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14548" w14:textId="6B13E0BA" w:rsidR="00AC1FF3" w:rsidRPr="000C221D" w:rsidRDefault="00876E96" w:rsidP="007A49E2">
      <w:pPr>
        <w:jc w:val="left"/>
        <w:rPr>
          <w:rFonts w:ascii="Roboto" w:hAnsi="Roboto" w:cs="Arial"/>
          <w:b/>
          <w:color w:val="0070C0"/>
          <w:spacing w:val="-12"/>
          <w:sz w:val="40"/>
          <w:szCs w:val="40"/>
        </w:rPr>
      </w:pPr>
      <w:r>
        <w:rPr>
          <w:rFonts w:ascii="Roboto" w:hAnsi="Roboto"/>
          <w:noProof/>
        </w:rPr>
        <w:pict w14:anchorId="2857DF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39.05pt;margin-top:0;width:85.65pt;height:65.5pt;z-index:-251658752;mso-position-horizontal:absolute;mso-position-horizontal-relative:text;mso-position-vertical-relative:text" wrapcoords="-86 0 -86 21488 21600 21488 21600 0 -86 0">
            <v:imagedata r:id="rId8" o:title=""/>
            <w10:wrap type="square"/>
          </v:shape>
        </w:pict>
      </w:r>
      <w:r>
        <w:rPr>
          <w:rFonts w:ascii="Roboto" w:hAnsi="Roboto"/>
        </w:rPr>
        <w:pict w14:anchorId="385425B2">
          <v:shape id="_x0000_i1025" type="#_x0000_t75" style="width:138pt;height:66.5pt;mso-position-horizontal-relative:text;mso-position-vertical-relative:text" o:allowoverlap="f">
            <v:imagedata r:id="rId9" o:title=""/>
          </v:shape>
        </w:pict>
      </w:r>
      <w:r w:rsidR="007A49E2" w:rsidRPr="000C221D">
        <w:rPr>
          <w:rFonts w:ascii="Roboto" w:hAnsi="Roboto" w:cs="Arial"/>
          <w:b/>
          <w:color w:val="0070C0"/>
          <w:spacing w:val="-12"/>
          <w:sz w:val="40"/>
          <w:szCs w:val="40"/>
        </w:rPr>
        <w:t xml:space="preserve"> </w:t>
      </w:r>
    </w:p>
    <w:p w14:paraId="2D418D79" w14:textId="77777777" w:rsidR="00AC1FF3" w:rsidRPr="000C221D" w:rsidRDefault="00A123D7"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32"/>
          <w:szCs w:val="32"/>
        </w:rPr>
      </w:pPr>
      <w:r w:rsidRPr="000C221D">
        <w:rPr>
          <w:rFonts w:ascii="Roboto" w:hAnsi="Roboto" w:cs="Arial"/>
          <w:b/>
          <w:color w:val="0070C0"/>
          <w:spacing w:val="-12"/>
          <w:sz w:val="32"/>
          <w:szCs w:val="32"/>
        </w:rPr>
        <w:t xml:space="preserve">FORMULAIRE DE </w:t>
      </w:r>
      <w:r w:rsidR="00AC1FF3" w:rsidRPr="000C221D">
        <w:rPr>
          <w:rFonts w:ascii="Roboto" w:hAnsi="Roboto" w:cs="Arial"/>
          <w:b/>
          <w:color w:val="0070C0"/>
          <w:spacing w:val="-12"/>
          <w:sz w:val="32"/>
          <w:szCs w:val="32"/>
        </w:rPr>
        <w:t>DEMANDE D’AIDE</w:t>
      </w:r>
    </w:p>
    <w:p w14:paraId="46DD3313" w14:textId="77777777" w:rsidR="00AC1FF3" w:rsidRPr="000C221D" w:rsidRDefault="00AC1FF3"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16"/>
          <w:szCs w:val="16"/>
        </w:rPr>
      </w:pPr>
    </w:p>
    <w:p w14:paraId="2EFD2AC2" w14:textId="3B93E6DA" w:rsidR="002A1FA4" w:rsidRPr="000C221D" w:rsidRDefault="00AC1FF3"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32"/>
          <w:szCs w:val="32"/>
        </w:rPr>
      </w:pPr>
      <w:r w:rsidRPr="000C221D">
        <w:rPr>
          <w:rFonts w:ascii="Roboto" w:hAnsi="Roboto" w:cs="Arial"/>
          <w:b/>
          <w:color w:val="0070C0"/>
          <w:spacing w:val="-12"/>
          <w:sz w:val="32"/>
          <w:szCs w:val="32"/>
        </w:rPr>
        <w:t xml:space="preserve">Appel à projets </w:t>
      </w:r>
      <w:r w:rsidR="00CC65FC" w:rsidRPr="000C221D">
        <w:rPr>
          <w:rFonts w:ascii="Roboto" w:hAnsi="Roboto" w:cs="Arial"/>
          <w:b/>
          <w:color w:val="0070C0"/>
          <w:spacing w:val="-12"/>
          <w:sz w:val="32"/>
          <w:szCs w:val="32"/>
        </w:rPr>
        <w:t>20</w:t>
      </w:r>
      <w:r w:rsidR="007A49E2" w:rsidRPr="000C221D">
        <w:rPr>
          <w:rFonts w:ascii="Roboto" w:hAnsi="Roboto" w:cs="Arial"/>
          <w:b/>
          <w:color w:val="0070C0"/>
          <w:spacing w:val="-12"/>
          <w:sz w:val="32"/>
          <w:szCs w:val="32"/>
        </w:rPr>
        <w:t>22/2023</w:t>
      </w:r>
    </w:p>
    <w:p w14:paraId="415E1990" w14:textId="6C946DB4" w:rsidR="00AC1FF3" w:rsidRPr="000C221D" w:rsidRDefault="00214985"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32"/>
          <w:szCs w:val="32"/>
        </w:rPr>
      </w:pPr>
      <w:r w:rsidRPr="000C221D">
        <w:rPr>
          <w:rFonts w:ascii="Roboto" w:hAnsi="Roboto" w:cs="Arial"/>
          <w:b/>
          <w:color w:val="0070C0"/>
          <w:spacing w:val="-12"/>
          <w:sz w:val="32"/>
          <w:szCs w:val="32"/>
        </w:rPr>
        <w:t>Soutien aux actions de développement de l’agriculture biologique en Nouvelle-Aquitaine</w:t>
      </w:r>
    </w:p>
    <w:p w14:paraId="52076EEC" w14:textId="77777777" w:rsidR="00AC1FF3" w:rsidRPr="000C221D" w:rsidRDefault="00AC1FF3"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16"/>
          <w:szCs w:val="16"/>
        </w:rPr>
      </w:pPr>
    </w:p>
    <w:p w14:paraId="3E68D09A" w14:textId="77777777" w:rsidR="007A49E2" w:rsidRPr="000C221D" w:rsidRDefault="007A49E2" w:rsidP="007A49E2">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 w:val="32"/>
          <w:szCs w:val="32"/>
        </w:rPr>
      </w:pPr>
      <w:r w:rsidRPr="000C221D">
        <w:rPr>
          <w:rFonts w:ascii="Roboto" w:hAnsi="Roboto" w:cs="Arial"/>
          <w:b/>
          <w:color w:val="0070C0"/>
          <w:spacing w:val="-12"/>
          <w:sz w:val="32"/>
          <w:szCs w:val="32"/>
        </w:rPr>
        <w:t>Transfert de Connaissances et Actions d’Information</w:t>
      </w:r>
    </w:p>
    <w:p w14:paraId="023723C3" w14:textId="067187D3" w:rsidR="00AC1FF3" w:rsidRPr="000C221D" w:rsidRDefault="0058421B" w:rsidP="00AC1FF3">
      <w:pPr>
        <w:pBdr>
          <w:top w:val="single" w:sz="12" w:space="1" w:color="8F100D"/>
          <w:left w:val="single" w:sz="12" w:space="4" w:color="8F100D"/>
          <w:bottom w:val="single" w:sz="12" w:space="1" w:color="8F100D"/>
          <w:right w:val="single" w:sz="12" w:space="4" w:color="8F100D"/>
        </w:pBdr>
        <w:jc w:val="center"/>
        <w:rPr>
          <w:rFonts w:ascii="Roboto" w:hAnsi="Roboto" w:cs="Arial"/>
          <w:b/>
          <w:color w:val="0070C0"/>
          <w:spacing w:val="-12"/>
          <w:szCs w:val="32"/>
        </w:rPr>
      </w:pPr>
      <w:r w:rsidRPr="000C221D">
        <w:rPr>
          <w:rFonts w:ascii="Roboto" w:hAnsi="Roboto" w:cs="Arial"/>
          <w:b/>
          <w:color w:val="0070C0"/>
          <w:spacing w:val="-12"/>
          <w:szCs w:val="32"/>
        </w:rPr>
        <w:t xml:space="preserve">TO 121 des </w:t>
      </w:r>
      <w:r w:rsidR="00AC1FF3" w:rsidRPr="000C221D">
        <w:rPr>
          <w:rFonts w:ascii="Roboto" w:hAnsi="Roboto" w:cs="Arial"/>
          <w:b/>
          <w:color w:val="0070C0"/>
          <w:spacing w:val="-12"/>
          <w:szCs w:val="32"/>
        </w:rPr>
        <w:t xml:space="preserve">PDR FEADER </w:t>
      </w:r>
      <w:r w:rsidR="006330B3" w:rsidRPr="000C221D">
        <w:rPr>
          <w:rFonts w:ascii="Roboto" w:hAnsi="Roboto" w:cs="Arial"/>
          <w:b/>
          <w:color w:val="0070C0"/>
          <w:spacing w:val="-12"/>
          <w:szCs w:val="32"/>
        </w:rPr>
        <w:t>Aquitaine,</w:t>
      </w:r>
      <w:r w:rsidR="00AC1FF3" w:rsidRPr="000C221D">
        <w:rPr>
          <w:rFonts w:ascii="Roboto" w:hAnsi="Roboto" w:cs="Arial"/>
          <w:b/>
          <w:color w:val="0070C0"/>
          <w:spacing w:val="-12"/>
          <w:szCs w:val="32"/>
        </w:rPr>
        <w:t xml:space="preserve"> Limousin, Poitou-Charentes  </w:t>
      </w:r>
    </w:p>
    <w:p w14:paraId="4171AC9E" w14:textId="147F54DE" w:rsidR="00AC1FF3" w:rsidRPr="000C221D" w:rsidRDefault="00FF45B2" w:rsidP="00AC1FF3">
      <w:pPr>
        <w:jc w:val="right"/>
        <w:rPr>
          <w:rFonts w:ascii="Roboto" w:hAnsi="Roboto" w:cs="Arial"/>
          <w:b/>
          <w:color w:val="0070C0"/>
          <w:spacing w:val="-12"/>
          <w:szCs w:val="24"/>
        </w:rPr>
      </w:pPr>
      <w:r w:rsidRPr="009F7100">
        <w:rPr>
          <w:rFonts w:ascii="Roboto" w:hAnsi="Roboto" w:cs="Arial"/>
          <w:b/>
          <w:color w:val="0070C0"/>
          <w:spacing w:val="-12"/>
          <w:szCs w:val="24"/>
          <w:highlight w:val="yellow"/>
        </w:rPr>
        <w:t>V1.1</w:t>
      </w:r>
      <w:r w:rsidR="00907B7A" w:rsidRPr="009F7100">
        <w:rPr>
          <w:rFonts w:ascii="Roboto" w:hAnsi="Roboto" w:cs="Arial"/>
          <w:b/>
          <w:color w:val="0070C0"/>
          <w:spacing w:val="-12"/>
          <w:szCs w:val="24"/>
          <w:highlight w:val="yellow"/>
        </w:rPr>
        <w:t xml:space="preserve"> du 1</w:t>
      </w:r>
      <w:r w:rsidRPr="009F7100">
        <w:rPr>
          <w:rFonts w:ascii="Roboto" w:hAnsi="Roboto" w:cs="Arial"/>
          <w:b/>
          <w:color w:val="0070C0"/>
          <w:spacing w:val="-12"/>
          <w:szCs w:val="24"/>
          <w:highlight w:val="yellow"/>
        </w:rPr>
        <w:t>5</w:t>
      </w:r>
      <w:r w:rsidR="00907B7A" w:rsidRPr="009F7100">
        <w:rPr>
          <w:rFonts w:ascii="Roboto" w:hAnsi="Roboto" w:cs="Arial"/>
          <w:b/>
          <w:color w:val="0070C0"/>
          <w:spacing w:val="-12"/>
          <w:szCs w:val="24"/>
          <w:highlight w:val="yellow"/>
        </w:rPr>
        <w:t>/</w:t>
      </w:r>
      <w:r w:rsidRPr="009F7100">
        <w:rPr>
          <w:rFonts w:ascii="Roboto" w:hAnsi="Roboto" w:cs="Arial"/>
          <w:b/>
          <w:color w:val="0070C0"/>
          <w:spacing w:val="-12"/>
          <w:szCs w:val="24"/>
          <w:highlight w:val="yellow"/>
        </w:rPr>
        <w:t>10</w:t>
      </w:r>
      <w:r w:rsidR="00907B7A" w:rsidRPr="009F7100">
        <w:rPr>
          <w:rFonts w:ascii="Roboto" w:hAnsi="Roboto" w:cs="Arial"/>
          <w:b/>
          <w:color w:val="0070C0"/>
          <w:spacing w:val="-12"/>
          <w:szCs w:val="24"/>
          <w:highlight w:val="yellow"/>
        </w:rPr>
        <w:t>/2021</w:t>
      </w:r>
    </w:p>
    <w:p w14:paraId="52741319" w14:textId="79CFB1F8" w:rsidR="00CE6ED8" w:rsidRDefault="000C221D" w:rsidP="00E853E0">
      <w:pPr>
        <w:pBdr>
          <w:top w:val="single" w:sz="4" w:space="0" w:color="auto"/>
          <w:left w:val="single" w:sz="4" w:space="4" w:color="auto"/>
          <w:bottom w:val="single" w:sz="4" w:space="1" w:color="auto"/>
          <w:right w:val="single" w:sz="4" w:space="4" w:color="auto"/>
        </w:pBdr>
        <w:rPr>
          <w:rFonts w:ascii="Roboto" w:hAnsi="Roboto" w:cs="Calibri"/>
          <w:color w:val="000000"/>
          <w:sz w:val="18"/>
          <w:szCs w:val="18"/>
        </w:rPr>
      </w:pPr>
      <w:r w:rsidRPr="000C221D">
        <w:rPr>
          <w:rFonts w:ascii="Roboto" w:hAnsi="Roboto" w:cs="Calibri"/>
          <w:color w:val="000000"/>
          <w:sz w:val="18"/>
          <w:szCs w:val="18"/>
        </w:rPr>
        <w:t>V</w:t>
      </w:r>
      <w:r w:rsidR="0045648E">
        <w:rPr>
          <w:rFonts w:ascii="Roboto" w:hAnsi="Roboto" w:cs="Calibri"/>
          <w:color w:val="000000"/>
          <w:sz w:val="18"/>
          <w:szCs w:val="18"/>
        </w:rPr>
        <w:t xml:space="preserve">1.0 </w:t>
      </w:r>
      <w:r w:rsidR="00907B7A">
        <w:rPr>
          <w:rFonts w:ascii="Roboto" w:hAnsi="Roboto" w:cs="Calibri"/>
          <w:color w:val="000000"/>
          <w:sz w:val="18"/>
          <w:szCs w:val="18"/>
        </w:rPr>
        <w:t>du 17/09</w:t>
      </w:r>
      <w:r w:rsidR="006330B3" w:rsidRPr="000C221D">
        <w:rPr>
          <w:rFonts w:ascii="Roboto" w:hAnsi="Roboto" w:cs="Calibri"/>
          <w:color w:val="000000"/>
          <w:sz w:val="18"/>
          <w:szCs w:val="18"/>
        </w:rPr>
        <w:t>/2021 :</w:t>
      </w:r>
      <w:r w:rsidR="0045648E">
        <w:rPr>
          <w:rFonts w:ascii="Roboto" w:hAnsi="Roboto" w:cs="Calibri"/>
          <w:color w:val="000000"/>
          <w:sz w:val="18"/>
          <w:szCs w:val="18"/>
        </w:rPr>
        <w:t xml:space="preserve"> version originale</w:t>
      </w:r>
    </w:p>
    <w:p w14:paraId="2FEB6B3C" w14:textId="691E84D1" w:rsidR="0045648E" w:rsidRPr="0045648E" w:rsidRDefault="00FF45B2" w:rsidP="0045648E">
      <w:pPr>
        <w:pBdr>
          <w:top w:val="single" w:sz="4" w:space="0" w:color="auto"/>
          <w:left w:val="single" w:sz="4" w:space="4" w:color="auto"/>
          <w:bottom w:val="single" w:sz="4" w:space="1" w:color="auto"/>
          <w:right w:val="single" w:sz="4" w:space="4" w:color="auto"/>
        </w:pBdr>
        <w:rPr>
          <w:rFonts w:ascii="Roboto" w:hAnsi="Roboto" w:cs="Calibri"/>
          <w:color w:val="FF0000"/>
          <w:sz w:val="18"/>
          <w:szCs w:val="18"/>
        </w:rPr>
      </w:pPr>
      <w:r w:rsidRPr="0045648E">
        <w:rPr>
          <w:rFonts w:ascii="Roboto" w:hAnsi="Roboto" w:cs="Calibri"/>
          <w:color w:val="000000"/>
          <w:sz w:val="18"/>
          <w:szCs w:val="18"/>
          <w:highlight w:val="yellow"/>
        </w:rPr>
        <w:t>V1.1 : mise à jour du seuil de la commande publique</w:t>
      </w:r>
      <w:bookmarkStart w:id="0" w:name="_Toc367788857"/>
      <w:bookmarkStart w:id="1" w:name="_Toc399429577"/>
    </w:p>
    <w:p w14:paraId="74A142C4" w14:textId="77777777" w:rsidR="0045648E" w:rsidRDefault="0045648E" w:rsidP="00AC676B">
      <w:pPr>
        <w:jc w:val="left"/>
        <w:rPr>
          <w:rFonts w:ascii="Roboto" w:hAnsi="Roboto"/>
          <w:sz w:val="20"/>
          <w:szCs w:val="46"/>
        </w:rPr>
      </w:pPr>
    </w:p>
    <w:p w14:paraId="03A94A22" w14:textId="77777777" w:rsidR="006F1D2F" w:rsidRPr="000C221D" w:rsidRDefault="003C27B3" w:rsidP="00AC676B">
      <w:pPr>
        <w:jc w:val="left"/>
        <w:rPr>
          <w:rFonts w:ascii="Roboto" w:hAnsi="Roboto"/>
          <w:sz w:val="20"/>
          <w:szCs w:val="46"/>
        </w:rPr>
      </w:pPr>
      <w:r w:rsidRPr="000C221D">
        <w:rPr>
          <w:rFonts w:ascii="Roboto" w:hAnsi="Roboto"/>
          <w:sz w:val="20"/>
          <w:szCs w:val="46"/>
        </w:rPr>
        <w:t>Ce formulaire permet de demander des aides :</w:t>
      </w:r>
    </w:p>
    <w:p w14:paraId="108DB22D" w14:textId="77777777" w:rsidR="00007FB5" w:rsidRPr="000C221D" w:rsidRDefault="003C27B3" w:rsidP="0033578A">
      <w:pPr>
        <w:numPr>
          <w:ilvl w:val="0"/>
          <w:numId w:val="10"/>
        </w:numPr>
        <w:jc w:val="left"/>
        <w:rPr>
          <w:rFonts w:ascii="Roboto" w:hAnsi="Roboto"/>
          <w:sz w:val="20"/>
          <w:szCs w:val="46"/>
        </w:rPr>
      </w:pPr>
      <w:r w:rsidRPr="000C221D">
        <w:rPr>
          <w:rFonts w:ascii="Roboto" w:hAnsi="Roboto"/>
          <w:sz w:val="20"/>
          <w:szCs w:val="46"/>
        </w:rPr>
        <w:t>européennes au titre du FEADER –</w:t>
      </w:r>
      <w:r w:rsidR="00AC1FF3" w:rsidRPr="000C221D">
        <w:rPr>
          <w:rFonts w:ascii="Roboto" w:hAnsi="Roboto"/>
          <w:sz w:val="20"/>
          <w:szCs w:val="46"/>
        </w:rPr>
        <w:t xml:space="preserve"> </w:t>
      </w:r>
      <w:r w:rsidRPr="000C221D">
        <w:rPr>
          <w:rFonts w:ascii="Roboto" w:hAnsi="Roboto"/>
          <w:sz w:val="20"/>
          <w:szCs w:val="46"/>
        </w:rPr>
        <w:t>PDR Limousin</w:t>
      </w:r>
      <w:r w:rsidR="00AC1FF3" w:rsidRPr="000C221D">
        <w:rPr>
          <w:rFonts w:ascii="Roboto" w:hAnsi="Roboto"/>
          <w:sz w:val="20"/>
          <w:szCs w:val="46"/>
        </w:rPr>
        <w:t xml:space="preserve"> (0121)</w:t>
      </w:r>
      <w:r w:rsidRPr="000C221D">
        <w:rPr>
          <w:rFonts w:ascii="Roboto" w:hAnsi="Roboto"/>
          <w:sz w:val="20"/>
          <w:szCs w:val="46"/>
        </w:rPr>
        <w:t>, Aquitaine</w:t>
      </w:r>
      <w:r w:rsidR="00AC1FF3" w:rsidRPr="000C221D">
        <w:rPr>
          <w:rFonts w:ascii="Roboto" w:hAnsi="Roboto"/>
          <w:sz w:val="20"/>
          <w:szCs w:val="46"/>
        </w:rPr>
        <w:t xml:space="preserve"> (1.2.1)</w:t>
      </w:r>
      <w:r w:rsidRPr="000C221D">
        <w:rPr>
          <w:rFonts w:ascii="Roboto" w:hAnsi="Roboto"/>
          <w:sz w:val="20"/>
          <w:szCs w:val="46"/>
        </w:rPr>
        <w:t xml:space="preserve"> et Poitou-Charentes</w:t>
      </w:r>
      <w:r w:rsidR="00AC1FF3" w:rsidRPr="000C221D">
        <w:rPr>
          <w:rFonts w:ascii="Roboto" w:hAnsi="Roboto"/>
          <w:sz w:val="20"/>
          <w:szCs w:val="46"/>
        </w:rPr>
        <w:t xml:space="preserve"> (1.2.1)</w:t>
      </w:r>
      <w:r w:rsidRPr="000C221D">
        <w:rPr>
          <w:rFonts w:ascii="Roboto" w:hAnsi="Roboto"/>
          <w:sz w:val="20"/>
          <w:szCs w:val="46"/>
        </w:rPr>
        <w:t xml:space="preserve"> 2014-2020 </w:t>
      </w:r>
      <w:bookmarkEnd w:id="0"/>
      <w:bookmarkEnd w:id="1"/>
    </w:p>
    <w:p w14:paraId="3F8789FC" w14:textId="600E031C" w:rsidR="00DF5C78" w:rsidRPr="000C221D" w:rsidRDefault="003C27B3" w:rsidP="003C032F">
      <w:pPr>
        <w:numPr>
          <w:ilvl w:val="0"/>
          <w:numId w:val="10"/>
        </w:numPr>
        <w:tabs>
          <w:tab w:val="left" w:pos="851"/>
        </w:tabs>
        <w:spacing w:after="120"/>
        <w:ind w:left="1434" w:hanging="357"/>
        <w:jc w:val="left"/>
        <w:rPr>
          <w:rFonts w:ascii="Roboto" w:hAnsi="Roboto"/>
          <w:sz w:val="20"/>
          <w:szCs w:val="46"/>
        </w:rPr>
      </w:pPr>
      <w:r w:rsidRPr="000C221D">
        <w:rPr>
          <w:rFonts w:ascii="Roboto" w:hAnsi="Roboto"/>
          <w:sz w:val="20"/>
          <w:szCs w:val="46"/>
        </w:rPr>
        <w:t>régionales</w:t>
      </w:r>
      <w:r w:rsidR="006F1D2F" w:rsidRPr="000C221D">
        <w:rPr>
          <w:rFonts w:ascii="Roboto" w:hAnsi="Roboto"/>
          <w:sz w:val="20"/>
          <w:szCs w:val="46"/>
        </w:rPr>
        <w:t xml:space="preserve"> –</w:t>
      </w:r>
      <w:r w:rsidR="0033578A" w:rsidRPr="000C221D">
        <w:rPr>
          <w:rFonts w:ascii="Roboto" w:hAnsi="Roboto"/>
          <w:sz w:val="20"/>
          <w:szCs w:val="46"/>
        </w:rPr>
        <w:t xml:space="preserve"> SRDEII -</w:t>
      </w:r>
      <w:r w:rsidR="006F1D2F" w:rsidRPr="000C221D">
        <w:rPr>
          <w:rFonts w:ascii="Roboto" w:hAnsi="Roboto"/>
          <w:sz w:val="20"/>
          <w:szCs w:val="46"/>
        </w:rPr>
        <w:t xml:space="preserve"> RI </w:t>
      </w:r>
      <w:r w:rsidR="0033578A" w:rsidRPr="000C221D">
        <w:rPr>
          <w:rFonts w:ascii="Roboto" w:hAnsi="Roboto"/>
          <w:sz w:val="20"/>
          <w:szCs w:val="46"/>
        </w:rPr>
        <w:t>d’intervention des aides aux entreprises</w:t>
      </w:r>
    </w:p>
    <w:p w14:paraId="6E6CB0CB" w14:textId="77777777" w:rsidR="003C032F" w:rsidRPr="000C221D" w:rsidRDefault="003C032F" w:rsidP="000C221D">
      <w:pPr>
        <w:pStyle w:val="normalformulaire"/>
        <w:pBdr>
          <w:top w:val="single" w:sz="4" w:space="1" w:color="auto"/>
          <w:left w:val="single" w:sz="4" w:space="10" w:color="auto"/>
          <w:bottom w:val="single" w:sz="4" w:space="1" w:color="auto"/>
          <w:right w:val="single" w:sz="4" w:space="9" w:color="auto"/>
        </w:pBdr>
        <w:snapToGrid w:val="0"/>
        <w:ind w:left="57" w:right="57"/>
        <w:rPr>
          <w:rFonts w:ascii="Roboto" w:hAnsi="Roboto"/>
          <w:b/>
          <w:i/>
          <w:color w:val="C00000"/>
          <w:sz w:val="20"/>
          <w:szCs w:val="20"/>
          <w:u w:val="single"/>
        </w:rPr>
      </w:pPr>
      <w:r w:rsidRPr="000C221D">
        <w:rPr>
          <w:rFonts w:ascii="Roboto" w:hAnsi="Roboto" w:cs="Calibri"/>
          <w:i/>
          <w:sz w:val="20"/>
          <w:szCs w:val="20"/>
        </w:rPr>
        <w:t>Toutes les informations demandées dans ce document doivent être complétées.</w:t>
      </w:r>
      <w:r w:rsidRPr="000C221D">
        <w:rPr>
          <w:rFonts w:ascii="Roboto" w:hAnsi="Roboto"/>
          <w:b/>
          <w:i/>
          <w:color w:val="C00000"/>
          <w:sz w:val="20"/>
          <w:szCs w:val="20"/>
          <w:u w:val="single"/>
        </w:rPr>
        <w:t xml:space="preserve"> </w:t>
      </w:r>
    </w:p>
    <w:p w14:paraId="5AC75C9F" w14:textId="77777777" w:rsidR="003C032F" w:rsidRPr="000C221D" w:rsidRDefault="003C032F" w:rsidP="000C221D">
      <w:pPr>
        <w:pStyle w:val="normalformulaire"/>
        <w:pBdr>
          <w:top w:val="single" w:sz="4" w:space="1" w:color="auto"/>
          <w:left w:val="single" w:sz="4" w:space="10" w:color="auto"/>
          <w:bottom w:val="single" w:sz="4" w:space="1" w:color="auto"/>
          <w:right w:val="single" w:sz="4" w:space="9" w:color="auto"/>
        </w:pBdr>
        <w:snapToGrid w:val="0"/>
        <w:ind w:left="57" w:right="57"/>
        <w:jc w:val="center"/>
        <w:rPr>
          <w:rFonts w:ascii="Roboto" w:hAnsi="Roboto"/>
          <w:b/>
          <w:i/>
          <w:color w:val="C00000"/>
          <w:sz w:val="20"/>
          <w:szCs w:val="20"/>
          <w:u w:val="single"/>
        </w:rPr>
      </w:pPr>
      <w:r w:rsidRPr="000C221D">
        <w:rPr>
          <w:rFonts w:ascii="Roboto" w:hAnsi="Roboto"/>
          <w:b/>
          <w:i/>
          <w:color w:val="C00000"/>
          <w:sz w:val="20"/>
          <w:szCs w:val="20"/>
          <w:u w:val="single"/>
        </w:rPr>
        <w:t>IMPORTANT</w:t>
      </w:r>
    </w:p>
    <w:p w14:paraId="2D3929C9" w14:textId="31EE1FD7" w:rsidR="003C032F" w:rsidRPr="000C221D" w:rsidRDefault="003C032F" w:rsidP="000C221D">
      <w:pPr>
        <w:pStyle w:val="normalformulaire"/>
        <w:pBdr>
          <w:top w:val="single" w:sz="4" w:space="1" w:color="auto"/>
          <w:left w:val="single" w:sz="4" w:space="10" w:color="auto"/>
          <w:bottom w:val="single" w:sz="4" w:space="1" w:color="auto"/>
          <w:right w:val="single" w:sz="4" w:space="9" w:color="auto"/>
        </w:pBdr>
        <w:snapToGrid w:val="0"/>
        <w:ind w:left="57" w:right="57"/>
        <w:jc w:val="center"/>
        <w:rPr>
          <w:rFonts w:ascii="Roboto" w:hAnsi="Roboto"/>
          <w:b/>
          <w:i/>
          <w:color w:val="C00000"/>
          <w:sz w:val="20"/>
          <w:szCs w:val="20"/>
        </w:rPr>
      </w:pPr>
      <w:r w:rsidRPr="000C221D">
        <w:rPr>
          <w:rFonts w:ascii="Roboto" w:hAnsi="Roboto"/>
          <w:b/>
          <w:i/>
          <w:color w:val="C00000"/>
          <w:sz w:val="20"/>
          <w:szCs w:val="20"/>
        </w:rPr>
        <w:t xml:space="preserve">Toutes modifications ou suppressions de paragraphes pourront </w:t>
      </w:r>
      <w:r w:rsidRPr="000C221D">
        <w:rPr>
          <w:rFonts w:ascii="Roboto" w:hAnsi="Roboto"/>
          <w:b/>
          <w:i/>
          <w:color w:val="C00000"/>
          <w:sz w:val="20"/>
          <w:szCs w:val="20"/>
          <w:u w:val="single"/>
        </w:rPr>
        <w:t>entraîner l’irrecevabilité de la demande</w:t>
      </w:r>
      <w:r w:rsidRPr="000C221D">
        <w:rPr>
          <w:rFonts w:ascii="Roboto" w:hAnsi="Roboto"/>
          <w:b/>
          <w:i/>
          <w:color w:val="C00000"/>
          <w:sz w:val="20"/>
          <w:szCs w:val="20"/>
        </w:rPr>
        <w:t>.</w:t>
      </w:r>
    </w:p>
    <w:p w14:paraId="4DC10956" w14:textId="77777777" w:rsidR="00D75E49" w:rsidRPr="000C221D" w:rsidRDefault="00D75E49" w:rsidP="00690E3E">
      <w:pPr>
        <w:rPr>
          <w:rFonts w:ascii="Roboto" w:hAnsi="Roboto"/>
          <w:sz w:val="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8363"/>
      </w:tblGrid>
      <w:tr w:rsidR="00007FB5" w:rsidRPr="000C221D" w14:paraId="11BED67A" w14:textId="77777777" w:rsidTr="00876E96">
        <w:trPr>
          <w:trHeight w:val="148"/>
        </w:trPr>
        <w:tc>
          <w:tcPr>
            <w:tcW w:w="1560" w:type="dxa"/>
            <w:shd w:val="clear" w:color="auto" w:fill="auto"/>
            <w:vAlign w:val="center"/>
          </w:tcPr>
          <w:p w14:paraId="01900708" w14:textId="2CC057C0" w:rsidR="00007FB5" w:rsidRPr="000C221D" w:rsidRDefault="00007FB5" w:rsidP="00D8383C">
            <w:pPr>
              <w:shd w:val="clear" w:color="auto" w:fill="FFFFFF"/>
              <w:rPr>
                <w:rFonts w:ascii="Roboto" w:hAnsi="Roboto" w:cs="Calibri"/>
                <w:noProof/>
                <w:sz w:val="20"/>
                <w:szCs w:val="20"/>
              </w:rPr>
            </w:pPr>
            <w:r w:rsidRPr="000C221D">
              <w:rPr>
                <w:rFonts w:ascii="Roboto" w:hAnsi="Roboto" w:cs="Calibri"/>
                <w:noProof/>
                <w:sz w:val="20"/>
                <w:szCs w:val="20"/>
              </w:rPr>
              <w:t>Où faire parvenir votre dossier</w:t>
            </w:r>
            <w:r w:rsidR="000C221D" w:rsidRPr="000C221D">
              <w:rPr>
                <w:rFonts w:ascii="Roboto" w:hAnsi="Roboto" w:cs="Calibri"/>
                <w:noProof/>
                <w:sz w:val="20"/>
                <w:szCs w:val="20"/>
              </w:rPr>
              <w:t xml:space="preserve"> </w:t>
            </w:r>
            <w:r w:rsidR="000C221D" w:rsidRPr="000C221D">
              <w:rPr>
                <w:rFonts w:ascii="Roboto" w:hAnsi="Roboto"/>
                <w:b/>
                <w:color w:val="000080"/>
                <w:sz w:val="20"/>
                <w:szCs w:val="20"/>
              </w:rPr>
              <w:t>avant le 20 Novembre 2021</w:t>
            </w:r>
            <w:r w:rsidRPr="000C221D">
              <w:rPr>
                <w:rFonts w:ascii="Roboto" w:hAnsi="Roboto"/>
                <w:b/>
                <w:color w:val="000080"/>
                <w:sz w:val="20"/>
                <w:szCs w:val="20"/>
              </w:rPr>
              <w:t> </w:t>
            </w:r>
            <w:r w:rsidRPr="000C221D">
              <w:rPr>
                <w:rFonts w:ascii="Roboto" w:hAnsi="Roboto" w:cs="Calibri"/>
                <w:noProof/>
                <w:sz w:val="20"/>
                <w:szCs w:val="20"/>
              </w:rPr>
              <w:t>?</w:t>
            </w:r>
          </w:p>
        </w:tc>
        <w:tc>
          <w:tcPr>
            <w:tcW w:w="8363" w:type="dxa"/>
            <w:shd w:val="clear" w:color="auto" w:fill="auto"/>
            <w:vAlign w:val="center"/>
          </w:tcPr>
          <w:p w14:paraId="0D6A68C5" w14:textId="77777777" w:rsidR="00757FC9" w:rsidRPr="000C221D" w:rsidRDefault="00DF5C78" w:rsidP="00DF5C78">
            <w:pPr>
              <w:tabs>
                <w:tab w:val="left" w:pos="1380"/>
                <w:tab w:val="center" w:pos="4762"/>
              </w:tabs>
              <w:jc w:val="left"/>
              <w:rPr>
                <w:rFonts w:ascii="Roboto" w:hAnsi="Roboto" w:cs="Tahoma"/>
                <w:sz w:val="20"/>
                <w:szCs w:val="20"/>
              </w:rPr>
            </w:pPr>
            <w:r w:rsidRPr="000C221D">
              <w:rPr>
                <w:rFonts w:ascii="Roboto" w:hAnsi="Roboto" w:cs="Tahoma"/>
                <w:sz w:val="20"/>
                <w:szCs w:val="20"/>
              </w:rPr>
              <w:t>Transmettez l’original de ce formulaire, accomp</w:t>
            </w:r>
            <w:r w:rsidR="008F3D22" w:rsidRPr="000C221D">
              <w:rPr>
                <w:rFonts w:ascii="Roboto" w:hAnsi="Roboto" w:cs="Tahoma"/>
                <w:sz w:val="20"/>
                <w:szCs w:val="20"/>
              </w:rPr>
              <w:t>agné des pièces complémentaires</w:t>
            </w:r>
            <w:r w:rsidRPr="000C221D">
              <w:rPr>
                <w:rFonts w:ascii="Roboto" w:hAnsi="Roboto" w:cs="Tahoma"/>
                <w:sz w:val="20"/>
                <w:szCs w:val="20"/>
              </w:rPr>
              <w:t xml:space="preserve"> à </w:t>
            </w:r>
            <w:r w:rsidRPr="000C221D">
              <w:rPr>
                <w:rFonts w:ascii="Roboto" w:hAnsi="Roboto" w:cs="Tahoma"/>
                <w:b/>
                <w:sz w:val="20"/>
                <w:szCs w:val="20"/>
              </w:rPr>
              <w:t>la Région</w:t>
            </w:r>
            <w:r w:rsidR="00542925" w:rsidRPr="000C221D">
              <w:rPr>
                <w:rFonts w:ascii="Roboto" w:hAnsi="Roboto" w:cs="Tahoma"/>
                <w:b/>
                <w:sz w:val="20"/>
                <w:szCs w:val="20"/>
              </w:rPr>
              <w:t xml:space="preserve"> Nouvelle-</w:t>
            </w:r>
            <w:r w:rsidRPr="000C221D">
              <w:rPr>
                <w:rFonts w:ascii="Roboto" w:hAnsi="Roboto" w:cs="Tahoma"/>
                <w:b/>
                <w:sz w:val="20"/>
                <w:szCs w:val="20"/>
              </w:rPr>
              <w:t>Aquitaine</w:t>
            </w:r>
            <w:r w:rsidR="00694A4F" w:rsidRPr="000C221D">
              <w:rPr>
                <w:rFonts w:ascii="Roboto" w:hAnsi="Roboto" w:cs="Tahoma"/>
                <w:b/>
                <w:sz w:val="20"/>
                <w:szCs w:val="20"/>
              </w:rPr>
              <w:t xml:space="preserve"> </w:t>
            </w:r>
            <w:r w:rsidRPr="000C221D">
              <w:rPr>
                <w:rFonts w:ascii="Roboto" w:hAnsi="Roboto" w:cs="Tahoma"/>
                <w:sz w:val="20"/>
                <w:szCs w:val="20"/>
              </w:rPr>
              <w:t>et conservez en un exemplaire</w:t>
            </w:r>
            <w:r w:rsidR="00757FC9" w:rsidRPr="000C221D">
              <w:rPr>
                <w:rFonts w:ascii="Roboto" w:hAnsi="Roboto" w:cs="Tahoma"/>
                <w:sz w:val="20"/>
                <w:szCs w:val="20"/>
              </w:rPr>
              <w:t>.</w:t>
            </w:r>
            <w:r w:rsidRPr="000C221D">
              <w:rPr>
                <w:rFonts w:ascii="Roboto" w:hAnsi="Roboto" w:cs="Tahoma"/>
                <w:sz w:val="20"/>
                <w:szCs w:val="20"/>
              </w:rPr>
              <w:t xml:space="preserve"> </w:t>
            </w:r>
          </w:p>
          <w:p w14:paraId="6C9966E4" w14:textId="77777777" w:rsidR="0033578A" w:rsidRPr="000C221D" w:rsidRDefault="0033578A" w:rsidP="00CD70B1">
            <w:pPr>
              <w:tabs>
                <w:tab w:val="left" w:pos="1380"/>
                <w:tab w:val="center" w:pos="4762"/>
              </w:tabs>
              <w:jc w:val="center"/>
              <w:rPr>
                <w:rFonts w:ascii="Roboto" w:hAnsi="Roboto"/>
                <w:b/>
                <w:color w:val="000080"/>
                <w:sz w:val="20"/>
                <w:szCs w:val="20"/>
              </w:rPr>
            </w:pPr>
            <w:r w:rsidRPr="000C221D">
              <w:rPr>
                <w:rFonts w:ascii="Roboto" w:hAnsi="Roboto"/>
                <w:b/>
                <w:color w:val="000080"/>
                <w:sz w:val="20"/>
                <w:szCs w:val="20"/>
              </w:rPr>
              <w:t xml:space="preserve">Région Nouvelle-Aquitaine – Site de </w:t>
            </w:r>
            <w:r w:rsidR="00214985" w:rsidRPr="000C221D">
              <w:rPr>
                <w:rFonts w:ascii="Roboto" w:hAnsi="Roboto"/>
                <w:b/>
                <w:color w:val="000080"/>
                <w:sz w:val="20"/>
                <w:szCs w:val="20"/>
              </w:rPr>
              <w:t>Poitiers</w:t>
            </w:r>
          </w:p>
          <w:p w14:paraId="540D374E" w14:textId="77777777" w:rsidR="0033578A" w:rsidRPr="000C221D" w:rsidRDefault="0033578A" w:rsidP="00CD70B1">
            <w:pPr>
              <w:tabs>
                <w:tab w:val="left" w:pos="1380"/>
                <w:tab w:val="center" w:pos="4762"/>
              </w:tabs>
              <w:jc w:val="center"/>
              <w:rPr>
                <w:rFonts w:ascii="Roboto" w:hAnsi="Roboto"/>
                <w:color w:val="000080"/>
                <w:sz w:val="20"/>
                <w:szCs w:val="20"/>
              </w:rPr>
            </w:pPr>
            <w:r w:rsidRPr="000C221D">
              <w:rPr>
                <w:rFonts w:ascii="Roboto" w:hAnsi="Roboto"/>
                <w:color w:val="000080"/>
                <w:sz w:val="20"/>
                <w:szCs w:val="20"/>
              </w:rPr>
              <w:t>Pôle Développement Economique et Environnemental</w:t>
            </w:r>
          </w:p>
          <w:p w14:paraId="1A0F9C8E" w14:textId="77777777" w:rsidR="0033578A" w:rsidRPr="000C221D" w:rsidRDefault="0033578A" w:rsidP="00CD70B1">
            <w:pPr>
              <w:tabs>
                <w:tab w:val="left" w:pos="1380"/>
                <w:tab w:val="center" w:pos="4762"/>
              </w:tabs>
              <w:jc w:val="center"/>
              <w:rPr>
                <w:rFonts w:ascii="Roboto" w:hAnsi="Roboto"/>
                <w:color w:val="000080"/>
                <w:sz w:val="20"/>
                <w:szCs w:val="20"/>
              </w:rPr>
            </w:pPr>
            <w:r w:rsidRPr="000C221D">
              <w:rPr>
                <w:rFonts w:ascii="Roboto" w:hAnsi="Roboto"/>
                <w:color w:val="000080"/>
                <w:sz w:val="20"/>
                <w:szCs w:val="20"/>
              </w:rPr>
              <w:t>Dir</w:t>
            </w:r>
            <w:r w:rsidR="00214985" w:rsidRPr="000C221D">
              <w:rPr>
                <w:rFonts w:ascii="Roboto" w:hAnsi="Roboto"/>
                <w:color w:val="000080"/>
                <w:sz w:val="20"/>
                <w:szCs w:val="20"/>
              </w:rPr>
              <w:t>ection Agriculture, Industries A</w:t>
            </w:r>
            <w:r w:rsidRPr="000C221D">
              <w:rPr>
                <w:rFonts w:ascii="Roboto" w:hAnsi="Roboto"/>
                <w:color w:val="000080"/>
                <w:sz w:val="20"/>
                <w:szCs w:val="20"/>
              </w:rPr>
              <w:t>groalimentaire, Pêche</w:t>
            </w:r>
          </w:p>
          <w:p w14:paraId="63F5B8AB" w14:textId="77777777" w:rsidR="0033578A" w:rsidRPr="000C221D" w:rsidRDefault="0033578A" w:rsidP="00CD70B1">
            <w:pPr>
              <w:tabs>
                <w:tab w:val="left" w:pos="1380"/>
                <w:tab w:val="center" w:pos="4762"/>
              </w:tabs>
              <w:jc w:val="center"/>
              <w:rPr>
                <w:rFonts w:ascii="Roboto" w:hAnsi="Roboto"/>
                <w:color w:val="000080"/>
                <w:sz w:val="20"/>
                <w:szCs w:val="20"/>
              </w:rPr>
            </w:pPr>
            <w:r w:rsidRPr="000C221D">
              <w:rPr>
                <w:rFonts w:ascii="Roboto" w:hAnsi="Roboto"/>
                <w:color w:val="000080"/>
                <w:sz w:val="20"/>
                <w:szCs w:val="20"/>
              </w:rPr>
              <w:t xml:space="preserve">Service </w:t>
            </w:r>
            <w:r w:rsidR="00184E8D" w:rsidRPr="000C221D">
              <w:rPr>
                <w:rFonts w:ascii="Roboto" w:hAnsi="Roboto"/>
                <w:color w:val="000080"/>
                <w:sz w:val="20"/>
                <w:szCs w:val="20"/>
              </w:rPr>
              <w:t>Agroenvironnement</w:t>
            </w:r>
          </w:p>
          <w:p w14:paraId="64BA6417" w14:textId="77777777" w:rsidR="0033578A" w:rsidRPr="000C221D" w:rsidRDefault="00214985" w:rsidP="00CD70B1">
            <w:pPr>
              <w:tabs>
                <w:tab w:val="left" w:pos="1380"/>
                <w:tab w:val="center" w:pos="4762"/>
              </w:tabs>
              <w:jc w:val="center"/>
              <w:rPr>
                <w:rFonts w:ascii="Roboto" w:hAnsi="Roboto"/>
                <w:color w:val="000080"/>
                <w:sz w:val="20"/>
                <w:szCs w:val="20"/>
              </w:rPr>
            </w:pPr>
            <w:r w:rsidRPr="000C221D">
              <w:rPr>
                <w:rFonts w:ascii="Roboto" w:hAnsi="Roboto"/>
                <w:color w:val="000080"/>
                <w:sz w:val="20"/>
                <w:szCs w:val="20"/>
              </w:rPr>
              <w:t>15, rue de l’Ancienne Comédie</w:t>
            </w:r>
          </w:p>
          <w:p w14:paraId="5D9EBCBE" w14:textId="77777777" w:rsidR="00694A4F" w:rsidRPr="000C221D" w:rsidRDefault="00214985" w:rsidP="00421C30">
            <w:pPr>
              <w:tabs>
                <w:tab w:val="left" w:pos="1380"/>
                <w:tab w:val="center" w:pos="4762"/>
              </w:tabs>
              <w:jc w:val="center"/>
              <w:rPr>
                <w:rFonts w:ascii="Roboto" w:hAnsi="Roboto"/>
                <w:color w:val="000080"/>
                <w:sz w:val="20"/>
                <w:szCs w:val="20"/>
              </w:rPr>
            </w:pPr>
            <w:r w:rsidRPr="000C221D">
              <w:rPr>
                <w:rFonts w:ascii="Roboto" w:hAnsi="Roboto"/>
                <w:color w:val="000080"/>
                <w:sz w:val="20"/>
                <w:szCs w:val="20"/>
              </w:rPr>
              <w:t>86 021 Poitiers CS 70575</w:t>
            </w:r>
          </w:p>
          <w:p w14:paraId="2DBB9E90" w14:textId="2C901554" w:rsidR="00694A4F" w:rsidRPr="000C221D" w:rsidRDefault="007A49E2" w:rsidP="006330B3">
            <w:pPr>
              <w:tabs>
                <w:tab w:val="left" w:pos="1380"/>
                <w:tab w:val="center" w:pos="4762"/>
              </w:tabs>
              <w:jc w:val="left"/>
              <w:rPr>
                <w:rFonts w:ascii="Roboto" w:hAnsi="Roboto"/>
                <w:b/>
                <w:color w:val="000080"/>
                <w:sz w:val="20"/>
                <w:szCs w:val="20"/>
              </w:rPr>
            </w:pPr>
            <w:r w:rsidRPr="000C221D">
              <w:rPr>
                <w:rFonts w:ascii="Roboto" w:hAnsi="Roboto" w:cs="Tahoma"/>
                <w:sz w:val="20"/>
                <w:szCs w:val="20"/>
              </w:rPr>
              <w:t>Transmettez une copie numérique de votre dossier ainsi que la(es) annexe(s) 1 en version .</w:t>
            </w:r>
            <w:proofErr w:type="spellStart"/>
            <w:r w:rsidRPr="000C221D">
              <w:rPr>
                <w:rFonts w:ascii="Roboto" w:hAnsi="Roboto" w:cs="Tahoma"/>
                <w:sz w:val="20"/>
                <w:szCs w:val="20"/>
              </w:rPr>
              <w:t>xls</w:t>
            </w:r>
            <w:proofErr w:type="spellEnd"/>
            <w:r w:rsidRPr="000C221D">
              <w:rPr>
                <w:rFonts w:ascii="Roboto" w:hAnsi="Roboto" w:cs="Tahoma"/>
                <w:sz w:val="20"/>
                <w:szCs w:val="20"/>
              </w:rPr>
              <w:t xml:space="preserve"> ou .</w:t>
            </w:r>
            <w:proofErr w:type="spellStart"/>
            <w:r w:rsidRPr="000C221D">
              <w:rPr>
                <w:rFonts w:ascii="Roboto" w:hAnsi="Roboto" w:cs="Tahoma"/>
                <w:sz w:val="20"/>
                <w:szCs w:val="20"/>
              </w:rPr>
              <w:t>ods</w:t>
            </w:r>
            <w:proofErr w:type="spellEnd"/>
            <w:r w:rsidRPr="000C221D">
              <w:rPr>
                <w:rFonts w:ascii="Roboto" w:hAnsi="Roboto" w:cs="Tahoma"/>
                <w:sz w:val="20"/>
                <w:szCs w:val="20"/>
              </w:rPr>
              <w:t xml:space="preserve"> à l’adresse suivante </w:t>
            </w:r>
            <w:r w:rsidR="000C221D" w:rsidRPr="000C221D">
              <w:rPr>
                <w:rFonts w:ascii="Roboto" w:hAnsi="Roboto" w:cs="Tahoma"/>
                <w:sz w:val="20"/>
                <w:szCs w:val="20"/>
              </w:rPr>
              <w:t>:</w:t>
            </w:r>
            <w:r w:rsidR="000C221D" w:rsidRPr="000C221D">
              <w:rPr>
                <w:rFonts w:ascii="Roboto" w:hAnsi="Roboto" w:cs="Tahoma"/>
                <w:color w:val="999999"/>
                <w:sz w:val="20"/>
                <w:szCs w:val="20"/>
              </w:rPr>
              <w:t xml:space="preserve"> </w:t>
            </w:r>
            <w:r w:rsidR="000C221D" w:rsidRPr="000C221D">
              <w:rPr>
                <w:rFonts w:ascii="Roboto" w:hAnsi="Roboto"/>
                <w:b/>
                <w:color w:val="000080"/>
                <w:sz w:val="20"/>
                <w:szCs w:val="20"/>
              </w:rPr>
              <w:t>agriculture.biologique@nouvelle</w:t>
            </w:r>
            <w:r w:rsidR="003C032F" w:rsidRPr="000C221D">
              <w:rPr>
                <w:rFonts w:ascii="Roboto" w:hAnsi="Roboto"/>
                <w:b/>
                <w:color w:val="000080"/>
                <w:sz w:val="20"/>
                <w:szCs w:val="20"/>
              </w:rPr>
              <w:t>-aquitaine.fr</w:t>
            </w:r>
          </w:p>
        </w:tc>
      </w:tr>
    </w:tbl>
    <w:p w14:paraId="36A93F79" w14:textId="77777777" w:rsidR="003C032F" w:rsidRPr="000C221D" w:rsidRDefault="003C032F" w:rsidP="003C032F">
      <w:pPr>
        <w:widowControl/>
        <w:tabs>
          <w:tab w:val="left" w:pos="0"/>
        </w:tabs>
        <w:autoSpaceDE/>
        <w:autoSpaceDN/>
        <w:adjustRightInd/>
        <w:spacing w:before="60"/>
        <w:jc w:val="left"/>
        <w:rPr>
          <w:rFonts w:ascii="Roboto" w:hAnsi="Roboto" w:cs="Times New Roman"/>
          <w:bCs w:val="0"/>
          <w:sz w:val="2"/>
          <w:szCs w:val="20"/>
        </w:rPr>
      </w:pPr>
    </w:p>
    <w:p w14:paraId="3089196A" w14:textId="6B83B450" w:rsidR="003C032F" w:rsidRPr="000C221D" w:rsidRDefault="003C032F" w:rsidP="000C221D">
      <w:pPr>
        <w:widowControl/>
        <w:pBdr>
          <w:top w:val="single" w:sz="12" w:space="1" w:color="auto" w:shadow="1"/>
          <w:left w:val="single" w:sz="12" w:space="4" w:color="auto" w:shadow="1"/>
          <w:bottom w:val="single" w:sz="12" w:space="1" w:color="auto" w:shadow="1"/>
          <w:right w:val="single" w:sz="12" w:space="4" w:color="auto" w:shadow="1"/>
        </w:pBdr>
        <w:tabs>
          <w:tab w:val="left" w:pos="0"/>
        </w:tabs>
        <w:autoSpaceDE/>
        <w:autoSpaceDN/>
        <w:adjustRightInd/>
        <w:spacing w:before="60" w:after="240"/>
        <w:jc w:val="left"/>
        <w:rPr>
          <w:rFonts w:ascii="Roboto" w:hAnsi="Roboto" w:cs="Calibri"/>
          <w:iCs/>
          <w:color w:val="000080"/>
        </w:rPr>
      </w:pPr>
      <w:r w:rsidRPr="000C221D">
        <w:rPr>
          <w:rFonts w:ascii="Roboto" w:hAnsi="Roboto" w:cs="Calibri"/>
          <w:iCs/>
          <w:color w:val="000080"/>
        </w:rPr>
        <w:t xml:space="preserve">Libellé du Projet : </w:t>
      </w:r>
    </w:p>
    <w:p w14:paraId="748CB80F" w14:textId="15F4D9B4" w:rsidR="003C032F" w:rsidRPr="000C221D" w:rsidRDefault="003C032F" w:rsidP="000C221D">
      <w:pPr>
        <w:widowControl/>
        <w:pBdr>
          <w:top w:val="single" w:sz="12" w:space="1" w:color="auto" w:shadow="1"/>
          <w:left w:val="single" w:sz="12" w:space="4" w:color="auto" w:shadow="1"/>
          <w:bottom w:val="single" w:sz="12" w:space="1" w:color="auto" w:shadow="1"/>
          <w:right w:val="single" w:sz="12" w:space="4" w:color="auto" w:shadow="1"/>
        </w:pBdr>
        <w:tabs>
          <w:tab w:val="left" w:pos="0"/>
        </w:tabs>
        <w:autoSpaceDE/>
        <w:autoSpaceDN/>
        <w:adjustRightInd/>
        <w:spacing w:before="60" w:after="240"/>
        <w:jc w:val="left"/>
        <w:rPr>
          <w:rFonts w:ascii="Roboto" w:hAnsi="Roboto" w:cs="Calibri"/>
          <w:iCs/>
          <w:color w:val="000080"/>
        </w:rPr>
      </w:pPr>
      <w:r w:rsidRPr="000C221D">
        <w:rPr>
          <w:rFonts w:ascii="Roboto" w:hAnsi="Roboto" w:cs="Calibri"/>
          <w:iCs/>
          <w:color w:val="000080"/>
        </w:rPr>
        <w:t>Porteur de projet :</w:t>
      </w:r>
    </w:p>
    <w:p w14:paraId="035D2CBB" w14:textId="77777777" w:rsidR="003C032F" w:rsidRPr="000C221D" w:rsidRDefault="003C032F" w:rsidP="00421C30">
      <w:pPr>
        <w:widowControl/>
        <w:pBdr>
          <w:top w:val="single" w:sz="12" w:space="1" w:color="auto" w:shadow="1"/>
          <w:left w:val="single" w:sz="12" w:space="4" w:color="auto" w:shadow="1"/>
          <w:bottom w:val="single" w:sz="12" w:space="1" w:color="auto" w:shadow="1"/>
          <w:right w:val="single" w:sz="12" w:space="4" w:color="auto" w:shadow="1"/>
        </w:pBdr>
        <w:autoSpaceDE/>
        <w:autoSpaceDN/>
        <w:adjustRightInd/>
        <w:rPr>
          <w:rFonts w:ascii="Roboto" w:hAnsi="Roboto" w:cs="Times New Roman"/>
          <w:bCs w:val="0"/>
          <w:sz w:val="20"/>
          <w:szCs w:val="20"/>
        </w:rPr>
      </w:pPr>
      <w:r w:rsidRPr="000C221D">
        <w:rPr>
          <w:rFonts w:ascii="Roboto" w:hAnsi="Roboto" w:cs="Times New Roman"/>
          <w:b/>
          <w:bCs w:val="0"/>
          <w:sz w:val="20"/>
          <w:szCs w:val="20"/>
        </w:rPr>
        <w:t>Localisation du projet par territoire</w:t>
      </w:r>
      <w:r w:rsidRPr="000C221D">
        <w:rPr>
          <w:rFonts w:ascii="Roboto" w:hAnsi="Roboto" w:cs="Times New Roman"/>
          <w:bCs w:val="0"/>
          <w:sz w:val="20"/>
          <w:szCs w:val="20"/>
        </w:rPr>
        <w:t xml:space="preserve"> : </w:t>
      </w:r>
      <w:r w:rsidRPr="000C221D">
        <w:rPr>
          <w:rFonts w:ascii="Roboto" w:hAnsi="Roboto" w:cs="Times New Roman"/>
          <w:bCs w:val="0"/>
          <w:sz w:val="20"/>
          <w:szCs w:val="20"/>
        </w:rPr>
        <w:sym w:font="Wingdings 2" w:char="F0A3"/>
      </w:r>
      <w:r w:rsidRPr="000C221D">
        <w:rPr>
          <w:rFonts w:ascii="Roboto" w:hAnsi="Roboto" w:cs="Times New Roman"/>
          <w:bCs w:val="0"/>
          <w:sz w:val="20"/>
          <w:szCs w:val="20"/>
        </w:rPr>
        <w:t xml:space="preserve"> Aquitaine </w:t>
      </w:r>
      <w:r w:rsidRPr="000C221D">
        <w:rPr>
          <w:rFonts w:ascii="Roboto" w:hAnsi="Roboto" w:cs="Times New Roman"/>
          <w:bCs w:val="0"/>
          <w:sz w:val="20"/>
          <w:szCs w:val="20"/>
        </w:rPr>
        <w:sym w:font="Wingdings 2" w:char="F0A3"/>
      </w:r>
      <w:r w:rsidRPr="000C221D">
        <w:rPr>
          <w:rFonts w:ascii="Roboto" w:hAnsi="Roboto" w:cs="Times New Roman"/>
          <w:bCs w:val="0"/>
          <w:sz w:val="20"/>
          <w:szCs w:val="20"/>
        </w:rPr>
        <w:t xml:space="preserve"> Limousin </w:t>
      </w:r>
      <w:r w:rsidRPr="000C221D">
        <w:rPr>
          <w:rFonts w:ascii="Roboto" w:hAnsi="Roboto" w:cs="Times New Roman"/>
          <w:bCs w:val="0"/>
          <w:sz w:val="20"/>
          <w:szCs w:val="20"/>
        </w:rPr>
        <w:sym w:font="Wingdings 2" w:char="F0A3"/>
      </w:r>
      <w:r w:rsidRPr="000C221D">
        <w:rPr>
          <w:rFonts w:ascii="Roboto" w:hAnsi="Roboto" w:cs="Times New Roman"/>
          <w:bCs w:val="0"/>
          <w:sz w:val="20"/>
          <w:szCs w:val="20"/>
        </w:rPr>
        <w:t xml:space="preserve"> Poitou-Charentes</w:t>
      </w:r>
    </w:p>
    <w:p w14:paraId="12722B43" w14:textId="6EAB4C2A" w:rsidR="00421C30" w:rsidRPr="000C221D" w:rsidRDefault="00421C30" w:rsidP="00421C30">
      <w:pPr>
        <w:shd w:val="clear" w:color="auto" w:fill="DAEEF3"/>
        <w:tabs>
          <w:tab w:val="left" w:pos="1380"/>
          <w:tab w:val="center" w:pos="4762"/>
        </w:tabs>
        <w:rPr>
          <w:rFonts w:ascii="Roboto" w:hAnsi="Roboto" w:cs="Calibri"/>
          <w:sz w:val="20"/>
          <w:szCs w:val="20"/>
        </w:rPr>
      </w:pPr>
      <w:r w:rsidRPr="000C221D">
        <w:rPr>
          <w:rFonts w:ascii="Roboto" w:hAnsi="Roboto" w:cs="Calibri"/>
          <w:sz w:val="20"/>
          <w:szCs w:val="20"/>
        </w:rPr>
        <w:t xml:space="preserve">Le présent formulaire est </w:t>
      </w:r>
      <w:r w:rsidR="00F77CB8">
        <w:rPr>
          <w:rFonts w:ascii="Roboto" w:hAnsi="Roboto" w:cs="Calibri"/>
          <w:sz w:val="20"/>
          <w:szCs w:val="20"/>
        </w:rPr>
        <w:t xml:space="preserve">obligatoirement </w:t>
      </w:r>
      <w:r w:rsidRPr="000C221D">
        <w:rPr>
          <w:rFonts w:ascii="Roboto" w:hAnsi="Roboto" w:cs="Calibri"/>
          <w:sz w:val="20"/>
          <w:szCs w:val="20"/>
        </w:rPr>
        <w:t xml:space="preserve">accompagné de plusieurs annexes : </w:t>
      </w:r>
    </w:p>
    <w:p w14:paraId="40F2588C" w14:textId="6193CB03" w:rsidR="00421C30" w:rsidRPr="000C221D" w:rsidRDefault="00421C30" w:rsidP="00421C30">
      <w:pPr>
        <w:shd w:val="clear" w:color="auto" w:fill="DAEEF3"/>
        <w:tabs>
          <w:tab w:val="left" w:pos="540"/>
          <w:tab w:val="center" w:pos="4762"/>
        </w:tabs>
        <w:rPr>
          <w:rFonts w:ascii="Roboto" w:hAnsi="Roboto" w:cs="Calibri"/>
          <w:sz w:val="20"/>
          <w:szCs w:val="20"/>
        </w:rPr>
      </w:pPr>
      <w:r w:rsidRPr="000C221D">
        <w:rPr>
          <w:rFonts w:ascii="Roboto" w:hAnsi="Roboto" w:cs="Calibri"/>
          <w:sz w:val="20"/>
          <w:szCs w:val="20"/>
        </w:rPr>
        <w:tab/>
        <w:t xml:space="preserve">* Annexe 1 : Plan de financement (rappel : 1 plan de financement par action et par </w:t>
      </w:r>
      <w:r w:rsidR="006330B3" w:rsidRPr="000C221D">
        <w:rPr>
          <w:rFonts w:ascii="Roboto" w:hAnsi="Roboto" w:cs="Calibri"/>
          <w:sz w:val="20"/>
          <w:szCs w:val="20"/>
        </w:rPr>
        <w:t>PDR</w:t>
      </w:r>
      <w:r w:rsidRPr="000C221D">
        <w:rPr>
          <w:rFonts w:ascii="Roboto" w:hAnsi="Roboto" w:cs="Calibri"/>
          <w:sz w:val="20"/>
          <w:szCs w:val="20"/>
        </w:rPr>
        <w:t xml:space="preserve">)    </w:t>
      </w:r>
    </w:p>
    <w:p w14:paraId="6A5F469D" w14:textId="5A08D17A" w:rsidR="003754C2" w:rsidRPr="000C221D" w:rsidRDefault="003754C2" w:rsidP="003754C2">
      <w:pPr>
        <w:shd w:val="clear" w:color="auto" w:fill="DAEEF3"/>
        <w:tabs>
          <w:tab w:val="left" w:pos="540"/>
          <w:tab w:val="center" w:pos="4762"/>
        </w:tabs>
        <w:rPr>
          <w:rFonts w:ascii="Roboto" w:hAnsi="Roboto" w:cs="Calibri"/>
          <w:sz w:val="20"/>
          <w:szCs w:val="20"/>
        </w:rPr>
      </w:pPr>
      <w:r w:rsidRPr="000C221D">
        <w:rPr>
          <w:rFonts w:ascii="Roboto" w:hAnsi="Roboto" w:cs="Calibri"/>
          <w:sz w:val="20"/>
          <w:szCs w:val="20"/>
        </w:rPr>
        <w:tab/>
        <w:t>* Annexe 2 : Dossier technique</w:t>
      </w:r>
    </w:p>
    <w:p w14:paraId="09E72635" w14:textId="774E88EF" w:rsidR="00421C30" w:rsidRPr="000C221D" w:rsidRDefault="00421C30" w:rsidP="00421C30">
      <w:pPr>
        <w:shd w:val="clear" w:color="auto" w:fill="DAEEF3"/>
        <w:tabs>
          <w:tab w:val="left" w:pos="540"/>
          <w:tab w:val="center" w:pos="4762"/>
        </w:tabs>
        <w:rPr>
          <w:rFonts w:ascii="Roboto" w:hAnsi="Roboto" w:cs="Calibri"/>
          <w:sz w:val="20"/>
          <w:szCs w:val="20"/>
        </w:rPr>
      </w:pPr>
      <w:r w:rsidRPr="000C221D">
        <w:rPr>
          <w:rFonts w:ascii="Roboto" w:hAnsi="Roboto" w:cs="Calibri"/>
          <w:color w:val="FF0000"/>
          <w:sz w:val="20"/>
          <w:szCs w:val="20"/>
        </w:rPr>
        <w:tab/>
      </w:r>
      <w:r w:rsidRPr="000C221D">
        <w:rPr>
          <w:rFonts w:ascii="Roboto" w:hAnsi="Roboto" w:cs="Calibri"/>
          <w:sz w:val="20"/>
          <w:szCs w:val="20"/>
        </w:rPr>
        <w:t>* Annexe 3 : Formulaire  « Commande publique » </w:t>
      </w:r>
    </w:p>
    <w:p w14:paraId="022E78D4" w14:textId="77777777" w:rsidR="00421C30" w:rsidRPr="000C221D" w:rsidRDefault="00421C30" w:rsidP="00421C30">
      <w:pPr>
        <w:shd w:val="clear" w:color="auto" w:fill="DAEEF3"/>
        <w:tabs>
          <w:tab w:val="left" w:pos="567"/>
          <w:tab w:val="center" w:pos="4762"/>
        </w:tabs>
        <w:rPr>
          <w:rFonts w:ascii="Roboto" w:hAnsi="Roboto" w:cs="Calibri"/>
          <w:sz w:val="20"/>
          <w:szCs w:val="20"/>
        </w:rPr>
      </w:pPr>
      <w:r w:rsidRPr="000C221D">
        <w:rPr>
          <w:rFonts w:ascii="Roboto" w:hAnsi="Roboto" w:cs="Calibri"/>
          <w:sz w:val="20"/>
          <w:szCs w:val="20"/>
        </w:rPr>
        <w:t xml:space="preserve">Pour toute information complémentaire sur les aides du programme de développement rural, consultez </w:t>
      </w:r>
      <w:hyperlink r:id="rId10" w:history="1">
        <w:r w:rsidRPr="000C221D">
          <w:rPr>
            <w:rStyle w:val="Lienhypertexte"/>
            <w:rFonts w:ascii="Roboto" w:hAnsi="Roboto" w:cs="Calibri"/>
            <w:sz w:val="20"/>
            <w:szCs w:val="20"/>
          </w:rPr>
          <w:t>www.europe-en-nouvelle-aquitaine.eu/fr</w:t>
        </w:r>
      </w:hyperlink>
    </w:p>
    <w:p w14:paraId="44C68AA2" w14:textId="77777777" w:rsidR="0045648E" w:rsidRDefault="0045648E" w:rsidP="006330B3">
      <w:pPr>
        <w:tabs>
          <w:tab w:val="left" w:pos="851"/>
          <w:tab w:val="center" w:pos="4762"/>
        </w:tabs>
        <w:rPr>
          <w:rFonts w:ascii="Roboto" w:hAnsi="Roboto" w:cs="Calibri"/>
          <w:b/>
          <w:i/>
          <w:noProof/>
          <w:sz w:val="20"/>
          <w:szCs w:val="20"/>
        </w:rPr>
      </w:pPr>
    </w:p>
    <w:p w14:paraId="6136C9D4" w14:textId="77777777" w:rsidR="00757FC9" w:rsidRPr="000C221D" w:rsidRDefault="00757FC9" w:rsidP="006330B3">
      <w:pPr>
        <w:tabs>
          <w:tab w:val="left" w:pos="851"/>
          <w:tab w:val="center" w:pos="4762"/>
        </w:tabs>
        <w:rPr>
          <w:rFonts w:ascii="Roboto" w:hAnsi="Roboto" w:cs="Calibri"/>
          <w:i/>
          <w:sz w:val="18"/>
          <w:szCs w:val="18"/>
        </w:rPr>
      </w:pPr>
      <w:r w:rsidRPr="000C221D">
        <w:rPr>
          <w:rFonts w:ascii="Roboto" w:hAnsi="Roboto" w:cs="Calibri"/>
          <w:b/>
          <w:i/>
          <w:noProof/>
          <w:sz w:val="20"/>
          <w:szCs w:val="20"/>
        </w:rPr>
        <w:t>Informations réservées à l’administation</w:t>
      </w:r>
      <w:r w:rsidRPr="000C221D">
        <w:rPr>
          <w:rFonts w:ascii="Roboto" w:hAnsi="Roboto" w:cs="Calibri"/>
          <w:i/>
          <w:noProof/>
          <w:sz w:val="18"/>
          <w:szCs w:val="18"/>
        </w:rPr>
        <w:t> :</w:t>
      </w:r>
    </w:p>
    <w:tbl>
      <w:tblPr>
        <w:tblW w:w="9639" w:type="dxa"/>
        <w:tblInd w:w="108"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ayout w:type="fixed"/>
        <w:tblLook w:val="00A0" w:firstRow="1" w:lastRow="0" w:firstColumn="1" w:lastColumn="0" w:noHBand="0" w:noVBand="0"/>
      </w:tblPr>
      <w:tblGrid>
        <w:gridCol w:w="4395"/>
        <w:gridCol w:w="5244"/>
      </w:tblGrid>
      <w:tr w:rsidR="003C032F" w:rsidRPr="000C221D" w14:paraId="725547F9" w14:textId="77777777" w:rsidTr="00876E96">
        <w:trPr>
          <w:trHeight w:val="205"/>
        </w:trPr>
        <w:tc>
          <w:tcPr>
            <w:tcW w:w="4395" w:type="dxa"/>
            <w:tcBorders>
              <w:top w:val="dotted" w:sz="4" w:space="0" w:color="auto"/>
            </w:tcBorders>
            <w:shd w:val="clear" w:color="auto" w:fill="CCFFFF"/>
            <w:vAlign w:val="center"/>
          </w:tcPr>
          <w:p w14:paraId="0DE9BD1C" w14:textId="77777777" w:rsidR="00E40DAC" w:rsidRPr="000C221D" w:rsidRDefault="00E40DAC"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Date de</w:t>
            </w:r>
            <w:r w:rsidR="00F816C0" w:rsidRPr="000C221D">
              <w:rPr>
                <w:rFonts w:ascii="Roboto" w:hAnsi="Roboto" w:cs="Calibri"/>
                <w:noProof/>
                <w:sz w:val="14"/>
                <w:szCs w:val="20"/>
              </w:rPr>
              <w:t xml:space="preserve"> recevabilité de la demande pré</w:t>
            </w:r>
            <w:r w:rsidRPr="000C221D">
              <w:rPr>
                <w:rFonts w:ascii="Roboto" w:hAnsi="Roboto" w:cs="Calibri"/>
                <w:noProof/>
                <w:sz w:val="14"/>
                <w:szCs w:val="20"/>
              </w:rPr>
              <w:t>alable (le cas échéant)</w:t>
            </w:r>
          </w:p>
        </w:tc>
        <w:tc>
          <w:tcPr>
            <w:tcW w:w="5244" w:type="dxa"/>
            <w:tcBorders>
              <w:top w:val="dotted" w:sz="4" w:space="0" w:color="auto"/>
            </w:tcBorders>
            <w:shd w:val="clear" w:color="auto" w:fill="CCFFFF"/>
            <w:vAlign w:val="center"/>
          </w:tcPr>
          <w:p w14:paraId="5B088EA5" w14:textId="08E6DAFF" w:rsidR="00E40DAC" w:rsidRPr="000C221D" w:rsidRDefault="00E40DAC" w:rsidP="00421C30">
            <w:pPr>
              <w:tabs>
                <w:tab w:val="left" w:pos="1380"/>
                <w:tab w:val="center" w:pos="4762"/>
              </w:tabs>
              <w:rPr>
                <w:rFonts w:ascii="Roboto" w:hAnsi="Roboto" w:cs="Calibri"/>
                <w:noProof/>
                <w:sz w:val="14"/>
                <w:szCs w:val="20"/>
              </w:rPr>
            </w:pPr>
          </w:p>
        </w:tc>
      </w:tr>
      <w:tr w:rsidR="003C032F" w:rsidRPr="000C221D" w14:paraId="1B786E18" w14:textId="77777777" w:rsidTr="00876E96">
        <w:trPr>
          <w:trHeight w:val="152"/>
        </w:trPr>
        <w:tc>
          <w:tcPr>
            <w:tcW w:w="4395" w:type="dxa"/>
            <w:tcBorders>
              <w:top w:val="dotted" w:sz="4" w:space="0" w:color="auto"/>
            </w:tcBorders>
            <w:shd w:val="clear" w:color="auto" w:fill="CCFFFF"/>
            <w:vAlign w:val="center"/>
          </w:tcPr>
          <w:p w14:paraId="4CB71B36" w14:textId="77777777" w:rsidR="00E40DAC" w:rsidRPr="000C221D" w:rsidRDefault="00E40DAC"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Date de dépôt de la demande d’aide</w:t>
            </w:r>
          </w:p>
        </w:tc>
        <w:tc>
          <w:tcPr>
            <w:tcW w:w="5244" w:type="dxa"/>
            <w:tcBorders>
              <w:top w:val="dotted" w:sz="4" w:space="0" w:color="auto"/>
            </w:tcBorders>
            <w:shd w:val="clear" w:color="auto" w:fill="CCFFFF"/>
            <w:vAlign w:val="center"/>
          </w:tcPr>
          <w:p w14:paraId="279BB4EB" w14:textId="1B6C2615" w:rsidR="00E40DAC" w:rsidRPr="000C221D" w:rsidRDefault="00E40DAC" w:rsidP="00421C30">
            <w:pPr>
              <w:tabs>
                <w:tab w:val="left" w:pos="1380"/>
                <w:tab w:val="center" w:pos="4762"/>
              </w:tabs>
              <w:rPr>
                <w:rFonts w:ascii="Roboto" w:hAnsi="Roboto" w:cs="Calibri"/>
                <w:noProof/>
                <w:sz w:val="14"/>
                <w:szCs w:val="20"/>
              </w:rPr>
            </w:pPr>
          </w:p>
        </w:tc>
      </w:tr>
      <w:tr w:rsidR="003C032F" w:rsidRPr="000C221D" w14:paraId="6549F28A" w14:textId="77777777" w:rsidTr="00876E96">
        <w:trPr>
          <w:trHeight w:val="243"/>
        </w:trPr>
        <w:tc>
          <w:tcPr>
            <w:tcW w:w="4395" w:type="dxa"/>
            <w:tcBorders>
              <w:top w:val="dotted" w:sz="4" w:space="0" w:color="auto"/>
            </w:tcBorders>
            <w:shd w:val="clear" w:color="auto" w:fill="CCFFFF"/>
            <w:vAlign w:val="center"/>
          </w:tcPr>
          <w:p w14:paraId="76245692" w14:textId="77777777" w:rsidR="00E40DAC" w:rsidRPr="000C221D" w:rsidRDefault="00E40DAC"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Date recevabilité  du dossier</w:t>
            </w:r>
          </w:p>
        </w:tc>
        <w:tc>
          <w:tcPr>
            <w:tcW w:w="5244" w:type="dxa"/>
            <w:tcBorders>
              <w:top w:val="dotted" w:sz="4" w:space="0" w:color="auto"/>
            </w:tcBorders>
            <w:shd w:val="clear" w:color="auto" w:fill="CCFFFF"/>
            <w:vAlign w:val="center"/>
          </w:tcPr>
          <w:p w14:paraId="6B1A26A8" w14:textId="1EFDA502" w:rsidR="00E40DAC" w:rsidRPr="000C221D" w:rsidRDefault="00E40DAC" w:rsidP="00421C30">
            <w:pPr>
              <w:tabs>
                <w:tab w:val="left" w:pos="1380"/>
                <w:tab w:val="center" w:pos="4762"/>
              </w:tabs>
              <w:rPr>
                <w:rFonts w:ascii="Roboto" w:hAnsi="Roboto" w:cs="Calibri"/>
                <w:noProof/>
                <w:sz w:val="14"/>
                <w:szCs w:val="20"/>
              </w:rPr>
            </w:pPr>
          </w:p>
        </w:tc>
      </w:tr>
      <w:tr w:rsidR="003C032F" w:rsidRPr="000C221D" w14:paraId="6F0C1624" w14:textId="77777777" w:rsidTr="00876E96">
        <w:trPr>
          <w:trHeight w:val="218"/>
        </w:trPr>
        <w:tc>
          <w:tcPr>
            <w:tcW w:w="4395" w:type="dxa"/>
            <w:shd w:val="clear" w:color="auto" w:fill="CCFFFF"/>
            <w:vAlign w:val="center"/>
          </w:tcPr>
          <w:p w14:paraId="60EA8D8B" w14:textId="77777777" w:rsidR="00E40DAC" w:rsidRPr="000C221D" w:rsidRDefault="00E40DAC"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Date d’Accusé Réception du dossier complet</w:t>
            </w:r>
          </w:p>
        </w:tc>
        <w:tc>
          <w:tcPr>
            <w:tcW w:w="5244" w:type="dxa"/>
            <w:shd w:val="clear" w:color="auto" w:fill="CCFFFF"/>
            <w:vAlign w:val="center"/>
          </w:tcPr>
          <w:p w14:paraId="2144FF8A" w14:textId="03B00C1B" w:rsidR="00E40DAC" w:rsidRPr="000C221D" w:rsidRDefault="00E40DAC" w:rsidP="00E40DAC">
            <w:pPr>
              <w:tabs>
                <w:tab w:val="left" w:pos="1380"/>
                <w:tab w:val="center" w:pos="4762"/>
              </w:tabs>
              <w:rPr>
                <w:rFonts w:ascii="Roboto" w:hAnsi="Roboto" w:cs="Calibri"/>
                <w:noProof/>
                <w:sz w:val="14"/>
                <w:szCs w:val="20"/>
              </w:rPr>
            </w:pPr>
          </w:p>
        </w:tc>
      </w:tr>
      <w:tr w:rsidR="003C032F" w:rsidRPr="000C221D" w14:paraId="05588219" w14:textId="77777777" w:rsidTr="00876E96">
        <w:trPr>
          <w:trHeight w:val="255"/>
        </w:trPr>
        <w:tc>
          <w:tcPr>
            <w:tcW w:w="4395" w:type="dxa"/>
            <w:shd w:val="clear" w:color="auto" w:fill="CCFFFF"/>
            <w:vAlign w:val="center"/>
          </w:tcPr>
          <w:p w14:paraId="17091CFB" w14:textId="194898B4" w:rsidR="003C032F" w:rsidRPr="000C221D" w:rsidRDefault="00E40DAC"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N° OSIRIS</w:t>
            </w:r>
            <w:r w:rsidR="003C032F" w:rsidRPr="000C221D">
              <w:rPr>
                <w:rFonts w:ascii="Roboto" w:hAnsi="Roboto" w:cs="Calibri"/>
                <w:noProof/>
                <w:sz w:val="14"/>
                <w:szCs w:val="20"/>
              </w:rPr>
              <w:t xml:space="preserve">                                                  </w:t>
            </w:r>
            <w:r w:rsidRPr="000C221D">
              <w:rPr>
                <w:rFonts w:ascii="Roboto" w:hAnsi="Roboto" w:cs="Calibri"/>
                <w:noProof/>
                <w:sz w:val="14"/>
                <w:szCs w:val="20"/>
              </w:rPr>
              <w:t xml:space="preserve"> </w:t>
            </w:r>
            <w:r w:rsidR="003C032F" w:rsidRPr="000C221D">
              <w:rPr>
                <w:rFonts w:ascii="Roboto" w:hAnsi="Roboto" w:cs="Times New Roman"/>
                <w:bCs w:val="0"/>
                <w:sz w:val="14"/>
                <w:szCs w:val="20"/>
              </w:rPr>
              <w:sym w:font="Wingdings 2" w:char="F0A3"/>
            </w:r>
            <w:r w:rsidR="003C032F" w:rsidRPr="000C221D">
              <w:rPr>
                <w:rFonts w:ascii="Roboto" w:hAnsi="Roboto" w:cs="Calibri"/>
                <w:noProof/>
                <w:sz w:val="14"/>
                <w:szCs w:val="20"/>
              </w:rPr>
              <w:t xml:space="preserve"> Aquitaine </w:t>
            </w:r>
          </w:p>
          <w:p w14:paraId="2A847586" w14:textId="4E57E821" w:rsidR="003C032F" w:rsidRPr="000C221D" w:rsidRDefault="003C032F" w:rsidP="00E40DAC">
            <w:pPr>
              <w:tabs>
                <w:tab w:val="left" w:pos="1380"/>
                <w:tab w:val="center" w:pos="4762"/>
              </w:tabs>
              <w:rPr>
                <w:rFonts w:ascii="Roboto" w:hAnsi="Roboto" w:cs="Calibri"/>
                <w:noProof/>
                <w:sz w:val="14"/>
                <w:szCs w:val="20"/>
              </w:rPr>
            </w:pPr>
            <w:r w:rsidRPr="000C221D">
              <w:rPr>
                <w:rFonts w:ascii="Roboto" w:hAnsi="Roboto" w:cs="Calibri"/>
                <w:noProof/>
                <w:sz w:val="14"/>
                <w:szCs w:val="20"/>
              </w:rPr>
              <w:t xml:space="preserve">                                                                    </w:t>
            </w:r>
            <w:r w:rsidRPr="000C221D">
              <w:rPr>
                <w:rFonts w:ascii="Roboto" w:hAnsi="Roboto" w:cs="Times New Roman"/>
                <w:bCs w:val="0"/>
                <w:sz w:val="14"/>
                <w:szCs w:val="20"/>
              </w:rPr>
              <w:sym w:font="Wingdings 2" w:char="F0A3"/>
            </w:r>
            <w:r w:rsidRPr="000C221D">
              <w:rPr>
                <w:rFonts w:ascii="Roboto" w:hAnsi="Roboto" w:cs="Times New Roman"/>
                <w:bCs w:val="0"/>
                <w:sz w:val="14"/>
                <w:szCs w:val="20"/>
              </w:rPr>
              <w:t xml:space="preserve"> </w:t>
            </w:r>
            <w:r w:rsidRPr="000C221D">
              <w:rPr>
                <w:rFonts w:ascii="Roboto" w:hAnsi="Roboto" w:cs="Calibri"/>
                <w:noProof/>
                <w:sz w:val="14"/>
                <w:szCs w:val="20"/>
              </w:rPr>
              <w:t xml:space="preserve">Limousin </w:t>
            </w:r>
          </w:p>
          <w:p w14:paraId="3DBA4815" w14:textId="5D4EBE67" w:rsidR="00E40DAC" w:rsidRPr="000C221D" w:rsidRDefault="003C032F" w:rsidP="003C032F">
            <w:pPr>
              <w:tabs>
                <w:tab w:val="left" w:pos="1380"/>
                <w:tab w:val="center" w:pos="4762"/>
              </w:tabs>
              <w:rPr>
                <w:rFonts w:ascii="Roboto" w:hAnsi="Roboto" w:cs="Calibri"/>
                <w:noProof/>
                <w:sz w:val="14"/>
                <w:szCs w:val="20"/>
              </w:rPr>
            </w:pPr>
            <w:r w:rsidRPr="000C221D">
              <w:rPr>
                <w:rFonts w:ascii="Roboto" w:hAnsi="Roboto" w:cs="Calibri"/>
                <w:noProof/>
                <w:sz w:val="14"/>
                <w:szCs w:val="20"/>
              </w:rPr>
              <w:t xml:space="preserve">                                                                    </w:t>
            </w:r>
            <w:r w:rsidRPr="000C221D">
              <w:rPr>
                <w:rFonts w:ascii="Roboto" w:hAnsi="Roboto" w:cs="Times New Roman"/>
                <w:bCs w:val="0"/>
                <w:sz w:val="14"/>
                <w:szCs w:val="20"/>
              </w:rPr>
              <w:sym w:font="Wingdings 2" w:char="F0A3"/>
            </w:r>
            <w:r w:rsidRPr="000C221D">
              <w:rPr>
                <w:rFonts w:ascii="Roboto" w:hAnsi="Roboto" w:cs="Calibri"/>
                <w:noProof/>
                <w:sz w:val="14"/>
                <w:szCs w:val="20"/>
              </w:rPr>
              <w:t xml:space="preserve"> Poitou-Charentes</w:t>
            </w:r>
          </w:p>
        </w:tc>
        <w:tc>
          <w:tcPr>
            <w:tcW w:w="5244" w:type="dxa"/>
            <w:shd w:val="clear" w:color="auto" w:fill="CCFFFF"/>
            <w:vAlign w:val="center"/>
          </w:tcPr>
          <w:p w14:paraId="2E6C21C6" w14:textId="13CD1B23" w:rsidR="00E40DAC" w:rsidRPr="000C221D" w:rsidRDefault="00E40DAC" w:rsidP="00421C30">
            <w:pPr>
              <w:pStyle w:val="western"/>
              <w:spacing w:before="28" w:beforeAutospacing="0"/>
              <w:ind w:right="57"/>
              <w:rPr>
                <w:rFonts w:ascii="Roboto" w:hAnsi="Roboto" w:cs="Tahoma"/>
                <w:b w:val="0"/>
                <w:color w:val="auto"/>
                <w:sz w:val="14"/>
                <w:szCs w:val="20"/>
              </w:rPr>
            </w:pPr>
          </w:p>
        </w:tc>
      </w:tr>
    </w:tbl>
    <w:p w14:paraId="54A73243" w14:textId="1748528D" w:rsidR="0019384B" w:rsidRPr="000C221D" w:rsidRDefault="00CD70B1" w:rsidP="00C55A85">
      <w:pPr>
        <w:tabs>
          <w:tab w:val="left" w:pos="1380"/>
          <w:tab w:val="center" w:pos="4762"/>
        </w:tabs>
        <w:rPr>
          <w:rFonts w:ascii="Roboto" w:hAnsi="Roboto" w:cs="Calibri"/>
          <w:iCs/>
          <w:color w:val="FF0000"/>
          <w:sz w:val="20"/>
          <w:szCs w:val="24"/>
        </w:rPr>
      </w:pPr>
      <w:r w:rsidRPr="000C221D">
        <w:rPr>
          <w:rFonts w:ascii="Roboto" w:hAnsi="Roboto" w:cs="Calibri"/>
          <w:sz w:val="20"/>
          <w:szCs w:val="20"/>
        </w:rPr>
        <w:br w:type="page"/>
      </w:r>
    </w:p>
    <w:p w14:paraId="20F7AE98" w14:textId="58F1CD51" w:rsidR="00B56E6D" w:rsidRPr="000C221D" w:rsidRDefault="00757FC9" w:rsidP="00757FC9">
      <w:pPr>
        <w:pBdr>
          <w:bottom w:val="single" w:sz="12" w:space="1" w:color="FFCC00"/>
        </w:pBdr>
        <w:tabs>
          <w:tab w:val="left" w:pos="1380"/>
          <w:tab w:val="center" w:pos="4762"/>
        </w:tabs>
        <w:rPr>
          <w:rFonts w:ascii="Roboto" w:hAnsi="Roboto" w:cs="Calibri"/>
          <w:iCs/>
          <w:color w:val="000080"/>
          <w:sz w:val="28"/>
        </w:rPr>
      </w:pPr>
      <w:r w:rsidRPr="000C221D">
        <w:rPr>
          <w:rFonts w:ascii="Roboto" w:hAnsi="Roboto" w:cs="Calibri"/>
          <w:iCs/>
          <w:color w:val="000080"/>
          <w:sz w:val="28"/>
        </w:rPr>
        <w:t>1 - IDENTIFICATION DU PORTEUR DE PROJET</w:t>
      </w:r>
    </w:p>
    <w:p w14:paraId="4F5E7CEF" w14:textId="77777777" w:rsidR="00B56E6D" w:rsidRPr="00B56E6D" w:rsidRDefault="00B56E6D" w:rsidP="00B56E6D">
      <w:pPr>
        <w:pStyle w:val="normalformulaire"/>
        <w:suppressAutoHyphens w:val="0"/>
        <w:rPr>
          <w:rFonts w:ascii="Calibri" w:hAnsi="Calibri" w:cs="Calibri"/>
          <w:b/>
          <w:bCs/>
          <w:smallCaps/>
          <w:color w:val="000080"/>
          <w:sz w:val="24"/>
          <w:szCs w:val="24"/>
          <w:u w:val="single"/>
        </w:rPr>
      </w:pPr>
    </w:p>
    <w:p w14:paraId="56D783F3" w14:textId="77777777" w:rsidR="007B0A3D" w:rsidRDefault="007B0A3D" w:rsidP="007B0A3D">
      <w:pPr>
        <w:pStyle w:val="normalformulaire"/>
        <w:numPr>
          <w:ilvl w:val="0"/>
          <w:numId w:val="23"/>
        </w:numPr>
        <w:suppressAutoHyphens w:val="0"/>
        <w:rPr>
          <w:rFonts w:ascii="Calibri" w:hAnsi="Calibri" w:cs="Calibri"/>
          <w:b/>
          <w:bCs/>
          <w:smallCaps/>
          <w:color w:val="000080"/>
          <w:sz w:val="24"/>
          <w:szCs w:val="24"/>
          <w:u w:val="single"/>
        </w:rPr>
      </w:pPr>
      <w:r>
        <w:rPr>
          <w:rFonts w:ascii="Calibri" w:hAnsi="Calibri" w:cs="Calibri"/>
          <w:b/>
          <w:bCs/>
          <w:smallCaps/>
          <w:color w:val="000080"/>
          <w:sz w:val="24"/>
          <w:u w:val="single"/>
        </w:rPr>
        <w:t>Caractéristiques du porteur de projet</w:t>
      </w:r>
    </w:p>
    <w:p w14:paraId="7781FC05" w14:textId="77777777" w:rsidR="007B0A3D" w:rsidRDefault="007B0A3D" w:rsidP="003D218A">
      <w:pPr>
        <w:ind w:right="206"/>
        <w:jc w:val="left"/>
        <w:rPr>
          <w:rFonts w:ascii="Roboto" w:hAnsi="Roboto" w:cs="Calibri"/>
          <w:iCs/>
          <w:sz w:val="20"/>
          <w:szCs w:val="20"/>
        </w:rPr>
      </w:pPr>
    </w:p>
    <w:p w14:paraId="13FDD703" w14:textId="4E09EEEF" w:rsidR="00EC37E6" w:rsidRPr="000C221D" w:rsidRDefault="00EF7B91" w:rsidP="003D218A">
      <w:pPr>
        <w:ind w:right="206"/>
        <w:jc w:val="left"/>
        <w:rPr>
          <w:rFonts w:ascii="Roboto" w:hAnsi="Roboto" w:cs="Calibri"/>
          <w:color w:val="999999"/>
          <w:kern w:val="3"/>
          <w:sz w:val="20"/>
          <w:szCs w:val="20"/>
        </w:rPr>
      </w:pPr>
      <w:r w:rsidRPr="000C221D">
        <w:rPr>
          <w:rFonts w:ascii="Roboto" w:hAnsi="Roboto" w:cs="Calibri"/>
          <w:iCs/>
          <w:sz w:val="20"/>
          <w:szCs w:val="20"/>
        </w:rPr>
        <w:t>Nom du p</w:t>
      </w:r>
      <w:r w:rsidR="00BE497C" w:rsidRPr="000C221D">
        <w:rPr>
          <w:rFonts w:ascii="Roboto" w:hAnsi="Roboto" w:cs="Calibri"/>
          <w:iCs/>
          <w:sz w:val="20"/>
          <w:szCs w:val="20"/>
        </w:rPr>
        <w:t>orteur du projet</w:t>
      </w:r>
      <w:r w:rsidR="003D218A" w:rsidRPr="000C221D">
        <w:rPr>
          <w:rFonts w:ascii="Roboto" w:hAnsi="Roboto" w:cs="Calibri"/>
          <w:iCs/>
          <w:sz w:val="20"/>
          <w:szCs w:val="20"/>
        </w:rPr>
        <w:t>/raison sociale</w:t>
      </w:r>
      <w:r w:rsidR="003D218A" w:rsidRPr="000C221D">
        <w:rPr>
          <w:rFonts w:ascii="Roboto" w:hAnsi="Roboto" w:cs="Calibri"/>
          <w:color w:val="FF0000"/>
          <w:kern w:val="3"/>
          <w:sz w:val="20"/>
          <w:szCs w:val="20"/>
        </w:rPr>
        <w:t xml:space="preserve"> </w:t>
      </w:r>
      <w:r w:rsidR="00EC37E6" w:rsidRPr="000C221D">
        <w:rPr>
          <w:rFonts w:ascii="Roboto" w:hAnsi="Roboto" w:cs="Calibri"/>
          <w:iCs/>
          <w:sz w:val="20"/>
          <w:szCs w:val="20"/>
        </w:rPr>
        <w:t xml:space="preserve">: </w:t>
      </w:r>
      <w:r w:rsidR="009F6D30" w:rsidRPr="000C221D">
        <w:rPr>
          <w:rFonts w:ascii="Roboto" w:hAnsi="Roboto" w:cs="Calibri"/>
          <w:iCs/>
          <w:sz w:val="20"/>
          <w:szCs w:val="20"/>
        </w:rPr>
        <w:t>__</w:t>
      </w:r>
      <w:r w:rsidR="00EC37E6" w:rsidRPr="000C221D">
        <w:rPr>
          <w:rFonts w:ascii="Roboto" w:hAnsi="Roboto" w:cs="Tahoma"/>
          <w:color w:val="999999"/>
          <w:kern w:val="3"/>
          <w:sz w:val="20"/>
          <w:szCs w:val="20"/>
        </w:rPr>
        <w:t>______</w:t>
      </w:r>
      <w:r w:rsidRPr="000C221D">
        <w:rPr>
          <w:rFonts w:ascii="Roboto" w:hAnsi="Roboto" w:cs="Tahoma"/>
          <w:color w:val="999999"/>
          <w:kern w:val="3"/>
          <w:sz w:val="20"/>
          <w:szCs w:val="20"/>
        </w:rPr>
        <w:t>_</w:t>
      </w:r>
      <w:r w:rsidR="00EC37E6" w:rsidRPr="000C221D">
        <w:rPr>
          <w:rFonts w:ascii="Roboto" w:hAnsi="Roboto" w:cs="Tahoma"/>
          <w:color w:val="999999"/>
          <w:kern w:val="3"/>
          <w:sz w:val="20"/>
          <w:szCs w:val="20"/>
        </w:rPr>
        <w:t>________________________</w:t>
      </w:r>
      <w:r w:rsidR="00DF1616" w:rsidRPr="000C221D">
        <w:rPr>
          <w:rFonts w:ascii="Roboto" w:hAnsi="Roboto" w:cs="Tahoma"/>
          <w:color w:val="999999"/>
          <w:kern w:val="3"/>
          <w:sz w:val="20"/>
          <w:szCs w:val="20"/>
        </w:rPr>
        <w:t>_____________________</w:t>
      </w:r>
    </w:p>
    <w:p w14:paraId="0C2E514E" w14:textId="6E2035B7" w:rsidR="00EC37E6" w:rsidRPr="000C221D" w:rsidRDefault="00BE497C" w:rsidP="00EC37E6">
      <w:pPr>
        <w:suppressAutoHyphens/>
        <w:spacing w:before="170"/>
        <w:ind w:right="57"/>
        <w:textAlignment w:val="baseline"/>
        <w:rPr>
          <w:rFonts w:ascii="Roboto" w:hAnsi="Roboto" w:cs="Calibri"/>
          <w:color w:val="000000"/>
          <w:kern w:val="3"/>
          <w:sz w:val="20"/>
          <w:szCs w:val="20"/>
        </w:rPr>
      </w:pPr>
      <w:r w:rsidRPr="000C221D">
        <w:rPr>
          <w:rFonts w:ascii="Roboto" w:hAnsi="Roboto" w:cs="Calibri"/>
          <w:color w:val="000000"/>
          <w:kern w:val="3"/>
          <w:sz w:val="20"/>
          <w:szCs w:val="20"/>
        </w:rPr>
        <w:t>N</w:t>
      </w:r>
      <w:r w:rsidR="00EF7B91" w:rsidRPr="000C221D">
        <w:rPr>
          <w:rFonts w:ascii="Roboto" w:hAnsi="Roboto" w:cs="Calibri"/>
          <w:color w:val="000000"/>
          <w:kern w:val="3"/>
          <w:sz w:val="20"/>
          <w:szCs w:val="20"/>
        </w:rPr>
        <w:t>om, prénom</w:t>
      </w:r>
      <w:r w:rsidR="00EC37E6" w:rsidRPr="000C221D">
        <w:rPr>
          <w:rFonts w:ascii="Roboto" w:hAnsi="Roboto" w:cs="Calibri"/>
          <w:color w:val="000000"/>
          <w:kern w:val="3"/>
          <w:sz w:val="20"/>
          <w:szCs w:val="20"/>
        </w:rPr>
        <w:t xml:space="preserve"> et fonction</w:t>
      </w:r>
      <w:r w:rsidR="00EF7B91" w:rsidRPr="000C221D">
        <w:rPr>
          <w:rFonts w:ascii="Roboto" w:hAnsi="Roboto" w:cs="Calibri"/>
          <w:color w:val="000000"/>
          <w:kern w:val="3"/>
          <w:sz w:val="20"/>
          <w:szCs w:val="20"/>
        </w:rPr>
        <w:t xml:space="preserve"> du </w:t>
      </w:r>
      <w:r w:rsidR="00A17B5A" w:rsidRPr="000C221D">
        <w:rPr>
          <w:rFonts w:ascii="Roboto" w:hAnsi="Roboto" w:cs="Calibri"/>
          <w:color w:val="000000"/>
          <w:kern w:val="3"/>
          <w:sz w:val="20"/>
          <w:szCs w:val="20"/>
        </w:rPr>
        <w:t>r</w:t>
      </w:r>
      <w:r w:rsidR="00EF7B91" w:rsidRPr="000C221D">
        <w:rPr>
          <w:rFonts w:ascii="Roboto" w:hAnsi="Roboto" w:cs="Calibri"/>
          <w:color w:val="000000"/>
          <w:kern w:val="3"/>
          <w:sz w:val="20"/>
          <w:szCs w:val="20"/>
        </w:rPr>
        <w:t>eprésentant légal</w:t>
      </w:r>
      <w:r w:rsidR="00EC37E6" w:rsidRPr="000C221D">
        <w:rPr>
          <w:rFonts w:ascii="Roboto" w:hAnsi="Roboto" w:cs="Calibri"/>
          <w:color w:val="000000"/>
          <w:kern w:val="3"/>
          <w:sz w:val="20"/>
          <w:szCs w:val="20"/>
        </w:rPr>
        <w:t xml:space="preserve"> : </w:t>
      </w:r>
      <w:r w:rsidR="00EC37E6" w:rsidRPr="000C221D">
        <w:rPr>
          <w:rFonts w:ascii="Roboto" w:hAnsi="Roboto" w:cs="Tahoma"/>
          <w:color w:val="999999"/>
          <w:kern w:val="3"/>
          <w:sz w:val="20"/>
          <w:szCs w:val="20"/>
        </w:rPr>
        <w:t>________</w:t>
      </w:r>
      <w:r w:rsidR="006141C5" w:rsidRPr="000C221D">
        <w:rPr>
          <w:rFonts w:ascii="Roboto" w:hAnsi="Roboto" w:cs="Tahoma"/>
          <w:color w:val="999999"/>
          <w:kern w:val="3"/>
          <w:sz w:val="20"/>
          <w:szCs w:val="20"/>
        </w:rPr>
        <w:t>___</w:t>
      </w:r>
      <w:r w:rsidR="00EC37E6" w:rsidRPr="000C221D">
        <w:rPr>
          <w:rFonts w:ascii="Roboto" w:hAnsi="Roboto" w:cs="Tahoma"/>
          <w:color w:val="999999"/>
          <w:kern w:val="3"/>
          <w:sz w:val="20"/>
          <w:szCs w:val="20"/>
        </w:rPr>
        <w:t>______________________________________</w:t>
      </w:r>
    </w:p>
    <w:p w14:paraId="67F1CE30" w14:textId="64B9A716" w:rsidR="00EC37E6" w:rsidRPr="000C221D" w:rsidRDefault="00EC37E6" w:rsidP="00EC37E6">
      <w:pPr>
        <w:suppressAutoHyphens/>
        <w:spacing w:before="170"/>
        <w:ind w:right="57"/>
        <w:textAlignment w:val="baseline"/>
        <w:rPr>
          <w:rFonts w:ascii="Roboto" w:hAnsi="Roboto" w:cs="Calibri"/>
          <w:kern w:val="3"/>
          <w:sz w:val="20"/>
          <w:szCs w:val="20"/>
        </w:rPr>
      </w:pPr>
      <w:r w:rsidRPr="000C221D">
        <w:rPr>
          <w:rFonts w:ascii="Roboto" w:hAnsi="Roboto" w:cs="Calibri"/>
          <w:color w:val="000000"/>
          <w:kern w:val="3"/>
          <w:sz w:val="20"/>
          <w:szCs w:val="20"/>
        </w:rPr>
        <w:t>N</w:t>
      </w:r>
      <w:r w:rsidRPr="000C221D">
        <w:rPr>
          <w:rFonts w:ascii="Roboto" w:hAnsi="Roboto" w:cs="Calibri"/>
          <w:kern w:val="3"/>
          <w:sz w:val="20"/>
          <w:szCs w:val="20"/>
        </w:rPr>
        <w:t xml:space="preserve">° SIRET (ou SIREN le cas échant) : </w:t>
      </w:r>
      <w:r w:rsidR="005B4D8B" w:rsidRPr="000C221D">
        <w:rPr>
          <w:rFonts w:ascii="Roboto" w:hAnsi="Roboto" w:cs="Calibri"/>
          <w:kern w:val="3"/>
          <w:sz w:val="20"/>
          <w:szCs w:val="20"/>
        </w:rPr>
        <w:t>______________________________________________________________</w:t>
      </w:r>
    </w:p>
    <w:p w14:paraId="427FF1C3" w14:textId="77777777" w:rsidR="00EC37E6" w:rsidRPr="000C221D" w:rsidRDefault="00DF1616" w:rsidP="00EC37E6">
      <w:pPr>
        <w:ind w:right="206"/>
        <w:rPr>
          <w:rFonts w:ascii="Roboto" w:hAnsi="Roboto"/>
          <w:i/>
          <w:sz w:val="16"/>
          <w:szCs w:val="16"/>
        </w:rPr>
      </w:pPr>
      <w:r w:rsidRPr="000C221D">
        <w:rPr>
          <w:rFonts w:ascii="Roboto" w:hAnsi="Roboto"/>
          <w:i/>
          <w:sz w:val="16"/>
          <w:szCs w:val="16"/>
        </w:rPr>
        <w:t xml:space="preserve">Attribué par l’INSEE </w:t>
      </w:r>
    </w:p>
    <w:p w14:paraId="416A9603" w14:textId="77777777" w:rsidR="00E40DAC" w:rsidRPr="000C221D" w:rsidRDefault="00E40DAC" w:rsidP="00EC37E6">
      <w:pPr>
        <w:ind w:right="206"/>
        <w:rPr>
          <w:rFonts w:ascii="Roboto" w:hAnsi="Roboto" w:cs="Calibri"/>
          <w:i/>
          <w:iCs/>
          <w:sz w:val="16"/>
          <w:szCs w:val="16"/>
        </w:rPr>
      </w:pPr>
    </w:p>
    <w:p w14:paraId="3109D891" w14:textId="414BEFB4" w:rsidR="00EC37E6" w:rsidRPr="000C221D" w:rsidRDefault="00EC37E6" w:rsidP="00EC37E6">
      <w:pPr>
        <w:spacing w:before="120"/>
        <w:ind w:right="206"/>
        <w:rPr>
          <w:rFonts w:ascii="Roboto" w:hAnsi="Roboto" w:cs="Calibri"/>
          <w:color w:val="999999"/>
          <w:kern w:val="3"/>
          <w:sz w:val="20"/>
          <w:szCs w:val="20"/>
        </w:rPr>
      </w:pPr>
      <w:r w:rsidRPr="000C221D">
        <w:rPr>
          <w:rFonts w:ascii="Roboto" w:hAnsi="Roboto" w:cs="Calibri"/>
          <w:kern w:val="3"/>
          <w:sz w:val="20"/>
          <w:szCs w:val="20"/>
        </w:rPr>
        <w:t>Statut juridique</w:t>
      </w:r>
      <w:r w:rsidR="00172422" w:rsidRPr="000C221D">
        <w:rPr>
          <w:rFonts w:ascii="Roboto" w:hAnsi="Roboto" w:cs="Calibri"/>
          <w:kern w:val="3"/>
          <w:sz w:val="20"/>
          <w:szCs w:val="20"/>
        </w:rPr>
        <w:t xml:space="preserve"> </w:t>
      </w:r>
      <w:r w:rsidRPr="000C221D">
        <w:rPr>
          <w:rFonts w:ascii="Roboto" w:hAnsi="Roboto" w:cs="Calibri"/>
          <w:kern w:val="3"/>
          <w:sz w:val="20"/>
          <w:szCs w:val="20"/>
        </w:rPr>
        <w:t>:</w:t>
      </w:r>
      <w:r w:rsidR="004D3035" w:rsidRPr="000C221D">
        <w:rPr>
          <w:rFonts w:ascii="Roboto" w:hAnsi="Roboto" w:cs="Calibri"/>
          <w:kern w:val="3"/>
          <w:sz w:val="20"/>
          <w:szCs w:val="20"/>
        </w:rPr>
        <w:t xml:space="preserve"> </w:t>
      </w:r>
      <w:r w:rsidRPr="000C221D">
        <w:rPr>
          <w:rFonts w:ascii="Roboto" w:hAnsi="Roboto" w:cs="Tahoma"/>
          <w:color w:val="999999"/>
          <w:kern w:val="3"/>
          <w:sz w:val="20"/>
          <w:szCs w:val="20"/>
        </w:rPr>
        <w:t>_____________________________________________________</w:t>
      </w:r>
      <w:r w:rsidR="0019384B" w:rsidRPr="000C221D">
        <w:rPr>
          <w:rFonts w:ascii="Roboto" w:hAnsi="Roboto" w:cs="Tahoma"/>
          <w:color w:val="999999"/>
          <w:kern w:val="3"/>
          <w:sz w:val="20"/>
          <w:szCs w:val="20"/>
        </w:rPr>
        <w:t>__________</w:t>
      </w:r>
      <w:r w:rsidR="00D15551" w:rsidRPr="000C221D">
        <w:rPr>
          <w:rFonts w:ascii="Roboto" w:hAnsi="Roboto" w:cs="Tahoma"/>
          <w:color w:val="999999"/>
          <w:kern w:val="3"/>
          <w:sz w:val="20"/>
          <w:szCs w:val="20"/>
        </w:rPr>
        <w:t>____________</w:t>
      </w:r>
    </w:p>
    <w:p w14:paraId="61C60698" w14:textId="77777777" w:rsidR="00EC37E6" w:rsidRPr="000C221D" w:rsidRDefault="00EC37E6" w:rsidP="00EC37E6">
      <w:pPr>
        <w:suppressAutoHyphens/>
        <w:spacing w:before="120"/>
        <w:ind w:right="57"/>
        <w:textAlignment w:val="baseline"/>
        <w:rPr>
          <w:rFonts w:ascii="Roboto" w:hAnsi="Roboto" w:cs="Tahoma"/>
          <w:sz w:val="18"/>
          <w:szCs w:val="18"/>
        </w:rPr>
      </w:pPr>
      <w:r w:rsidRPr="000C221D">
        <w:rPr>
          <w:rFonts w:ascii="Roboto" w:hAnsi="Roboto" w:cs="Calibri"/>
          <w:b/>
          <w:sz w:val="18"/>
          <w:szCs w:val="18"/>
        </w:rPr>
        <w:sym w:font="Wingdings" w:char="F046"/>
      </w:r>
      <w:r w:rsidRPr="000C221D">
        <w:rPr>
          <w:rFonts w:ascii="Roboto" w:hAnsi="Roboto" w:cs="Calibri"/>
          <w:sz w:val="18"/>
          <w:szCs w:val="18"/>
        </w:rPr>
        <w:t xml:space="preserve"> </w:t>
      </w:r>
      <w:r w:rsidRPr="000C221D">
        <w:rPr>
          <w:rFonts w:ascii="Roboto" w:hAnsi="Roboto" w:cs="Tahoma"/>
          <w:sz w:val="18"/>
          <w:szCs w:val="18"/>
        </w:rPr>
        <w:t xml:space="preserve">Merci de bien vouloir compléter votre statut juridique à partir du référentiel INSEE </w:t>
      </w:r>
      <w:hyperlink r:id="rId11" w:history="1">
        <w:r w:rsidRPr="000C221D">
          <w:rPr>
            <w:rStyle w:val="Lienhypertexte"/>
            <w:rFonts w:ascii="Roboto" w:hAnsi="Roboto" w:cs="Tahoma"/>
            <w:sz w:val="18"/>
            <w:szCs w:val="18"/>
          </w:rPr>
          <w:t>http://www.insee.fr/fr/methodes/default.asp?page=nomenclatures/cj/cj-arbre.htm</w:t>
        </w:r>
      </w:hyperlink>
      <w:r w:rsidRPr="000C221D">
        <w:rPr>
          <w:rFonts w:ascii="Roboto" w:hAnsi="Roboto" w:cs="Tahoma"/>
          <w:sz w:val="18"/>
          <w:szCs w:val="18"/>
        </w:rPr>
        <w:t xml:space="preserve">  </w:t>
      </w:r>
    </w:p>
    <w:p w14:paraId="04F7DFD8" w14:textId="77777777" w:rsidR="00EC37E6" w:rsidRPr="000C221D" w:rsidRDefault="00EC37E6" w:rsidP="00EC37E6">
      <w:pPr>
        <w:suppressAutoHyphens/>
        <w:spacing w:before="120"/>
        <w:ind w:right="57"/>
        <w:textAlignment w:val="baseline"/>
        <w:rPr>
          <w:rFonts w:ascii="Roboto" w:hAnsi="Roboto" w:cs="Tahoma"/>
          <w:i/>
          <w:sz w:val="18"/>
          <w:szCs w:val="18"/>
        </w:rPr>
      </w:pPr>
      <w:r w:rsidRPr="000C221D">
        <w:rPr>
          <w:rFonts w:ascii="Roboto" w:hAnsi="Roboto" w:cs="Tahoma"/>
          <w:i/>
          <w:sz w:val="18"/>
          <w:szCs w:val="18"/>
        </w:rPr>
        <w:t xml:space="preserve">Exemples : 72-collectivité territoriale, 19-(Autre) Personne physique, 73 - Etablissement public </w:t>
      </w:r>
      <w:smartTag w:uri="urn:schemas-microsoft-com:office:smarttags" w:element="PersonName">
        <w:r w:rsidRPr="000C221D">
          <w:rPr>
            <w:rFonts w:ascii="Roboto" w:hAnsi="Roboto" w:cs="Tahoma"/>
            <w:i/>
            <w:sz w:val="18"/>
            <w:szCs w:val="18"/>
          </w:rPr>
          <w:t>ad</w:t>
        </w:r>
      </w:smartTag>
      <w:r w:rsidRPr="000C221D">
        <w:rPr>
          <w:rFonts w:ascii="Roboto" w:hAnsi="Roboto" w:cs="Tahoma"/>
          <w:i/>
          <w:sz w:val="18"/>
          <w:szCs w:val="18"/>
        </w:rPr>
        <w:t>ministratif</w:t>
      </w:r>
      <w:r w:rsidRPr="000C221D" w:rsidDel="00075709">
        <w:rPr>
          <w:rFonts w:ascii="Roboto" w:hAnsi="Roboto" w:cs="Tahoma"/>
          <w:i/>
          <w:sz w:val="18"/>
          <w:szCs w:val="18"/>
        </w:rPr>
        <w:t xml:space="preserve"> </w:t>
      </w:r>
    </w:p>
    <w:p w14:paraId="34532727" w14:textId="04C63012" w:rsidR="006B56F0" w:rsidRPr="000C221D" w:rsidRDefault="006B56F0" w:rsidP="006B56F0">
      <w:pPr>
        <w:spacing w:before="120"/>
        <w:ind w:right="206"/>
        <w:rPr>
          <w:rFonts w:ascii="Roboto" w:hAnsi="Roboto" w:cs="Calibri"/>
          <w:kern w:val="3"/>
          <w:sz w:val="20"/>
          <w:szCs w:val="20"/>
        </w:rPr>
      </w:pPr>
      <w:r w:rsidRPr="000C221D">
        <w:rPr>
          <w:rFonts w:ascii="Roboto" w:hAnsi="Roboto" w:cs="Calibri"/>
          <w:kern w:val="3"/>
          <w:sz w:val="20"/>
          <w:szCs w:val="20"/>
        </w:rPr>
        <w:t xml:space="preserve">Effectif en équivalent temps plein à la date de la demande: </w:t>
      </w:r>
      <w:r w:rsidR="0019384B" w:rsidRPr="000C221D">
        <w:rPr>
          <w:rFonts w:ascii="Roboto" w:hAnsi="Roboto" w:cs="Tahoma"/>
          <w:color w:val="999999"/>
          <w:kern w:val="3"/>
          <w:sz w:val="20"/>
          <w:szCs w:val="20"/>
        </w:rPr>
        <w:t>_</w:t>
      </w:r>
      <w:r w:rsidRPr="000C221D">
        <w:rPr>
          <w:rFonts w:ascii="Roboto" w:hAnsi="Roboto" w:cs="Tahoma"/>
          <w:color w:val="999999"/>
          <w:kern w:val="3"/>
          <w:sz w:val="20"/>
          <w:szCs w:val="20"/>
        </w:rPr>
        <w:t>_______________________________________</w:t>
      </w:r>
    </w:p>
    <w:p w14:paraId="7511DA28" w14:textId="77777777" w:rsidR="00EC37E6" w:rsidRPr="00F77CB8" w:rsidRDefault="00EF7B91" w:rsidP="00F77CB8">
      <w:pPr>
        <w:spacing w:before="240"/>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Contacts de la p</w:t>
      </w:r>
      <w:r w:rsidR="00EC37E6" w:rsidRPr="00F77CB8">
        <w:rPr>
          <w:rFonts w:ascii="Roboto" w:hAnsi="Roboto" w:cs="Calibri"/>
          <w:b/>
          <w:color w:val="000080"/>
          <w:kern w:val="3"/>
          <w:sz w:val="22"/>
          <w:szCs w:val="22"/>
        </w:rPr>
        <w:t xml:space="preserve">ersonne en charge du suivi </w:t>
      </w:r>
      <w:r w:rsidR="0018493E" w:rsidRPr="00F77CB8">
        <w:rPr>
          <w:rFonts w:ascii="Roboto" w:hAnsi="Roboto" w:cs="Calibri"/>
          <w:b/>
          <w:color w:val="000080"/>
          <w:kern w:val="3"/>
          <w:sz w:val="22"/>
          <w:szCs w:val="22"/>
        </w:rPr>
        <w:t>du projet</w:t>
      </w:r>
      <w:r w:rsidR="00EC37E6" w:rsidRPr="00F77CB8">
        <w:rPr>
          <w:rFonts w:ascii="Roboto" w:hAnsi="Roboto" w:cs="Calibri"/>
          <w:b/>
          <w:color w:val="000080"/>
          <w:kern w:val="3"/>
          <w:sz w:val="22"/>
          <w:szCs w:val="22"/>
        </w:rPr>
        <w:t xml:space="preserve"> et fonction : </w:t>
      </w:r>
    </w:p>
    <w:p w14:paraId="48EB2C50" w14:textId="77777777" w:rsidR="00EC37E6" w:rsidRPr="000C221D" w:rsidRDefault="00EF7B91" w:rsidP="00EC37E6">
      <w:pPr>
        <w:spacing w:before="240"/>
        <w:ind w:right="204"/>
        <w:rPr>
          <w:rFonts w:ascii="Roboto" w:hAnsi="Roboto" w:cs="Calibri"/>
          <w:color w:val="999999"/>
          <w:kern w:val="3"/>
          <w:sz w:val="20"/>
          <w:szCs w:val="20"/>
        </w:rPr>
      </w:pPr>
      <w:r w:rsidRPr="000C221D">
        <w:rPr>
          <w:rFonts w:ascii="Roboto" w:hAnsi="Roboto" w:cs="Tahoma"/>
          <w:kern w:val="3"/>
          <w:sz w:val="20"/>
          <w:szCs w:val="20"/>
        </w:rPr>
        <w:t>Nom et prénom :</w:t>
      </w:r>
      <w:r w:rsidRPr="000C221D">
        <w:rPr>
          <w:rFonts w:ascii="Roboto" w:hAnsi="Roboto" w:cs="Tahoma"/>
          <w:color w:val="999999"/>
          <w:kern w:val="3"/>
          <w:sz w:val="20"/>
          <w:szCs w:val="20"/>
        </w:rPr>
        <w:t xml:space="preserve"> </w:t>
      </w:r>
      <w:r w:rsidR="00EC37E6" w:rsidRPr="000C221D">
        <w:rPr>
          <w:rFonts w:ascii="Roboto" w:hAnsi="Roboto" w:cs="Tahoma"/>
          <w:color w:val="999999"/>
          <w:kern w:val="3"/>
          <w:sz w:val="20"/>
          <w:szCs w:val="20"/>
        </w:rPr>
        <w:t>___________________________________________________________________________</w:t>
      </w:r>
    </w:p>
    <w:p w14:paraId="010FD59A" w14:textId="77777777" w:rsidR="00EC37E6" w:rsidRPr="000C221D" w:rsidRDefault="00EC37E6" w:rsidP="00EC37E6">
      <w:pPr>
        <w:spacing w:before="240"/>
        <w:ind w:right="204"/>
        <w:rPr>
          <w:rFonts w:ascii="Roboto" w:hAnsi="Roboto" w:cs="Calibri"/>
          <w:color w:val="999999"/>
          <w:kern w:val="3"/>
          <w:sz w:val="20"/>
          <w:szCs w:val="20"/>
        </w:rPr>
      </w:pPr>
      <w:r w:rsidRPr="000C221D">
        <w:rPr>
          <w:rFonts w:ascii="Roboto" w:hAnsi="Roboto" w:cs="Calibri"/>
          <w:kern w:val="3"/>
          <w:sz w:val="20"/>
          <w:szCs w:val="20"/>
        </w:rPr>
        <w:t>Téléphone :</w:t>
      </w:r>
      <w:r w:rsidRPr="000C221D">
        <w:rPr>
          <w:rFonts w:ascii="Roboto" w:hAnsi="Roboto" w:cs="Calibri"/>
          <w:color w:val="999999"/>
          <w:kern w:val="3"/>
          <w:sz w:val="20"/>
          <w:szCs w:val="20"/>
        </w:rPr>
        <w:t xml:space="preserve"> </w:t>
      </w:r>
      <w:r w:rsidR="005B4D8B" w:rsidRPr="000C221D">
        <w:rPr>
          <w:rFonts w:ascii="Roboto" w:hAnsi="Roboto" w:cs="Calibri"/>
          <w:color w:val="999999"/>
          <w:kern w:val="3"/>
          <w:sz w:val="20"/>
          <w:szCs w:val="20"/>
        </w:rPr>
        <w:t>________________________________, ______________________________________</w:t>
      </w:r>
    </w:p>
    <w:p w14:paraId="578234EF" w14:textId="77777777" w:rsidR="00EC37E6" w:rsidRPr="000C221D" w:rsidRDefault="00EC37E6" w:rsidP="00EC37E6">
      <w:pPr>
        <w:ind w:right="204"/>
        <w:rPr>
          <w:rFonts w:ascii="Roboto" w:hAnsi="Roboto" w:cs="Calibri"/>
          <w:color w:val="999999"/>
          <w:kern w:val="3"/>
          <w:sz w:val="20"/>
          <w:szCs w:val="20"/>
        </w:rPr>
      </w:pPr>
      <w:r w:rsidRPr="000C221D">
        <w:rPr>
          <w:rFonts w:ascii="Roboto" w:hAnsi="Roboto" w:cs="Calibri"/>
          <w:color w:val="999999"/>
          <w:kern w:val="3"/>
          <w:sz w:val="20"/>
          <w:szCs w:val="20"/>
        </w:rPr>
        <w:tab/>
        <w:t xml:space="preserve">                                  Fixe</w:t>
      </w:r>
      <w:r w:rsidRPr="000C221D">
        <w:rPr>
          <w:rFonts w:ascii="Roboto" w:hAnsi="Roboto" w:cs="Calibri"/>
          <w:color w:val="999999"/>
          <w:kern w:val="3"/>
          <w:sz w:val="20"/>
          <w:szCs w:val="20"/>
        </w:rPr>
        <w:tab/>
      </w:r>
      <w:r w:rsidRPr="000C221D">
        <w:rPr>
          <w:rFonts w:ascii="Roboto" w:hAnsi="Roboto" w:cs="Calibri"/>
          <w:color w:val="999999"/>
          <w:kern w:val="3"/>
          <w:sz w:val="20"/>
          <w:szCs w:val="20"/>
        </w:rPr>
        <w:tab/>
      </w:r>
      <w:r w:rsidRPr="000C221D">
        <w:rPr>
          <w:rFonts w:ascii="Roboto" w:hAnsi="Roboto" w:cs="Calibri"/>
          <w:color w:val="999999"/>
          <w:kern w:val="3"/>
          <w:sz w:val="20"/>
          <w:szCs w:val="20"/>
        </w:rPr>
        <w:tab/>
      </w:r>
      <w:r w:rsidRPr="000C221D">
        <w:rPr>
          <w:rFonts w:ascii="Roboto" w:hAnsi="Roboto" w:cs="Calibri"/>
          <w:color w:val="999999"/>
          <w:kern w:val="3"/>
          <w:sz w:val="20"/>
          <w:szCs w:val="20"/>
        </w:rPr>
        <w:tab/>
        <w:t xml:space="preserve">             Mobile</w:t>
      </w:r>
    </w:p>
    <w:p w14:paraId="39359350" w14:textId="77777777" w:rsidR="00EC37E6" w:rsidRPr="000C221D" w:rsidRDefault="00EC37E6" w:rsidP="00EC37E6">
      <w:pPr>
        <w:ind w:right="204"/>
        <w:rPr>
          <w:rFonts w:ascii="Roboto" w:hAnsi="Roboto" w:cs="Tahoma"/>
          <w:color w:val="999999"/>
          <w:kern w:val="3"/>
          <w:sz w:val="20"/>
          <w:szCs w:val="20"/>
        </w:rPr>
      </w:pPr>
      <w:r w:rsidRPr="000C221D">
        <w:rPr>
          <w:rFonts w:ascii="Roboto" w:hAnsi="Roboto" w:cs="Calibri"/>
          <w:kern w:val="3"/>
          <w:sz w:val="20"/>
          <w:szCs w:val="20"/>
        </w:rPr>
        <w:t>Mél :</w:t>
      </w:r>
      <w:r w:rsidRPr="000C221D">
        <w:rPr>
          <w:rFonts w:ascii="Roboto" w:hAnsi="Roboto" w:cs="Calibri"/>
          <w:color w:val="999999"/>
          <w:kern w:val="3"/>
          <w:sz w:val="20"/>
          <w:szCs w:val="20"/>
        </w:rPr>
        <w:t xml:space="preserve"> </w:t>
      </w:r>
      <w:r w:rsidRPr="000C221D">
        <w:rPr>
          <w:rFonts w:ascii="Roboto" w:hAnsi="Roboto" w:cs="Tahoma"/>
          <w:color w:val="999999"/>
          <w:kern w:val="3"/>
          <w:sz w:val="20"/>
          <w:szCs w:val="20"/>
        </w:rPr>
        <w:t>_________________</w:t>
      </w:r>
      <w:r w:rsidR="00E97634" w:rsidRPr="000C221D">
        <w:rPr>
          <w:rFonts w:ascii="Roboto" w:hAnsi="Roboto" w:cs="Tahoma"/>
          <w:color w:val="999999"/>
          <w:kern w:val="3"/>
          <w:sz w:val="20"/>
          <w:szCs w:val="20"/>
        </w:rPr>
        <w:t>_________</w:t>
      </w:r>
      <w:r w:rsidRPr="000C221D">
        <w:rPr>
          <w:rFonts w:ascii="Roboto" w:hAnsi="Roboto" w:cs="Tahoma"/>
          <w:color w:val="999999"/>
          <w:kern w:val="3"/>
          <w:sz w:val="20"/>
          <w:szCs w:val="20"/>
        </w:rPr>
        <w:t>____</w:t>
      </w:r>
      <w:r w:rsidR="00172422" w:rsidRPr="000C221D">
        <w:rPr>
          <w:rFonts w:ascii="Roboto" w:hAnsi="Roboto" w:cs="Tahoma"/>
          <w:color w:val="999999"/>
          <w:kern w:val="3"/>
          <w:sz w:val="20"/>
          <w:szCs w:val="20"/>
        </w:rPr>
        <w:t>_____@</w:t>
      </w:r>
      <w:r w:rsidRPr="000C221D">
        <w:rPr>
          <w:rFonts w:ascii="Roboto" w:hAnsi="Roboto" w:cs="Tahoma"/>
          <w:color w:val="999999"/>
          <w:kern w:val="3"/>
          <w:sz w:val="20"/>
          <w:szCs w:val="20"/>
        </w:rPr>
        <w:t>__________________________</w:t>
      </w:r>
    </w:p>
    <w:p w14:paraId="576124E0" w14:textId="422ECB4D" w:rsidR="00EC37E6" w:rsidRPr="00F77CB8" w:rsidRDefault="00EC37E6" w:rsidP="00F77CB8">
      <w:pPr>
        <w:spacing w:before="240"/>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 xml:space="preserve">Adresse </w:t>
      </w:r>
      <w:r w:rsidR="00172422" w:rsidRPr="00F77CB8">
        <w:rPr>
          <w:rFonts w:ascii="Roboto" w:hAnsi="Roboto" w:cs="Calibri"/>
          <w:b/>
          <w:color w:val="000080"/>
          <w:kern w:val="3"/>
          <w:sz w:val="22"/>
          <w:szCs w:val="22"/>
        </w:rPr>
        <w:t xml:space="preserve">du siège social du porteur de projet </w:t>
      </w:r>
      <w:r w:rsidRPr="00F77CB8">
        <w:rPr>
          <w:rFonts w:ascii="Roboto" w:hAnsi="Roboto" w:cs="Calibri"/>
          <w:b/>
          <w:color w:val="000080"/>
          <w:kern w:val="3"/>
          <w:sz w:val="22"/>
          <w:szCs w:val="22"/>
        </w:rPr>
        <w:t>:</w:t>
      </w:r>
    </w:p>
    <w:p w14:paraId="44D083C9" w14:textId="77777777" w:rsidR="00EC37E6" w:rsidRPr="000C221D" w:rsidRDefault="00EC37E6" w:rsidP="00EC37E6">
      <w:pPr>
        <w:spacing w:before="120"/>
        <w:ind w:right="206"/>
        <w:rPr>
          <w:rFonts w:ascii="Roboto" w:hAnsi="Roboto" w:cs="Calibri"/>
          <w:kern w:val="3"/>
          <w:sz w:val="20"/>
          <w:szCs w:val="20"/>
        </w:rPr>
      </w:pPr>
      <w:r w:rsidRPr="000C221D">
        <w:rPr>
          <w:rFonts w:ascii="Roboto" w:hAnsi="Roboto" w:cs="Calibri"/>
          <w:kern w:val="3"/>
          <w:sz w:val="20"/>
          <w:szCs w:val="20"/>
        </w:rPr>
        <w:t xml:space="preserve">N° - Libellé de la voie : </w:t>
      </w:r>
      <w:r w:rsidRPr="000C221D">
        <w:rPr>
          <w:rFonts w:ascii="Roboto" w:hAnsi="Roboto" w:cs="Tahoma"/>
          <w:color w:val="999999"/>
          <w:kern w:val="3"/>
          <w:sz w:val="20"/>
          <w:szCs w:val="20"/>
        </w:rPr>
        <w:t>____________________________________________________________________</w:t>
      </w:r>
    </w:p>
    <w:p w14:paraId="0E5C8AC4" w14:textId="77777777" w:rsidR="00EC37E6" w:rsidRPr="000C221D" w:rsidRDefault="00EC37E6" w:rsidP="00EC37E6">
      <w:pPr>
        <w:spacing w:before="120"/>
        <w:ind w:right="206"/>
        <w:rPr>
          <w:rFonts w:ascii="Roboto" w:hAnsi="Roboto" w:cs="Calibri"/>
          <w:kern w:val="3"/>
          <w:sz w:val="20"/>
          <w:szCs w:val="20"/>
        </w:rPr>
      </w:pPr>
      <w:r w:rsidRPr="000C221D">
        <w:rPr>
          <w:rFonts w:ascii="Roboto" w:hAnsi="Roboto" w:cs="Calibri"/>
          <w:kern w:val="3"/>
          <w:sz w:val="20"/>
          <w:szCs w:val="20"/>
        </w:rPr>
        <w:t>Complément d'</w:t>
      </w:r>
      <w:smartTag w:uri="urn:schemas-microsoft-com:office:smarttags" w:element="PersonName">
        <w:r w:rsidRPr="000C221D">
          <w:rPr>
            <w:rFonts w:ascii="Roboto" w:hAnsi="Roboto" w:cs="Calibri"/>
            <w:kern w:val="3"/>
            <w:sz w:val="20"/>
            <w:szCs w:val="20"/>
          </w:rPr>
          <w:t>ad</w:t>
        </w:r>
      </w:smartTag>
      <w:r w:rsidRPr="000C221D">
        <w:rPr>
          <w:rFonts w:ascii="Roboto" w:hAnsi="Roboto" w:cs="Calibri"/>
          <w:kern w:val="3"/>
          <w:sz w:val="20"/>
          <w:szCs w:val="20"/>
        </w:rPr>
        <w:t>resse :</w:t>
      </w:r>
      <w:r w:rsidRPr="000C221D">
        <w:rPr>
          <w:rFonts w:ascii="Roboto" w:hAnsi="Roboto" w:cs="Tahoma"/>
          <w:color w:val="999999"/>
          <w:kern w:val="3"/>
          <w:sz w:val="20"/>
          <w:szCs w:val="20"/>
        </w:rPr>
        <w:t xml:space="preserve"> ___________________________________________________________________</w:t>
      </w:r>
    </w:p>
    <w:p w14:paraId="0F444564" w14:textId="77777777" w:rsidR="00EC37E6" w:rsidRPr="000C221D" w:rsidRDefault="00EC37E6" w:rsidP="00EC37E6">
      <w:pPr>
        <w:spacing w:before="120"/>
        <w:ind w:right="206"/>
        <w:rPr>
          <w:rFonts w:ascii="Roboto" w:hAnsi="Roboto" w:cs="Calibri"/>
          <w:color w:val="999999"/>
          <w:kern w:val="3"/>
          <w:sz w:val="20"/>
          <w:szCs w:val="20"/>
        </w:rPr>
      </w:pPr>
      <w:r w:rsidRPr="000C221D">
        <w:rPr>
          <w:rFonts w:ascii="Roboto" w:hAnsi="Roboto" w:cs="Calibri"/>
          <w:kern w:val="3"/>
          <w:sz w:val="20"/>
          <w:szCs w:val="20"/>
        </w:rPr>
        <w:t>Code postal :</w:t>
      </w:r>
      <w:r w:rsidR="005B4D8B" w:rsidRPr="000C221D">
        <w:rPr>
          <w:rFonts w:ascii="Roboto" w:hAnsi="Roboto" w:cs="Calibri"/>
          <w:color w:val="999999"/>
          <w:kern w:val="3"/>
          <w:sz w:val="20"/>
          <w:szCs w:val="20"/>
        </w:rPr>
        <w:t xml:space="preserve"> ________________</w:t>
      </w:r>
      <w:r w:rsidRPr="000C221D">
        <w:rPr>
          <w:rFonts w:ascii="Roboto" w:hAnsi="Roboto" w:cs="Calibri"/>
          <w:color w:val="999999"/>
          <w:kern w:val="3"/>
          <w:sz w:val="20"/>
          <w:szCs w:val="20"/>
        </w:rPr>
        <w:t xml:space="preserve">    </w:t>
      </w:r>
      <w:r w:rsidRPr="000C221D">
        <w:rPr>
          <w:rFonts w:ascii="Roboto" w:hAnsi="Roboto" w:cs="Calibri"/>
          <w:kern w:val="3"/>
          <w:sz w:val="20"/>
          <w:szCs w:val="20"/>
        </w:rPr>
        <w:t>Commune :</w:t>
      </w:r>
      <w:r w:rsidRPr="000C221D">
        <w:rPr>
          <w:rFonts w:ascii="Roboto" w:hAnsi="Roboto" w:cs="Tahoma"/>
          <w:color w:val="999999"/>
          <w:kern w:val="3"/>
          <w:sz w:val="20"/>
          <w:szCs w:val="20"/>
        </w:rPr>
        <w:t xml:space="preserve"> ___________________________________________</w:t>
      </w:r>
      <w:r w:rsidR="00172422" w:rsidRPr="000C221D">
        <w:rPr>
          <w:rFonts w:ascii="Roboto" w:hAnsi="Roboto" w:cs="Tahoma"/>
          <w:color w:val="999999"/>
          <w:kern w:val="3"/>
          <w:sz w:val="20"/>
          <w:szCs w:val="20"/>
        </w:rPr>
        <w:t>______</w:t>
      </w:r>
    </w:p>
    <w:p w14:paraId="4926CC0B" w14:textId="77777777" w:rsidR="00BE497C" w:rsidRPr="00F77CB8" w:rsidRDefault="00BE497C" w:rsidP="00F77CB8">
      <w:pPr>
        <w:spacing w:before="240"/>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 xml:space="preserve">Si le maitre d’ouvrage n’est pas le porteur de projet : </w:t>
      </w:r>
    </w:p>
    <w:p w14:paraId="706E9D1B" w14:textId="77777777" w:rsidR="00BE497C" w:rsidRPr="000C221D" w:rsidRDefault="00BE497C" w:rsidP="00C55A85">
      <w:pPr>
        <w:spacing w:before="120"/>
        <w:ind w:right="206"/>
        <w:rPr>
          <w:rFonts w:ascii="Roboto" w:hAnsi="Roboto" w:cs="Calibri"/>
          <w:kern w:val="3"/>
          <w:sz w:val="20"/>
          <w:szCs w:val="20"/>
        </w:rPr>
      </w:pPr>
      <w:r w:rsidRPr="000C221D">
        <w:rPr>
          <w:rFonts w:ascii="Roboto" w:hAnsi="Roboto" w:cs="Calibri"/>
          <w:kern w:val="3"/>
          <w:sz w:val="20"/>
          <w:szCs w:val="20"/>
        </w:rPr>
        <w:t>Contact (Personne en charge du suivi de l’opération et fonction) :</w:t>
      </w:r>
      <w:r w:rsidR="00A17B5A" w:rsidRPr="000C221D">
        <w:rPr>
          <w:rFonts w:ascii="Roboto" w:hAnsi="Roboto" w:cs="Calibri"/>
          <w:kern w:val="3"/>
          <w:sz w:val="20"/>
          <w:szCs w:val="20"/>
        </w:rPr>
        <w:t xml:space="preserve"> _________________________________</w:t>
      </w:r>
    </w:p>
    <w:p w14:paraId="5E8E1037" w14:textId="77777777" w:rsidR="00A17B5A" w:rsidRPr="000C221D" w:rsidRDefault="00A17B5A" w:rsidP="00C55A85">
      <w:pPr>
        <w:spacing w:before="120"/>
        <w:ind w:right="206"/>
        <w:rPr>
          <w:rFonts w:ascii="Roboto" w:hAnsi="Roboto" w:cs="Calibri"/>
          <w:kern w:val="3"/>
          <w:sz w:val="20"/>
          <w:szCs w:val="20"/>
        </w:rPr>
      </w:pPr>
      <w:r w:rsidRPr="000C221D">
        <w:rPr>
          <w:rFonts w:ascii="Roboto" w:hAnsi="Roboto" w:cs="Calibri"/>
          <w:kern w:val="3"/>
          <w:sz w:val="20"/>
          <w:szCs w:val="20"/>
        </w:rPr>
        <w:t>Téléphone : ________________________________, ______________________________________</w:t>
      </w:r>
    </w:p>
    <w:p w14:paraId="0B10EE1E" w14:textId="77777777" w:rsidR="00A17B5A" w:rsidRPr="000C221D" w:rsidRDefault="00A17B5A" w:rsidP="00A17B5A">
      <w:pPr>
        <w:ind w:right="204"/>
        <w:rPr>
          <w:rFonts w:ascii="Roboto" w:hAnsi="Roboto" w:cs="Calibri"/>
          <w:color w:val="999999"/>
          <w:kern w:val="3"/>
          <w:sz w:val="20"/>
          <w:szCs w:val="20"/>
        </w:rPr>
      </w:pPr>
      <w:r w:rsidRPr="000C221D">
        <w:rPr>
          <w:rFonts w:ascii="Roboto" w:hAnsi="Roboto" w:cs="Calibri"/>
          <w:color w:val="999999"/>
          <w:kern w:val="3"/>
          <w:sz w:val="20"/>
          <w:szCs w:val="20"/>
        </w:rPr>
        <w:tab/>
        <w:t xml:space="preserve">                                  Fixe</w:t>
      </w:r>
      <w:r w:rsidRPr="000C221D">
        <w:rPr>
          <w:rFonts w:ascii="Roboto" w:hAnsi="Roboto" w:cs="Calibri"/>
          <w:color w:val="999999"/>
          <w:kern w:val="3"/>
          <w:sz w:val="20"/>
          <w:szCs w:val="20"/>
        </w:rPr>
        <w:tab/>
      </w:r>
      <w:r w:rsidRPr="000C221D">
        <w:rPr>
          <w:rFonts w:ascii="Roboto" w:hAnsi="Roboto" w:cs="Calibri"/>
          <w:color w:val="999999"/>
          <w:kern w:val="3"/>
          <w:sz w:val="20"/>
          <w:szCs w:val="20"/>
        </w:rPr>
        <w:tab/>
      </w:r>
      <w:r w:rsidRPr="000C221D">
        <w:rPr>
          <w:rFonts w:ascii="Roboto" w:hAnsi="Roboto" w:cs="Calibri"/>
          <w:color w:val="999999"/>
          <w:kern w:val="3"/>
          <w:sz w:val="20"/>
          <w:szCs w:val="20"/>
        </w:rPr>
        <w:tab/>
      </w:r>
      <w:r w:rsidRPr="000C221D">
        <w:rPr>
          <w:rFonts w:ascii="Roboto" w:hAnsi="Roboto" w:cs="Calibri"/>
          <w:color w:val="999999"/>
          <w:kern w:val="3"/>
          <w:sz w:val="20"/>
          <w:szCs w:val="20"/>
        </w:rPr>
        <w:tab/>
        <w:t xml:space="preserve">             Mobile</w:t>
      </w:r>
    </w:p>
    <w:p w14:paraId="238BAA19" w14:textId="77777777" w:rsidR="00EC37E6" w:rsidRPr="000C221D" w:rsidRDefault="00BE497C" w:rsidP="00A17B5A">
      <w:pPr>
        <w:ind w:right="204"/>
        <w:rPr>
          <w:rFonts w:ascii="Roboto" w:hAnsi="Roboto" w:cs="Calibri"/>
          <w:b/>
          <w:smallCaps/>
          <w:sz w:val="20"/>
          <w:szCs w:val="20"/>
          <w:u w:val="single"/>
        </w:rPr>
      </w:pPr>
      <w:r w:rsidRPr="000C221D">
        <w:rPr>
          <w:rFonts w:ascii="Roboto" w:hAnsi="Roboto" w:cs="Calibri"/>
          <w:kern w:val="3"/>
          <w:sz w:val="20"/>
          <w:szCs w:val="20"/>
        </w:rPr>
        <w:t xml:space="preserve">Mél : </w:t>
      </w:r>
      <w:r w:rsidR="00A17B5A" w:rsidRPr="000C221D">
        <w:rPr>
          <w:rFonts w:ascii="Roboto" w:hAnsi="Roboto" w:cs="Tahoma"/>
          <w:color w:val="999999"/>
          <w:kern w:val="3"/>
          <w:sz w:val="20"/>
          <w:szCs w:val="20"/>
        </w:rPr>
        <w:t>__________________________________________________</w:t>
      </w:r>
    </w:p>
    <w:p w14:paraId="08EA7857" w14:textId="77777777" w:rsidR="00B56E6D" w:rsidRDefault="00B56E6D" w:rsidP="00F77CB8">
      <w:pPr>
        <w:spacing w:before="240"/>
        <w:ind w:right="206"/>
        <w:jc w:val="left"/>
        <w:rPr>
          <w:rFonts w:ascii="Roboto" w:hAnsi="Roboto" w:cs="Calibri"/>
          <w:b/>
          <w:color w:val="000080"/>
          <w:kern w:val="3"/>
          <w:sz w:val="22"/>
          <w:szCs w:val="22"/>
        </w:rPr>
      </w:pPr>
    </w:p>
    <w:p w14:paraId="40095993" w14:textId="183A1B9F" w:rsidR="005801B2" w:rsidRPr="00F77CB8" w:rsidRDefault="005801B2" w:rsidP="00F77CB8">
      <w:pPr>
        <w:spacing w:before="240"/>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Type d’aide sollicitée :</w:t>
      </w:r>
    </w:p>
    <w:p w14:paraId="41BE23BC" w14:textId="77777777" w:rsidR="00FF18C0" w:rsidRPr="000C221D" w:rsidRDefault="005801B2" w:rsidP="00C16BAE">
      <w:pPr>
        <w:ind w:right="204"/>
        <w:rPr>
          <w:rFonts w:ascii="Roboto" w:hAnsi="Roboto" w:cs="Calibri"/>
          <w:sz w:val="20"/>
          <w:szCs w:val="20"/>
        </w:rPr>
      </w:pP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Subvention crédits FEADER</w:t>
      </w:r>
      <w:r w:rsidR="00FF18C0" w:rsidRPr="000C221D">
        <w:rPr>
          <w:rFonts w:ascii="Roboto" w:hAnsi="Roboto" w:cs="Calibri"/>
          <w:sz w:val="20"/>
          <w:szCs w:val="20"/>
        </w:rPr>
        <w:t xml:space="preserve"> + Région</w:t>
      </w:r>
    </w:p>
    <w:p w14:paraId="366DBA24" w14:textId="77777777" w:rsidR="005801B2" w:rsidRDefault="00FF18C0" w:rsidP="00C16BAE">
      <w:pPr>
        <w:ind w:right="204"/>
        <w:rPr>
          <w:rFonts w:ascii="Roboto" w:hAnsi="Roboto" w:cs="Calibri"/>
          <w:sz w:val="20"/>
          <w:szCs w:val="20"/>
        </w:rPr>
      </w:pP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Subvention crédits FEADER + aut</w:t>
      </w:r>
      <w:r w:rsidR="00821A2A" w:rsidRPr="000C221D">
        <w:rPr>
          <w:rFonts w:ascii="Roboto" w:hAnsi="Roboto" w:cs="Calibri"/>
          <w:sz w:val="20"/>
          <w:szCs w:val="20"/>
        </w:rPr>
        <w:t>res financeurs (à préciser :__________________________________)</w:t>
      </w:r>
    </w:p>
    <w:p w14:paraId="3E0351B4" w14:textId="77777777" w:rsidR="00B56E6D" w:rsidRDefault="00B56E6D" w:rsidP="00C16BAE">
      <w:pPr>
        <w:ind w:right="204"/>
        <w:rPr>
          <w:rFonts w:ascii="Roboto" w:hAnsi="Roboto" w:cs="Calibri"/>
          <w:sz w:val="20"/>
          <w:szCs w:val="20"/>
        </w:rPr>
      </w:pPr>
    </w:p>
    <w:p w14:paraId="26176126" w14:textId="77777777" w:rsidR="00B56E6D" w:rsidRDefault="00B56E6D" w:rsidP="00B56E6D">
      <w:pPr>
        <w:spacing w:before="240"/>
        <w:ind w:right="204"/>
        <w:rPr>
          <w:rFonts w:ascii="Roboto" w:hAnsi="Roboto" w:cs="Calibri"/>
          <w:b/>
          <w:color w:val="000080"/>
          <w:kern w:val="3"/>
          <w:sz w:val="22"/>
          <w:szCs w:val="22"/>
        </w:rPr>
      </w:pPr>
    </w:p>
    <w:p w14:paraId="72821879" w14:textId="77777777" w:rsidR="00B56E6D" w:rsidRPr="000C221D" w:rsidRDefault="00B56E6D" w:rsidP="00B56E6D">
      <w:pPr>
        <w:spacing w:before="240"/>
        <w:ind w:right="204"/>
        <w:rPr>
          <w:rFonts w:ascii="Roboto" w:hAnsi="Roboto" w:cs="Calibri"/>
          <w:b/>
          <w:color w:val="1F3864"/>
          <w:kern w:val="3"/>
          <w:sz w:val="20"/>
          <w:szCs w:val="20"/>
        </w:rPr>
      </w:pPr>
      <w:r w:rsidRPr="00F77CB8">
        <w:rPr>
          <w:rFonts w:ascii="Roboto" w:hAnsi="Roboto" w:cs="Calibri"/>
          <w:b/>
          <w:color w:val="000080"/>
          <w:kern w:val="3"/>
          <w:sz w:val="22"/>
          <w:szCs w:val="22"/>
        </w:rPr>
        <w:t>Coordonnées du compte bancaire sur lequel le versement de l’aide est demandé : merci de joindre à</w:t>
      </w:r>
      <w:r w:rsidRPr="000C221D">
        <w:rPr>
          <w:rFonts w:ascii="Roboto" w:hAnsi="Roboto" w:cs="Calibri"/>
          <w:iCs/>
          <w:sz w:val="20"/>
          <w:szCs w:val="20"/>
        </w:rPr>
        <w:t xml:space="preserve"> votre demande d’aide un RIB récent.</w:t>
      </w:r>
      <w:r w:rsidRPr="000C221D">
        <w:rPr>
          <w:rFonts w:ascii="Roboto" w:hAnsi="Roboto" w:cs="Calibri"/>
          <w:b/>
          <w:color w:val="1F3864"/>
          <w:kern w:val="3"/>
          <w:sz w:val="20"/>
          <w:szCs w:val="20"/>
        </w:rPr>
        <w:t xml:space="preserve"> </w:t>
      </w:r>
    </w:p>
    <w:p w14:paraId="20623511" w14:textId="77777777" w:rsidR="00B56E6D" w:rsidRPr="000C221D" w:rsidRDefault="00B56E6D" w:rsidP="00C16BAE">
      <w:pPr>
        <w:ind w:right="204"/>
        <w:rPr>
          <w:rFonts w:ascii="Roboto" w:hAnsi="Roboto" w:cs="Calibri"/>
          <w:sz w:val="20"/>
          <w:szCs w:val="20"/>
        </w:rPr>
      </w:pPr>
    </w:p>
    <w:p w14:paraId="7F63E1EA" w14:textId="1504D9BC" w:rsidR="00B56E6D" w:rsidRPr="00B56E6D" w:rsidRDefault="00B56E6D" w:rsidP="00B56E6D">
      <w:pPr>
        <w:pStyle w:val="normalformulaire"/>
        <w:numPr>
          <w:ilvl w:val="0"/>
          <w:numId w:val="23"/>
        </w:numPr>
        <w:suppressAutoHyphens w:val="0"/>
        <w:rPr>
          <w:rFonts w:ascii="Calibri" w:hAnsi="Calibri" w:cs="Calibri"/>
          <w:b/>
          <w:bCs/>
          <w:smallCaps/>
          <w:color w:val="000080"/>
          <w:sz w:val="24"/>
          <w:u w:val="single"/>
        </w:rPr>
      </w:pPr>
      <w:r>
        <w:rPr>
          <w:rFonts w:ascii="Calibri" w:hAnsi="Calibri" w:cs="Calibri"/>
          <w:b/>
          <w:bCs/>
          <w:smallCaps/>
          <w:color w:val="000080"/>
          <w:sz w:val="24"/>
          <w:u w:val="single"/>
        </w:rPr>
        <w:br w:type="page"/>
      </w:r>
      <w:r>
        <w:rPr>
          <w:rFonts w:ascii="Calibri" w:hAnsi="Calibri" w:cs="Calibri"/>
          <w:b/>
          <w:bCs/>
          <w:smallCaps/>
          <w:color w:val="000080"/>
          <w:sz w:val="24"/>
          <w:u w:val="single"/>
        </w:rPr>
        <w:lastRenderedPageBreak/>
        <w:t>Autres informations</w:t>
      </w:r>
    </w:p>
    <w:p w14:paraId="2A8ABE90" w14:textId="75F5BCAE" w:rsidR="00BE497C" w:rsidRPr="00F77CB8" w:rsidRDefault="00394722" w:rsidP="00F77CB8">
      <w:pPr>
        <w:spacing w:before="240"/>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Information concernant la TVA:</w:t>
      </w:r>
    </w:p>
    <w:p w14:paraId="27BD58BB" w14:textId="77777777" w:rsidR="00EC37E6" w:rsidRPr="000C221D" w:rsidRDefault="00EC37E6" w:rsidP="00EC37E6">
      <w:pPr>
        <w:suppressAutoHyphens/>
        <w:ind w:right="57"/>
        <w:textAlignment w:val="baseline"/>
        <w:rPr>
          <w:rFonts w:ascii="Roboto" w:hAnsi="Roboto" w:cs="Calibri"/>
          <w:sz w:val="20"/>
          <w:szCs w:val="20"/>
        </w:rPr>
      </w:pPr>
      <w:r w:rsidRPr="000C221D">
        <w:rPr>
          <w:rFonts w:ascii="Roboto" w:hAnsi="Roboto" w:cs="Calibri"/>
          <w:sz w:val="20"/>
          <w:szCs w:val="20"/>
        </w:rPr>
        <w:t xml:space="preserve">Régime TVA : </w:t>
      </w:r>
      <w:r w:rsidRPr="000C221D">
        <w:rPr>
          <w:rFonts w:ascii="Roboto" w:hAnsi="Roboto" w:cs="Calibri"/>
          <w:sz w:val="20"/>
          <w:szCs w:val="20"/>
        </w:rPr>
        <w:tab/>
      </w: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Assujetti </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 assujetti</w:t>
      </w:r>
      <w:r w:rsidRPr="000C221D">
        <w:rPr>
          <w:rFonts w:ascii="Roboto" w:hAnsi="Roboto" w:cs="Calibri"/>
          <w:sz w:val="20"/>
          <w:szCs w:val="20"/>
        </w:rPr>
        <w:tab/>
      </w:r>
    </w:p>
    <w:p w14:paraId="2601BD2D" w14:textId="77777777" w:rsidR="00EC37E6" w:rsidRPr="000C221D" w:rsidRDefault="00FF18C0" w:rsidP="00EC37E6">
      <w:pPr>
        <w:suppressAutoHyphens/>
        <w:ind w:left="1416" w:right="57"/>
        <w:textAlignment w:val="baseline"/>
        <w:rPr>
          <w:rFonts w:ascii="Roboto" w:hAnsi="Roboto" w:cs="Calibri"/>
          <w:sz w:val="20"/>
          <w:szCs w:val="20"/>
        </w:rPr>
      </w:pPr>
      <w:r w:rsidRPr="000C221D">
        <w:rPr>
          <w:rFonts w:ascii="Roboto" w:hAnsi="Roboto" w:cs="Calibri"/>
          <w:sz w:val="20"/>
          <w:szCs w:val="20"/>
        </w:rPr>
        <w:t>Si plusieurs</w:t>
      </w:r>
      <w:r w:rsidR="00EC37E6" w:rsidRPr="000C221D">
        <w:rPr>
          <w:rFonts w:ascii="Roboto" w:hAnsi="Roboto" w:cs="Calibri"/>
          <w:sz w:val="20"/>
          <w:szCs w:val="20"/>
        </w:rPr>
        <w:t xml:space="preserve"> taux sont applicables, précisez ci-après :</w:t>
      </w:r>
    </w:p>
    <w:p w14:paraId="2BC32684" w14:textId="77777777" w:rsidR="00EC37E6" w:rsidRPr="000C221D" w:rsidRDefault="00EC37E6" w:rsidP="00EC37E6">
      <w:pPr>
        <w:suppressAutoHyphens/>
        <w:spacing w:after="60"/>
        <w:ind w:left="709" w:right="57" w:firstLine="709"/>
        <w:textAlignment w:val="baseline"/>
        <w:rPr>
          <w:rFonts w:ascii="Roboto" w:hAnsi="Roboto" w:cs="Calibri"/>
          <w:sz w:val="20"/>
          <w:szCs w:val="20"/>
        </w:rPr>
      </w:pPr>
      <w:r w:rsidRPr="000C221D">
        <w:rPr>
          <w:rFonts w:ascii="Roboto" w:hAnsi="Roboto" w:cs="Calibri"/>
          <w:sz w:val="20"/>
          <w:szCs w:val="20"/>
        </w:rPr>
        <w:t>_____% /_____% / _____%</w:t>
      </w:r>
    </w:p>
    <w:p w14:paraId="78A94E25" w14:textId="77777777" w:rsidR="00EC37E6" w:rsidRPr="000C221D" w:rsidRDefault="00EC37E6" w:rsidP="00C55A85">
      <w:pPr>
        <w:suppressAutoHyphens/>
        <w:spacing w:after="60"/>
        <w:ind w:left="709" w:right="57" w:firstLine="709"/>
        <w:textAlignment w:val="baseline"/>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Partiellement assujetti au taux de ____</w:t>
      </w:r>
      <w:r w:rsidRPr="000C221D">
        <w:rPr>
          <w:rFonts w:ascii="Roboto" w:hAnsi="Roboto" w:cs="Calibri"/>
          <w:kern w:val="3"/>
          <w:sz w:val="20"/>
          <w:szCs w:val="20"/>
        </w:rPr>
        <w:t xml:space="preserve"> </w:t>
      </w:r>
      <w:r w:rsidRPr="000C221D">
        <w:rPr>
          <w:rFonts w:ascii="Roboto" w:hAnsi="Roboto" w:cs="Calibri"/>
          <w:sz w:val="20"/>
          <w:szCs w:val="20"/>
        </w:rPr>
        <w:t xml:space="preserve">%  </w:t>
      </w:r>
      <w:r w:rsidRPr="000C221D">
        <w:rPr>
          <w:rFonts w:ascii="Roboto" w:hAnsi="Roboto" w:cs="Calibri"/>
          <w:sz w:val="20"/>
          <w:szCs w:val="20"/>
        </w:rPr>
        <w:tab/>
        <w:t xml:space="preserve">              </w:t>
      </w: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FCTVA  </w:t>
      </w:r>
    </w:p>
    <w:p w14:paraId="1227EA7D" w14:textId="77777777" w:rsidR="00821A2A" w:rsidRPr="000C221D" w:rsidRDefault="00821A2A" w:rsidP="00FE6E23">
      <w:pPr>
        <w:spacing w:before="240"/>
        <w:ind w:right="204"/>
        <w:rPr>
          <w:rFonts w:ascii="Roboto" w:hAnsi="Roboto" w:cs="Calibri"/>
          <w:b/>
          <w:color w:val="1F3864"/>
          <w:kern w:val="3"/>
          <w:sz w:val="20"/>
          <w:szCs w:val="20"/>
        </w:rPr>
      </w:pPr>
    </w:p>
    <w:p w14:paraId="1EE994F6" w14:textId="7621BFC9" w:rsidR="00F158A4" w:rsidRPr="00F77CB8" w:rsidRDefault="00505107" w:rsidP="00F77CB8">
      <w:pPr>
        <w:ind w:right="206"/>
        <w:jc w:val="left"/>
        <w:rPr>
          <w:rFonts w:ascii="Roboto" w:hAnsi="Roboto" w:cs="Calibri"/>
          <w:b/>
          <w:color w:val="000080"/>
          <w:kern w:val="3"/>
          <w:sz w:val="22"/>
          <w:szCs w:val="22"/>
        </w:rPr>
      </w:pPr>
      <w:r w:rsidRPr="00F77CB8">
        <w:rPr>
          <w:rFonts w:ascii="Roboto" w:hAnsi="Roboto" w:cs="Calibri"/>
          <w:b/>
          <w:color w:val="000080"/>
          <w:kern w:val="3"/>
          <w:sz w:val="22"/>
          <w:szCs w:val="22"/>
        </w:rPr>
        <w:t>Autres dispositions règlementaires</w:t>
      </w:r>
    </w:p>
    <w:p w14:paraId="02046063" w14:textId="171B1C7C" w:rsidR="00F158A4" w:rsidRPr="000C221D" w:rsidRDefault="00F158A4" w:rsidP="00F158A4">
      <w:pPr>
        <w:spacing w:before="120"/>
        <w:rPr>
          <w:rFonts w:ascii="Roboto" w:hAnsi="Roboto" w:cs="Calibri"/>
          <w:sz w:val="20"/>
          <w:szCs w:val="20"/>
        </w:rPr>
      </w:pPr>
      <w:r w:rsidRPr="000C221D">
        <w:rPr>
          <w:rFonts w:ascii="Roboto" w:hAnsi="Roboto" w:cs="Calibri"/>
          <w:sz w:val="20"/>
          <w:szCs w:val="20"/>
        </w:rPr>
        <w:t xml:space="preserve">Etes-vous soumis aux obligations en termes de </w:t>
      </w:r>
      <w:r w:rsidRPr="00F77CB8">
        <w:rPr>
          <w:rFonts w:ascii="Roboto" w:hAnsi="Roboto" w:cs="Calibri"/>
          <w:b/>
          <w:color w:val="000080"/>
          <w:kern w:val="3"/>
          <w:sz w:val="22"/>
          <w:szCs w:val="22"/>
        </w:rPr>
        <w:t>commande publique</w:t>
      </w:r>
      <w:r w:rsidR="000C221D" w:rsidRPr="000C221D">
        <w:rPr>
          <w:rStyle w:val="Appelnotedebasdep"/>
          <w:rFonts w:ascii="Roboto" w:hAnsi="Roboto"/>
          <w:sz w:val="20"/>
          <w:szCs w:val="20"/>
        </w:rPr>
        <w:footnoteReference w:id="1"/>
      </w:r>
      <w:r w:rsidRPr="000C221D">
        <w:rPr>
          <w:rFonts w:ascii="Roboto" w:hAnsi="Roboto" w:cs="Calibri"/>
          <w:sz w:val="20"/>
          <w:szCs w:val="20"/>
        </w:rPr>
        <w:t xml:space="preserve"> ?   </w:t>
      </w:r>
      <w:r w:rsidRPr="000C221D">
        <w:rPr>
          <w:rFonts w:ascii="Roboto" w:hAnsi="Roboto" w:cs="Calibri"/>
          <w:sz w:val="20"/>
          <w:szCs w:val="20"/>
        </w:rPr>
        <w:sym w:font="Wingdings" w:char="F0A8"/>
      </w:r>
      <w:r w:rsidRPr="000C221D">
        <w:rPr>
          <w:rFonts w:ascii="Roboto" w:hAnsi="Roboto" w:cs="Calibri"/>
          <w:sz w:val="20"/>
          <w:szCs w:val="20"/>
        </w:rPr>
        <w:t xml:space="preserve"> Oui </w:t>
      </w:r>
      <w:r w:rsidRPr="000C221D">
        <w:rPr>
          <w:rFonts w:ascii="Roboto" w:hAnsi="Roboto" w:cs="Calibri"/>
          <w:sz w:val="20"/>
          <w:szCs w:val="20"/>
        </w:rPr>
        <w:tab/>
        <w:t xml:space="preserve">  </w:t>
      </w:r>
      <w:r w:rsidRPr="000C221D">
        <w:rPr>
          <w:rFonts w:ascii="Roboto" w:hAnsi="Roboto" w:cs="Calibri"/>
          <w:sz w:val="20"/>
          <w:szCs w:val="20"/>
        </w:rPr>
        <w:sym w:font="Wingdings" w:char="F0A8"/>
      </w:r>
      <w:r w:rsidRPr="000C221D">
        <w:rPr>
          <w:rFonts w:ascii="Roboto" w:hAnsi="Roboto" w:cs="Calibri"/>
          <w:sz w:val="20"/>
          <w:szCs w:val="20"/>
        </w:rPr>
        <w:t xml:space="preserve"> Non      </w:t>
      </w:r>
      <w:r w:rsidRPr="000C221D">
        <w:rPr>
          <w:rFonts w:ascii="Roboto" w:hAnsi="Roboto" w:cs="Calibri"/>
          <w:sz w:val="20"/>
          <w:szCs w:val="20"/>
        </w:rPr>
        <w:sym w:font="Wingdings" w:char="F0A8"/>
      </w:r>
      <w:r w:rsidRPr="000C221D">
        <w:rPr>
          <w:rFonts w:ascii="Roboto" w:hAnsi="Roboto" w:cs="Calibri"/>
          <w:sz w:val="20"/>
          <w:szCs w:val="20"/>
        </w:rPr>
        <w:t xml:space="preserve"> Ne sait pas      </w:t>
      </w:r>
    </w:p>
    <w:p w14:paraId="7CF26039" w14:textId="77777777" w:rsidR="00F158A4" w:rsidRPr="000C221D" w:rsidRDefault="00F158A4" w:rsidP="00F158A4">
      <w:pPr>
        <w:spacing w:before="120"/>
        <w:rPr>
          <w:rFonts w:ascii="Roboto" w:hAnsi="Roboto" w:cs="Calibri"/>
          <w:sz w:val="20"/>
          <w:szCs w:val="20"/>
        </w:rPr>
      </w:pPr>
      <w:r w:rsidRPr="000C221D">
        <w:rPr>
          <w:rFonts w:ascii="Roboto" w:hAnsi="Roboto" w:cs="Calibri"/>
          <w:sz w:val="20"/>
          <w:szCs w:val="20"/>
        </w:rPr>
        <w:t>Si vous ne savez pas, merci de répondre aux questions ci-après :</w:t>
      </w:r>
    </w:p>
    <w:p w14:paraId="796255A1" w14:textId="77777777" w:rsidR="00F158A4" w:rsidRPr="000C221D" w:rsidRDefault="00F158A4" w:rsidP="00F158A4">
      <w:pPr>
        <w:rPr>
          <w:rFonts w:ascii="Roboto" w:hAnsi="Roboto" w:cs="Calibri"/>
          <w:sz w:val="20"/>
          <w:szCs w:val="20"/>
        </w:rPr>
      </w:pPr>
    </w:p>
    <w:p w14:paraId="4C7BFA0C" w14:textId="77777777" w:rsidR="00F158A4" w:rsidRPr="000C221D" w:rsidRDefault="00F158A4" w:rsidP="00F158A4">
      <w:pPr>
        <w:rPr>
          <w:rFonts w:ascii="Roboto" w:hAnsi="Roboto" w:cs="Calibri"/>
          <w:sz w:val="20"/>
          <w:szCs w:val="20"/>
        </w:rPr>
      </w:pPr>
      <w:r w:rsidRPr="000C221D">
        <w:rPr>
          <w:rFonts w:ascii="Roboto" w:hAnsi="Roboto" w:cs="Calibri"/>
          <w:sz w:val="20"/>
          <w:szCs w:val="20"/>
        </w:rPr>
        <w:t>La structure __________________________________ (reprendre dénomination sociale) est :</w:t>
      </w:r>
    </w:p>
    <w:p w14:paraId="4B34823D" w14:textId="77777777" w:rsidR="00F158A4" w:rsidRPr="000C221D" w:rsidRDefault="00F158A4" w:rsidP="00F158A4">
      <w:pPr>
        <w:rPr>
          <w:rFonts w:ascii="Roboto" w:hAnsi="Roboto" w:cs="Calibri"/>
          <w:sz w:val="20"/>
          <w:szCs w:val="20"/>
        </w:rPr>
      </w:pPr>
    </w:p>
    <w:p w14:paraId="38753CDF" w14:textId="77777777" w:rsidR="00F158A4" w:rsidRPr="000C221D" w:rsidRDefault="00F158A4" w:rsidP="00F158A4">
      <w:pPr>
        <w:rPr>
          <w:rFonts w:ascii="Roboto" w:hAnsi="Roboto" w:cs="Calibri"/>
          <w:sz w:val="20"/>
          <w:szCs w:val="20"/>
        </w:rPr>
      </w:pPr>
      <w:r w:rsidRPr="000C221D">
        <w:rPr>
          <w:rFonts w:ascii="Roboto" w:hAnsi="Roboto" w:cs="Calibri"/>
          <w:sz w:val="20"/>
          <w:szCs w:val="20"/>
        </w:rPr>
        <w:t xml:space="preserve">1- dotée de la personnalité juridique :  </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OUI</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w:t>
      </w:r>
    </w:p>
    <w:p w14:paraId="04AD0145" w14:textId="77777777" w:rsidR="00F158A4" w:rsidRPr="000C221D" w:rsidRDefault="00F158A4" w:rsidP="00F158A4">
      <w:pPr>
        <w:rPr>
          <w:rFonts w:ascii="Roboto" w:hAnsi="Roboto" w:cs="Calibri"/>
          <w:sz w:val="20"/>
          <w:szCs w:val="20"/>
        </w:rPr>
      </w:pPr>
      <w:r w:rsidRPr="000C221D">
        <w:rPr>
          <w:rFonts w:ascii="Roboto" w:hAnsi="Roboto" w:cs="Calibri"/>
          <w:sz w:val="20"/>
          <w:szCs w:val="20"/>
        </w:rPr>
        <w:tab/>
      </w:r>
    </w:p>
    <w:p w14:paraId="7C1667C3" w14:textId="77777777" w:rsidR="00F158A4" w:rsidRPr="000C221D" w:rsidRDefault="00F158A4" w:rsidP="00F158A4">
      <w:pPr>
        <w:rPr>
          <w:rFonts w:ascii="Roboto" w:hAnsi="Roboto" w:cs="Calibri"/>
          <w:sz w:val="20"/>
          <w:szCs w:val="20"/>
        </w:rPr>
      </w:pPr>
      <w:r w:rsidRPr="000C221D">
        <w:rPr>
          <w:rFonts w:ascii="Roboto" w:hAnsi="Roboto" w:cs="Calibri"/>
          <w:sz w:val="20"/>
          <w:szCs w:val="20"/>
        </w:rPr>
        <w:t>Préciser la forme juridique : __________________________________</w:t>
      </w:r>
    </w:p>
    <w:p w14:paraId="0297B0C9" w14:textId="77777777" w:rsidR="00F158A4" w:rsidRPr="000C221D" w:rsidRDefault="00F158A4" w:rsidP="00F158A4">
      <w:pPr>
        <w:rPr>
          <w:rFonts w:ascii="Roboto" w:hAnsi="Roboto" w:cs="Calibri"/>
          <w:sz w:val="20"/>
          <w:szCs w:val="20"/>
        </w:rPr>
      </w:pPr>
      <w:r w:rsidRPr="000C221D">
        <w:rPr>
          <w:rFonts w:ascii="Roboto" w:hAnsi="Roboto" w:cs="Calibri"/>
          <w:sz w:val="20"/>
          <w:szCs w:val="20"/>
        </w:rPr>
        <w:t xml:space="preserve"> (En cas de réponse négative, donner toutes précisions utiles)</w:t>
      </w:r>
    </w:p>
    <w:p w14:paraId="1065B5C3" w14:textId="77777777" w:rsidR="00F158A4" w:rsidRPr="000C221D" w:rsidRDefault="00F158A4" w:rsidP="00F158A4">
      <w:pPr>
        <w:rPr>
          <w:rFonts w:ascii="Roboto" w:hAnsi="Roboto" w:cs="Calibri"/>
          <w:sz w:val="20"/>
          <w:szCs w:val="20"/>
        </w:rPr>
      </w:pPr>
    </w:p>
    <w:p w14:paraId="28FAA9CC" w14:textId="77777777" w:rsidR="00F158A4" w:rsidRPr="000C221D" w:rsidRDefault="00F158A4" w:rsidP="00F158A4">
      <w:pPr>
        <w:rPr>
          <w:rFonts w:ascii="Roboto" w:hAnsi="Roboto" w:cs="Calibri"/>
          <w:sz w:val="20"/>
          <w:szCs w:val="20"/>
        </w:rPr>
      </w:pPr>
      <w:r w:rsidRPr="000C221D">
        <w:rPr>
          <w:rFonts w:ascii="Roboto" w:hAnsi="Roboto" w:cs="Calibri"/>
          <w:sz w:val="20"/>
          <w:szCs w:val="20"/>
        </w:rPr>
        <w:t xml:space="preserve">2- créée pour satisfaire spécifiquement des besoins d’intérêt général ayant un caractère autre qu’industriel ou commercial : </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OUI</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w:t>
      </w:r>
    </w:p>
    <w:p w14:paraId="3D8F75E8" w14:textId="77777777" w:rsidR="00F158A4" w:rsidRPr="000C221D" w:rsidRDefault="00F158A4" w:rsidP="00F158A4">
      <w:pPr>
        <w:rPr>
          <w:rFonts w:ascii="Roboto" w:hAnsi="Roboto" w:cs="Calibri"/>
          <w:sz w:val="20"/>
          <w:szCs w:val="20"/>
        </w:rPr>
      </w:pPr>
    </w:p>
    <w:p w14:paraId="43AB2916" w14:textId="77777777" w:rsidR="00F158A4" w:rsidRPr="000C221D" w:rsidRDefault="00F158A4" w:rsidP="00F158A4">
      <w:pPr>
        <w:rPr>
          <w:rFonts w:ascii="Roboto" w:hAnsi="Roboto" w:cs="Calibri"/>
          <w:sz w:val="20"/>
          <w:szCs w:val="20"/>
        </w:rPr>
      </w:pPr>
      <w:r w:rsidRPr="000C221D">
        <w:rPr>
          <w:rFonts w:ascii="Roboto" w:hAnsi="Roboto" w:cs="Calibri"/>
          <w:sz w:val="20"/>
          <w:szCs w:val="20"/>
        </w:rPr>
        <w:t>3- Merci de répondre à ces trois hypothèses:</w:t>
      </w:r>
    </w:p>
    <w:p w14:paraId="185408BC" w14:textId="77777777" w:rsidR="00F158A4" w:rsidRPr="000C221D" w:rsidRDefault="00F158A4" w:rsidP="00F158A4">
      <w:pPr>
        <w:widowControl/>
        <w:numPr>
          <w:ilvl w:val="0"/>
          <w:numId w:val="7"/>
        </w:numPr>
        <w:autoSpaceDE/>
        <w:autoSpaceDN/>
        <w:adjustRightInd/>
        <w:rPr>
          <w:rFonts w:ascii="Roboto" w:hAnsi="Roboto" w:cs="Calibri"/>
          <w:sz w:val="20"/>
          <w:szCs w:val="20"/>
        </w:rPr>
      </w:pPr>
      <w:r w:rsidRPr="000C221D">
        <w:rPr>
          <w:rFonts w:ascii="Roboto" w:hAnsi="Roboto" w:cs="Calibri"/>
          <w:sz w:val="20"/>
          <w:szCs w:val="20"/>
        </w:rPr>
        <w:t>Soit l'activité est financée majoritairement par l’État, les collectivités territoriales ou d’autres organismes de droit public.</w:t>
      </w:r>
    </w:p>
    <w:p w14:paraId="6ADFE2AB" w14:textId="77777777" w:rsidR="00F158A4" w:rsidRPr="000C221D" w:rsidRDefault="00F158A4" w:rsidP="00F158A4">
      <w:pPr>
        <w:spacing w:before="120" w:after="120"/>
        <w:ind w:firstLine="709"/>
        <w:rPr>
          <w:rFonts w:ascii="Roboto" w:hAnsi="Roboto" w:cs="Calibri"/>
          <w:sz w:val="20"/>
          <w:szCs w:val="20"/>
        </w:rPr>
      </w:pP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 xml:space="preserve">OUI              </w:t>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NON</w:t>
      </w:r>
    </w:p>
    <w:p w14:paraId="2A07BA2D" w14:textId="77777777" w:rsidR="00F158A4" w:rsidRPr="000C221D" w:rsidRDefault="00F158A4" w:rsidP="00F158A4">
      <w:pPr>
        <w:spacing w:before="120"/>
        <w:ind w:left="357"/>
        <w:rPr>
          <w:rFonts w:ascii="Roboto" w:hAnsi="Roboto" w:cs="Calibri"/>
          <w:sz w:val="20"/>
          <w:szCs w:val="20"/>
        </w:rPr>
      </w:pPr>
      <w:r w:rsidRPr="000C221D">
        <w:rPr>
          <w:rFonts w:ascii="Roboto" w:hAnsi="Roboto" w:cs="Calibri"/>
          <w:sz w:val="20"/>
          <w:szCs w:val="20"/>
        </w:rPr>
        <w:t>(En cas de réponse négative, joindre un état des sources de financement sur la période budgétaire en cours et donner toutes précisions utiles)</w:t>
      </w:r>
    </w:p>
    <w:p w14:paraId="057E1429" w14:textId="77777777" w:rsidR="00F158A4" w:rsidRPr="000C221D" w:rsidRDefault="00F158A4" w:rsidP="00F158A4">
      <w:pPr>
        <w:widowControl/>
        <w:numPr>
          <w:ilvl w:val="0"/>
          <w:numId w:val="7"/>
        </w:numPr>
        <w:autoSpaceDE/>
        <w:autoSpaceDN/>
        <w:adjustRightInd/>
        <w:spacing w:before="120"/>
        <w:ind w:left="714" w:hanging="357"/>
        <w:rPr>
          <w:rFonts w:ascii="Roboto" w:hAnsi="Roboto" w:cs="Calibri"/>
          <w:sz w:val="20"/>
          <w:szCs w:val="20"/>
        </w:rPr>
      </w:pPr>
      <w:r w:rsidRPr="000C221D">
        <w:rPr>
          <w:rFonts w:ascii="Roboto" w:hAnsi="Roboto" w:cs="Calibri"/>
          <w:sz w:val="20"/>
          <w:szCs w:val="20"/>
        </w:rPr>
        <w:t>Soit la gestion est soumise à un contrôle par l’État, les collectivités territoriales ou d’autres organismes de droit public.</w:t>
      </w:r>
    </w:p>
    <w:p w14:paraId="50D82B21" w14:textId="77777777" w:rsidR="00F158A4" w:rsidRPr="000C221D" w:rsidRDefault="00F158A4" w:rsidP="00F158A4">
      <w:pPr>
        <w:spacing w:before="120"/>
        <w:ind w:left="709"/>
        <w:rPr>
          <w:rFonts w:ascii="Roboto" w:hAnsi="Roboto" w:cs="Calibri"/>
          <w:sz w:val="20"/>
          <w:szCs w:val="20"/>
        </w:rPr>
      </w:pP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 xml:space="preserve">OUI              </w:t>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NON</w:t>
      </w:r>
    </w:p>
    <w:p w14:paraId="0FFB80B6" w14:textId="56E8D6F1" w:rsidR="00F158A4" w:rsidRPr="000C221D" w:rsidRDefault="00F158A4" w:rsidP="00F158A4">
      <w:pPr>
        <w:spacing w:before="120"/>
        <w:ind w:left="357"/>
        <w:rPr>
          <w:rFonts w:ascii="Roboto" w:hAnsi="Roboto" w:cs="Calibri"/>
          <w:sz w:val="20"/>
          <w:szCs w:val="20"/>
        </w:rPr>
      </w:pPr>
      <w:r w:rsidRPr="000C221D">
        <w:rPr>
          <w:rFonts w:ascii="Roboto" w:hAnsi="Roboto" w:cs="Calibri"/>
          <w:sz w:val="20"/>
          <w:szCs w:val="20"/>
        </w:rPr>
        <w:t>(En cas de réponse négative, donner toutes précisions utiles)</w:t>
      </w:r>
    </w:p>
    <w:p w14:paraId="3E8572ED" w14:textId="77777777" w:rsidR="00F158A4" w:rsidRPr="000C221D" w:rsidRDefault="00F158A4" w:rsidP="00F158A4">
      <w:pPr>
        <w:widowControl/>
        <w:numPr>
          <w:ilvl w:val="0"/>
          <w:numId w:val="7"/>
        </w:numPr>
        <w:autoSpaceDE/>
        <w:autoSpaceDN/>
        <w:adjustRightInd/>
        <w:spacing w:before="120"/>
        <w:ind w:left="714" w:hanging="357"/>
        <w:rPr>
          <w:rFonts w:ascii="Roboto" w:hAnsi="Roboto" w:cs="Calibri"/>
          <w:sz w:val="20"/>
          <w:szCs w:val="20"/>
        </w:rPr>
      </w:pPr>
      <w:r w:rsidRPr="000C221D">
        <w:rPr>
          <w:rFonts w:ascii="Roboto" w:hAnsi="Roboto" w:cs="Calibri"/>
          <w:sz w:val="20"/>
          <w:szCs w:val="20"/>
        </w:rPr>
        <w:t>Soit l'organe d’administration, de direction ou de surveillance est composé de membres dont plus de la moitié sont désignés par l’État, les collectivités territoriales ou d’autres organismes de droit public.</w:t>
      </w:r>
    </w:p>
    <w:p w14:paraId="2096B967" w14:textId="77777777" w:rsidR="00F158A4" w:rsidRDefault="00F158A4" w:rsidP="00F158A4">
      <w:pPr>
        <w:spacing w:before="120"/>
        <w:ind w:left="709"/>
        <w:rPr>
          <w:rFonts w:ascii="Roboto" w:hAnsi="Roboto" w:cs="Calibri"/>
          <w:sz w:val="20"/>
          <w:szCs w:val="20"/>
        </w:rPr>
      </w:pP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 xml:space="preserve">OUI              </w:t>
      </w:r>
      <w:r w:rsidRPr="000C221D">
        <w:rPr>
          <w:rFonts w:ascii="Roboto" w:hAnsi="Roboto" w:cs="Calibri"/>
          <w:sz w:val="20"/>
          <w:szCs w:val="20"/>
        </w:rPr>
        <w:fldChar w:fldCharType="begin">
          <w:ffData>
            <w:name w:val="CaseACocher11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ab/>
        <w:t>NON</w:t>
      </w:r>
    </w:p>
    <w:p w14:paraId="4EEF899C" w14:textId="77777777" w:rsidR="00F77CB8" w:rsidRPr="000C221D" w:rsidRDefault="00F77CB8" w:rsidP="00F158A4">
      <w:pPr>
        <w:spacing w:before="120"/>
        <w:ind w:left="709"/>
        <w:rPr>
          <w:rFonts w:ascii="Roboto" w:hAnsi="Roboto" w:cs="Calibri"/>
          <w:sz w:val="20"/>
          <w:szCs w:val="20"/>
        </w:rPr>
      </w:pPr>
    </w:p>
    <w:p w14:paraId="51536CF3" w14:textId="01BE2AF0" w:rsidR="00F158A4" w:rsidRPr="000C221D" w:rsidRDefault="004A595A" w:rsidP="00D75E49">
      <w:pPr>
        <w:spacing w:before="120" w:after="120"/>
        <w:rPr>
          <w:rFonts w:ascii="Roboto" w:hAnsi="Roboto" w:cs="Calibri"/>
          <w:sz w:val="20"/>
          <w:szCs w:val="20"/>
        </w:rPr>
      </w:pPr>
      <w:r w:rsidRPr="000C221D">
        <w:rPr>
          <w:rFonts w:ascii="Roboto" w:hAnsi="Roboto" w:cs="Calibri"/>
          <w:b/>
          <w:sz w:val="20"/>
          <w:szCs w:val="20"/>
        </w:rPr>
        <w:sym w:font="Wingdings" w:char="F046"/>
      </w:r>
      <w:r w:rsidRPr="000C221D">
        <w:rPr>
          <w:rFonts w:ascii="Roboto" w:hAnsi="Roboto" w:cs="Calibri"/>
          <w:sz w:val="20"/>
          <w:szCs w:val="20"/>
        </w:rPr>
        <w:t xml:space="preserve"> </w:t>
      </w:r>
      <w:r w:rsidR="00F158A4" w:rsidRPr="00F77CB8">
        <w:rPr>
          <w:rFonts w:ascii="Roboto" w:hAnsi="Roboto" w:cs="Calibri"/>
          <w:color w:val="FF0000"/>
          <w:sz w:val="20"/>
          <w:szCs w:val="20"/>
        </w:rPr>
        <w:t xml:space="preserve">En cas de réponse négative, </w:t>
      </w:r>
      <w:r w:rsidRPr="00F77CB8">
        <w:rPr>
          <w:rFonts w:ascii="Roboto" w:hAnsi="Roboto" w:cs="Calibri"/>
          <w:color w:val="FF0000"/>
          <w:sz w:val="20"/>
          <w:szCs w:val="20"/>
        </w:rPr>
        <w:t xml:space="preserve">ou de doute, </w:t>
      </w:r>
      <w:r w:rsidR="00F158A4" w:rsidRPr="00F77CB8">
        <w:rPr>
          <w:rFonts w:ascii="Roboto" w:hAnsi="Roboto" w:cs="Calibri"/>
          <w:color w:val="FF0000"/>
          <w:sz w:val="20"/>
          <w:szCs w:val="20"/>
        </w:rPr>
        <w:t>do</w:t>
      </w:r>
      <w:r w:rsidRPr="00F77CB8">
        <w:rPr>
          <w:rFonts w:ascii="Roboto" w:hAnsi="Roboto" w:cs="Calibri"/>
          <w:color w:val="FF0000"/>
          <w:sz w:val="20"/>
          <w:szCs w:val="20"/>
        </w:rPr>
        <w:t>nner toutes précisions utiles</w:t>
      </w:r>
      <w:r w:rsidRPr="000C221D">
        <w:rPr>
          <w:rFonts w:ascii="Roboto" w:hAnsi="Roboto" w:cs="Calibri"/>
          <w:sz w:val="20"/>
          <w:szCs w:val="20"/>
        </w:rPr>
        <w:t>. En effet, au vu des éléments fournis ainsi que de vos réponses, le service instructeur pourra évaluer si vous êtes soumis ou non à la commande publique</w:t>
      </w:r>
      <w:r w:rsidR="007B0A3D">
        <w:rPr>
          <w:rFonts w:ascii="Roboto" w:hAnsi="Roboto" w:cs="Calibri"/>
          <w:sz w:val="20"/>
          <w:szCs w:val="20"/>
        </w:rPr>
        <w:t>.</w:t>
      </w:r>
    </w:p>
    <w:p w14:paraId="08877987" w14:textId="77777777" w:rsidR="004A595A" w:rsidRPr="000C221D" w:rsidRDefault="00F158A4" w:rsidP="00D75E49">
      <w:pPr>
        <w:spacing w:before="120" w:after="120"/>
        <w:rPr>
          <w:rFonts w:ascii="Roboto" w:hAnsi="Roboto"/>
          <w:sz w:val="20"/>
          <w:szCs w:val="20"/>
        </w:rPr>
      </w:pPr>
      <w:r w:rsidRPr="000C221D">
        <w:rPr>
          <w:rFonts w:ascii="Roboto" w:hAnsi="Roboto"/>
          <w:sz w:val="20"/>
          <w:szCs w:val="20"/>
        </w:rPr>
        <w:t>Si vous avez répondu OUI aux questions 1, 2 et 3 (cumulatif), votre structure est soumise aux règles de la commande publique.</w:t>
      </w:r>
      <w:r w:rsidR="00D7014C" w:rsidRPr="000C221D">
        <w:rPr>
          <w:rFonts w:ascii="Roboto" w:hAnsi="Roboto"/>
          <w:sz w:val="20"/>
          <w:szCs w:val="20"/>
        </w:rPr>
        <w:t xml:space="preserve"> </w:t>
      </w:r>
    </w:p>
    <w:p w14:paraId="504DDBF3" w14:textId="77777777" w:rsidR="00F158A4" w:rsidRPr="000C221D" w:rsidRDefault="00F158A4" w:rsidP="00F158A4">
      <w:pPr>
        <w:rPr>
          <w:rFonts w:ascii="Roboto" w:hAnsi="Roboto" w:cs="Calibri"/>
          <w:color w:val="FF0000"/>
          <w:sz w:val="20"/>
          <w:szCs w:val="20"/>
        </w:rPr>
      </w:pPr>
      <w:r w:rsidRPr="000C221D">
        <w:rPr>
          <w:rFonts w:ascii="Roboto" w:hAnsi="Roboto" w:cs="Calibri"/>
          <w:b/>
          <w:color w:val="FF0000"/>
          <w:sz w:val="20"/>
          <w:szCs w:val="20"/>
        </w:rPr>
        <w:sym w:font="Wingdings" w:char="F046"/>
      </w:r>
      <w:r w:rsidRPr="000C221D">
        <w:rPr>
          <w:rFonts w:ascii="Roboto" w:hAnsi="Roboto" w:cs="Calibri"/>
          <w:color w:val="FF0000"/>
          <w:sz w:val="20"/>
          <w:szCs w:val="20"/>
        </w:rPr>
        <w:t xml:space="preserve"> Veuillez-vous reporter à </w:t>
      </w:r>
      <w:r w:rsidRPr="000C221D">
        <w:rPr>
          <w:rFonts w:ascii="Roboto" w:hAnsi="Roboto" w:cs="Calibri"/>
          <w:color w:val="FF0000"/>
          <w:sz w:val="20"/>
          <w:szCs w:val="20"/>
          <w:u w:val="single"/>
        </w:rPr>
        <w:t xml:space="preserve">l’annexe </w:t>
      </w:r>
      <w:r w:rsidR="002A1FA4" w:rsidRPr="000C221D">
        <w:rPr>
          <w:rFonts w:ascii="Roboto" w:hAnsi="Roboto" w:cs="Calibri"/>
          <w:color w:val="FF0000"/>
          <w:sz w:val="20"/>
          <w:szCs w:val="20"/>
          <w:u w:val="single"/>
        </w:rPr>
        <w:t xml:space="preserve">3 </w:t>
      </w:r>
      <w:r w:rsidRPr="000C221D">
        <w:rPr>
          <w:rFonts w:ascii="Roboto" w:hAnsi="Roboto" w:cs="Calibri"/>
          <w:color w:val="FF0000"/>
          <w:sz w:val="20"/>
          <w:szCs w:val="20"/>
          <w:u w:val="single"/>
        </w:rPr>
        <w:t>« Commande publique</w:t>
      </w:r>
      <w:r w:rsidR="00DA70CF" w:rsidRPr="000C221D">
        <w:rPr>
          <w:rFonts w:ascii="Roboto" w:hAnsi="Roboto" w:cs="Calibri"/>
          <w:color w:val="FF0000"/>
          <w:sz w:val="20"/>
          <w:szCs w:val="20"/>
          <w:u w:val="single"/>
        </w:rPr>
        <w:t xml:space="preserve"> </w:t>
      </w:r>
      <w:r w:rsidRPr="000C221D">
        <w:rPr>
          <w:rFonts w:ascii="Roboto" w:hAnsi="Roboto" w:cs="Calibri"/>
          <w:color w:val="FF0000"/>
          <w:sz w:val="20"/>
          <w:szCs w:val="20"/>
        </w:rPr>
        <w:t>».</w:t>
      </w:r>
    </w:p>
    <w:p w14:paraId="55FBE40D" w14:textId="77777777" w:rsidR="004A595A" w:rsidRPr="000C221D" w:rsidRDefault="004A595A" w:rsidP="00F158A4">
      <w:pPr>
        <w:rPr>
          <w:rFonts w:ascii="Roboto" w:hAnsi="Roboto" w:cs="Calibri"/>
          <w:color w:val="FF0000"/>
          <w:sz w:val="20"/>
          <w:szCs w:val="20"/>
        </w:rPr>
      </w:pPr>
    </w:p>
    <w:p w14:paraId="3B689A58" w14:textId="77777777" w:rsidR="00F158A4" w:rsidRPr="000C221D" w:rsidRDefault="00F158A4" w:rsidP="00CD70B1">
      <w:pPr>
        <w:spacing w:before="240"/>
        <w:ind w:right="204"/>
        <w:rPr>
          <w:rFonts w:ascii="Roboto" w:hAnsi="Roboto" w:cs="Calibri"/>
          <w:iCs/>
          <w:sz w:val="20"/>
          <w:szCs w:val="20"/>
        </w:rPr>
      </w:pPr>
    </w:p>
    <w:p w14:paraId="36F5F0B8" w14:textId="77777777" w:rsidR="00757FC9" w:rsidRPr="000C221D" w:rsidRDefault="00007FB5" w:rsidP="00757FC9">
      <w:pPr>
        <w:pBdr>
          <w:bottom w:val="single" w:sz="12" w:space="1" w:color="FFCC00"/>
        </w:pBdr>
        <w:tabs>
          <w:tab w:val="left" w:pos="1380"/>
          <w:tab w:val="center" w:pos="4762"/>
        </w:tabs>
        <w:rPr>
          <w:rFonts w:ascii="Roboto" w:hAnsi="Roboto" w:cs="Calibri"/>
          <w:iCs/>
          <w:color w:val="000080"/>
          <w:sz w:val="28"/>
        </w:rPr>
      </w:pPr>
      <w:r w:rsidRPr="000C221D">
        <w:rPr>
          <w:rFonts w:ascii="Roboto" w:hAnsi="Roboto" w:cs="Calibri"/>
          <w:sz w:val="20"/>
          <w:szCs w:val="20"/>
          <w:highlight w:val="yellow"/>
        </w:rPr>
        <w:br w:type="page"/>
      </w:r>
      <w:r w:rsidR="00757FC9" w:rsidRPr="000C221D">
        <w:rPr>
          <w:rFonts w:ascii="Roboto" w:hAnsi="Roboto" w:cs="Calibri"/>
          <w:iCs/>
          <w:color w:val="000080"/>
          <w:sz w:val="28"/>
        </w:rPr>
        <w:lastRenderedPageBreak/>
        <w:t>2 – DESCRIPTION DU PROJET</w:t>
      </w:r>
    </w:p>
    <w:p w14:paraId="14209904" w14:textId="77777777" w:rsidR="003555AE" w:rsidRPr="000C221D" w:rsidRDefault="003555AE" w:rsidP="003555AE">
      <w:pPr>
        <w:rPr>
          <w:rFonts w:ascii="Roboto" w:hAnsi="Roboto" w:cs="Calibri"/>
          <w:b/>
          <w:smallCaps/>
          <w:color w:val="000080"/>
          <w:szCs w:val="24"/>
          <w:u w:val="single"/>
        </w:rPr>
      </w:pPr>
    </w:p>
    <w:p w14:paraId="419ADD95" w14:textId="77777777" w:rsidR="00CE5F20" w:rsidRPr="000C221D" w:rsidRDefault="003555AE" w:rsidP="003555AE">
      <w:pPr>
        <w:rPr>
          <w:rFonts w:ascii="Roboto" w:hAnsi="Roboto" w:cs="Calibri"/>
          <w:b/>
          <w:smallCaps/>
          <w:color w:val="000080"/>
          <w:szCs w:val="24"/>
          <w:u w:val="single"/>
        </w:rPr>
      </w:pPr>
      <w:r w:rsidRPr="000C221D">
        <w:rPr>
          <w:rFonts w:ascii="Roboto" w:hAnsi="Roboto" w:cs="Calibri"/>
          <w:b/>
          <w:smallCaps/>
          <w:color w:val="000080"/>
          <w:szCs w:val="24"/>
          <w:u w:val="single"/>
        </w:rPr>
        <w:t>A)</w:t>
      </w:r>
      <w:r w:rsidR="00CE5F20" w:rsidRPr="000C221D">
        <w:rPr>
          <w:rFonts w:ascii="Roboto" w:hAnsi="Roboto" w:cs="Calibri"/>
          <w:b/>
          <w:smallCaps/>
          <w:color w:val="000080"/>
          <w:szCs w:val="24"/>
          <w:u w:val="single"/>
        </w:rPr>
        <w:t xml:space="preserve"> Identificati</w:t>
      </w:r>
      <w:r w:rsidR="00F628E0" w:rsidRPr="000C221D">
        <w:rPr>
          <w:rFonts w:ascii="Roboto" w:hAnsi="Roboto" w:cs="Calibri"/>
          <w:b/>
          <w:smallCaps/>
          <w:color w:val="000080"/>
          <w:szCs w:val="24"/>
          <w:u w:val="single"/>
        </w:rPr>
        <w:t>on du projet</w:t>
      </w:r>
      <w:r w:rsidR="008D0FC8" w:rsidRPr="000C221D">
        <w:rPr>
          <w:rFonts w:ascii="Roboto" w:hAnsi="Roboto" w:cs="Calibri"/>
          <w:b/>
          <w:smallCaps/>
          <w:color w:val="000080"/>
          <w:szCs w:val="24"/>
          <w:u w:val="single"/>
        </w:rPr>
        <w:t xml:space="preserve"> et localisation</w:t>
      </w:r>
    </w:p>
    <w:p w14:paraId="6D3380A2" w14:textId="77777777" w:rsidR="00CE5F20" w:rsidRPr="000C221D" w:rsidRDefault="00CE5F20" w:rsidP="00CE5F20">
      <w:pPr>
        <w:ind w:right="206"/>
        <w:jc w:val="left"/>
        <w:rPr>
          <w:rFonts w:ascii="Roboto" w:hAnsi="Roboto" w:cs="Calibri"/>
          <w:b/>
          <w:smallCaps/>
          <w:color w:val="000080"/>
          <w:szCs w:val="24"/>
          <w:u w:val="single"/>
        </w:rPr>
      </w:pPr>
    </w:p>
    <w:p w14:paraId="3E956990" w14:textId="73310B7C" w:rsidR="00CE5F20" w:rsidRPr="000C221D" w:rsidRDefault="00F628E0" w:rsidP="006330B3">
      <w:pPr>
        <w:ind w:right="206"/>
        <w:jc w:val="left"/>
        <w:rPr>
          <w:rFonts w:ascii="Roboto" w:hAnsi="Roboto" w:cs="Calibri"/>
          <w:iCs/>
          <w:sz w:val="20"/>
          <w:szCs w:val="20"/>
        </w:rPr>
      </w:pPr>
      <w:r w:rsidRPr="000C221D">
        <w:rPr>
          <w:rFonts w:ascii="Roboto" w:hAnsi="Roboto" w:cs="Calibri"/>
          <w:b/>
          <w:color w:val="000080"/>
          <w:kern w:val="3"/>
          <w:sz w:val="22"/>
          <w:szCs w:val="22"/>
        </w:rPr>
        <w:t xml:space="preserve">Intitulé du projet </w:t>
      </w:r>
      <w:r w:rsidR="00CE5F20" w:rsidRPr="000C221D">
        <w:rPr>
          <w:rFonts w:ascii="Roboto" w:hAnsi="Roboto" w:cs="Calibri"/>
          <w:b/>
          <w:color w:val="000080"/>
          <w:kern w:val="3"/>
          <w:sz w:val="22"/>
          <w:szCs w:val="22"/>
        </w:rPr>
        <w:t>:</w:t>
      </w:r>
      <w:r w:rsidR="00CE5F20" w:rsidRPr="000C221D">
        <w:rPr>
          <w:rFonts w:ascii="Roboto" w:hAnsi="Roboto" w:cs="Calibri"/>
          <w:iCs/>
          <w:sz w:val="20"/>
          <w:szCs w:val="20"/>
        </w:rPr>
        <w:t xml:space="preserve"> </w:t>
      </w:r>
      <w:r w:rsidR="000C221D" w:rsidRPr="000C221D">
        <w:rPr>
          <w:rFonts w:ascii="Roboto" w:hAnsi="Roboto" w:cs="Calibri"/>
          <w:color w:val="999999"/>
          <w:kern w:val="3"/>
          <w:sz w:val="20"/>
          <w:szCs w:val="20"/>
        </w:rPr>
        <w:t>_</w:t>
      </w:r>
      <w:r w:rsidR="000C221D" w:rsidRPr="000C221D">
        <w:rPr>
          <w:rFonts w:ascii="Roboto" w:hAnsi="Roboto" w:cs="Tahoma"/>
          <w:color w:val="999999"/>
          <w:kern w:val="3"/>
          <w:sz w:val="20"/>
          <w:szCs w:val="20"/>
        </w:rPr>
        <w:t>____________________________________________________________</w:t>
      </w:r>
    </w:p>
    <w:p w14:paraId="6A1AFA9D" w14:textId="4EC29F6D" w:rsidR="00AE41CC" w:rsidRPr="000C221D" w:rsidRDefault="00AE41CC" w:rsidP="00AE41CC">
      <w:pPr>
        <w:rPr>
          <w:rFonts w:ascii="Roboto" w:hAnsi="Roboto" w:cs="Calibri"/>
          <w:color w:val="FF0000"/>
          <w:sz w:val="20"/>
          <w:szCs w:val="20"/>
        </w:rPr>
      </w:pPr>
      <w:r w:rsidRPr="000C221D">
        <w:rPr>
          <w:rFonts w:ascii="Roboto" w:hAnsi="Roboto" w:cs="Calibri"/>
          <w:b/>
          <w:color w:val="FF0000"/>
          <w:sz w:val="20"/>
          <w:szCs w:val="20"/>
        </w:rPr>
        <w:sym w:font="Wingdings" w:char="F046"/>
      </w:r>
      <w:r w:rsidRPr="000C221D">
        <w:rPr>
          <w:rFonts w:ascii="Roboto" w:hAnsi="Roboto" w:cs="Calibri"/>
          <w:color w:val="FF0000"/>
          <w:sz w:val="20"/>
          <w:szCs w:val="20"/>
        </w:rPr>
        <w:t xml:space="preserve"> Veuillez  reporter cet intitulé en page 1 de ce formulaire.</w:t>
      </w:r>
    </w:p>
    <w:p w14:paraId="04FF988D" w14:textId="77777777" w:rsidR="00CE5F20" w:rsidRPr="000C221D" w:rsidRDefault="00CE5F20" w:rsidP="00CE5F20">
      <w:pPr>
        <w:ind w:right="206"/>
        <w:rPr>
          <w:rFonts w:ascii="Roboto" w:hAnsi="Roboto" w:cs="Calibri"/>
          <w:iCs/>
          <w:sz w:val="20"/>
          <w:szCs w:val="20"/>
        </w:rPr>
      </w:pPr>
    </w:p>
    <w:p w14:paraId="5C8C0787" w14:textId="624AD609" w:rsidR="00767C16" w:rsidRPr="000C221D" w:rsidRDefault="00CE5F20" w:rsidP="00CE5F20">
      <w:pPr>
        <w:ind w:right="206"/>
        <w:rPr>
          <w:rFonts w:ascii="Roboto" w:hAnsi="Roboto" w:cs="Calibri"/>
          <w:b/>
          <w:color w:val="000080"/>
          <w:kern w:val="3"/>
          <w:sz w:val="22"/>
          <w:szCs w:val="22"/>
        </w:rPr>
      </w:pPr>
      <w:r w:rsidRPr="000C221D">
        <w:rPr>
          <w:rFonts w:ascii="Roboto" w:hAnsi="Roboto" w:cs="Calibri"/>
          <w:b/>
          <w:color w:val="000080"/>
          <w:kern w:val="3"/>
          <w:sz w:val="22"/>
          <w:szCs w:val="22"/>
        </w:rPr>
        <w:t xml:space="preserve">Localisation de l’opération (adresse où se déroule l’opération) : </w:t>
      </w:r>
    </w:p>
    <w:p w14:paraId="0309A9A0" w14:textId="77777777" w:rsidR="00CE5F20" w:rsidRPr="000C221D" w:rsidRDefault="00CE5F20" w:rsidP="00CE5F20">
      <w:pPr>
        <w:ind w:right="206"/>
        <w:rPr>
          <w:rFonts w:ascii="Roboto" w:hAnsi="Roboto" w:cs="Calibri"/>
          <w:iCs/>
          <w:sz w:val="20"/>
          <w:szCs w:val="20"/>
        </w:rPr>
      </w:pPr>
      <w:r w:rsidRPr="000C221D">
        <w:rPr>
          <w:rFonts w:ascii="Roboto" w:hAnsi="Roboto" w:cs="Calibri"/>
          <w:iCs/>
          <w:sz w:val="20"/>
          <w:szCs w:val="20"/>
        </w:rPr>
        <w:sym w:font="Wingdings" w:char="F06F"/>
      </w:r>
      <w:r w:rsidRPr="000C221D">
        <w:rPr>
          <w:rFonts w:ascii="Roboto" w:hAnsi="Roboto" w:cs="Calibri"/>
          <w:iCs/>
          <w:sz w:val="20"/>
          <w:szCs w:val="20"/>
        </w:rPr>
        <w:t xml:space="preserve"> Identique à la localisation du demandeur</w:t>
      </w:r>
    </w:p>
    <w:p w14:paraId="24BD21F7" w14:textId="77777777" w:rsidR="00E6563B" w:rsidRPr="000C221D" w:rsidRDefault="00FF18C0" w:rsidP="00FF18C0">
      <w:pPr>
        <w:pStyle w:val="normalformulaire"/>
        <w:jc w:val="left"/>
        <w:rPr>
          <w:rFonts w:ascii="Roboto" w:hAnsi="Roboto"/>
          <w:sz w:val="18"/>
          <w:szCs w:val="18"/>
        </w:rPr>
      </w:pPr>
      <w:r w:rsidRPr="000C221D">
        <w:rPr>
          <w:rFonts w:ascii="Roboto" w:hAnsi="Roboto"/>
          <w:sz w:val="18"/>
          <w:szCs w:val="18"/>
        </w:rPr>
        <w:t>Si non, merci de préciser l’</w:t>
      </w:r>
      <w:smartTag w:uri="urn:schemas-microsoft-com:office:smarttags" w:element="PersonName">
        <w:r w:rsidRPr="000C221D">
          <w:rPr>
            <w:rFonts w:ascii="Roboto" w:hAnsi="Roboto"/>
            <w:sz w:val="18"/>
            <w:szCs w:val="18"/>
          </w:rPr>
          <w:t>ad</w:t>
        </w:r>
      </w:smartTag>
      <w:r w:rsidRPr="000C221D">
        <w:rPr>
          <w:rFonts w:ascii="Roboto" w:hAnsi="Roboto"/>
          <w:sz w:val="18"/>
          <w:szCs w:val="18"/>
        </w:rPr>
        <w:t xml:space="preserve">resse (principale en cas d’actions multi-sites) du projet : </w:t>
      </w:r>
    </w:p>
    <w:p w14:paraId="06CCB51D" w14:textId="77777777" w:rsidR="00FF18C0" w:rsidRPr="000C221D" w:rsidRDefault="00E6563B" w:rsidP="00FF18C0">
      <w:pPr>
        <w:pStyle w:val="normalformulaire"/>
        <w:jc w:val="left"/>
        <w:rPr>
          <w:rFonts w:ascii="Roboto" w:hAnsi="Roboto"/>
          <w:color w:val="808080"/>
          <w:sz w:val="18"/>
          <w:szCs w:val="18"/>
        </w:rPr>
      </w:pPr>
      <w:r w:rsidRPr="000C221D">
        <w:rPr>
          <w:rFonts w:ascii="Roboto" w:hAnsi="Roboto"/>
          <w:sz w:val="20"/>
          <w:szCs w:val="20"/>
        </w:rPr>
        <w:t>Adresse</w:t>
      </w:r>
      <w:r w:rsidRPr="000C221D">
        <w:rPr>
          <w:rFonts w:ascii="Roboto" w:hAnsi="Roboto"/>
          <w:sz w:val="18"/>
          <w:szCs w:val="18"/>
        </w:rPr>
        <w:t xml:space="preserve"> </w:t>
      </w:r>
      <w:r w:rsidR="00FF18C0" w:rsidRPr="000C221D">
        <w:rPr>
          <w:rFonts w:ascii="Roboto" w:hAnsi="Roboto"/>
          <w:color w:val="808080"/>
          <w:sz w:val="18"/>
          <w:szCs w:val="18"/>
        </w:rPr>
        <w:t>_______________________________________________________________</w:t>
      </w:r>
      <w:r w:rsidRPr="000C221D">
        <w:rPr>
          <w:rFonts w:ascii="Roboto" w:hAnsi="Roboto"/>
          <w:color w:val="808080"/>
          <w:sz w:val="18"/>
          <w:szCs w:val="18"/>
        </w:rPr>
        <w:t>__________________________</w:t>
      </w:r>
    </w:p>
    <w:p w14:paraId="764CBC60" w14:textId="77777777" w:rsidR="00E6563B" w:rsidRPr="000C221D" w:rsidRDefault="00FF18C0" w:rsidP="00FF18C0">
      <w:pPr>
        <w:pStyle w:val="normalformulaire"/>
        <w:jc w:val="left"/>
        <w:rPr>
          <w:rFonts w:ascii="Roboto" w:hAnsi="Roboto"/>
          <w:color w:val="808080"/>
          <w:sz w:val="20"/>
          <w:szCs w:val="20"/>
        </w:rPr>
      </w:pPr>
      <w:r w:rsidRPr="000C221D">
        <w:rPr>
          <w:rFonts w:ascii="Roboto" w:hAnsi="Roboto"/>
          <w:sz w:val="20"/>
          <w:szCs w:val="20"/>
        </w:rPr>
        <w:t xml:space="preserve">Code postal : </w:t>
      </w:r>
      <w:r w:rsidRPr="000C221D">
        <w:rPr>
          <w:rFonts w:ascii="Roboto" w:hAnsi="Roboto"/>
          <w:color w:val="808080"/>
          <w:sz w:val="20"/>
          <w:szCs w:val="20"/>
        </w:rPr>
        <w:t>______________________________</w:t>
      </w:r>
    </w:p>
    <w:p w14:paraId="78E39A78" w14:textId="77777777" w:rsidR="00FF18C0" w:rsidRPr="000C221D" w:rsidRDefault="00FF18C0" w:rsidP="00FF18C0">
      <w:pPr>
        <w:pStyle w:val="normalformulaire"/>
        <w:jc w:val="left"/>
        <w:rPr>
          <w:rFonts w:ascii="Roboto" w:hAnsi="Roboto"/>
          <w:sz w:val="20"/>
          <w:szCs w:val="20"/>
        </w:rPr>
      </w:pPr>
      <w:r w:rsidRPr="000C221D">
        <w:rPr>
          <w:rFonts w:ascii="Roboto" w:hAnsi="Roboto"/>
          <w:sz w:val="20"/>
          <w:szCs w:val="20"/>
        </w:rPr>
        <w:t>Commune : ____________________________________</w:t>
      </w:r>
    </w:p>
    <w:p w14:paraId="4EA9E780" w14:textId="77777777" w:rsidR="00C910FD" w:rsidRPr="000C221D" w:rsidRDefault="00C910FD" w:rsidP="00CE5F20">
      <w:pPr>
        <w:ind w:right="206"/>
        <w:rPr>
          <w:rFonts w:ascii="Roboto" w:hAnsi="Roboto" w:cs="Calibri"/>
          <w:b/>
          <w:i/>
          <w:iCs/>
          <w:sz w:val="20"/>
          <w:szCs w:val="20"/>
        </w:rPr>
      </w:pPr>
    </w:p>
    <w:p w14:paraId="672307B8" w14:textId="77777777" w:rsidR="00E6563B" w:rsidRPr="000C221D" w:rsidRDefault="00E6563B" w:rsidP="00E6563B">
      <w:pPr>
        <w:pStyle w:val="normalformulaire"/>
        <w:jc w:val="left"/>
        <w:rPr>
          <w:rFonts w:ascii="Roboto" w:hAnsi="Roboto"/>
          <w:sz w:val="20"/>
          <w:szCs w:val="20"/>
        </w:rPr>
      </w:pPr>
      <w:r w:rsidRPr="000C221D">
        <w:rPr>
          <w:rFonts w:ascii="Roboto" w:hAnsi="Roboto"/>
          <w:sz w:val="20"/>
          <w:szCs w:val="20"/>
        </w:rPr>
        <w:t>Si l’opération se déroule sur plusieurs sites, merci de préciser les communes (autant de lignes que nécessaire) :</w:t>
      </w:r>
    </w:p>
    <w:p w14:paraId="45EBFF1A" w14:textId="77777777" w:rsidR="00E6563B" w:rsidRPr="000C221D" w:rsidRDefault="00E6563B" w:rsidP="00E6563B">
      <w:pPr>
        <w:pStyle w:val="normalformulaire"/>
        <w:jc w:val="left"/>
        <w:rPr>
          <w:rFonts w:ascii="Roboto" w:hAnsi="Roboto"/>
          <w:sz w:val="20"/>
          <w:szCs w:val="20"/>
        </w:rPr>
      </w:pPr>
      <w:r w:rsidRPr="000C221D">
        <w:rPr>
          <w:rFonts w:ascii="Roboto" w:hAnsi="Roboto"/>
          <w:sz w:val="20"/>
          <w:szCs w:val="20"/>
        </w:rPr>
        <w:t xml:space="preserve">Code postal : </w:t>
      </w:r>
      <w:r w:rsidRPr="000C221D">
        <w:rPr>
          <w:rFonts w:ascii="Roboto" w:hAnsi="Roboto"/>
          <w:color w:val="808080"/>
          <w:sz w:val="20"/>
          <w:szCs w:val="20"/>
        </w:rPr>
        <w:t xml:space="preserve">_______________ </w:t>
      </w:r>
      <w:r w:rsidRPr="000C221D">
        <w:rPr>
          <w:rFonts w:ascii="Roboto" w:hAnsi="Roboto"/>
          <w:sz w:val="20"/>
          <w:szCs w:val="20"/>
        </w:rPr>
        <w:t>Commune : ____________________________________</w:t>
      </w:r>
    </w:p>
    <w:p w14:paraId="09A65972" w14:textId="77777777" w:rsidR="00E6563B" w:rsidRPr="000C221D" w:rsidRDefault="00E6563B" w:rsidP="00E6563B">
      <w:pPr>
        <w:pStyle w:val="normalformulaire"/>
        <w:jc w:val="left"/>
        <w:rPr>
          <w:rFonts w:ascii="Roboto" w:hAnsi="Roboto"/>
          <w:sz w:val="20"/>
          <w:szCs w:val="20"/>
        </w:rPr>
      </w:pPr>
      <w:r w:rsidRPr="000C221D">
        <w:rPr>
          <w:rFonts w:ascii="Roboto" w:hAnsi="Roboto"/>
          <w:sz w:val="20"/>
          <w:szCs w:val="20"/>
        </w:rPr>
        <w:t xml:space="preserve">Code postal : </w:t>
      </w:r>
      <w:r w:rsidRPr="000C221D">
        <w:rPr>
          <w:rFonts w:ascii="Roboto" w:hAnsi="Roboto"/>
          <w:color w:val="808080"/>
          <w:sz w:val="20"/>
          <w:szCs w:val="20"/>
        </w:rPr>
        <w:t xml:space="preserve">_______________ </w:t>
      </w:r>
      <w:r w:rsidRPr="000C221D">
        <w:rPr>
          <w:rFonts w:ascii="Roboto" w:hAnsi="Roboto"/>
          <w:sz w:val="20"/>
          <w:szCs w:val="20"/>
        </w:rPr>
        <w:t>Commune : ____________________________________</w:t>
      </w:r>
    </w:p>
    <w:p w14:paraId="4DC22B74" w14:textId="77777777" w:rsidR="00E6563B" w:rsidRPr="000C221D" w:rsidRDefault="00E6563B" w:rsidP="00E6563B">
      <w:pPr>
        <w:pStyle w:val="normalformulaire"/>
        <w:jc w:val="left"/>
        <w:rPr>
          <w:rFonts w:ascii="Roboto" w:hAnsi="Roboto"/>
          <w:sz w:val="20"/>
          <w:szCs w:val="20"/>
        </w:rPr>
      </w:pPr>
      <w:r w:rsidRPr="000C221D">
        <w:rPr>
          <w:rFonts w:ascii="Roboto" w:hAnsi="Roboto"/>
          <w:sz w:val="20"/>
          <w:szCs w:val="20"/>
        </w:rPr>
        <w:t xml:space="preserve">Code postal : </w:t>
      </w:r>
      <w:r w:rsidRPr="000C221D">
        <w:rPr>
          <w:rFonts w:ascii="Roboto" w:hAnsi="Roboto"/>
          <w:color w:val="808080"/>
          <w:sz w:val="20"/>
          <w:szCs w:val="20"/>
        </w:rPr>
        <w:t xml:space="preserve">_______________ </w:t>
      </w:r>
      <w:r w:rsidRPr="000C221D">
        <w:rPr>
          <w:rFonts w:ascii="Roboto" w:hAnsi="Roboto"/>
          <w:sz w:val="20"/>
          <w:szCs w:val="20"/>
        </w:rPr>
        <w:t>Commune : ____________________________________</w:t>
      </w:r>
    </w:p>
    <w:p w14:paraId="2D09CE18" w14:textId="77777777" w:rsidR="00E6563B" w:rsidRPr="000C221D" w:rsidRDefault="00E6563B" w:rsidP="00E6563B">
      <w:pPr>
        <w:ind w:right="206"/>
        <w:rPr>
          <w:rFonts w:ascii="Roboto" w:hAnsi="Roboto" w:cs="Calibri"/>
          <w:b/>
          <w:i/>
          <w:iCs/>
          <w:sz w:val="20"/>
          <w:szCs w:val="20"/>
        </w:rPr>
      </w:pPr>
      <w:r w:rsidRPr="000C221D">
        <w:rPr>
          <w:rFonts w:ascii="Roboto" w:hAnsi="Roboto"/>
          <w:sz w:val="20"/>
          <w:szCs w:val="20"/>
        </w:rPr>
        <w:t xml:space="preserve">Code postal : </w:t>
      </w:r>
      <w:r w:rsidRPr="000C221D">
        <w:rPr>
          <w:rFonts w:ascii="Roboto" w:hAnsi="Roboto"/>
          <w:color w:val="808080"/>
          <w:sz w:val="20"/>
          <w:szCs w:val="20"/>
        </w:rPr>
        <w:t xml:space="preserve">_______________ </w:t>
      </w:r>
      <w:r w:rsidRPr="000C221D">
        <w:rPr>
          <w:rFonts w:ascii="Roboto" w:hAnsi="Roboto"/>
          <w:sz w:val="20"/>
          <w:szCs w:val="20"/>
        </w:rPr>
        <w:t>Commune : ____________________________________</w:t>
      </w:r>
    </w:p>
    <w:p w14:paraId="6C343719" w14:textId="77777777" w:rsidR="00E6563B" w:rsidRPr="000C221D" w:rsidRDefault="00E6563B" w:rsidP="00CE5F20">
      <w:pPr>
        <w:ind w:right="206"/>
        <w:rPr>
          <w:rFonts w:ascii="Roboto" w:hAnsi="Roboto" w:cs="Calibri"/>
          <w:b/>
          <w:i/>
          <w:iCs/>
          <w:sz w:val="20"/>
          <w:szCs w:val="20"/>
        </w:rPr>
      </w:pPr>
    </w:p>
    <w:p w14:paraId="2A32A5C1" w14:textId="77777777" w:rsidR="006A1860" w:rsidRPr="000C221D" w:rsidRDefault="006A1860" w:rsidP="003555AE">
      <w:pPr>
        <w:rPr>
          <w:rFonts w:ascii="Roboto" w:hAnsi="Roboto" w:cs="Calibri"/>
          <w:b/>
          <w:smallCaps/>
          <w:color w:val="000080"/>
          <w:szCs w:val="24"/>
          <w:u w:val="single"/>
        </w:rPr>
      </w:pPr>
    </w:p>
    <w:p w14:paraId="740DB7B3" w14:textId="58870825" w:rsidR="003555AE" w:rsidRPr="000C221D" w:rsidRDefault="00CE5F20" w:rsidP="003555AE">
      <w:pPr>
        <w:rPr>
          <w:rFonts w:ascii="Roboto" w:hAnsi="Roboto" w:cs="Calibri"/>
          <w:b/>
          <w:smallCaps/>
          <w:color w:val="000080"/>
          <w:szCs w:val="24"/>
          <w:u w:val="single"/>
        </w:rPr>
      </w:pPr>
      <w:r w:rsidRPr="000C221D">
        <w:rPr>
          <w:rFonts w:ascii="Roboto" w:hAnsi="Roboto" w:cs="Calibri"/>
          <w:b/>
          <w:smallCaps/>
          <w:color w:val="000080"/>
          <w:szCs w:val="24"/>
          <w:u w:val="single"/>
        </w:rPr>
        <w:t xml:space="preserve">B) </w:t>
      </w:r>
      <w:r w:rsidR="00601C20" w:rsidRPr="000C221D">
        <w:rPr>
          <w:rFonts w:ascii="Roboto" w:hAnsi="Roboto" w:cs="Calibri"/>
          <w:b/>
          <w:smallCaps/>
          <w:color w:val="000080"/>
          <w:szCs w:val="24"/>
          <w:u w:val="single"/>
        </w:rPr>
        <w:t>Description</w:t>
      </w:r>
      <w:r w:rsidR="003555AE" w:rsidRPr="000C221D">
        <w:rPr>
          <w:rFonts w:ascii="Roboto" w:hAnsi="Roboto" w:cs="Calibri"/>
          <w:b/>
          <w:smallCaps/>
          <w:color w:val="000080"/>
          <w:szCs w:val="24"/>
          <w:u w:val="single"/>
        </w:rPr>
        <w:t xml:space="preserve"> </w:t>
      </w:r>
      <w:r w:rsidR="00F628E0" w:rsidRPr="000C221D">
        <w:rPr>
          <w:rFonts w:ascii="Roboto" w:hAnsi="Roboto" w:cs="Calibri"/>
          <w:b/>
          <w:smallCaps/>
          <w:color w:val="000080"/>
          <w:szCs w:val="24"/>
          <w:u w:val="single"/>
        </w:rPr>
        <w:t>du projet</w:t>
      </w:r>
    </w:p>
    <w:p w14:paraId="4D4CD535" w14:textId="77777777" w:rsidR="00876E96" w:rsidRDefault="00876E96" w:rsidP="00757FC9">
      <w:pPr>
        <w:ind w:right="206"/>
        <w:rPr>
          <w:rFonts w:ascii="Roboto" w:hAnsi="Roboto" w:cs="Calibri"/>
          <w:b/>
          <w:color w:val="000080"/>
          <w:kern w:val="3"/>
          <w:sz w:val="22"/>
          <w:szCs w:val="22"/>
        </w:rPr>
      </w:pPr>
    </w:p>
    <w:p w14:paraId="4D4D3F05" w14:textId="6C0210E0" w:rsidR="005F7B8C" w:rsidRPr="000C221D" w:rsidRDefault="005F7B8C" w:rsidP="00757FC9">
      <w:pPr>
        <w:ind w:right="206"/>
        <w:rPr>
          <w:rFonts w:ascii="Roboto" w:hAnsi="Roboto" w:cs="Calibri"/>
          <w:b/>
          <w:color w:val="000080"/>
          <w:kern w:val="3"/>
          <w:sz w:val="22"/>
          <w:szCs w:val="22"/>
        </w:rPr>
      </w:pPr>
      <w:bookmarkStart w:id="2" w:name="_GoBack"/>
      <w:bookmarkEnd w:id="2"/>
      <w:r w:rsidRPr="000C221D">
        <w:rPr>
          <w:rFonts w:ascii="Roboto" w:hAnsi="Roboto" w:cs="Calibri"/>
          <w:b/>
          <w:color w:val="000080"/>
          <w:kern w:val="3"/>
          <w:sz w:val="22"/>
          <w:szCs w:val="22"/>
        </w:rPr>
        <w:t xml:space="preserve">Typologie </w:t>
      </w:r>
      <w:r w:rsidR="00735E53" w:rsidRPr="000C221D">
        <w:rPr>
          <w:rFonts w:ascii="Roboto" w:hAnsi="Roboto" w:cs="Calibri"/>
          <w:b/>
          <w:color w:val="000080"/>
          <w:kern w:val="3"/>
          <w:sz w:val="22"/>
          <w:szCs w:val="22"/>
        </w:rPr>
        <w:t>du projet</w:t>
      </w:r>
      <w:r w:rsidRPr="000C221D">
        <w:rPr>
          <w:rFonts w:ascii="Roboto" w:hAnsi="Roboto" w:cs="Calibri"/>
          <w:b/>
          <w:color w:val="000080"/>
          <w:kern w:val="3"/>
          <w:sz w:val="22"/>
          <w:szCs w:val="22"/>
        </w:rPr>
        <w:t> </w:t>
      </w:r>
      <w:r w:rsidR="003D218A" w:rsidRPr="000C221D">
        <w:rPr>
          <w:rFonts w:ascii="Roboto" w:hAnsi="Roboto" w:cs="Calibri"/>
          <w:b/>
          <w:color w:val="FF0000"/>
          <w:kern w:val="3"/>
          <w:sz w:val="22"/>
          <w:szCs w:val="22"/>
        </w:rPr>
        <w:t xml:space="preserve"> </w:t>
      </w:r>
      <w:r w:rsidRPr="000C221D">
        <w:rPr>
          <w:rFonts w:ascii="Roboto" w:hAnsi="Roboto" w:cs="Calibri"/>
          <w:b/>
          <w:color w:val="000080"/>
          <w:kern w:val="3"/>
          <w:sz w:val="22"/>
          <w:szCs w:val="22"/>
        </w:rPr>
        <w:t xml:space="preserve">: </w:t>
      </w:r>
    </w:p>
    <w:p w14:paraId="2777795C" w14:textId="77777777" w:rsidR="00E6563B" w:rsidRPr="000C221D" w:rsidRDefault="00E6563B" w:rsidP="00821A2A">
      <w:pPr>
        <w:spacing w:after="60"/>
        <w:rPr>
          <w:rFonts w:ascii="Roboto" w:hAnsi="Roboto" w:cs="Calibri"/>
          <w:iCs/>
          <w:sz w:val="20"/>
          <w:szCs w:val="20"/>
        </w:rPr>
      </w:pPr>
      <w:r w:rsidRPr="000C221D">
        <w:rPr>
          <w:rFonts w:ascii="Roboto" w:hAnsi="Roboto" w:cs="Calibri"/>
          <w:iCs/>
          <w:sz w:val="20"/>
          <w:szCs w:val="20"/>
        </w:rPr>
        <w:sym w:font="Wingdings" w:char="F06F"/>
      </w:r>
      <w:r w:rsidR="00906ACC" w:rsidRPr="000C221D">
        <w:rPr>
          <w:rFonts w:ascii="Roboto" w:hAnsi="Roboto" w:cs="Calibri"/>
          <w:iCs/>
          <w:sz w:val="20"/>
          <w:szCs w:val="20"/>
        </w:rPr>
        <w:t xml:space="preserve"> Action de démonstration (mise en œuvre de techniques culturales ou de réunions spécifiques à l’agriculture biologique</w:t>
      </w:r>
      <w:r w:rsidRPr="000C221D">
        <w:rPr>
          <w:rFonts w:ascii="Roboto" w:hAnsi="Roboto" w:cs="Calibri"/>
          <w:iCs/>
          <w:sz w:val="20"/>
          <w:szCs w:val="20"/>
        </w:rPr>
        <w:t xml:space="preserve">, </w:t>
      </w:r>
      <w:r w:rsidR="00906ACC" w:rsidRPr="000C221D">
        <w:rPr>
          <w:rFonts w:ascii="Roboto" w:hAnsi="Roboto" w:cs="Calibri"/>
          <w:iCs/>
          <w:sz w:val="20"/>
          <w:szCs w:val="20"/>
        </w:rPr>
        <w:t>séance de travaux pratiques collectifs sur le terrain</w:t>
      </w:r>
      <w:r w:rsidRPr="000C221D">
        <w:rPr>
          <w:rFonts w:ascii="Roboto" w:hAnsi="Roboto" w:cs="Calibri"/>
          <w:iCs/>
          <w:sz w:val="20"/>
          <w:szCs w:val="20"/>
        </w:rPr>
        <w:t>)</w:t>
      </w:r>
    </w:p>
    <w:p w14:paraId="2D779065" w14:textId="77777777" w:rsidR="00E6563B" w:rsidRPr="000C221D" w:rsidRDefault="00E6563B" w:rsidP="00821A2A">
      <w:pPr>
        <w:spacing w:after="60"/>
        <w:rPr>
          <w:rFonts w:ascii="Roboto" w:hAnsi="Roboto" w:cs="Calibri"/>
          <w:iCs/>
          <w:sz w:val="20"/>
          <w:szCs w:val="20"/>
        </w:rPr>
      </w:pPr>
      <w:r w:rsidRPr="000C221D">
        <w:rPr>
          <w:rFonts w:ascii="Roboto" w:hAnsi="Roboto" w:cs="Calibri"/>
          <w:iCs/>
          <w:sz w:val="20"/>
          <w:szCs w:val="20"/>
        </w:rPr>
        <w:sym w:font="Wingdings" w:char="F06F"/>
      </w:r>
      <w:r w:rsidRPr="000C221D">
        <w:rPr>
          <w:rFonts w:ascii="Roboto" w:hAnsi="Roboto" w:cs="Calibri"/>
          <w:iCs/>
          <w:sz w:val="20"/>
          <w:szCs w:val="20"/>
        </w:rPr>
        <w:t xml:space="preserve"> Action d’information (diffusion de connaissances scientifiques, des résultats de la recherche, de techniques et pratiques innovantes</w:t>
      </w:r>
      <w:r w:rsidR="00906ACC" w:rsidRPr="000C221D">
        <w:rPr>
          <w:rFonts w:ascii="Roboto" w:hAnsi="Roboto" w:cs="Calibri"/>
          <w:iCs/>
          <w:sz w:val="20"/>
          <w:szCs w:val="20"/>
        </w:rPr>
        <w:t>, encouragement à la conversion en agriculture biologique, promotion des filières bio…</w:t>
      </w:r>
      <w:r w:rsidRPr="000C221D">
        <w:rPr>
          <w:rFonts w:ascii="Roboto" w:hAnsi="Roboto" w:cs="Calibri"/>
          <w:iCs/>
          <w:sz w:val="20"/>
          <w:szCs w:val="20"/>
        </w:rPr>
        <w:t>)</w:t>
      </w:r>
    </w:p>
    <w:p w14:paraId="5EEB4197" w14:textId="77777777" w:rsidR="00E6563B" w:rsidRPr="000C221D" w:rsidRDefault="00E6563B" w:rsidP="00757FC9">
      <w:pPr>
        <w:ind w:right="206"/>
        <w:rPr>
          <w:rFonts w:ascii="Roboto" w:hAnsi="Roboto" w:cs="Calibri"/>
          <w:b/>
          <w:color w:val="000080"/>
          <w:kern w:val="3"/>
          <w:sz w:val="22"/>
          <w:szCs w:val="22"/>
          <w:highlight w:val="yellow"/>
        </w:rPr>
      </w:pPr>
    </w:p>
    <w:p w14:paraId="024021F7" w14:textId="77777777" w:rsidR="00A86EF2" w:rsidRPr="000C221D" w:rsidRDefault="003518DB" w:rsidP="003518DB">
      <w:pPr>
        <w:ind w:right="206"/>
        <w:rPr>
          <w:rFonts w:ascii="Roboto" w:hAnsi="Roboto" w:cs="Calibri"/>
          <w:b/>
          <w:color w:val="000080"/>
          <w:kern w:val="3"/>
          <w:sz w:val="22"/>
          <w:szCs w:val="22"/>
        </w:rPr>
      </w:pPr>
      <w:r w:rsidRPr="000C221D">
        <w:rPr>
          <w:rFonts w:ascii="Roboto" w:hAnsi="Roboto" w:cs="Calibri"/>
          <w:b/>
          <w:color w:val="000080"/>
          <w:kern w:val="3"/>
          <w:sz w:val="22"/>
          <w:szCs w:val="22"/>
        </w:rPr>
        <w:t>Problématique</w:t>
      </w:r>
      <w:r w:rsidR="007576C6" w:rsidRPr="000C221D">
        <w:rPr>
          <w:rFonts w:ascii="Roboto" w:hAnsi="Roboto" w:cs="Calibri"/>
          <w:b/>
          <w:color w:val="000080"/>
          <w:kern w:val="3"/>
          <w:sz w:val="22"/>
          <w:szCs w:val="22"/>
        </w:rPr>
        <w:t xml:space="preserve"> </w:t>
      </w:r>
      <w:r w:rsidR="00D854BF" w:rsidRPr="000C221D">
        <w:rPr>
          <w:rFonts w:ascii="Roboto" w:hAnsi="Roboto" w:cs="Calibri"/>
          <w:b/>
          <w:color w:val="000080"/>
          <w:kern w:val="3"/>
          <w:sz w:val="22"/>
          <w:szCs w:val="22"/>
        </w:rPr>
        <w:t>visée</w:t>
      </w:r>
      <w:r w:rsidR="003D218A" w:rsidRPr="000C221D">
        <w:rPr>
          <w:rFonts w:ascii="Roboto" w:hAnsi="Roboto" w:cs="Calibri"/>
          <w:b/>
          <w:color w:val="FF0000"/>
          <w:kern w:val="3"/>
          <w:sz w:val="22"/>
          <w:szCs w:val="22"/>
        </w:rPr>
        <w:t xml:space="preserve"> </w:t>
      </w:r>
      <w:r w:rsidRPr="000C221D">
        <w:rPr>
          <w:rFonts w:ascii="Roboto" w:hAnsi="Roboto" w:cs="Calibri"/>
          <w:b/>
          <w:color w:val="000080"/>
          <w:kern w:val="3"/>
          <w:sz w:val="22"/>
          <w:szCs w:val="22"/>
        </w:rPr>
        <w:t>: Développement de l’agriculture biologique en Nouvelle-Aquitaine</w:t>
      </w:r>
    </w:p>
    <w:p w14:paraId="2EA935CD" w14:textId="264E5A03" w:rsidR="00EC7B27" w:rsidRPr="000C221D" w:rsidRDefault="00EC7B27" w:rsidP="00EC7B27">
      <w:pPr>
        <w:ind w:right="206"/>
        <w:jc w:val="left"/>
        <w:rPr>
          <w:rFonts w:ascii="Roboto" w:hAnsi="Roboto" w:cs="Calibri"/>
          <w:iCs/>
          <w:sz w:val="20"/>
          <w:szCs w:val="20"/>
        </w:rPr>
      </w:pPr>
      <w:r w:rsidRPr="000C221D">
        <w:rPr>
          <w:rFonts w:ascii="Roboto" w:hAnsi="Roboto" w:cs="Calibri"/>
          <w:b/>
          <w:color w:val="000080"/>
          <w:kern w:val="3"/>
          <w:sz w:val="22"/>
          <w:szCs w:val="22"/>
        </w:rPr>
        <w:t>Précisez :</w:t>
      </w:r>
      <w:r w:rsidRPr="000C221D">
        <w:rPr>
          <w:rFonts w:ascii="Roboto" w:hAnsi="Roboto" w:cs="Calibri"/>
          <w:iCs/>
          <w:sz w:val="20"/>
          <w:szCs w:val="20"/>
        </w:rPr>
        <w:t xml:space="preserve"> </w:t>
      </w:r>
      <w:r w:rsidRPr="000C221D">
        <w:rPr>
          <w:rFonts w:ascii="Roboto" w:hAnsi="Roboto" w:cs="Tahoma"/>
          <w:color w:val="999999"/>
          <w:kern w:val="3"/>
          <w:sz w:val="20"/>
          <w:szCs w:val="20"/>
        </w:rPr>
        <w:t>__________________________________________________________________________________________</w:t>
      </w:r>
    </w:p>
    <w:p w14:paraId="2C81BF02" w14:textId="77777777" w:rsidR="00EC7B27" w:rsidRPr="000C221D" w:rsidRDefault="00EC7B27" w:rsidP="00EC7B27">
      <w:pPr>
        <w:spacing w:before="120"/>
        <w:ind w:right="206"/>
        <w:rPr>
          <w:rFonts w:ascii="Roboto" w:hAnsi="Roboto" w:cs="Calibri"/>
          <w:iCs/>
          <w:sz w:val="20"/>
          <w:szCs w:val="20"/>
        </w:rPr>
      </w:pPr>
      <w:r w:rsidRPr="000C221D">
        <w:rPr>
          <w:rFonts w:ascii="Roboto" w:hAnsi="Roboto" w:cs="Calibri"/>
          <w:color w:val="999999"/>
          <w:kern w:val="3"/>
          <w:sz w:val="20"/>
          <w:szCs w:val="20"/>
        </w:rPr>
        <w:t>_</w:t>
      </w:r>
      <w:r w:rsidRPr="000C221D">
        <w:rPr>
          <w:rFonts w:ascii="Roboto" w:hAnsi="Roboto" w:cs="Tahoma"/>
          <w:color w:val="999999"/>
          <w:kern w:val="3"/>
          <w:sz w:val="20"/>
          <w:szCs w:val="20"/>
        </w:rPr>
        <w:t>_________________________________________________________________________________________</w:t>
      </w:r>
    </w:p>
    <w:p w14:paraId="7163A79E" w14:textId="77777777" w:rsidR="00C24590" w:rsidRPr="000C221D" w:rsidRDefault="00C24590" w:rsidP="00C24590">
      <w:pPr>
        <w:ind w:right="206"/>
        <w:rPr>
          <w:rFonts w:ascii="Roboto" w:hAnsi="Roboto" w:cs="Calibri"/>
          <w:iCs/>
          <w:sz w:val="20"/>
          <w:szCs w:val="20"/>
        </w:rPr>
      </w:pPr>
    </w:p>
    <w:p w14:paraId="17223CA8" w14:textId="77777777" w:rsidR="003518DB" w:rsidRPr="000C221D" w:rsidRDefault="003518DB" w:rsidP="00C24590">
      <w:pPr>
        <w:ind w:right="206"/>
        <w:rPr>
          <w:rFonts w:ascii="Roboto" w:hAnsi="Roboto" w:cs="Calibri"/>
          <w:b/>
          <w:color w:val="000080"/>
          <w:kern w:val="3"/>
          <w:sz w:val="22"/>
          <w:szCs w:val="22"/>
        </w:rPr>
      </w:pPr>
    </w:p>
    <w:p w14:paraId="497A43B2" w14:textId="1C5EB525" w:rsidR="00B56E6D" w:rsidRDefault="000C221D" w:rsidP="00C24590">
      <w:pPr>
        <w:ind w:right="206"/>
        <w:rPr>
          <w:rFonts w:ascii="Roboto" w:hAnsi="Roboto" w:cs="Calibri"/>
          <w:b/>
          <w:color w:val="000080"/>
          <w:kern w:val="3"/>
          <w:sz w:val="22"/>
          <w:szCs w:val="22"/>
        </w:rPr>
      </w:pPr>
      <w:r>
        <w:rPr>
          <w:rFonts w:ascii="Roboto" w:hAnsi="Roboto" w:cs="Calibri"/>
          <w:b/>
          <w:color w:val="000080"/>
          <w:kern w:val="3"/>
          <w:sz w:val="22"/>
          <w:szCs w:val="22"/>
        </w:rPr>
        <w:t>L’annexe 2</w:t>
      </w:r>
      <w:r w:rsidR="00C24590" w:rsidRPr="000C221D">
        <w:rPr>
          <w:rFonts w:ascii="Roboto" w:hAnsi="Roboto" w:cs="Calibri"/>
          <w:b/>
          <w:color w:val="000080"/>
          <w:kern w:val="3"/>
          <w:sz w:val="22"/>
          <w:szCs w:val="22"/>
        </w:rPr>
        <w:t xml:space="preserve"> devra être annexé</w:t>
      </w:r>
      <w:r w:rsidR="00D85B1A" w:rsidRPr="000C221D">
        <w:rPr>
          <w:rFonts w:ascii="Roboto" w:hAnsi="Roboto" w:cs="Calibri"/>
          <w:b/>
          <w:color w:val="000080"/>
          <w:kern w:val="3"/>
          <w:sz w:val="22"/>
          <w:szCs w:val="22"/>
        </w:rPr>
        <w:t>e</w:t>
      </w:r>
      <w:r w:rsidR="00C24590" w:rsidRPr="000C221D">
        <w:rPr>
          <w:rFonts w:ascii="Roboto" w:hAnsi="Roboto" w:cs="Calibri"/>
          <w:b/>
          <w:color w:val="000080"/>
          <w:kern w:val="3"/>
          <w:sz w:val="22"/>
          <w:szCs w:val="22"/>
        </w:rPr>
        <w:t xml:space="preserve"> au présent formulaire afin de présenter le projet détaillé.</w:t>
      </w:r>
      <w:r w:rsidR="00D85B1A" w:rsidRPr="000C221D">
        <w:rPr>
          <w:rFonts w:ascii="Roboto" w:hAnsi="Roboto" w:cs="Calibri"/>
          <w:b/>
          <w:color w:val="000080"/>
          <w:kern w:val="3"/>
          <w:sz w:val="22"/>
          <w:szCs w:val="22"/>
        </w:rPr>
        <w:t xml:space="preserve"> Il est nécessaire de remplir une </w:t>
      </w:r>
      <w:r w:rsidR="007B5DA3" w:rsidRPr="000C221D">
        <w:rPr>
          <w:rFonts w:ascii="Roboto" w:hAnsi="Roboto" w:cs="Calibri"/>
          <w:b/>
          <w:color w:val="000080"/>
          <w:kern w:val="3"/>
          <w:sz w:val="22"/>
          <w:szCs w:val="22"/>
        </w:rPr>
        <w:t xml:space="preserve">présentation </w:t>
      </w:r>
      <w:r w:rsidR="00D85B1A" w:rsidRPr="000C221D">
        <w:rPr>
          <w:rFonts w:ascii="Roboto" w:hAnsi="Roboto" w:cs="Calibri"/>
          <w:b/>
          <w:color w:val="000080"/>
          <w:kern w:val="3"/>
          <w:sz w:val="22"/>
          <w:szCs w:val="22"/>
        </w:rPr>
        <w:t>par action</w:t>
      </w:r>
      <w:r w:rsidR="00B56E6D">
        <w:rPr>
          <w:rFonts w:ascii="Roboto" w:hAnsi="Roboto" w:cs="Calibri"/>
          <w:b/>
          <w:color w:val="000080"/>
          <w:kern w:val="3"/>
          <w:sz w:val="22"/>
          <w:szCs w:val="22"/>
        </w:rPr>
        <w:t xml:space="preserve"> </w:t>
      </w:r>
      <w:r w:rsidR="00B56E6D" w:rsidRPr="000C221D">
        <w:rPr>
          <w:rFonts w:ascii="Roboto" w:hAnsi="Roboto" w:cs="Calibri"/>
          <w:b/>
          <w:color w:val="000080"/>
          <w:kern w:val="3"/>
          <w:sz w:val="22"/>
          <w:szCs w:val="22"/>
        </w:rPr>
        <w:t>(annexe 2-bis)</w:t>
      </w:r>
      <w:r w:rsidR="00D85B1A" w:rsidRPr="000C221D">
        <w:rPr>
          <w:rFonts w:ascii="Roboto" w:hAnsi="Roboto" w:cs="Calibri"/>
          <w:b/>
          <w:color w:val="000080"/>
          <w:kern w:val="3"/>
          <w:sz w:val="22"/>
          <w:szCs w:val="22"/>
        </w:rPr>
        <w:t>.</w:t>
      </w:r>
      <w:r w:rsidR="007E4F89" w:rsidRPr="000C221D">
        <w:rPr>
          <w:rFonts w:ascii="Roboto" w:hAnsi="Roboto" w:cs="Calibri"/>
          <w:b/>
          <w:color w:val="000080"/>
          <w:kern w:val="3"/>
          <w:sz w:val="22"/>
          <w:szCs w:val="22"/>
        </w:rPr>
        <w:t xml:space="preserve"> </w:t>
      </w:r>
    </w:p>
    <w:p w14:paraId="4EF8DEBD" w14:textId="39B1A1C9" w:rsidR="00C24590" w:rsidRPr="00B56E6D" w:rsidRDefault="00B56E6D" w:rsidP="00C24590">
      <w:pPr>
        <w:ind w:right="206"/>
        <w:rPr>
          <w:rFonts w:ascii="Roboto" w:hAnsi="Roboto" w:cs="Calibri"/>
          <w:kern w:val="3"/>
          <w:sz w:val="20"/>
          <w:szCs w:val="20"/>
        </w:rPr>
      </w:pPr>
      <w:r>
        <w:rPr>
          <w:rFonts w:ascii="Roboto" w:hAnsi="Roboto" w:cs="Calibri"/>
          <w:kern w:val="3"/>
          <w:sz w:val="20"/>
          <w:szCs w:val="20"/>
        </w:rPr>
        <w:t>Elle</w:t>
      </w:r>
      <w:r w:rsidR="00C24590" w:rsidRPr="00B56E6D">
        <w:rPr>
          <w:rFonts w:ascii="Roboto" w:hAnsi="Roboto" w:cs="Calibri"/>
          <w:kern w:val="3"/>
          <w:sz w:val="20"/>
          <w:szCs w:val="20"/>
        </w:rPr>
        <w:t xml:space="preserve"> comportera </w:t>
      </w:r>
      <w:r w:rsidR="00C24590" w:rsidRPr="00B56E6D">
        <w:rPr>
          <w:rFonts w:ascii="Roboto" w:hAnsi="Roboto" w:cs="Calibri"/>
          <w:i/>
          <w:kern w:val="3"/>
          <w:sz w:val="20"/>
          <w:szCs w:val="20"/>
        </w:rPr>
        <w:t>a minima</w:t>
      </w:r>
      <w:r w:rsidR="00C24590" w:rsidRPr="00B56E6D">
        <w:rPr>
          <w:rFonts w:ascii="Roboto" w:hAnsi="Roboto" w:cs="Calibri"/>
          <w:kern w:val="3"/>
          <w:sz w:val="20"/>
          <w:szCs w:val="20"/>
        </w:rPr>
        <w:t xml:space="preserve"> les éléments suivants</w:t>
      </w:r>
      <w:r>
        <w:rPr>
          <w:rFonts w:ascii="Roboto" w:hAnsi="Roboto" w:cs="Calibri"/>
          <w:kern w:val="3"/>
          <w:sz w:val="20"/>
          <w:szCs w:val="20"/>
        </w:rPr>
        <w:t xml:space="preserve"> par action</w:t>
      </w:r>
      <w:r w:rsidR="00C24590" w:rsidRPr="00B56E6D">
        <w:rPr>
          <w:rFonts w:ascii="Roboto" w:hAnsi="Roboto" w:cs="Calibri"/>
          <w:kern w:val="3"/>
          <w:sz w:val="20"/>
          <w:szCs w:val="20"/>
        </w:rPr>
        <w:t xml:space="preserve"> : </w:t>
      </w:r>
    </w:p>
    <w:p w14:paraId="3C85D14D" w14:textId="77777777" w:rsidR="00C24590" w:rsidRPr="00B56E6D" w:rsidRDefault="00C24590" w:rsidP="00C24590">
      <w:pPr>
        <w:numPr>
          <w:ilvl w:val="0"/>
          <w:numId w:val="7"/>
        </w:numPr>
        <w:ind w:right="206"/>
        <w:rPr>
          <w:rFonts w:ascii="Roboto" w:hAnsi="Roboto" w:cs="Calibri"/>
          <w:kern w:val="3"/>
          <w:sz w:val="20"/>
          <w:szCs w:val="20"/>
        </w:rPr>
      </w:pPr>
      <w:r w:rsidRPr="00B56E6D">
        <w:rPr>
          <w:rFonts w:ascii="Roboto" w:hAnsi="Roboto" w:cs="Calibri"/>
          <w:kern w:val="3"/>
          <w:sz w:val="20"/>
          <w:szCs w:val="20"/>
        </w:rPr>
        <w:t>Contexte et enjeux</w:t>
      </w:r>
    </w:p>
    <w:p w14:paraId="74BB4C3D" w14:textId="77777777" w:rsidR="00C24590" w:rsidRPr="00B56E6D" w:rsidRDefault="00C24590" w:rsidP="00C24590">
      <w:pPr>
        <w:numPr>
          <w:ilvl w:val="0"/>
          <w:numId w:val="7"/>
        </w:numPr>
        <w:ind w:right="206"/>
        <w:rPr>
          <w:rFonts w:ascii="Roboto" w:hAnsi="Roboto" w:cs="Calibri"/>
          <w:kern w:val="3"/>
          <w:sz w:val="20"/>
          <w:szCs w:val="20"/>
        </w:rPr>
      </w:pPr>
      <w:r w:rsidRPr="00B56E6D">
        <w:rPr>
          <w:rFonts w:ascii="Roboto" w:hAnsi="Roboto" w:cs="Calibri"/>
          <w:kern w:val="3"/>
          <w:sz w:val="20"/>
          <w:szCs w:val="20"/>
        </w:rPr>
        <w:t xml:space="preserve">Programme d’actions et calendrier détaillé d’exécution </w:t>
      </w:r>
    </w:p>
    <w:p w14:paraId="5068B51F" w14:textId="77777777" w:rsidR="00C24590" w:rsidRPr="00B56E6D" w:rsidRDefault="00C24590" w:rsidP="00C24590">
      <w:pPr>
        <w:numPr>
          <w:ilvl w:val="0"/>
          <w:numId w:val="7"/>
        </w:numPr>
        <w:ind w:right="206"/>
        <w:rPr>
          <w:rFonts w:ascii="Roboto" w:hAnsi="Roboto" w:cs="Calibri"/>
          <w:kern w:val="3"/>
          <w:sz w:val="20"/>
          <w:szCs w:val="20"/>
        </w:rPr>
      </w:pPr>
      <w:r w:rsidRPr="00B56E6D">
        <w:rPr>
          <w:rFonts w:ascii="Roboto" w:hAnsi="Roboto" w:cs="Calibri"/>
          <w:kern w:val="3"/>
          <w:sz w:val="20"/>
          <w:szCs w:val="20"/>
        </w:rPr>
        <w:t>Détail technique des actions prévues</w:t>
      </w:r>
    </w:p>
    <w:p w14:paraId="5BF954EE" w14:textId="77777777" w:rsidR="00C24590" w:rsidRPr="00B56E6D" w:rsidRDefault="00C24590" w:rsidP="00C24590">
      <w:pPr>
        <w:numPr>
          <w:ilvl w:val="0"/>
          <w:numId w:val="7"/>
        </w:numPr>
        <w:ind w:right="206"/>
        <w:rPr>
          <w:rFonts w:ascii="Roboto" w:hAnsi="Roboto" w:cs="Calibri"/>
          <w:kern w:val="3"/>
          <w:sz w:val="20"/>
          <w:szCs w:val="20"/>
        </w:rPr>
      </w:pPr>
      <w:r w:rsidRPr="00B56E6D">
        <w:rPr>
          <w:rFonts w:ascii="Roboto" w:hAnsi="Roboto" w:cs="Calibri"/>
          <w:kern w:val="3"/>
          <w:sz w:val="20"/>
          <w:szCs w:val="20"/>
        </w:rPr>
        <w:t>Objectifs chiffrés et indicateurs de suivi</w:t>
      </w:r>
    </w:p>
    <w:p w14:paraId="073C132B" w14:textId="77777777" w:rsidR="00C24590" w:rsidRPr="00B56E6D" w:rsidRDefault="00C24590" w:rsidP="00C24590">
      <w:pPr>
        <w:numPr>
          <w:ilvl w:val="0"/>
          <w:numId w:val="7"/>
        </w:numPr>
        <w:ind w:right="206"/>
        <w:rPr>
          <w:rFonts w:ascii="Roboto" w:hAnsi="Roboto" w:cs="Calibri"/>
          <w:kern w:val="3"/>
          <w:sz w:val="20"/>
          <w:szCs w:val="20"/>
        </w:rPr>
      </w:pPr>
      <w:r w:rsidRPr="00B56E6D">
        <w:rPr>
          <w:rFonts w:ascii="Roboto" w:hAnsi="Roboto" w:cs="Calibri"/>
          <w:kern w:val="3"/>
          <w:sz w:val="20"/>
          <w:szCs w:val="20"/>
        </w:rPr>
        <w:t>Partenariat mis en œuvre ou envisagé</w:t>
      </w:r>
    </w:p>
    <w:p w14:paraId="7E6CE479" w14:textId="09EECAC3" w:rsidR="00C24590" w:rsidRPr="00B56E6D" w:rsidRDefault="00E6563B" w:rsidP="00821A2A">
      <w:pPr>
        <w:ind w:right="206"/>
        <w:rPr>
          <w:rFonts w:ascii="Roboto" w:hAnsi="Roboto" w:cs="Calibri"/>
          <w:kern w:val="3"/>
          <w:sz w:val="20"/>
          <w:szCs w:val="20"/>
        </w:rPr>
      </w:pPr>
      <w:r w:rsidRPr="00B56E6D">
        <w:rPr>
          <w:rFonts w:ascii="Roboto" w:hAnsi="Roboto" w:cs="Calibri"/>
          <w:kern w:val="3"/>
          <w:sz w:val="20"/>
          <w:szCs w:val="20"/>
        </w:rPr>
        <w:t>Dans le cadre d’un partenariat : l’annexe technique sera fournie par le chef de file/coordinateur  du projet.</w:t>
      </w:r>
    </w:p>
    <w:p w14:paraId="3285FA82" w14:textId="77777777" w:rsidR="00E6563B" w:rsidRPr="000C221D" w:rsidRDefault="00E6563B" w:rsidP="00CE5F20">
      <w:pPr>
        <w:rPr>
          <w:rFonts w:ascii="Roboto" w:hAnsi="Roboto" w:cs="Calibri"/>
          <w:sz w:val="20"/>
          <w:szCs w:val="20"/>
        </w:rPr>
      </w:pPr>
    </w:p>
    <w:p w14:paraId="58E80D24" w14:textId="35382CBD" w:rsidR="00CE5F20" w:rsidRPr="000C221D" w:rsidRDefault="00CE5F20" w:rsidP="008E68CC">
      <w:pPr>
        <w:ind w:right="206"/>
        <w:rPr>
          <w:rFonts w:ascii="Roboto" w:hAnsi="Roboto" w:cs="Calibri"/>
          <w:b/>
          <w:color w:val="000080"/>
          <w:kern w:val="3"/>
          <w:sz w:val="22"/>
          <w:szCs w:val="22"/>
        </w:rPr>
      </w:pPr>
      <w:r w:rsidRPr="000C221D">
        <w:rPr>
          <w:rFonts w:ascii="Roboto" w:hAnsi="Roboto" w:cs="Calibri"/>
          <w:b/>
          <w:color w:val="000080"/>
          <w:kern w:val="3"/>
          <w:sz w:val="22"/>
          <w:szCs w:val="22"/>
        </w:rPr>
        <w:t xml:space="preserve">Est-ce que votre projet se déroule en plusieurs actions ? </w:t>
      </w:r>
      <w:r w:rsidRPr="000C221D">
        <w:rPr>
          <w:rFonts w:ascii="Roboto" w:hAnsi="Roboto" w:cs="Calibri"/>
          <w:b/>
          <w:color w:val="000080"/>
          <w:kern w:val="3"/>
          <w:sz w:val="22"/>
          <w:szCs w:val="22"/>
        </w:rPr>
        <w:tab/>
        <w:t xml:space="preserve"> </w:t>
      </w:r>
      <w:r w:rsidRPr="000C221D">
        <w:rPr>
          <w:rFonts w:ascii="Roboto" w:hAnsi="Roboto" w:cs="Calibri"/>
          <w:b/>
          <w:color w:val="000080"/>
          <w:kern w:val="3"/>
          <w:sz w:val="22"/>
          <w:szCs w:val="22"/>
        </w:rPr>
        <w:fldChar w:fldCharType="begin">
          <w:ffData>
            <w:name w:val=""/>
            <w:enabled/>
            <w:calcOnExit w:val="0"/>
            <w:checkBox>
              <w:sizeAuto/>
              <w:default w:val="0"/>
            </w:checkBox>
          </w:ffData>
        </w:fldChar>
      </w:r>
      <w:r w:rsidRPr="000C221D">
        <w:rPr>
          <w:rFonts w:ascii="Roboto" w:hAnsi="Roboto" w:cs="Calibri"/>
          <w:b/>
          <w:color w:val="000080"/>
          <w:kern w:val="3"/>
          <w:sz w:val="22"/>
          <w:szCs w:val="22"/>
        </w:rPr>
        <w:instrText xml:space="preserve"> FORMCHECKBOX </w:instrText>
      </w:r>
      <w:r w:rsidR="00876E96">
        <w:rPr>
          <w:rFonts w:ascii="Roboto" w:hAnsi="Roboto" w:cs="Calibri"/>
          <w:b/>
          <w:color w:val="000080"/>
          <w:kern w:val="3"/>
          <w:sz w:val="22"/>
          <w:szCs w:val="22"/>
        </w:rPr>
      </w:r>
      <w:r w:rsidR="00876E96">
        <w:rPr>
          <w:rFonts w:ascii="Roboto" w:hAnsi="Roboto" w:cs="Calibri"/>
          <w:b/>
          <w:color w:val="000080"/>
          <w:kern w:val="3"/>
          <w:sz w:val="22"/>
          <w:szCs w:val="22"/>
        </w:rPr>
        <w:fldChar w:fldCharType="separate"/>
      </w:r>
      <w:r w:rsidRPr="000C221D">
        <w:rPr>
          <w:rFonts w:ascii="Roboto" w:hAnsi="Roboto" w:cs="Calibri"/>
          <w:b/>
          <w:color w:val="000080"/>
          <w:kern w:val="3"/>
          <w:sz w:val="22"/>
          <w:szCs w:val="22"/>
        </w:rPr>
        <w:fldChar w:fldCharType="end"/>
      </w:r>
      <w:r w:rsidRPr="000C221D">
        <w:rPr>
          <w:rFonts w:ascii="Roboto" w:hAnsi="Roboto" w:cs="Calibri"/>
          <w:b/>
          <w:color w:val="000080"/>
          <w:kern w:val="3"/>
          <w:sz w:val="22"/>
          <w:szCs w:val="22"/>
        </w:rPr>
        <w:t xml:space="preserve"> OUI</w:t>
      </w:r>
      <w:r w:rsidRPr="000C221D">
        <w:rPr>
          <w:rFonts w:ascii="Roboto" w:hAnsi="Roboto" w:cs="Calibri"/>
          <w:b/>
          <w:color w:val="000080"/>
          <w:kern w:val="3"/>
          <w:sz w:val="22"/>
          <w:szCs w:val="22"/>
        </w:rPr>
        <w:tab/>
      </w:r>
      <w:r w:rsidRPr="000C221D">
        <w:rPr>
          <w:rFonts w:ascii="Roboto" w:hAnsi="Roboto" w:cs="Calibri"/>
          <w:b/>
          <w:color w:val="000080"/>
          <w:kern w:val="3"/>
          <w:sz w:val="22"/>
          <w:szCs w:val="22"/>
        </w:rPr>
        <w:tab/>
      </w:r>
      <w:r w:rsidRPr="000C221D">
        <w:rPr>
          <w:rFonts w:ascii="Roboto" w:hAnsi="Roboto" w:cs="Calibri"/>
          <w:b/>
          <w:color w:val="000080"/>
          <w:kern w:val="3"/>
          <w:sz w:val="22"/>
          <w:szCs w:val="22"/>
        </w:rPr>
        <w:fldChar w:fldCharType="begin">
          <w:ffData>
            <w:name w:val="CaseACocher1"/>
            <w:enabled/>
            <w:calcOnExit w:val="0"/>
            <w:checkBox>
              <w:sizeAuto/>
              <w:default w:val="0"/>
            </w:checkBox>
          </w:ffData>
        </w:fldChar>
      </w:r>
      <w:r w:rsidRPr="000C221D">
        <w:rPr>
          <w:rFonts w:ascii="Roboto" w:hAnsi="Roboto" w:cs="Calibri"/>
          <w:b/>
          <w:color w:val="000080"/>
          <w:kern w:val="3"/>
          <w:sz w:val="22"/>
          <w:szCs w:val="22"/>
        </w:rPr>
        <w:instrText xml:space="preserve"> FORMCHECKBOX </w:instrText>
      </w:r>
      <w:r w:rsidR="00876E96">
        <w:rPr>
          <w:rFonts w:ascii="Roboto" w:hAnsi="Roboto" w:cs="Calibri"/>
          <w:b/>
          <w:color w:val="000080"/>
          <w:kern w:val="3"/>
          <w:sz w:val="22"/>
          <w:szCs w:val="22"/>
        </w:rPr>
      </w:r>
      <w:r w:rsidR="00876E96">
        <w:rPr>
          <w:rFonts w:ascii="Roboto" w:hAnsi="Roboto" w:cs="Calibri"/>
          <w:b/>
          <w:color w:val="000080"/>
          <w:kern w:val="3"/>
          <w:sz w:val="22"/>
          <w:szCs w:val="22"/>
        </w:rPr>
        <w:fldChar w:fldCharType="separate"/>
      </w:r>
      <w:r w:rsidRPr="000C221D">
        <w:rPr>
          <w:rFonts w:ascii="Roboto" w:hAnsi="Roboto" w:cs="Calibri"/>
          <w:b/>
          <w:color w:val="000080"/>
          <w:kern w:val="3"/>
          <w:sz w:val="22"/>
          <w:szCs w:val="22"/>
        </w:rPr>
        <w:fldChar w:fldCharType="end"/>
      </w:r>
      <w:r w:rsidRPr="000C221D">
        <w:rPr>
          <w:rFonts w:ascii="Roboto" w:hAnsi="Roboto" w:cs="Calibri"/>
          <w:b/>
          <w:color w:val="000080"/>
          <w:kern w:val="3"/>
          <w:sz w:val="22"/>
          <w:szCs w:val="22"/>
        </w:rPr>
        <w:t xml:space="preserve"> NON</w:t>
      </w:r>
    </w:p>
    <w:p w14:paraId="594CF598" w14:textId="77777777" w:rsidR="00CE5F20" w:rsidRPr="000C221D" w:rsidRDefault="00CE5F20" w:rsidP="00CE5F20">
      <w:pPr>
        <w:rPr>
          <w:rFonts w:ascii="Roboto" w:hAnsi="Roboto" w:cs="Calibri"/>
          <w:sz w:val="20"/>
          <w:szCs w:val="20"/>
        </w:rPr>
      </w:pPr>
    </w:p>
    <w:p w14:paraId="7876A80D" w14:textId="77777777" w:rsidR="00CE5F20" w:rsidRPr="000C221D" w:rsidRDefault="00CE5F20" w:rsidP="00CE5F20">
      <w:pPr>
        <w:rPr>
          <w:rFonts w:ascii="Roboto" w:hAnsi="Roboto" w:cs="Calibri"/>
          <w:sz w:val="20"/>
          <w:szCs w:val="20"/>
        </w:rPr>
      </w:pPr>
      <w:r w:rsidRPr="000C221D">
        <w:rPr>
          <w:rFonts w:ascii="Roboto" w:hAnsi="Roboto" w:cs="Calibri"/>
          <w:sz w:val="20"/>
          <w:szCs w:val="20"/>
        </w:rPr>
        <w:sym w:font="Wingdings" w:char="F046"/>
      </w:r>
      <w:r w:rsidRPr="000C221D">
        <w:rPr>
          <w:rFonts w:ascii="Roboto" w:hAnsi="Roboto" w:cs="Calibri"/>
          <w:sz w:val="20"/>
          <w:szCs w:val="20"/>
        </w:rPr>
        <w:t xml:space="preserve"> Si oui, les lister ci-dessous </w:t>
      </w:r>
      <w:r w:rsidR="00C24590" w:rsidRPr="000C221D">
        <w:rPr>
          <w:rFonts w:ascii="Roboto" w:hAnsi="Roboto" w:cs="Calibri"/>
          <w:sz w:val="20"/>
          <w:szCs w:val="20"/>
        </w:rPr>
        <w:t>et penser à les détailler dans l’annexe technique :</w:t>
      </w:r>
    </w:p>
    <w:p w14:paraId="7B19E0C6" w14:textId="77777777" w:rsidR="00051C1E" w:rsidRPr="000C221D" w:rsidRDefault="00051C1E" w:rsidP="00CE5F20">
      <w:pPr>
        <w:rPr>
          <w:rFonts w:ascii="Roboto" w:hAnsi="Roboto" w:cs="Calibri"/>
          <w:sz w:val="20"/>
          <w:szCs w:val="20"/>
        </w:rPr>
      </w:pPr>
    </w:p>
    <w:p w14:paraId="2AD0F50E" w14:textId="77777777" w:rsidR="00CE5F20" w:rsidRPr="000C221D" w:rsidRDefault="00051C1E" w:rsidP="00757FC9">
      <w:pPr>
        <w:ind w:right="206"/>
        <w:rPr>
          <w:rFonts w:ascii="Roboto" w:hAnsi="Roboto" w:cs="Calibri"/>
          <w:sz w:val="20"/>
          <w:szCs w:val="20"/>
        </w:rPr>
      </w:pPr>
      <w:r w:rsidRPr="000C221D">
        <w:rPr>
          <w:rFonts w:ascii="Roboto" w:hAnsi="Roboto" w:cs="Calibri"/>
          <w:sz w:val="20"/>
          <w:szCs w:val="20"/>
        </w:rPr>
        <w:t xml:space="preserve">Liste des actions précisées dans l’annexe </w:t>
      </w:r>
      <w:r w:rsidR="00C24590" w:rsidRPr="000C221D">
        <w:rPr>
          <w:rFonts w:ascii="Roboto" w:hAnsi="Roboto" w:cs="Calibri"/>
          <w:sz w:val="20"/>
          <w:szCs w:val="20"/>
        </w:rPr>
        <w:t>technique :</w:t>
      </w:r>
    </w:p>
    <w:p w14:paraId="2D55EDEF" w14:textId="77777777" w:rsidR="005F7B8C" w:rsidRPr="000C221D" w:rsidRDefault="005F7B8C" w:rsidP="00CE5F20">
      <w:pPr>
        <w:suppressAutoHyphens/>
        <w:ind w:right="57"/>
        <w:textAlignment w:val="baseline"/>
        <w:rPr>
          <w:rFonts w:ascii="Roboto" w:hAnsi="Roboto"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4671"/>
      </w:tblGrid>
      <w:tr w:rsidR="00821A2A" w:rsidRPr="000C221D" w14:paraId="7FEA1701" w14:textId="77777777" w:rsidTr="00691547">
        <w:tc>
          <w:tcPr>
            <w:tcW w:w="4671" w:type="dxa"/>
            <w:shd w:val="clear" w:color="auto" w:fill="auto"/>
          </w:tcPr>
          <w:p w14:paraId="5495A71D" w14:textId="77777777" w:rsidR="00821A2A" w:rsidRPr="000C221D" w:rsidRDefault="00821A2A" w:rsidP="00691547">
            <w:pPr>
              <w:suppressAutoHyphens/>
              <w:ind w:right="57"/>
              <w:jc w:val="center"/>
              <w:textAlignment w:val="baseline"/>
              <w:rPr>
                <w:rFonts w:ascii="Roboto" w:hAnsi="Roboto" w:cs="Calibri"/>
                <w:b/>
                <w:sz w:val="20"/>
                <w:szCs w:val="20"/>
              </w:rPr>
            </w:pPr>
            <w:r w:rsidRPr="000C221D">
              <w:rPr>
                <w:rFonts w:ascii="Roboto" w:hAnsi="Roboto" w:cs="Calibri"/>
                <w:b/>
                <w:sz w:val="20"/>
                <w:szCs w:val="20"/>
              </w:rPr>
              <w:t>Nom de l’action</w:t>
            </w:r>
          </w:p>
        </w:tc>
        <w:tc>
          <w:tcPr>
            <w:tcW w:w="4671" w:type="dxa"/>
            <w:shd w:val="clear" w:color="auto" w:fill="auto"/>
          </w:tcPr>
          <w:p w14:paraId="0C38F3B5" w14:textId="77777777" w:rsidR="00821A2A" w:rsidRPr="000C221D" w:rsidRDefault="00821A2A" w:rsidP="00691547">
            <w:pPr>
              <w:suppressAutoHyphens/>
              <w:ind w:right="57"/>
              <w:jc w:val="center"/>
              <w:textAlignment w:val="baseline"/>
              <w:rPr>
                <w:rFonts w:ascii="Roboto" w:hAnsi="Roboto" w:cs="Calibri"/>
                <w:sz w:val="20"/>
                <w:szCs w:val="20"/>
              </w:rPr>
            </w:pPr>
            <w:r w:rsidRPr="000C221D">
              <w:rPr>
                <w:rFonts w:ascii="Roboto" w:hAnsi="Roboto" w:cs="Calibri"/>
                <w:b/>
                <w:sz w:val="20"/>
                <w:szCs w:val="20"/>
              </w:rPr>
              <w:t xml:space="preserve">Territoire concerné </w:t>
            </w:r>
            <w:r w:rsidRPr="000C221D">
              <w:rPr>
                <w:rFonts w:ascii="Roboto" w:hAnsi="Roboto" w:cs="Calibri"/>
                <w:i/>
                <w:sz w:val="20"/>
                <w:szCs w:val="20"/>
              </w:rPr>
              <w:t>(un seul choix possible par action)</w:t>
            </w:r>
          </w:p>
        </w:tc>
      </w:tr>
      <w:tr w:rsidR="00821A2A" w:rsidRPr="000C221D" w14:paraId="5DCB18BC" w14:textId="77777777" w:rsidTr="00691547">
        <w:tc>
          <w:tcPr>
            <w:tcW w:w="4671" w:type="dxa"/>
            <w:shd w:val="clear" w:color="auto" w:fill="auto"/>
          </w:tcPr>
          <w:p w14:paraId="528180AA"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1.</w:t>
            </w:r>
          </w:p>
          <w:p w14:paraId="4D31EAF9" w14:textId="77777777" w:rsidR="00821A2A" w:rsidRPr="000C221D" w:rsidRDefault="00821A2A" w:rsidP="00691547">
            <w:pPr>
              <w:suppressAutoHyphens/>
              <w:ind w:right="57"/>
              <w:textAlignment w:val="baseline"/>
              <w:rPr>
                <w:rFonts w:ascii="Roboto" w:hAnsi="Roboto" w:cs="Calibri"/>
                <w:sz w:val="20"/>
                <w:szCs w:val="20"/>
              </w:rPr>
            </w:pPr>
          </w:p>
          <w:p w14:paraId="0F103DE8" w14:textId="77777777" w:rsidR="00821A2A" w:rsidRPr="000C221D" w:rsidRDefault="00821A2A" w:rsidP="00691547">
            <w:pPr>
              <w:suppressAutoHyphens/>
              <w:ind w:right="57"/>
              <w:textAlignment w:val="baseline"/>
              <w:rPr>
                <w:rFonts w:ascii="Roboto" w:hAnsi="Roboto" w:cs="Calibri"/>
                <w:sz w:val="20"/>
                <w:szCs w:val="20"/>
              </w:rPr>
            </w:pPr>
          </w:p>
        </w:tc>
        <w:tc>
          <w:tcPr>
            <w:tcW w:w="4671" w:type="dxa"/>
            <w:shd w:val="clear" w:color="auto" w:fill="auto"/>
          </w:tcPr>
          <w:p w14:paraId="7D23B2E3" w14:textId="77777777" w:rsidR="00821A2A" w:rsidRPr="000C221D" w:rsidRDefault="00821A2A" w:rsidP="00691547">
            <w:pPr>
              <w:suppressAutoHyphens/>
              <w:ind w:right="57"/>
              <w:textAlignment w:val="baseline"/>
              <w:rPr>
                <w:rFonts w:ascii="Roboto" w:hAnsi="Roboto" w:cs="Calibri"/>
                <w:sz w:val="20"/>
                <w:szCs w:val="20"/>
              </w:rPr>
            </w:pPr>
          </w:p>
          <w:p w14:paraId="5D92A4DA"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 xml:space="preserve"> Aquitaine     </w:t>
            </w:r>
            <w:r w:rsidRPr="000C221D">
              <w:rPr>
                <w:rFonts w:ascii="Roboto" w:hAnsi="Roboto" w:cs="Calibri"/>
                <w:sz w:val="20"/>
                <w:szCs w:val="20"/>
              </w:rPr>
              <w:t xml:space="preserve"> Limousin     </w:t>
            </w:r>
            <w:r w:rsidRPr="000C221D">
              <w:rPr>
                <w:rFonts w:ascii="Roboto" w:hAnsi="Roboto" w:cs="Calibri"/>
                <w:sz w:val="20"/>
                <w:szCs w:val="20"/>
              </w:rPr>
              <w:t> Poitou-Charentes</w:t>
            </w:r>
          </w:p>
        </w:tc>
      </w:tr>
      <w:tr w:rsidR="00821A2A" w:rsidRPr="000C221D" w14:paraId="1A59C982" w14:textId="77777777" w:rsidTr="00691547">
        <w:tc>
          <w:tcPr>
            <w:tcW w:w="4671" w:type="dxa"/>
            <w:shd w:val="clear" w:color="auto" w:fill="auto"/>
          </w:tcPr>
          <w:p w14:paraId="5380C075"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2.</w:t>
            </w:r>
          </w:p>
          <w:p w14:paraId="0D643262" w14:textId="77777777" w:rsidR="00821A2A" w:rsidRPr="000C221D" w:rsidRDefault="00821A2A" w:rsidP="00691547">
            <w:pPr>
              <w:suppressAutoHyphens/>
              <w:ind w:right="57"/>
              <w:textAlignment w:val="baseline"/>
              <w:rPr>
                <w:rFonts w:ascii="Roboto" w:hAnsi="Roboto" w:cs="Calibri"/>
                <w:sz w:val="20"/>
                <w:szCs w:val="20"/>
              </w:rPr>
            </w:pPr>
          </w:p>
          <w:p w14:paraId="57ED7FF7" w14:textId="77777777" w:rsidR="00821A2A" w:rsidRPr="000C221D" w:rsidRDefault="00821A2A" w:rsidP="00691547">
            <w:pPr>
              <w:suppressAutoHyphens/>
              <w:ind w:right="57"/>
              <w:textAlignment w:val="baseline"/>
              <w:rPr>
                <w:rFonts w:ascii="Roboto" w:hAnsi="Roboto" w:cs="Calibri"/>
                <w:sz w:val="20"/>
                <w:szCs w:val="20"/>
              </w:rPr>
            </w:pPr>
          </w:p>
        </w:tc>
        <w:tc>
          <w:tcPr>
            <w:tcW w:w="4671" w:type="dxa"/>
            <w:shd w:val="clear" w:color="auto" w:fill="auto"/>
          </w:tcPr>
          <w:p w14:paraId="4D530092" w14:textId="77777777" w:rsidR="00821A2A" w:rsidRPr="000C221D" w:rsidRDefault="00821A2A" w:rsidP="00691547">
            <w:pPr>
              <w:suppressAutoHyphens/>
              <w:ind w:right="57"/>
              <w:textAlignment w:val="baseline"/>
              <w:rPr>
                <w:rFonts w:ascii="Roboto" w:hAnsi="Roboto" w:cs="Calibri"/>
                <w:sz w:val="20"/>
                <w:szCs w:val="20"/>
              </w:rPr>
            </w:pPr>
          </w:p>
          <w:p w14:paraId="0449B2B7"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lastRenderedPageBreak/>
              <w:t xml:space="preserve"> Aquitaine     </w:t>
            </w:r>
            <w:r w:rsidRPr="000C221D">
              <w:rPr>
                <w:rFonts w:ascii="Roboto" w:hAnsi="Roboto" w:cs="Calibri"/>
                <w:sz w:val="20"/>
                <w:szCs w:val="20"/>
              </w:rPr>
              <w:t xml:space="preserve"> Limousin     </w:t>
            </w:r>
            <w:r w:rsidRPr="000C221D">
              <w:rPr>
                <w:rFonts w:ascii="Roboto" w:hAnsi="Roboto" w:cs="Calibri"/>
                <w:sz w:val="20"/>
                <w:szCs w:val="20"/>
              </w:rPr>
              <w:t> Poitou-Charentes</w:t>
            </w:r>
          </w:p>
        </w:tc>
      </w:tr>
      <w:tr w:rsidR="00821A2A" w:rsidRPr="000C221D" w14:paraId="17B53E66" w14:textId="77777777" w:rsidTr="00691547">
        <w:tc>
          <w:tcPr>
            <w:tcW w:w="4671" w:type="dxa"/>
            <w:shd w:val="clear" w:color="auto" w:fill="auto"/>
          </w:tcPr>
          <w:p w14:paraId="01944E75"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lastRenderedPageBreak/>
              <w:t>3.</w:t>
            </w:r>
          </w:p>
          <w:p w14:paraId="319283E5" w14:textId="77777777" w:rsidR="00821A2A" w:rsidRPr="000C221D" w:rsidRDefault="00821A2A" w:rsidP="00691547">
            <w:pPr>
              <w:suppressAutoHyphens/>
              <w:ind w:right="57"/>
              <w:textAlignment w:val="baseline"/>
              <w:rPr>
                <w:rFonts w:ascii="Roboto" w:hAnsi="Roboto" w:cs="Calibri"/>
                <w:sz w:val="20"/>
                <w:szCs w:val="20"/>
              </w:rPr>
            </w:pPr>
          </w:p>
          <w:p w14:paraId="5CDAB42B" w14:textId="77777777" w:rsidR="00821A2A" w:rsidRPr="000C221D" w:rsidRDefault="00821A2A" w:rsidP="00691547">
            <w:pPr>
              <w:suppressAutoHyphens/>
              <w:ind w:right="57"/>
              <w:textAlignment w:val="baseline"/>
              <w:rPr>
                <w:rFonts w:ascii="Roboto" w:hAnsi="Roboto" w:cs="Calibri"/>
                <w:sz w:val="20"/>
                <w:szCs w:val="20"/>
              </w:rPr>
            </w:pPr>
          </w:p>
        </w:tc>
        <w:tc>
          <w:tcPr>
            <w:tcW w:w="4671" w:type="dxa"/>
            <w:shd w:val="clear" w:color="auto" w:fill="auto"/>
          </w:tcPr>
          <w:p w14:paraId="4D3EC201" w14:textId="77777777" w:rsidR="00821A2A" w:rsidRPr="000C221D" w:rsidRDefault="00821A2A" w:rsidP="00691547">
            <w:pPr>
              <w:suppressAutoHyphens/>
              <w:ind w:right="57"/>
              <w:textAlignment w:val="baseline"/>
              <w:rPr>
                <w:rFonts w:ascii="Roboto" w:hAnsi="Roboto" w:cs="Calibri"/>
                <w:sz w:val="20"/>
                <w:szCs w:val="20"/>
              </w:rPr>
            </w:pPr>
          </w:p>
          <w:p w14:paraId="7BA58391"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 xml:space="preserve"> Aquitaine     </w:t>
            </w:r>
            <w:r w:rsidRPr="000C221D">
              <w:rPr>
                <w:rFonts w:ascii="Roboto" w:hAnsi="Roboto" w:cs="Calibri"/>
                <w:sz w:val="20"/>
                <w:szCs w:val="20"/>
              </w:rPr>
              <w:t xml:space="preserve"> Limousin     </w:t>
            </w:r>
            <w:r w:rsidRPr="000C221D">
              <w:rPr>
                <w:rFonts w:ascii="Roboto" w:hAnsi="Roboto" w:cs="Calibri"/>
                <w:sz w:val="20"/>
                <w:szCs w:val="20"/>
              </w:rPr>
              <w:t> Poitou-Charentes</w:t>
            </w:r>
          </w:p>
        </w:tc>
      </w:tr>
      <w:tr w:rsidR="00821A2A" w:rsidRPr="000C221D" w14:paraId="6C46F20A" w14:textId="77777777" w:rsidTr="00691547">
        <w:tc>
          <w:tcPr>
            <w:tcW w:w="4671" w:type="dxa"/>
            <w:shd w:val="clear" w:color="auto" w:fill="auto"/>
          </w:tcPr>
          <w:p w14:paraId="1F27981D"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4.</w:t>
            </w:r>
          </w:p>
          <w:p w14:paraId="4D0347D5" w14:textId="77777777" w:rsidR="00821A2A" w:rsidRPr="000C221D" w:rsidRDefault="00821A2A" w:rsidP="00691547">
            <w:pPr>
              <w:suppressAutoHyphens/>
              <w:ind w:right="57"/>
              <w:textAlignment w:val="baseline"/>
              <w:rPr>
                <w:rFonts w:ascii="Roboto" w:hAnsi="Roboto" w:cs="Calibri"/>
                <w:sz w:val="20"/>
                <w:szCs w:val="20"/>
              </w:rPr>
            </w:pPr>
          </w:p>
          <w:p w14:paraId="11E7922B" w14:textId="77777777" w:rsidR="00821A2A" w:rsidRPr="000C221D" w:rsidRDefault="00821A2A" w:rsidP="00691547">
            <w:pPr>
              <w:suppressAutoHyphens/>
              <w:ind w:right="57"/>
              <w:textAlignment w:val="baseline"/>
              <w:rPr>
                <w:rFonts w:ascii="Roboto" w:hAnsi="Roboto" w:cs="Calibri"/>
                <w:sz w:val="20"/>
                <w:szCs w:val="20"/>
              </w:rPr>
            </w:pPr>
          </w:p>
        </w:tc>
        <w:tc>
          <w:tcPr>
            <w:tcW w:w="4671" w:type="dxa"/>
            <w:shd w:val="clear" w:color="auto" w:fill="auto"/>
          </w:tcPr>
          <w:p w14:paraId="7BDF42A6" w14:textId="77777777" w:rsidR="00821A2A" w:rsidRPr="000C221D" w:rsidRDefault="00821A2A" w:rsidP="00691547">
            <w:pPr>
              <w:suppressAutoHyphens/>
              <w:ind w:right="57"/>
              <w:textAlignment w:val="baseline"/>
              <w:rPr>
                <w:rFonts w:ascii="Roboto" w:hAnsi="Roboto" w:cs="Calibri"/>
                <w:sz w:val="20"/>
                <w:szCs w:val="20"/>
              </w:rPr>
            </w:pPr>
          </w:p>
          <w:p w14:paraId="3F0CE200" w14:textId="77777777" w:rsidR="00821A2A" w:rsidRPr="000C221D" w:rsidRDefault="00821A2A" w:rsidP="00691547">
            <w:pPr>
              <w:suppressAutoHyphens/>
              <w:ind w:right="57"/>
              <w:textAlignment w:val="baseline"/>
              <w:rPr>
                <w:rFonts w:ascii="Roboto" w:hAnsi="Roboto" w:cs="Calibri"/>
                <w:sz w:val="20"/>
                <w:szCs w:val="20"/>
              </w:rPr>
            </w:pPr>
            <w:r w:rsidRPr="000C221D">
              <w:rPr>
                <w:rFonts w:ascii="Roboto" w:hAnsi="Roboto" w:cs="Calibri"/>
                <w:sz w:val="20"/>
                <w:szCs w:val="20"/>
              </w:rPr>
              <w:t xml:space="preserve"> Aquitaine     </w:t>
            </w:r>
            <w:r w:rsidRPr="000C221D">
              <w:rPr>
                <w:rFonts w:ascii="Roboto" w:hAnsi="Roboto" w:cs="Calibri"/>
                <w:sz w:val="20"/>
                <w:szCs w:val="20"/>
              </w:rPr>
              <w:t xml:space="preserve"> Limousin     </w:t>
            </w:r>
            <w:r w:rsidRPr="000C221D">
              <w:rPr>
                <w:rFonts w:ascii="Roboto" w:hAnsi="Roboto" w:cs="Calibri"/>
                <w:sz w:val="20"/>
                <w:szCs w:val="20"/>
              </w:rPr>
              <w:t> Poitou-Charentes</w:t>
            </w:r>
          </w:p>
        </w:tc>
      </w:tr>
    </w:tbl>
    <w:p w14:paraId="4F570AF5" w14:textId="77777777" w:rsidR="00821A2A" w:rsidRPr="000C221D" w:rsidRDefault="00821A2A" w:rsidP="00CE5F20">
      <w:pPr>
        <w:suppressAutoHyphens/>
        <w:ind w:right="57"/>
        <w:textAlignment w:val="baseline"/>
        <w:rPr>
          <w:rFonts w:ascii="Roboto" w:hAnsi="Roboto" w:cs="Calibri"/>
          <w:sz w:val="20"/>
          <w:szCs w:val="20"/>
        </w:rPr>
      </w:pPr>
    </w:p>
    <w:p w14:paraId="594C2667" w14:textId="77777777" w:rsidR="00821A2A" w:rsidRPr="000C221D" w:rsidRDefault="00821A2A" w:rsidP="00CE5F20">
      <w:pPr>
        <w:suppressAutoHyphens/>
        <w:ind w:right="57"/>
        <w:textAlignment w:val="baseline"/>
        <w:rPr>
          <w:rFonts w:ascii="Roboto" w:hAnsi="Roboto" w:cs="Calibri"/>
          <w:sz w:val="20"/>
          <w:szCs w:val="20"/>
        </w:rPr>
      </w:pPr>
    </w:p>
    <w:p w14:paraId="596A2F9C" w14:textId="77777777" w:rsidR="00CE5F20" w:rsidRPr="000C221D" w:rsidRDefault="00CE5F20" w:rsidP="00CE5F20">
      <w:pPr>
        <w:rPr>
          <w:rFonts w:ascii="Roboto" w:hAnsi="Roboto" w:cs="Calibri"/>
          <w:b/>
          <w:smallCaps/>
          <w:color w:val="000080"/>
          <w:szCs w:val="24"/>
          <w:u w:val="single"/>
        </w:rPr>
      </w:pPr>
      <w:r w:rsidRPr="000C221D">
        <w:rPr>
          <w:rFonts w:ascii="Roboto" w:hAnsi="Roboto" w:cs="Calibri"/>
          <w:b/>
          <w:smallCaps/>
          <w:color w:val="000080"/>
          <w:szCs w:val="24"/>
          <w:u w:val="single"/>
        </w:rPr>
        <w:t>C</w:t>
      </w:r>
      <w:r w:rsidR="00462AE4" w:rsidRPr="000C221D">
        <w:rPr>
          <w:rFonts w:ascii="Roboto" w:hAnsi="Roboto" w:cs="Calibri"/>
          <w:b/>
          <w:smallCaps/>
          <w:color w:val="000080"/>
          <w:szCs w:val="24"/>
          <w:u w:val="single"/>
        </w:rPr>
        <w:t xml:space="preserve">) Calendrier </w:t>
      </w:r>
      <w:r w:rsidR="00821A2A" w:rsidRPr="000C221D">
        <w:rPr>
          <w:rFonts w:ascii="Roboto" w:hAnsi="Roboto" w:cs="Calibri"/>
          <w:b/>
          <w:smallCaps/>
          <w:color w:val="000080"/>
          <w:szCs w:val="24"/>
          <w:u w:val="single"/>
        </w:rPr>
        <w:t>détaillé</w:t>
      </w:r>
      <w:r w:rsidR="00462AE4" w:rsidRPr="000C221D">
        <w:rPr>
          <w:rFonts w:ascii="Roboto" w:hAnsi="Roboto" w:cs="Calibri"/>
          <w:b/>
          <w:smallCaps/>
          <w:color w:val="000080"/>
          <w:szCs w:val="24"/>
          <w:u w:val="single"/>
        </w:rPr>
        <w:t xml:space="preserve"> du projet</w:t>
      </w:r>
    </w:p>
    <w:p w14:paraId="59B1469E" w14:textId="77777777" w:rsidR="00CE5F20" w:rsidRPr="000C221D" w:rsidRDefault="00CE5F20" w:rsidP="00CE5F20">
      <w:pPr>
        <w:suppressAutoHyphens/>
        <w:spacing w:before="120"/>
        <w:ind w:right="57"/>
        <w:textAlignment w:val="baseline"/>
        <w:rPr>
          <w:rFonts w:ascii="Roboto" w:hAnsi="Roboto" w:cs="Calibri"/>
          <w:sz w:val="20"/>
          <w:szCs w:val="20"/>
        </w:rPr>
      </w:pPr>
      <w:r w:rsidRPr="000C221D">
        <w:rPr>
          <w:rFonts w:ascii="Roboto" w:hAnsi="Roboto" w:cs="Calibri"/>
          <w:sz w:val="20"/>
          <w:szCs w:val="20"/>
        </w:rPr>
        <w:t xml:space="preserve">Précisez le phasage </w:t>
      </w:r>
      <w:r w:rsidR="00462AE4" w:rsidRPr="000C221D">
        <w:rPr>
          <w:rFonts w:ascii="Roboto" w:hAnsi="Roboto" w:cs="Calibri"/>
          <w:sz w:val="20"/>
          <w:szCs w:val="20"/>
        </w:rPr>
        <w:t>du projet</w:t>
      </w:r>
      <w:r w:rsidRPr="000C221D">
        <w:rPr>
          <w:rFonts w:ascii="Roboto" w:hAnsi="Roboto" w:cs="Calibri"/>
          <w:sz w:val="20"/>
          <w:szCs w:val="20"/>
        </w:rPr>
        <w:t xml:space="preserve"> (déroulé des étapes à mettre en œuvre pour réaliser</w:t>
      </w:r>
      <w:r w:rsidR="00462AE4" w:rsidRPr="000C221D">
        <w:rPr>
          <w:rFonts w:ascii="Roboto" w:hAnsi="Roboto" w:cs="Calibri"/>
          <w:sz w:val="20"/>
          <w:szCs w:val="20"/>
        </w:rPr>
        <w:t xml:space="preserve"> le projet</w:t>
      </w:r>
      <w:r w:rsidRPr="000C221D">
        <w:rPr>
          <w:rFonts w:ascii="Roboto" w:hAnsi="Roboto" w:cs="Calibri"/>
          <w:sz w:val="20"/>
          <w:szCs w:val="20"/>
        </w:rPr>
        <w:t xml:space="preserve">) et la cohérence entre le calendrier et la période prévisionnelle d’exécution </w:t>
      </w:r>
      <w:r w:rsidR="00462AE4" w:rsidRPr="000C221D">
        <w:rPr>
          <w:rFonts w:ascii="Roboto" w:hAnsi="Roboto" w:cs="Calibri"/>
          <w:sz w:val="20"/>
          <w:szCs w:val="20"/>
        </w:rPr>
        <w:t>du projet</w:t>
      </w:r>
      <w:r w:rsidRPr="000C221D">
        <w:rPr>
          <w:rFonts w:ascii="Roboto" w:hAnsi="Roboto" w:cs="Calibri"/>
          <w:sz w:val="20"/>
          <w:szCs w:val="20"/>
        </w:rPr>
        <w:t>.</w:t>
      </w:r>
    </w:p>
    <w:p w14:paraId="00EEF82A" w14:textId="47192414" w:rsidR="00CE5F20" w:rsidRPr="000C221D" w:rsidRDefault="00CE5F20" w:rsidP="00CE5F20">
      <w:pPr>
        <w:pStyle w:val="normalformulaire"/>
        <w:spacing w:before="120"/>
        <w:rPr>
          <w:rFonts w:ascii="Roboto" w:hAnsi="Roboto"/>
          <w:sz w:val="18"/>
          <w:szCs w:val="18"/>
        </w:rPr>
      </w:pPr>
      <w:r w:rsidRPr="000C221D">
        <w:rPr>
          <w:rFonts w:ascii="Roboto" w:hAnsi="Roboto"/>
          <w:sz w:val="18"/>
          <w:szCs w:val="18"/>
        </w:rPr>
        <w:t xml:space="preserve">Date prévisionnelle de début de projet : </w:t>
      </w:r>
      <w:r w:rsidR="00454A21" w:rsidRPr="000C221D">
        <w:rPr>
          <w:rFonts w:ascii="Roboto" w:hAnsi="Roboto"/>
          <w:color w:val="808080"/>
          <w:sz w:val="18"/>
          <w:szCs w:val="18"/>
        </w:rPr>
        <w:t xml:space="preserve">______________________________ </w:t>
      </w:r>
    </w:p>
    <w:p w14:paraId="6AB311C9" w14:textId="2A89EFCE" w:rsidR="00821A2A" w:rsidRPr="000C221D" w:rsidRDefault="00821A2A" w:rsidP="00821A2A">
      <w:pPr>
        <w:suppressAutoHyphens/>
        <w:ind w:right="57"/>
        <w:textAlignment w:val="baseline"/>
        <w:rPr>
          <w:rFonts w:ascii="Roboto" w:hAnsi="Roboto"/>
          <w:sz w:val="18"/>
          <w:szCs w:val="18"/>
        </w:rPr>
      </w:pPr>
      <w:r w:rsidRPr="000C221D">
        <w:rPr>
          <w:rFonts w:ascii="Roboto" w:hAnsi="Roboto"/>
          <w:sz w:val="18"/>
          <w:szCs w:val="18"/>
        </w:rPr>
        <w:t>Date prévisionnelle de fin de projet :</w:t>
      </w:r>
      <w:r w:rsidRPr="000C221D">
        <w:rPr>
          <w:rFonts w:ascii="Roboto" w:hAnsi="Roboto"/>
          <w:color w:val="808080"/>
          <w:sz w:val="18"/>
          <w:szCs w:val="18"/>
        </w:rPr>
        <w:t>___________________________________</w:t>
      </w:r>
    </w:p>
    <w:p w14:paraId="72BE4481" w14:textId="77777777" w:rsidR="00CE5F20" w:rsidRPr="000C221D" w:rsidRDefault="00CE5F20" w:rsidP="00CE5F20">
      <w:pPr>
        <w:suppressAutoHyphens/>
        <w:ind w:right="57"/>
        <w:textAlignment w:val="baseline"/>
        <w:rPr>
          <w:rFonts w:ascii="Roboto" w:hAnsi="Roboto" w:cs="Calibri"/>
          <w:sz w:val="20"/>
          <w:szCs w:val="20"/>
        </w:rPr>
      </w:pPr>
    </w:p>
    <w:tbl>
      <w:tblPr>
        <w:tblW w:w="9016"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016"/>
      </w:tblGrid>
      <w:tr w:rsidR="00CE5F20" w:rsidRPr="000C221D" w14:paraId="16AA49B6" w14:textId="77777777" w:rsidTr="00757FC9">
        <w:trPr>
          <w:trHeight w:val="1533"/>
        </w:trPr>
        <w:tc>
          <w:tcPr>
            <w:tcW w:w="9016" w:type="dxa"/>
            <w:tcBorders>
              <w:top w:val="single" w:sz="4" w:space="0" w:color="C0C0C0"/>
              <w:left w:val="single" w:sz="4" w:space="0" w:color="C0C0C0"/>
              <w:bottom w:val="single" w:sz="4" w:space="0" w:color="C0C0C0"/>
              <w:right w:val="single" w:sz="4" w:space="0" w:color="C0C0C0"/>
            </w:tcBorders>
          </w:tcPr>
          <w:p w14:paraId="0856F12B" w14:textId="77777777" w:rsidR="00CE5F20" w:rsidRPr="000C221D" w:rsidRDefault="00CE5F20" w:rsidP="00424AD1">
            <w:pPr>
              <w:rPr>
                <w:rFonts w:ascii="Roboto" w:hAnsi="Roboto" w:cs="Calibri"/>
                <w:sz w:val="20"/>
                <w:szCs w:val="20"/>
              </w:rPr>
            </w:pPr>
            <w:r w:rsidRPr="000C221D">
              <w:rPr>
                <w:rFonts w:ascii="Roboto" w:hAnsi="Roboto" w:cs="Calibri"/>
                <w:sz w:val="20"/>
                <w:szCs w:val="20"/>
              </w:rPr>
              <w:t xml:space="preserve">Si le projet nécessite plusieurs </w:t>
            </w:r>
            <w:r w:rsidR="00E367BB" w:rsidRPr="000C221D">
              <w:rPr>
                <w:rFonts w:ascii="Roboto" w:hAnsi="Roboto" w:cs="Calibri"/>
                <w:sz w:val="20"/>
                <w:szCs w:val="20"/>
              </w:rPr>
              <w:t xml:space="preserve">étapes, merci de les préciser (en faisant référence aux actions présentées en annexe le cas échéant) : </w:t>
            </w:r>
          </w:p>
          <w:p w14:paraId="0A6EAC1B" w14:textId="77777777" w:rsidR="00C24590" w:rsidRPr="000C221D" w:rsidRDefault="00C24590" w:rsidP="00424AD1">
            <w:pPr>
              <w:rPr>
                <w:rFonts w:ascii="Roboto" w:hAnsi="Roboto" w:cs="Calibri"/>
                <w:sz w:val="20"/>
                <w:szCs w:val="20"/>
              </w:rPr>
            </w:pPr>
          </w:p>
          <w:p w14:paraId="52CD4519" w14:textId="77777777" w:rsidR="00CE5F20" w:rsidRPr="000C221D" w:rsidRDefault="00CE5F20" w:rsidP="00424AD1">
            <w:pPr>
              <w:rPr>
                <w:rFonts w:ascii="Roboto" w:hAnsi="Roboto" w:cs="Calibri"/>
                <w:sz w:val="20"/>
                <w:szCs w:val="20"/>
              </w:rPr>
            </w:pPr>
          </w:p>
          <w:p w14:paraId="27E0C040" w14:textId="77777777" w:rsidR="00CE5F20" w:rsidRPr="000C221D" w:rsidRDefault="00CE5F20" w:rsidP="00424AD1">
            <w:pPr>
              <w:rPr>
                <w:rFonts w:ascii="Roboto" w:hAnsi="Roboto" w:cs="Calibri"/>
                <w:sz w:val="20"/>
                <w:szCs w:val="20"/>
              </w:rPr>
            </w:pPr>
          </w:p>
          <w:p w14:paraId="743C2DDD" w14:textId="77777777" w:rsidR="00CE5F20" w:rsidRPr="000C221D" w:rsidRDefault="00CE5F20" w:rsidP="00424AD1">
            <w:pPr>
              <w:rPr>
                <w:rFonts w:ascii="Roboto" w:hAnsi="Roboto" w:cs="Calibri"/>
                <w:sz w:val="20"/>
                <w:szCs w:val="20"/>
              </w:rPr>
            </w:pPr>
          </w:p>
          <w:p w14:paraId="43B87697" w14:textId="77777777" w:rsidR="00CE5F20" w:rsidRPr="000C221D" w:rsidRDefault="00CE5F20" w:rsidP="00424AD1">
            <w:pPr>
              <w:rPr>
                <w:rFonts w:ascii="Roboto" w:hAnsi="Roboto" w:cs="Calibri"/>
                <w:sz w:val="20"/>
                <w:szCs w:val="20"/>
              </w:rPr>
            </w:pPr>
          </w:p>
        </w:tc>
      </w:tr>
    </w:tbl>
    <w:p w14:paraId="1DDA9034" w14:textId="77777777" w:rsidR="000F4118" w:rsidRPr="000C221D" w:rsidRDefault="000F4118" w:rsidP="00CE5F20">
      <w:pPr>
        <w:pStyle w:val="normalformulaire"/>
        <w:rPr>
          <w:rFonts w:ascii="Roboto" w:hAnsi="Roboto"/>
          <w:sz w:val="18"/>
          <w:szCs w:val="18"/>
        </w:rPr>
      </w:pPr>
    </w:p>
    <w:p w14:paraId="64DAE07F" w14:textId="77777777" w:rsidR="00CE5F20" w:rsidRPr="000C221D" w:rsidRDefault="00CE5F20" w:rsidP="00CE5F20">
      <w:pPr>
        <w:pStyle w:val="normalformulaire"/>
        <w:rPr>
          <w:rFonts w:ascii="Roboto" w:hAnsi="Roboto"/>
          <w:sz w:val="18"/>
          <w:szCs w:val="18"/>
        </w:rPr>
      </w:pPr>
      <w:r w:rsidRPr="000C221D">
        <w:rPr>
          <w:rFonts w:ascii="Roboto" w:hAnsi="Roboto"/>
          <w:sz w:val="18"/>
          <w:szCs w:val="18"/>
        </w:rPr>
        <w:t>Pour les projets qui s’étendent sur plusieurs années :</w:t>
      </w:r>
    </w:p>
    <w:tbl>
      <w:tblPr>
        <w:tblW w:w="0" w:type="auto"/>
        <w:jc w:val="center"/>
        <w:tblLayout w:type="fixed"/>
        <w:tblCellMar>
          <w:left w:w="0" w:type="dxa"/>
          <w:right w:w="0" w:type="dxa"/>
        </w:tblCellMar>
        <w:tblLook w:val="0000" w:firstRow="0" w:lastRow="0" w:firstColumn="0" w:lastColumn="0" w:noHBand="0" w:noVBand="0"/>
      </w:tblPr>
      <w:tblGrid>
        <w:gridCol w:w="3127"/>
        <w:gridCol w:w="2680"/>
        <w:gridCol w:w="2680"/>
      </w:tblGrid>
      <w:tr w:rsidR="00821A2A" w:rsidRPr="000C221D" w14:paraId="7E094962" w14:textId="77777777" w:rsidTr="00691547">
        <w:trPr>
          <w:trHeight w:val="526"/>
          <w:jc w:val="center"/>
        </w:trPr>
        <w:tc>
          <w:tcPr>
            <w:tcW w:w="3127" w:type="dxa"/>
            <w:tcBorders>
              <w:top w:val="single" w:sz="4" w:space="0" w:color="000000"/>
              <w:left w:val="single" w:sz="4" w:space="0" w:color="000000"/>
              <w:bottom w:val="single" w:sz="4" w:space="0" w:color="000000"/>
            </w:tcBorders>
            <w:vAlign w:val="center"/>
          </w:tcPr>
          <w:p w14:paraId="3BE35E86" w14:textId="77777777" w:rsidR="00821A2A" w:rsidRPr="000C221D" w:rsidRDefault="00821A2A" w:rsidP="00424AD1">
            <w:pPr>
              <w:pStyle w:val="normalformulaire"/>
              <w:snapToGrid w:val="0"/>
              <w:jc w:val="center"/>
              <w:rPr>
                <w:rFonts w:ascii="Roboto" w:hAnsi="Roboto"/>
                <w:sz w:val="18"/>
                <w:szCs w:val="18"/>
              </w:rPr>
            </w:pPr>
            <w:r w:rsidRPr="000C221D">
              <w:rPr>
                <w:rFonts w:ascii="Roboto" w:hAnsi="Roboto"/>
                <w:sz w:val="18"/>
                <w:szCs w:val="18"/>
              </w:rPr>
              <w:t xml:space="preserve">Période </w:t>
            </w:r>
            <w:r w:rsidR="004553ED" w:rsidRPr="000C221D">
              <w:rPr>
                <w:rFonts w:ascii="Roboto" w:hAnsi="Roboto"/>
                <w:sz w:val="18"/>
                <w:szCs w:val="18"/>
              </w:rPr>
              <w:t>ann</w:t>
            </w:r>
            <w:r w:rsidR="00EB2066" w:rsidRPr="000C221D">
              <w:rPr>
                <w:rFonts w:ascii="Roboto" w:hAnsi="Roboto"/>
                <w:sz w:val="18"/>
                <w:szCs w:val="18"/>
              </w:rPr>
              <w:t>u</w:t>
            </w:r>
            <w:r w:rsidR="004553ED" w:rsidRPr="000C221D">
              <w:rPr>
                <w:rFonts w:ascii="Roboto" w:hAnsi="Roboto"/>
                <w:sz w:val="18"/>
                <w:szCs w:val="18"/>
              </w:rPr>
              <w:t xml:space="preserve">elle </w:t>
            </w:r>
            <w:r w:rsidRPr="000C221D">
              <w:rPr>
                <w:rFonts w:ascii="Roboto" w:hAnsi="Roboto"/>
                <w:sz w:val="18"/>
                <w:szCs w:val="18"/>
              </w:rPr>
              <w:t>de réalisation</w:t>
            </w:r>
            <w:r w:rsidR="009F03EE" w:rsidRPr="000C221D">
              <w:rPr>
                <w:rFonts w:ascii="Roboto" w:hAnsi="Roboto"/>
                <w:sz w:val="18"/>
                <w:szCs w:val="18"/>
              </w:rPr>
              <w:t xml:space="preserve"> (par années civiles)</w:t>
            </w:r>
          </w:p>
        </w:tc>
        <w:tc>
          <w:tcPr>
            <w:tcW w:w="2680" w:type="dxa"/>
            <w:tcBorders>
              <w:top w:val="single" w:sz="4" w:space="0" w:color="000000"/>
              <w:left w:val="single" w:sz="4" w:space="0" w:color="000000"/>
              <w:bottom w:val="single" w:sz="4" w:space="0" w:color="000000"/>
            </w:tcBorders>
          </w:tcPr>
          <w:p w14:paraId="1CAE1439" w14:textId="77777777" w:rsidR="00821A2A" w:rsidRPr="000C221D" w:rsidRDefault="00821A2A" w:rsidP="00424AD1">
            <w:pPr>
              <w:pStyle w:val="normalformulaire"/>
              <w:snapToGrid w:val="0"/>
              <w:jc w:val="center"/>
              <w:rPr>
                <w:rFonts w:ascii="Roboto" w:hAnsi="Roboto"/>
                <w:sz w:val="10"/>
                <w:szCs w:val="10"/>
              </w:rPr>
            </w:pPr>
          </w:p>
          <w:p w14:paraId="5D4A8481" w14:textId="77777777" w:rsidR="00821A2A" w:rsidRPr="000C221D" w:rsidRDefault="00821A2A" w:rsidP="00424AD1">
            <w:pPr>
              <w:pStyle w:val="normalformulaire"/>
              <w:snapToGrid w:val="0"/>
              <w:jc w:val="center"/>
              <w:rPr>
                <w:rFonts w:ascii="Roboto" w:hAnsi="Roboto"/>
                <w:sz w:val="18"/>
                <w:szCs w:val="18"/>
              </w:rPr>
            </w:pPr>
            <w:r w:rsidRPr="000C221D">
              <w:rPr>
                <w:rFonts w:ascii="Roboto" w:hAnsi="Roboto"/>
                <w:sz w:val="18"/>
                <w:szCs w:val="18"/>
              </w:rPr>
              <w:t>Nombre de mois</w:t>
            </w:r>
          </w:p>
        </w:tc>
        <w:tc>
          <w:tcPr>
            <w:tcW w:w="2680" w:type="dxa"/>
            <w:tcBorders>
              <w:top w:val="single" w:sz="4" w:space="0" w:color="000000"/>
              <w:left w:val="single" w:sz="4" w:space="0" w:color="000000"/>
              <w:bottom w:val="single" w:sz="4" w:space="0" w:color="000000"/>
              <w:right w:val="single" w:sz="4" w:space="0" w:color="000000"/>
            </w:tcBorders>
            <w:vAlign w:val="center"/>
          </w:tcPr>
          <w:p w14:paraId="0ECA32BE" w14:textId="77777777" w:rsidR="00821A2A" w:rsidRPr="000C221D" w:rsidRDefault="00821A2A" w:rsidP="00424AD1">
            <w:pPr>
              <w:pStyle w:val="normalformulaire"/>
              <w:snapToGrid w:val="0"/>
              <w:jc w:val="center"/>
              <w:rPr>
                <w:rFonts w:ascii="Roboto" w:hAnsi="Roboto"/>
                <w:sz w:val="18"/>
                <w:szCs w:val="18"/>
              </w:rPr>
            </w:pPr>
            <w:r w:rsidRPr="000C221D">
              <w:rPr>
                <w:rFonts w:ascii="Roboto" w:hAnsi="Roboto"/>
                <w:sz w:val="18"/>
                <w:szCs w:val="18"/>
              </w:rPr>
              <w:t>Dépense prévisionnelle correspondante, en €</w:t>
            </w:r>
          </w:p>
        </w:tc>
      </w:tr>
      <w:tr w:rsidR="00821A2A" w:rsidRPr="000C221D" w14:paraId="3E149D84" w14:textId="77777777" w:rsidTr="00691547">
        <w:trPr>
          <w:trHeight w:val="267"/>
          <w:jc w:val="center"/>
        </w:trPr>
        <w:tc>
          <w:tcPr>
            <w:tcW w:w="3127" w:type="dxa"/>
            <w:tcBorders>
              <w:left w:val="single" w:sz="4" w:space="0" w:color="000000"/>
              <w:bottom w:val="single" w:sz="4" w:space="0" w:color="000000"/>
            </w:tcBorders>
          </w:tcPr>
          <w:p w14:paraId="455134CE" w14:textId="77777777" w:rsidR="00821A2A" w:rsidRPr="000C221D" w:rsidRDefault="00821A2A" w:rsidP="00424AD1">
            <w:pPr>
              <w:pStyle w:val="normalformulaire"/>
              <w:snapToGrid w:val="0"/>
              <w:jc w:val="center"/>
              <w:rPr>
                <w:rFonts w:ascii="Roboto" w:hAnsi="Roboto"/>
                <w:sz w:val="18"/>
                <w:szCs w:val="18"/>
              </w:rPr>
            </w:pPr>
          </w:p>
        </w:tc>
        <w:tc>
          <w:tcPr>
            <w:tcW w:w="2680" w:type="dxa"/>
            <w:tcBorders>
              <w:left w:val="single" w:sz="4" w:space="0" w:color="000000"/>
              <w:bottom w:val="single" w:sz="4" w:space="0" w:color="000000"/>
            </w:tcBorders>
          </w:tcPr>
          <w:p w14:paraId="57639495" w14:textId="77777777" w:rsidR="00821A2A" w:rsidRPr="000C221D" w:rsidRDefault="00821A2A" w:rsidP="00424AD1">
            <w:pPr>
              <w:pStyle w:val="normalformulaire"/>
              <w:snapToGrid w:val="0"/>
              <w:jc w:val="right"/>
              <w:rPr>
                <w:rFonts w:ascii="Roboto" w:hAnsi="Roboto"/>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2247F87D" w14:textId="77777777" w:rsidR="00821A2A" w:rsidRPr="000C221D" w:rsidRDefault="00821A2A" w:rsidP="00424AD1">
            <w:pPr>
              <w:pStyle w:val="normalformulaire"/>
              <w:snapToGrid w:val="0"/>
              <w:jc w:val="right"/>
              <w:rPr>
                <w:rFonts w:ascii="Roboto" w:hAnsi="Roboto"/>
                <w:color w:val="808080"/>
                <w:sz w:val="18"/>
                <w:szCs w:val="18"/>
              </w:rPr>
            </w:pPr>
          </w:p>
        </w:tc>
      </w:tr>
      <w:tr w:rsidR="00821A2A" w:rsidRPr="000C221D" w14:paraId="78F9D475" w14:textId="77777777" w:rsidTr="00691547">
        <w:trPr>
          <w:trHeight w:val="267"/>
          <w:jc w:val="center"/>
        </w:trPr>
        <w:tc>
          <w:tcPr>
            <w:tcW w:w="3127" w:type="dxa"/>
            <w:tcBorders>
              <w:left w:val="single" w:sz="4" w:space="0" w:color="000000"/>
              <w:bottom w:val="single" w:sz="4" w:space="0" w:color="000000"/>
            </w:tcBorders>
          </w:tcPr>
          <w:p w14:paraId="37EB9D15" w14:textId="77777777" w:rsidR="00821A2A" w:rsidRPr="000C221D" w:rsidRDefault="00821A2A" w:rsidP="00424AD1">
            <w:pPr>
              <w:pStyle w:val="normalformulaire"/>
              <w:snapToGrid w:val="0"/>
              <w:jc w:val="center"/>
              <w:rPr>
                <w:rFonts w:ascii="Roboto" w:hAnsi="Roboto"/>
                <w:sz w:val="18"/>
                <w:szCs w:val="18"/>
              </w:rPr>
            </w:pPr>
          </w:p>
        </w:tc>
        <w:tc>
          <w:tcPr>
            <w:tcW w:w="2680" w:type="dxa"/>
            <w:tcBorders>
              <w:left w:val="single" w:sz="4" w:space="0" w:color="000000"/>
              <w:bottom w:val="single" w:sz="4" w:space="0" w:color="000000"/>
            </w:tcBorders>
          </w:tcPr>
          <w:p w14:paraId="64F5F715" w14:textId="77777777" w:rsidR="00821A2A" w:rsidRPr="000C221D" w:rsidRDefault="00821A2A" w:rsidP="00424AD1">
            <w:pPr>
              <w:pStyle w:val="normalformulaire"/>
              <w:snapToGrid w:val="0"/>
              <w:jc w:val="right"/>
              <w:rPr>
                <w:rFonts w:ascii="Roboto" w:hAnsi="Roboto"/>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4B14D345" w14:textId="77777777" w:rsidR="00821A2A" w:rsidRPr="000C221D" w:rsidRDefault="00821A2A" w:rsidP="00424AD1">
            <w:pPr>
              <w:pStyle w:val="normalformulaire"/>
              <w:snapToGrid w:val="0"/>
              <w:jc w:val="right"/>
              <w:rPr>
                <w:rFonts w:ascii="Roboto" w:hAnsi="Roboto"/>
                <w:color w:val="808080"/>
                <w:sz w:val="18"/>
                <w:szCs w:val="18"/>
              </w:rPr>
            </w:pPr>
          </w:p>
        </w:tc>
      </w:tr>
      <w:tr w:rsidR="00821A2A" w:rsidRPr="000C221D" w14:paraId="6A453821" w14:textId="77777777" w:rsidTr="00691547">
        <w:trPr>
          <w:trHeight w:val="267"/>
          <w:jc w:val="center"/>
        </w:trPr>
        <w:tc>
          <w:tcPr>
            <w:tcW w:w="3127" w:type="dxa"/>
            <w:tcBorders>
              <w:left w:val="single" w:sz="4" w:space="0" w:color="000000"/>
              <w:bottom w:val="single" w:sz="4" w:space="0" w:color="000000"/>
            </w:tcBorders>
          </w:tcPr>
          <w:p w14:paraId="235876E7" w14:textId="77777777" w:rsidR="00821A2A" w:rsidRPr="000C221D" w:rsidRDefault="00821A2A" w:rsidP="00424AD1">
            <w:pPr>
              <w:pStyle w:val="normalformulaire"/>
              <w:snapToGrid w:val="0"/>
              <w:jc w:val="center"/>
              <w:rPr>
                <w:rFonts w:ascii="Roboto" w:hAnsi="Roboto"/>
                <w:sz w:val="18"/>
                <w:szCs w:val="18"/>
              </w:rPr>
            </w:pPr>
          </w:p>
        </w:tc>
        <w:tc>
          <w:tcPr>
            <w:tcW w:w="2680" w:type="dxa"/>
            <w:tcBorders>
              <w:left w:val="single" w:sz="4" w:space="0" w:color="000000"/>
              <w:bottom w:val="single" w:sz="4" w:space="0" w:color="000000"/>
            </w:tcBorders>
          </w:tcPr>
          <w:p w14:paraId="13D65310" w14:textId="77777777" w:rsidR="00821A2A" w:rsidRPr="000C221D" w:rsidRDefault="00821A2A" w:rsidP="00424AD1">
            <w:pPr>
              <w:pStyle w:val="normalformulaire"/>
              <w:snapToGrid w:val="0"/>
              <w:jc w:val="right"/>
              <w:rPr>
                <w:rFonts w:ascii="Roboto" w:hAnsi="Roboto"/>
                <w:color w:val="808080"/>
                <w:sz w:val="18"/>
                <w:szCs w:val="18"/>
              </w:rPr>
            </w:pPr>
          </w:p>
        </w:tc>
        <w:tc>
          <w:tcPr>
            <w:tcW w:w="2680" w:type="dxa"/>
            <w:tcBorders>
              <w:left w:val="single" w:sz="4" w:space="0" w:color="000000"/>
              <w:bottom w:val="single" w:sz="4" w:space="0" w:color="000000"/>
              <w:right w:val="single" w:sz="4" w:space="0" w:color="000000"/>
            </w:tcBorders>
            <w:vAlign w:val="bottom"/>
          </w:tcPr>
          <w:p w14:paraId="203D49CE" w14:textId="77777777" w:rsidR="00821A2A" w:rsidRPr="000C221D" w:rsidRDefault="00821A2A" w:rsidP="00424AD1">
            <w:pPr>
              <w:pStyle w:val="normalformulaire"/>
              <w:snapToGrid w:val="0"/>
              <w:jc w:val="right"/>
              <w:rPr>
                <w:rFonts w:ascii="Roboto" w:hAnsi="Roboto"/>
                <w:color w:val="808080"/>
                <w:sz w:val="18"/>
                <w:szCs w:val="18"/>
              </w:rPr>
            </w:pPr>
          </w:p>
        </w:tc>
      </w:tr>
      <w:tr w:rsidR="00821A2A" w:rsidRPr="000C221D" w14:paraId="1850E281" w14:textId="77777777" w:rsidTr="00691547">
        <w:trPr>
          <w:trHeight w:val="290"/>
          <w:jc w:val="center"/>
        </w:trPr>
        <w:tc>
          <w:tcPr>
            <w:tcW w:w="3127" w:type="dxa"/>
            <w:tcBorders>
              <w:left w:val="single" w:sz="4" w:space="0" w:color="000000"/>
              <w:bottom w:val="single" w:sz="4" w:space="0" w:color="000000"/>
            </w:tcBorders>
            <w:shd w:val="clear" w:color="FFFFFF" w:fill="C0C0C0"/>
            <w:vAlign w:val="bottom"/>
          </w:tcPr>
          <w:p w14:paraId="7C873116" w14:textId="77777777" w:rsidR="00821A2A" w:rsidRPr="000C221D" w:rsidRDefault="00821A2A" w:rsidP="00424AD1">
            <w:pPr>
              <w:pStyle w:val="normalformulaire"/>
              <w:snapToGrid w:val="0"/>
              <w:jc w:val="center"/>
              <w:rPr>
                <w:rFonts w:ascii="Roboto" w:hAnsi="Roboto"/>
                <w:sz w:val="18"/>
                <w:szCs w:val="18"/>
              </w:rPr>
            </w:pPr>
            <w:r w:rsidRPr="000C221D">
              <w:rPr>
                <w:rFonts w:ascii="Roboto" w:hAnsi="Roboto"/>
                <w:sz w:val="18"/>
                <w:szCs w:val="18"/>
              </w:rPr>
              <w:t>TOTAL</w:t>
            </w:r>
          </w:p>
        </w:tc>
        <w:tc>
          <w:tcPr>
            <w:tcW w:w="2680" w:type="dxa"/>
            <w:tcBorders>
              <w:left w:val="single" w:sz="4" w:space="0" w:color="000000"/>
              <w:bottom w:val="single" w:sz="4" w:space="0" w:color="000000"/>
            </w:tcBorders>
          </w:tcPr>
          <w:p w14:paraId="697316CB" w14:textId="77777777" w:rsidR="00821A2A" w:rsidRPr="000C221D" w:rsidRDefault="00821A2A" w:rsidP="00821A2A">
            <w:pPr>
              <w:pStyle w:val="normalformulaire"/>
              <w:snapToGrid w:val="0"/>
              <w:jc w:val="center"/>
              <w:rPr>
                <w:rFonts w:ascii="Roboto" w:hAnsi="Roboto"/>
                <w:sz w:val="18"/>
                <w:szCs w:val="18"/>
              </w:rPr>
            </w:pPr>
          </w:p>
        </w:tc>
        <w:tc>
          <w:tcPr>
            <w:tcW w:w="2680" w:type="dxa"/>
            <w:tcBorders>
              <w:left w:val="single" w:sz="4" w:space="0" w:color="000000"/>
              <w:bottom w:val="single" w:sz="4" w:space="0" w:color="000000"/>
              <w:right w:val="single" w:sz="4" w:space="0" w:color="000000"/>
            </w:tcBorders>
            <w:vAlign w:val="bottom"/>
          </w:tcPr>
          <w:p w14:paraId="7F3E690C" w14:textId="77777777" w:rsidR="00821A2A" w:rsidRPr="000C221D" w:rsidRDefault="00821A2A" w:rsidP="00424AD1">
            <w:pPr>
              <w:pStyle w:val="normalformulaire"/>
              <w:snapToGrid w:val="0"/>
              <w:jc w:val="right"/>
              <w:rPr>
                <w:rFonts w:ascii="Roboto" w:hAnsi="Roboto"/>
                <w:color w:val="808080"/>
                <w:sz w:val="18"/>
                <w:szCs w:val="18"/>
              </w:rPr>
            </w:pPr>
          </w:p>
        </w:tc>
      </w:tr>
    </w:tbl>
    <w:p w14:paraId="4EEAD1E7" w14:textId="77777777" w:rsidR="0045648E" w:rsidRDefault="0045648E" w:rsidP="00986802">
      <w:pPr>
        <w:suppressAutoHyphens/>
        <w:ind w:right="57"/>
        <w:textAlignment w:val="baseline"/>
        <w:rPr>
          <w:rFonts w:ascii="Roboto" w:hAnsi="Roboto"/>
          <w:i/>
          <w:sz w:val="18"/>
          <w:szCs w:val="18"/>
          <w:u w:val="single"/>
        </w:rPr>
      </w:pPr>
    </w:p>
    <w:p w14:paraId="720E2D20" w14:textId="393D67F9" w:rsidR="00705914" w:rsidRDefault="00FE6E23" w:rsidP="00986802">
      <w:pPr>
        <w:suppressAutoHyphens/>
        <w:ind w:right="57"/>
        <w:textAlignment w:val="baseline"/>
        <w:rPr>
          <w:rFonts w:ascii="Roboto" w:hAnsi="Roboto"/>
          <w:i/>
          <w:sz w:val="18"/>
          <w:szCs w:val="18"/>
        </w:rPr>
      </w:pPr>
      <w:r w:rsidRPr="000C221D">
        <w:rPr>
          <w:rFonts w:ascii="Roboto" w:hAnsi="Roboto"/>
          <w:i/>
          <w:sz w:val="18"/>
          <w:szCs w:val="18"/>
          <w:u w:val="single"/>
        </w:rPr>
        <w:t>Rappel</w:t>
      </w:r>
      <w:r w:rsidRPr="000C221D">
        <w:rPr>
          <w:rFonts w:ascii="Roboto" w:hAnsi="Roboto"/>
          <w:i/>
          <w:sz w:val="18"/>
          <w:szCs w:val="18"/>
        </w:rPr>
        <w:t xml:space="preserve"> : les projets ne pourront excéder une durée totale de 24 mois. </w:t>
      </w:r>
    </w:p>
    <w:p w14:paraId="788A8B30" w14:textId="539078D3" w:rsidR="000C221D" w:rsidRPr="000C221D" w:rsidRDefault="00705914" w:rsidP="00705914">
      <w:pPr>
        <w:suppressAutoHyphens/>
        <w:ind w:right="57"/>
        <w:textAlignment w:val="baseline"/>
        <w:rPr>
          <w:rFonts w:ascii="Roboto" w:hAnsi="Roboto" w:cs="Calibri"/>
          <w:iCs/>
          <w:color w:val="000080"/>
          <w:sz w:val="28"/>
        </w:rPr>
      </w:pPr>
      <w:r>
        <w:rPr>
          <w:rFonts w:ascii="Roboto" w:hAnsi="Roboto"/>
          <w:i/>
          <w:sz w:val="18"/>
          <w:szCs w:val="18"/>
        </w:rPr>
        <w:br w:type="page"/>
      </w:r>
    </w:p>
    <w:p w14:paraId="24E622A8" w14:textId="1A76A559" w:rsidR="00007FB5" w:rsidRPr="000C221D" w:rsidRDefault="00757FC9" w:rsidP="000C221D">
      <w:pPr>
        <w:pBdr>
          <w:bottom w:val="single" w:sz="12" w:space="1" w:color="FFCC00"/>
        </w:pBdr>
        <w:tabs>
          <w:tab w:val="left" w:pos="1380"/>
          <w:tab w:val="center" w:pos="4762"/>
        </w:tabs>
        <w:rPr>
          <w:rFonts w:ascii="Roboto" w:hAnsi="Roboto" w:cs="Calibri"/>
          <w:iCs/>
          <w:color w:val="000080"/>
          <w:sz w:val="28"/>
        </w:rPr>
      </w:pPr>
      <w:r w:rsidRPr="000C221D">
        <w:rPr>
          <w:rFonts w:ascii="Roboto" w:hAnsi="Roboto" w:cs="Calibri"/>
          <w:iCs/>
          <w:color w:val="000080"/>
          <w:sz w:val="28"/>
        </w:rPr>
        <w:t xml:space="preserve">3 – ELEMENTS FINANCIERS </w:t>
      </w:r>
    </w:p>
    <w:p w14:paraId="567EF399" w14:textId="77777777" w:rsidR="00F77CB8" w:rsidRDefault="00F77CB8" w:rsidP="00A677E6">
      <w:pPr>
        <w:pStyle w:val="normalformulaire"/>
        <w:rPr>
          <w:rFonts w:ascii="Roboto" w:hAnsi="Roboto" w:cs="Calibri"/>
          <w:b/>
          <w:bCs/>
          <w:smallCaps/>
          <w:color w:val="000080"/>
          <w:sz w:val="24"/>
          <w:u w:val="single"/>
        </w:rPr>
      </w:pPr>
    </w:p>
    <w:p w14:paraId="2BCC4E97" w14:textId="1653405E" w:rsidR="00A677E6" w:rsidRPr="000C221D" w:rsidRDefault="00A677E6" w:rsidP="00A677E6">
      <w:pPr>
        <w:pStyle w:val="normalformulaire"/>
        <w:rPr>
          <w:rFonts w:ascii="Roboto" w:hAnsi="Roboto" w:cs="Calibri"/>
          <w:b/>
          <w:bCs/>
          <w:smallCaps/>
          <w:color w:val="000080"/>
          <w:sz w:val="24"/>
          <w:u w:val="single"/>
        </w:rPr>
      </w:pPr>
      <w:r w:rsidRPr="000C221D">
        <w:rPr>
          <w:rFonts w:ascii="Roboto" w:hAnsi="Roboto" w:cs="Calibri"/>
          <w:b/>
          <w:bCs/>
          <w:smallCaps/>
          <w:color w:val="000080"/>
          <w:sz w:val="24"/>
          <w:u w:val="single"/>
        </w:rPr>
        <w:t xml:space="preserve">A) </w:t>
      </w:r>
      <w:r w:rsidR="007E4F89" w:rsidRPr="000C221D">
        <w:rPr>
          <w:rFonts w:ascii="Roboto" w:hAnsi="Roboto" w:cs="Calibri"/>
          <w:b/>
          <w:bCs/>
          <w:smallCaps/>
          <w:color w:val="000080"/>
          <w:sz w:val="24"/>
          <w:u w:val="single"/>
        </w:rPr>
        <w:t>dépenses</w:t>
      </w:r>
      <w:r w:rsidRPr="000C221D">
        <w:rPr>
          <w:rFonts w:ascii="Roboto" w:hAnsi="Roboto" w:cs="Calibri"/>
          <w:b/>
          <w:bCs/>
          <w:smallCaps/>
          <w:color w:val="000080"/>
          <w:sz w:val="24"/>
          <w:u w:val="single"/>
        </w:rPr>
        <w:t xml:space="preserve"> et recettes </w:t>
      </w:r>
      <w:r w:rsidR="007E4F89" w:rsidRPr="000C221D">
        <w:rPr>
          <w:rFonts w:ascii="Roboto" w:hAnsi="Roboto" w:cs="Calibri"/>
          <w:b/>
          <w:bCs/>
          <w:smallCaps/>
          <w:color w:val="000080"/>
          <w:sz w:val="24"/>
          <w:u w:val="single"/>
        </w:rPr>
        <w:t>prévisionnelles</w:t>
      </w:r>
      <w:r w:rsidRPr="000C221D">
        <w:rPr>
          <w:rFonts w:ascii="Roboto" w:hAnsi="Roboto" w:cs="Calibri"/>
          <w:b/>
          <w:bCs/>
          <w:smallCaps/>
          <w:color w:val="000080"/>
          <w:sz w:val="24"/>
          <w:u w:val="single"/>
        </w:rPr>
        <w:t xml:space="preserve"> </w:t>
      </w:r>
    </w:p>
    <w:p w14:paraId="57EFBC3D" w14:textId="77777777" w:rsidR="00986802" w:rsidRPr="000C221D" w:rsidRDefault="00986802" w:rsidP="00986802">
      <w:pPr>
        <w:rPr>
          <w:rFonts w:ascii="Roboto" w:hAnsi="Roboto" w:cs="Calibri"/>
          <w:b/>
          <w:smallCaps/>
          <w:sz w:val="20"/>
          <w:szCs w:val="20"/>
          <w:u w:val="single"/>
        </w:rPr>
      </w:pPr>
    </w:p>
    <w:p w14:paraId="231551A5" w14:textId="77777777" w:rsidR="00986802" w:rsidRPr="000C221D" w:rsidRDefault="00986802" w:rsidP="00757FC9">
      <w:pPr>
        <w:ind w:right="206"/>
        <w:rPr>
          <w:rFonts w:ascii="Roboto" w:hAnsi="Roboto" w:cs="Calibri"/>
          <w:b/>
          <w:color w:val="000080"/>
          <w:kern w:val="3"/>
          <w:sz w:val="22"/>
          <w:szCs w:val="22"/>
        </w:rPr>
      </w:pPr>
      <w:r w:rsidRPr="000C221D">
        <w:rPr>
          <w:rFonts w:ascii="Roboto" w:hAnsi="Roboto" w:cs="Calibri"/>
          <w:b/>
          <w:color w:val="000080"/>
          <w:kern w:val="3"/>
          <w:sz w:val="22"/>
          <w:szCs w:val="22"/>
        </w:rPr>
        <w:t>Les dépenses prévisionnelles</w:t>
      </w:r>
    </w:p>
    <w:p w14:paraId="03E9E67C" w14:textId="77777777" w:rsidR="00986802" w:rsidRPr="000C221D" w:rsidRDefault="00986802" w:rsidP="00986802">
      <w:pPr>
        <w:shd w:val="clear" w:color="auto" w:fill="FBD4B4"/>
        <w:suppressAutoHyphens/>
        <w:spacing w:before="120"/>
        <w:ind w:right="57"/>
        <w:textAlignment w:val="baseline"/>
        <w:rPr>
          <w:rFonts w:ascii="Roboto" w:hAnsi="Roboto" w:cs="Calibri"/>
          <w:sz w:val="20"/>
          <w:szCs w:val="20"/>
        </w:rPr>
      </w:pPr>
      <w:r w:rsidRPr="000C221D">
        <w:rPr>
          <w:rFonts w:ascii="Roboto" w:hAnsi="Roboto" w:cs="Calibri"/>
          <w:sz w:val="20"/>
          <w:szCs w:val="20"/>
        </w:rPr>
        <w:t>Les dépenses éligibles à l’aide européenne sont décrites dans la notice. Il est impératif de vérifier les critères d’éligibilité des dépenses avant de compléter le tableau des dépenses prévisionnelles de l’opération.</w:t>
      </w:r>
      <w:r w:rsidR="00454A21" w:rsidRPr="000C221D">
        <w:rPr>
          <w:rFonts w:ascii="Roboto" w:hAnsi="Roboto" w:cs="Calibri"/>
          <w:sz w:val="20"/>
          <w:szCs w:val="20"/>
        </w:rPr>
        <w:t xml:space="preserve"> </w:t>
      </w:r>
    </w:p>
    <w:p w14:paraId="3F3BD7B9" w14:textId="77777777" w:rsidR="00986802" w:rsidRPr="000C221D" w:rsidRDefault="00986802" w:rsidP="00986802">
      <w:pPr>
        <w:spacing w:before="120"/>
        <w:rPr>
          <w:rFonts w:ascii="Roboto" w:hAnsi="Roboto" w:cs="Calibri"/>
          <w:color w:val="FF0000"/>
          <w:sz w:val="20"/>
          <w:szCs w:val="20"/>
        </w:rPr>
      </w:pPr>
      <w:r w:rsidRPr="000C221D">
        <w:rPr>
          <w:rFonts w:ascii="Roboto" w:hAnsi="Roboto" w:cs="Calibri"/>
          <w:color w:val="FF0000"/>
          <w:sz w:val="20"/>
          <w:szCs w:val="20"/>
        </w:rPr>
        <w:sym w:font="Wingdings" w:char="F046"/>
      </w:r>
      <w:r w:rsidRPr="000C221D">
        <w:rPr>
          <w:rFonts w:ascii="Roboto" w:hAnsi="Roboto" w:cs="Calibri"/>
          <w:color w:val="FF0000"/>
          <w:sz w:val="20"/>
          <w:szCs w:val="20"/>
        </w:rPr>
        <w:t xml:space="preserve"> Se reporter à </w:t>
      </w:r>
      <w:r w:rsidR="00EB3BD0" w:rsidRPr="000C221D">
        <w:rPr>
          <w:rFonts w:ascii="Roboto" w:hAnsi="Roboto" w:cs="Calibri"/>
          <w:color w:val="FF0000"/>
          <w:sz w:val="20"/>
          <w:szCs w:val="20"/>
          <w:u w:val="single"/>
        </w:rPr>
        <w:t xml:space="preserve">l’Annexe </w:t>
      </w:r>
      <w:r w:rsidR="00454A21" w:rsidRPr="000C221D">
        <w:rPr>
          <w:rFonts w:ascii="Roboto" w:hAnsi="Roboto" w:cs="Calibri"/>
          <w:color w:val="FF0000"/>
          <w:sz w:val="20"/>
          <w:szCs w:val="20"/>
          <w:u w:val="single"/>
        </w:rPr>
        <w:t>1</w:t>
      </w:r>
      <w:r w:rsidRPr="000C221D">
        <w:rPr>
          <w:rFonts w:ascii="Roboto" w:hAnsi="Roboto" w:cs="Calibri"/>
          <w:color w:val="FF0000"/>
          <w:sz w:val="20"/>
          <w:szCs w:val="20"/>
          <w:u w:val="single"/>
        </w:rPr>
        <w:t> : </w:t>
      </w:r>
      <w:r w:rsidR="00A13CCF" w:rsidRPr="000C221D">
        <w:rPr>
          <w:rFonts w:ascii="Roboto" w:hAnsi="Roboto" w:cs="Calibri"/>
          <w:color w:val="FF0000"/>
          <w:sz w:val="20"/>
          <w:szCs w:val="20"/>
          <w:u w:val="single"/>
        </w:rPr>
        <w:t>Plan de financement</w:t>
      </w:r>
      <w:r w:rsidRPr="000C221D">
        <w:rPr>
          <w:rFonts w:ascii="Roboto" w:hAnsi="Roboto" w:cs="Calibri"/>
          <w:color w:val="FF0000"/>
          <w:sz w:val="20"/>
          <w:szCs w:val="20"/>
        </w:rPr>
        <w:t xml:space="preserve"> pour renseigner</w:t>
      </w:r>
      <w:r w:rsidRPr="000C221D">
        <w:rPr>
          <w:rFonts w:ascii="Roboto" w:hAnsi="Roboto" w:cs="Calibri"/>
          <w:b/>
          <w:color w:val="FF0000"/>
          <w:sz w:val="20"/>
          <w:szCs w:val="20"/>
        </w:rPr>
        <w:t xml:space="preserve"> les dépenses prévisionnelles</w:t>
      </w:r>
      <w:r w:rsidRPr="000C221D">
        <w:rPr>
          <w:rFonts w:ascii="Roboto" w:hAnsi="Roboto" w:cs="Calibri"/>
          <w:color w:val="FF0000"/>
          <w:sz w:val="20"/>
          <w:szCs w:val="20"/>
        </w:rPr>
        <w:t xml:space="preserve"> de votre </w:t>
      </w:r>
      <w:r w:rsidR="00BE497C" w:rsidRPr="000C221D">
        <w:rPr>
          <w:rFonts w:ascii="Roboto" w:hAnsi="Roboto" w:cs="Calibri"/>
          <w:color w:val="FF0000"/>
          <w:sz w:val="20"/>
          <w:szCs w:val="20"/>
        </w:rPr>
        <w:t>projet.</w:t>
      </w:r>
    </w:p>
    <w:p w14:paraId="75CFA248" w14:textId="77777777" w:rsidR="00986802" w:rsidRPr="000C221D" w:rsidRDefault="00986802" w:rsidP="00986802">
      <w:pPr>
        <w:pBdr>
          <w:top w:val="single" w:sz="4" w:space="1" w:color="auto"/>
          <w:left w:val="single" w:sz="4" w:space="4" w:color="auto"/>
          <w:bottom w:val="single" w:sz="4" w:space="2" w:color="auto"/>
          <w:right w:val="single" w:sz="4" w:space="4" w:color="auto"/>
        </w:pBdr>
        <w:spacing w:before="120"/>
        <w:rPr>
          <w:rFonts w:ascii="Roboto" w:hAnsi="Roboto" w:cs="Calibri"/>
          <w:sz w:val="20"/>
          <w:szCs w:val="20"/>
        </w:rPr>
      </w:pPr>
      <w:r w:rsidRPr="000C221D">
        <w:rPr>
          <w:rFonts w:ascii="Roboto" w:hAnsi="Roboto" w:cs="Calibri"/>
          <w:b/>
          <w:sz w:val="20"/>
          <w:szCs w:val="20"/>
        </w:rPr>
        <w:t>Attention</w:t>
      </w:r>
      <w:r w:rsidRPr="000C221D">
        <w:rPr>
          <w:rFonts w:ascii="Roboto" w:hAnsi="Roboto" w:cs="Calibri"/>
          <w:sz w:val="20"/>
          <w:szCs w:val="20"/>
        </w:rPr>
        <w:t> : les dépenses déclarées dans le c</w:t>
      </w:r>
      <w:smartTag w:uri="urn:schemas-microsoft-com:office:smarttags" w:element="PersonName">
        <w:r w:rsidRPr="000C221D">
          <w:rPr>
            <w:rFonts w:ascii="Roboto" w:hAnsi="Roboto" w:cs="Calibri"/>
            <w:sz w:val="20"/>
            <w:szCs w:val="20"/>
          </w:rPr>
          <w:t>ad</w:t>
        </w:r>
      </w:smartTag>
      <w:r w:rsidRPr="000C221D">
        <w:rPr>
          <w:rFonts w:ascii="Roboto" w:hAnsi="Roboto" w:cs="Calibri"/>
          <w:sz w:val="20"/>
          <w:szCs w:val="20"/>
        </w:rPr>
        <w:t>re de la présente demande d’aide européenne ne peuvent être présentées au titre d’un autre fonds ou programme européen.</w:t>
      </w:r>
    </w:p>
    <w:p w14:paraId="39918856" w14:textId="77777777" w:rsidR="00B67AA9" w:rsidRPr="000C221D" w:rsidRDefault="00B67AA9" w:rsidP="00986802">
      <w:pPr>
        <w:spacing w:before="120"/>
        <w:rPr>
          <w:rFonts w:ascii="Roboto" w:hAnsi="Roboto" w:cs="Calibri"/>
          <w:b/>
          <w:smallCaps/>
          <w:sz w:val="20"/>
          <w:szCs w:val="20"/>
          <w:u w:val="single"/>
        </w:rPr>
      </w:pPr>
      <w:r w:rsidRPr="000C221D">
        <w:rPr>
          <w:rFonts w:ascii="Roboto" w:hAnsi="Roboto" w:cs="Calibri"/>
          <w:b/>
          <w:smallCaps/>
          <w:sz w:val="20"/>
          <w:szCs w:val="20"/>
          <w:u w:val="single"/>
        </w:rPr>
        <w:t>Liste des coûts du projet</w:t>
      </w:r>
    </w:p>
    <w:tbl>
      <w:tblPr>
        <w:tblW w:w="0" w:type="auto"/>
        <w:tblCellMar>
          <w:left w:w="70" w:type="dxa"/>
          <w:right w:w="70" w:type="dxa"/>
        </w:tblCellMar>
        <w:tblLook w:val="04A0" w:firstRow="1" w:lastRow="0" w:firstColumn="1" w:lastColumn="0" w:noHBand="0" w:noVBand="1"/>
      </w:tblPr>
      <w:tblGrid>
        <w:gridCol w:w="4571"/>
        <w:gridCol w:w="1663"/>
        <w:gridCol w:w="908"/>
      </w:tblGrid>
      <w:tr w:rsidR="00C16BAE" w:rsidRPr="000C221D" w14:paraId="672E2E01" w14:textId="77777777" w:rsidTr="00ED3EF3">
        <w:trPr>
          <w:trHeight w:val="544"/>
        </w:trPr>
        <w:tc>
          <w:tcPr>
            <w:tcW w:w="0" w:type="auto"/>
            <w:tcBorders>
              <w:top w:val="single" w:sz="4" w:space="0" w:color="auto"/>
              <w:left w:val="single" w:sz="4" w:space="0" w:color="auto"/>
              <w:bottom w:val="single" w:sz="4" w:space="0" w:color="auto"/>
              <w:right w:val="single" w:sz="4" w:space="0" w:color="auto"/>
            </w:tcBorders>
            <w:shd w:val="clear" w:color="000000" w:fill="CCFFCC"/>
            <w:vAlign w:val="center"/>
            <w:hideMark/>
          </w:tcPr>
          <w:p w14:paraId="1F281F8A" w14:textId="77777777" w:rsidR="00B67AA9" w:rsidRPr="000C221D" w:rsidRDefault="00B67AA9" w:rsidP="006221AB">
            <w:pPr>
              <w:jc w:val="center"/>
              <w:rPr>
                <w:rFonts w:ascii="Roboto" w:eastAsia="Times New Roman" w:hAnsi="Roboto" w:cs="Times New Roman"/>
                <w:b/>
                <w:sz w:val="18"/>
                <w:szCs w:val="18"/>
              </w:rPr>
            </w:pPr>
            <w:r w:rsidRPr="000C221D">
              <w:rPr>
                <w:rFonts w:ascii="Roboto" w:eastAsia="Times New Roman" w:hAnsi="Roboto" w:cs="Times New Roman"/>
                <w:b/>
                <w:sz w:val="18"/>
                <w:szCs w:val="18"/>
              </w:rPr>
              <w:t xml:space="preserve">Types de dépenses </w:t>
            </w:r>
          </w:p>
        </w:tc>
        <w:tc>
          <w:tcPr>
            <w:tcW w:w="1663" w:type="dxa"/>
            <w:tcBorders>
              <w:top w:val="single" w:sz="4" w:space="0" w:color="auto"/>
              <w:left w:val="nil"/>
              <w:bottom w:val="single" w:sz="4" w:space="0" w:color="auto"/>
              <w:right w:val="single" w:sz="4" w:space="0" w:color="auto"/>
            </w:tcBorders>
            <w:shd w:val="clear" w:color="000000" w:fill="CCFFCC"/>
            <w:vAlign w:val="center"/>
            <w:hideMark/>
          </w:tcPr>
          <w:p w14:paraId="614EB1DF" w14:textId="77777777" w:rsidR="00B67AA9" w:rsidRPr="000C221D" w:rsidRDefault="00B67AA9" w:rsidP="006221AB">
            <w:pPr>
              <w:jc w:val="center"/>
              <w:rPr>
                <w:rFonts w:ascii="Roboto" w:eastAsia="Times New Roman" w:hAnsi="Roboto" w:cs="Times New Roman"/>
                <w:b/>
                <w:sz w:val="18"/>
                <w:szCs w:val="18"/>
              </w:rPr>
            </w:pPr>
            <w:r w:rsidRPr="000C221D">
              <w:rPr>
                <w:rFonts w:ascii="Roboto" w:eastAsia="Times New Roman" w:hAnsi="Roboto" w:cs="Times New Roman"/>
                <w:b/>
                <w:sz w:val="18"/>
                <w:szCs w:val="18"/>
              </w:rPr>
              <w:t>Montant prévisionnel total</w:t>
            </w:r>
          </w:p>
        </w:tc>
        <w:tc>
          <w:tcPr>
            <w:tcW w:w="908" w:type="dxa"/>
            <w:tcBorders>
              <w:top w:val="single" w:sz="4" w:space="0" w:color="auto"/>
              <w:left w:val="nil"/>
              <w:bottom w:val="single" w:sz="4" w:space="0" w:color="auto"/>
              <w:right w:val="single" w:sz="4" w:space="0" w:color="auto"/>
            </w:tcBorders>
            <w:shd w:val="clear" w:color="000000" w:fill="CCFFCC"/>
            <w:vAlign w:val="center"/>
            <w:hideMark/>
          </w:tcPr>
          <w:p w14:paraId="230A8F75" w14:textId="7375D8F1" w:rsidR="00B67AA9" w:rsidRPr="000C221D" w:rsidRDefault="00B933F6" w:rsidP="006221AB">
            <w:pPr>
              <w:jc w:val="center"/>
              <w:rPr>
                <w:rFonts w:ascii="Roboto" w:eastAsia="Times New Roman" w:hAnsi="Roboto" w:cs="Times New Roman"/>
                <w:sz w:val="18"/>
                <w:szCs w:val="18"/>
              </w:rPr>
            </w:pPr>
            <w:r w:rsidRPr="000C221D">
              <w:rPr>
                <w:rFonts w:ascii="Roboto" w:eastAsia="Times New Roman" w:hAnsi="Roboto" w:cs="Times New Roman"/>
                <w:sz w:val="18"/>
                <w:szCs w:val="18"/>
              </w:rPr>
              <w:t>HT</w:t>
            </w:r>
            <w:r w:rsidR="00630772" w:rsidRPr="000C221D">
              <w:rPr>
                <w:rFonts w:ascii="Roboto" w:eastAsia="Times New Roman" w:hAnsi="Roboto" w:cs="Times New Roman"/>
                <w:sz w:val="18"/>
                <w:szCs w:val="18"/>
              </w:rPr>
              <w:t xml:space="preserve"> ou TTC ?</w:t>
            </w:r>
          </w:p>
        </w:tc>
      </w:tr>
      <w:tr w:rsidR="00C16BAE" w:rsidRPr="000C221D" w14:paraId="00A4B6D3" w14:textId="77777777" w:rsidTr="00ED3EF3">
        <w:trPr>
          <w:trHeight w:val="29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A7C689" w14:textId="77777777" w:rsidR="00B67AA9" w:rsidRPr="000C221D" w:rsidRDefault="00454A21" w:rsidP="00C24590">
            <w:pPr>
              <w:jc w:val="left"/>
              <w:rPr>
                <w:rFonts w:ascii="Roboto" w:eastAsia="Times New Roman" w:hAnsi="Roboto" w:cs="Times New Roman"/>
                <w:b/>
                <w:sz w:val="18"/>
                <w:szCs w:val="18"/>
              </w:rPr>
            </w:pPr>
            <w:r w:rsidRPr="000C221D">
              <w:rPr>
                <w:rFonts w:ascii="Roboto" w:eastAsia="Times New Roman" w:hAnsi="Roboto" w:cs="Times New Roman"/>
                <w:b/>
                <w:sz w:val="18"/>
                <w:szCs w:val="18"/>
              </w:rPr>
              <w:t>1</w:t>
            </w:r>
            <w:r w:rsidR="00B67AA9" w:rsidRPr="000C221D">
              <w:rPr>
                <w:rFonts w:ascii="Roboto" w:eastAsia="Times New Roman" w:hAnsi="Roboto" w:cs="Times New Roman"/>
                <w:b/>
                <w:sz w:val="18"/>
                <w:szCs w:val="18"/>
              </w:rPr>
              <w:t xml:space="preserve">.1 </w:t>
            </w:r>
            <w:r w:rsidR="00C24590" w:rsidRPr="000C221D">
              <w:rPr>
                <w:rFonts w:ascii="Roboto" w:eastAsia="Times New Roman" w:hAnsi="Roboto" w:cs="Times New Roman"/>
                <w:b/>
                <w:sz w:val="18"/>
                <w:szCs w:val="18"/>
              </w:rPr>
              <w:t xml:space="preserve">Coûts salariaux </w:t>
            </w:r>
          </w:p>
        </w:tc>
        <w:tc>
          <w:tcPr>
            <w:tcW w:w="1663" w:type="dxa"/>
            <w:tcBorders>
              <w:top w:val="nil"/>
              <w:left w:val="nil"/>
              <w:bottom w:val="single" w:sz="4" w:space="0" w:color="auto"/>
              <w:right w:val="single" w:sz="4" w:space="0" w:color="auto"/>
            </w:tcBorders>
            <w:shd w:val="clear" w:color="000000" w:fill="99CCFF"/>
            <w:vAlign w:val="center"/>
            <w:hideMark/>
          </w:tcPr>
          <w:p w14:paraId="4C785E5E" w14:textId="77777777" w:rsidR="00B67AA9" w:rsidRPr="000C221D" w:rsidRDefault="00B67AA9" w:rsidP="006221AB">
            <w:pPr>
              <w:jc w:val="right"/>
              <w:rPr>
                <w:rFonts w:ascii="Roboto" w:eastAsia="Times New Roman" w:hAnsi="Roboto" w:cs="Times New Roman"/>
                <w:sz w:val="18"/>
                <w:szCs w:val="18"/>
              </w:rPr>
            </w:pPr>
            <w:r w:rsidRPr="000C221D">
              <w:rPr>
                <w:rFonts w:ascii="Roboto" w:eastAsia="Times New Roman" w:hAnsi="Roboto" w:cs="Times New Roman"/>
                <w:sz w:val="18"/>
                <w:szCs w:val="18"/>
              </w:rPr>
              <w:t xml:space="preserve">€ </w:t>
            </w:r>
          </w:p>
        </w:tc>
        <w:tc>
          <w:tcPr>
            <w:tcW w:w="908" w:type="dxa"/>
            <w:tcBorders>
              <w:top w:val="nil"/>
              <w:left w:val="nil"/>
              <w:bottom w:val="single" w:sz="4" w:space="0" w:color="auto"/>
              <w:right w:val="single" w:sz="4" w:space="0" w:color="auto"/>
            </w:tcBorders>
            <w:shd w:val="clear" w:color="auto" w:fill="auto"/>
            <w:vAlign w:val="center"/>
            <w:hideMark/>
          </w:tcPr>
          <w:p w14:paraId="40C92BDE" w14:textId="77777777" w:rsidR="00B67AA9" w:rsidRPr="000C221D" w:rsidRDefault="00B67AA9" w:rsidP="006221AB">
            <w:pPr>
              <w:rPr>
                <w:rFonts w:ascii="Roboto" w:eastAsia="Times New Roman" w:hAnsi="Roboto" w:cs="Times New Roman"/>
                <w:sz w:val="18"/>
                <w:szCs w:val="18"/>
              </w:rPr>
            </w:pPr>
            <w:r w:rsidRPr="000C221D">
              <w:rPr>
                <w:rFonts w:ascii="Roboto" w:eastAsia="Times New Roman" w:hAnsi="Roboto" w:cs="Times New Roman"/>
                <w:sz w:val="18"/>
                <w:szCs w:val="18"/>
              </w:rPr>
              <w:t> </w:t>
            </w:r>
          </w:p>
        </w:tc>
      </w:tr>
      <w:tr w:rsidR="00C16BAE" w:rsidRPr="000C221D" w14:paraId="48FD391F" w14:textId="77777777" w:rsidTr="00ED3EF3">
        <w:trPr>
          <w:trHeight w:val="271"/>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066197" w14:textId="77777777" w:rsidR="00B67AA9" w:rsidRPr="000C221D" w:rsidRDefault="00454A21" w:rsidP="00C16BAE">
            <w:pPr>
              <w:jc w:val="left"/>
              <w:rPr>
                <w:rFonts w:ascii="Roboto" w:eastAsia="Times New Roman" w:hAnsi="Roboto" w:cs="Times New Roman"/>
                <w:b/>
                <w:sz w:val="18"/>
                <w:szCs w:val="18"/>
              </w:rPr>
            </w:pPr>
            <w:r w:rsidRPr="000C221D">
              <w:rPr>
                <w:rFonts w:ascii="Roboto" w:eastAsia="Times New Roman" w:hAnsi="Roboto" w:cs="Times New Roman"/>
                <w:b/>
                <w:sz w:val="18"/>
                <w:szCs w:val="18"/>
              </w:rPr>
              <w:t>1</w:t>
            </w:r>
            <w:r w:rsidR="005801B2" w:rsidRPr="000C221D">
              <w:rPr>
                <w:rFonts w:ascii="Roboto" w:eastAsia="Times New Roman" w:hAnsi="Roboto" w:cs="Times New Roman"/>
                <w:b/>
                <w:sz w:val="18"/>
                <w:szCs w:val="18"/>
              </w:rPr>
              <w:t>.2 Prestations externes</w:t>
            </w:r>
            <w:r w:rsidR="00B67AA9" w:rsidRPr="000C221D">
              <w:rPr>
                <w:rFonts w:ascii="Roboto" w:eastAsia="Times New Roman" w:hAnsi="Roboto" w:cs="Times New Roman"/>
                <w:b/>
                <w:sz w:val="18"/>
                <w:szCs w:val="18"/>
              </w:rPr>
              <w:t xml:space="preserve"> </w:t>
            </w:r>
          </w:p>
        </w:tc>
        <w:tc>
          <w:tcPr>
            <w:tcW w:w="1663" w:type="dxa"/>
            <w:tcBorders>
              <w:top w:val="nil"/>
              <w:left w:val="nil"/>
              <w:bottom w:val="single" w:sz="4" w:space="0" w:color="auto"/>
              <w:right w:val="single" w:sz="4" w:space="0" w:color="auto"/>
            </w:tcBorders>
            <w:shd w:val="clear" w:color="000000" w:fill="99CCFF"/>
            <w:hideMark/>
          </w:tcPr>
          <w:p w14:paraId="71DACCBF" w14:textId="77777777" w:rsidR="00B67AA9" w:rsidRPr="000C221D" w:rsidRDefault="00B67AA9" w:rsidP="006221AB">
            <w:pPr>
              <w:jc w:val="right"/>
              <w:rPr>
                <w:rFonts w:ascii="Roboto" w:hAnsi="Roboto"/>
              </w:rPr>
            </w:pPr>
            <w:r w:rsidRPr="000C221D">
              <w:rPr>
                <w:rFonts w:ascii="Roboto" w:eastAsia="Times New Roman" w:hAnsi="Roboto" w:cs="Times New Roman"/>
                <w:sz w:val="18"/>
                <w:szCs w:val="18"/>
              </w:rPr>
              <w:t>€</w:t>
            </w:r>
          </w:p>
        </w:tc>
        <w:tc>
          <w:tcPr>
            <w:tcW w:w="908" w:type="dxa"/>
            <w:tcBorders>
              <w:top w:val="nil"/>
              <w:left w:val="nil"/>
              <w:bottom w:val="single" w:sz="4" w:space="0" w:color="auto"/>
              <w:right w:val="single" w:sz="4" w:space="0" w:color="auto"/>
            </w:tcBorders>
            <w:shd w:val="clear" w:color="auto" w:fill="auto"/>
            <w:vAlign w:val="center"/>
            <w:hideMark/>
          </w:tcPr>
          <w:p w14:paraId="71EDC075" w14:textId="77777777" w:rsidR="00B67AA9" w:rsidRPr="000C221D" w:rsidRDefault="00B67AA9" w:rsidP="006221AB">
            <w:pPr>
              <w:rPr>
                <w:rFonts w:ascii="Roboto" w:eastAsia="Times New Roman" w:hAnsi="Roboto" w:cs="Times New Roman"/>
                <w:b/>
                <w:sz w:val="18"/>
                <w:szCs w:val="18"/>
              </w:rPr>
            </w:pPr>
            <w:r w:rsidRPr="000C221D">
              <w:rPr>
                <w:rFonts w:ascii="Roboto" w:eastAsia="Times New Roman" w:hAnsi="Roboto" w:cs="Times New Roman"/>
                <w:b/>
                <w:sz w:val="18"/>
                <w:szCs w:val="18"/>
              </w:rPr>
              <w:t> </w:t>
            </w:r>
          </w:p>
        </w:tc>
      </w:tr>
      <w:tr w:rsidR="00C16BAE" w:rsidRPr="000C221D" w14:paraId="291AD0EC" w14:textId="77777777" w:rsidTr="00ED3EF3">
        <w:trPr>
          <w:trHeight w:val="27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853467" w14:textId="77777777" w:rsidR="00B67AA9" w:rsidRPr="000C221D" w:rsidRDefault="00454A21" w:rsidP="00C16BAE">
            <w:pPr>
              <w:jc w:val="left"/>
              <w:rPr>
                <w:rFonts w:ascii="Roboto" w:eastAsia="Times New Roman" w:hAnsi="Roboto" w:cs="Times New Roman"/>
                <w:b/>
                <w:sz w:val="18"/>
                <w:szCs w:val="18"/>
              </w:rPr>
            </w:pPr>
            <w:r w:rsidRPr="000C221D">
              <w:rPr>
                <w:rFonts w:ascii="Roboto" w:eastAsia="Times New Roman" w:hAnsi="Roboto" w:cs="Times New Roman"/>
                <w:b/>
                <w:sz w:val="18"/>
                <w:szCs w:val="18"/>
              </w:rPr>
              <w:t>1</w:t>
            </w:r>
            <w:r w:rsidR="005801B2" w:rsidRPr="000C221D">
              <w:rPr>
                <w:rFonts w:ascii="Roboto" w:eastAsia="Times New Roman" w:hAnsi="Roboto" w:cs="Times New Roman"/>
                <w:b/>
                <w:sz w:val="18"/>
                <w:szCs w:val="18"/>
              </w:rPr>
              <w:t>.3 Coût</w:t>
            </w:r>
            <w:r w:rsidR="00B67AA9" w:rsidRPr="000C221D">
              <w:rPr>
                <w:rFonts w:ascii="Roboto" w:eastAsia="Times New Roman" w:hAnsi="Roboto" w:cs="Times New Roman"/>
                <w:b/>
                <w:sz w:val="18"/>
                <w:szCs w:val="18"/>
              </w:rPr>
              <w:t>s</w:t>
            </w:r>
            <w:r w:rsidR="005801B2" w:rsidRPr="000C221D">
              <w:rPr>
                <w:rFonts w:ascii="Roboto" w:eastAsia="Times New Roman" w:hAnsi="Roboto" w:cs="Times New Roman"/>
                <w:b/>
                <w:sz w:val="18"/>
                <w:szCs w:val="18"/>
              </w:rPr>
              <w:t xml:space="preserve"> indirects</w:t>
            </w:r>
            <w:r w:rsidR="00B67AA9" w:rsidRPr="000C221D">
              <w:rPr>
                <w:rFonts w:ascii="Roboto" w:eastAsia="Times New Roman" w:hAnsi="Roboto" w:cs="Times New Roman"/>
                <w:b/>
                <w:sz w:val="18"/>
                <w:szCs w:val="18"/>
              </w:rPr>
              <w:t xml:space="preserve"> </w:t>
            </w:r>
            <w:r w:rsidR="005A1581" w:rsidRPr="000C221D">
              <w:rPr>
                <w:rFonts w:ascii="Roboto" w:eastAsia="Times New Roman" w:hAnsi="Roboto" w:cs="Times New Roman"/>
                <w:b/>
                <w:sz w:val="18"/>
                <w:szCs w:val="18"/>
              </w:rPr>
              <w:t>(forfait de 15% des coûts salariaux)</w:t>
            </w:r>
          </w:p>
        </w:tc>
        <w:tc>
          <w:tcPr>
            <w:tcW w:w="1663" w:type="dxa"/>
            <w:tcBorders>
              <w:top w:val="nil"/>
              <w:left w:val="nil"/>
              <w:bottom w:val="single" w:sz="4" w:space="0" w:color="auto"/>
              <w:right w:val="single" w:sz="4" w:space="0" w:color="auto"/>
            </w:tcBorders>
            <w:shd w:val="clear" w:color="000000" w:fill="99CCFF"/>
            <w:hideMark/>
          </w:tcPr>
          <w:p w14:paraId="52381A99" w14:textId="77777777" w:rsidR="00B67AA9" w:rsidRPr="000C221D" w:rsidRDefault="00B67AA9" w:rsidP="006221AB">
            <w:pPr>
              <w:jc w:val="right"/>
              <w:rPr>
                <w:rFonts w:ascii="Roboto" w:hAnsi="Roboto"/>
              </w:rPr>
            </w:pPr>
            <w:r w:rsidRPr="000C221D">
              <w:rPr>
                <w:rFonts w:ascii="Roboto" w:eastAsia="Times New Roman" w:hAnsi="Roboto" w:cs="Times New Roman"/>
                <w:sz w:val="18"/>
                <w:szCs w:val="18"/>
              </w:rPr>
              <w:t>€</w:t>
            </w:r>
          </w:p>
        </w:tc>
        <w:tc>
          <w:tcPr>
            <w:tcW w:w="908" w:type="dxa"/>
            <w:tcBorders>
              <w:top w:val="nil"/>
              <w:left w:val="nil"/>
              <w:bottom w:val="single" w:sz="4" w:space="0" w:color="auto"/>
              <w:right w:val="single" w:sz="4" w:space="0" w:color="auto"/>
            </w:tcBorders>
            <w:shd w:val="clear" w:color="auto" w:fill="auto"/>
            <w:vAlign w:val="center"/>
            <w:hideMark/>
          </w:tcPr>
          <w:p w14:paraId="4D614EDA" w14:textId="77777777" w:rsidR="00B67AA9" w:rsidRPr="000C221D" w:rsidRDefault="00B67AA9" w:rsidP="006221AB">
            <w:pPr>
              <w:rPr>
                <w:rFonts w:ascii="Roboto" w:eastAsia="Times New Roman" w:hAnsi="Roboto" w:cs="Times New Roman"/>
                <w:sz w:val="18"/>
                <w:szCs w:val="18"/>
              </w:rPr>
            </w:pPr>
            <w:r w:rsidRPr="000C221D">
              <w:rPr>
                <w:rFonts w:ascii="Roboto" w:eastAsia="Times New Roman" w:hAnsi="Roboto" w:cs="Times New Roman"/>
                <w:sz w:val="18"/>
                <w:szCs w:val="18"/>
              </w:rPr>
              <w:t> </w:t>
            </w:r>
          </w:p>
        </w:tc>
      </w:tr>
      <w:tr w:rsidR="00C16BAE" w:rsidRPr="000C221D" w14:paraId="7BAECB64" w14:textId="77777777" w:rsidTr="00ED3EF3">
        <w:trPr>
          <w:trHeight w:val="276"/>
        </w:trPr>
        <w:tc>
          <w:tcPr>
            <w:tcW w:w="0" w:type="auto"/>
            <w:tcBorders>
              <w:top w:val="nil"/>
              <w:left w:val="single" w:sz="4" w:space="0" w:color="auto"/>
              <w:bottom w:val="single" w:sz="4" w:space="0" w:color="auto"/>
              <w:right w:val="nil"/>
            </w:tcBorders>
            <w:shd w:val="clear" w:color="auto" w:fill="D0CECE"/>
            <w:vAlign w:val="center"/>
            <w:hideMark/>
          </w:tcPr>
          <w:p w14:paraId="24F756DE" w14:textId="77777777" w:rsidR="00B67AA9" w:rsidRPr="000C221D" w:rsidRDefault="00B67AA9" w:rsidP="00C16BAE">
            <w:pPr>
              <w:jc w:val="left"/>
              <w:rPr>
                <w:rFonts w:ascii="Roboto" w:eastAsia="Times New Roman" w:hAnsi="Roboto" w:cs="Times New Roman"/>
                <w:b/>
                <w:sz w:val="18"/>
                <w:szCs w:val="18"/>
              </w:rPr>
            </w:pPr>
            <w:r w:rsidRPr="000C221D">
              <w:rPr>
                <w:rFonts w:ascii="Roboto" w:eastAsia="Times New Roman" w:hAnsi="Roboto" w:cs="Times New Roman"/>
                <w:b/>
                <w:sz w:val="18"/>
                <w:szCs w:val="18"/>
              </w:rPr>
              <w:t>TOTAL dépenses prévisionnelles</w:t>
            </w:r>
          </w:p>
        </w:tc>
        <w:tc>
          <w:tcPr>
            <w:tcW w:w="1663" w:type="dxa"/>
            <w:tcBorders>
              <w:top w:val="nil"/>
              <w:left w:val="single" w:sz="4" w:space="0" w:color="auto"/>
              <w:bottom w:val="single" w:sz="4" w:space="0" w:color="auto"/>
              <w:right w:val="single" w:sz="4" w:space="0" w:color="auto"/>
            </w:tcBorders>
            <w:shd w:val="clear" w:color="auto" w:fill="D0CECE"/>
            <w:noWrap/>
            <w:vAlign w:val="bottom"/>
            <w:hideMark/>
          </w:tcPr>
          <w:p w14:paraId="3FCC3D64" w14:textId="77777777" w:rsidR="00B67AA9" w:rsidRPr="000C221D" w:rsidRDefault="00B67AA9" w:rsidP="006221AB">
            <w:pPr>
              <w:jc w:val="right"/>
              <w:rPr>
                <w:rFonts w:ascii="Roboto" w:eastAsia="Times New Roman" w:hAnsi="Roboto" w:cs="Times New Roman"/>
                <w:color w:val="000000"/>
                <w:sz w:val="18"/>
                <w:szCs w:val="18"/>
              </w:rPr>
            </w:pPr>
            <w:r w:rsidRPr="000C221D">
              <w:rPr>
                <w:rFonts w:ascii="Roboto" w:eastAsia="Times New Roman" w:hAnsi="Roboto" w:cs="Times New Roman"/>
                <w:sz w:val="18"/>
                <w:szCs w:val="18"/>
              </w:rPr>
              <w:t>€</w:t>
            </w:r>
          </w:p>
        </w:tc>
        <w:tc>
          <w:tcPr>
            <w:tcW w:w="908" w:type="dxa"/>
            <w:tcBorders>
              <w:top w:val="nil"/>
              <w:left w:val="nil"/>
              <w:bottom w:val="single" w:sz="4" w:space="0" w:color="auto"/>
              <w:right w:val="single" w:sz="4" w:space="0" w:color="auto"/>
            </w:tcBorders>
            <w:shd w:val="clear" w:color="auto" w:fill="D0CECE"/>
            <w:noWrap/>
            <w:vAlign w:val="bottom"/>
            <w:hideMark/>
          </w:tcPr>
          <w:p w14:paraId="195C0EC1" w14:textId="77777777" w:rsidR="00B67AA9" w:rsidRPr="000C221D" w:rsidRDefault="00B67AA9" w:rsidP="006221AB">
            <w:pPr>
              <w:rPr>
                <w:rFonts w:ascii="Roboto" w:eastAsia="Times New Roman" w:hAnsi="Roboto" w:cs="Times New Roman"/>
                <w:color w:val="000000"/>
                <w:sz w:val="18"/>
                <w:szCs w:val="18"/>
              </w:rPr>
            </w:pPr>
            <w:r w:rsidRPr="000C221D">
              <w:rPr>
                <w:rFonts w:ascii="Roboto" w:eastAsia="Times New Roman" w:hAnsi="Roboto" w:cs="Times New Roman"/>
                <w:color w:val="000000"/>
                <w:sz w:val="18"/>
                <w:szCs w:val="18"/>
              </w:rPr>
              <w:t> </w:t>
            </w:r>
          </w:p>
        </w:tc>
      </w:tr>
    </w:tbl>
    <w:p w14:paraId="7BBDADE4" w14:textId="77777777" w:rsidR="00B67AA9" w:rsidRPr="000C221D" w:rsidRDefault="00B67AA9" w:rsidP="00CE78D4">
      <w:pPr>
        <w:ind w:right="206"/>
        <w:rPr>
          <w:rFonts w:ascii="Roboto" w:hAnsi="Roboto" w:cs="Calibri"/>
          <w:b/>
          <w:color w:val="000080"/>
          <w:kern w:val="3"/>
          <w:sz w:val="22"/>
          <w:szCs w:val="22"/>
        </w:rPr>
      </w:pPr>
    </w:p>
    <w:p w14:paraId="36C4F9B1" w14:textId="77777777"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b/>
          <w:sz w:val="20"/>
          <w:szCs w:val="20"/>
          <w:u w:val="single"/>
        </w:rPr>
        <w:t xml:space="preserve">Attention : </w:t>
      </w:r>
      <w:r w:rsidRPr="000C221D">
        <w:rPr>
          <w:rFonts w:ascii="Roboto" w:hAnsi="Roboto" w:cs="Calibri"/>
          <w:sz w:val="20"/>
          <w:szCs w:val="20"/>
        </w:rPr>
        <w:t>Justification des coûts à préciser obligatoirement selon les modalités suivantes :</w:t>
      </w:r>
    </w:p>
    <w:p w14:paraId="3DABCA80" w14:textId="77777777"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Fournir : 1 devis pour les dépenses en dessous de 2 000 €</w:t>
      </w:r>
    </w:p>
    <w:p w14:paraId="02846A1E" w14:textId="253118E0"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ab/>
      </w:r>
      <w:r w:rsidR="00AF0561" w:rsidRPr="000C221D">
        <w:rPr>
          <w:rFonts w:ascii="Roboto" w:hAnsi="Roboto" w:cs="Calibri"/>
          <w:sz w:val="20"/>
          <w:szCs w:val="20"/>
        </w:rPr>
        <w:t xml:space="preserve"> </w:t>
      </w:r>
      <w:r w:rsidRPr="000C221D">
        <w:rPr>
          <w:rFonts w:ascii="Roboto" w:hAnsi="Roboto" w:cs="Calibri"/>
          <w:sz w:val="20"/>
          <w:szCs w:val="20"/>
        </w:rPr>
        <w:t xml:space="preserve">2 devis pour les dépenses entre 2 000 et </w:t>
      </w:r>
      <w:r w:rsidR="0058421B" w:rsidRPr="000C221D">
        <w:rPr>
          <w:rFonts w:ascii="Roboto" w:hAnsi="Roboto" w:cs="Calibri"/>
          <w:sz w:val="20"/>
          <w:szCs w:val="20"/>
        </w:rPr>
        <w:t>7</w:t>
      </w:r>
      <w:r w:rsidRPr="000C221D">
        <w:rPr>
          <w:rFonts w:ascii="Roboto" w:hAnsi="Roboto" w:cs="Calibri"/>
          <w:sz w:val="20"/>
          <w:szCs w:val="20"/>
        </w:rPr>
        <w:t>0 000 €</w:t>
      </w:r>
    </w:p>
    <w:p w14:paraId="2CE7BDAB" w14:textId="67941041"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ab/>
      </w:r>
      <w:r w:rsidR="00AF0561" w:rsidRPr="000C221D">
        <w:rPr>
          <w:rFonts w:ascii="Roboto" w:hAnsi="Roboto" w:cs="Calibri"/>
          <w:sz w:val="20"/>
          <w:szCs w:val="20"/>
        </w:rPr>
        <w:t xml:space="preserve"> </w:t>
      </w:r>
      <w:r w:rsidRPr="000C221D">
        <w:rPr>
          <w:rFonts w:ascii="Roboto" w:hAnsi="Roboto" w:cs="Calibri"/>
          <w:sz w:val="20"/>
          <w:szCs w:val="20"/>
        </w:rPr>
        <w:t xml:space="preserve">3 devis pour les dépenses au-dessus de </w:t>
      </w:r>
      <w:r w:rsidR="0058421B" w:rsidRPr="000C221D">
        <w:rPr>
          <w:rFonts w:ascii="Roboto" w:hAnsi="Roboto" w:cs="Calibri"/>
          <w:sz w:val="20"/>
          <w:szCs w:val="20"/>
        </w:rPr>
        <w:t>7</w:t>
      </w:r>
      <w:r w:rsidRPr="000C221D">
        <w:rPr>
          <w:rFonts w:ascii="Roboto" w:hAnsi="Roboto" w:cs="Calibri"/>
          <w:sz w:val="20"/>
          <w:szCs w:val="20"/>
        </w:rPr>
        <w:t>0 000 €</w:t>
      </w:r>
    </w:p>
    <w:p w14:paraId="51640883" w14:textId="77777777"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p>
    <w:p w14:paraId="05A76DB3" w14:textId="3FE56140"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 xml:space="preserve">Pour les marchés publics </w:t>
      </w:r>
      <w:r w:rsidR="00ED1C9C">
        <w:rPr>
          <w:rFonts w:ascii="Roboto" w:hAnsi="Roboto" w:cs="Calibri"/>
          <w:sz w:val="20"/>
          <w:szCs w:val="20"/>
        </w:rPr>
        <w:t xml:space="preserve">en-dessous </w:t>
      </w:r>
      <w:r w:rsidR="00ED1C9C" w:rsidRPr="0045648E">
        <w:rPr>
          <w:rFonts w:ascii="Roboto" w:hAnsi="Roboto" w:cs="Calibri"/>
          <w:sz w:val="20"/>
          <w:szCs w:val="20"/>
          <w:highlight w:val="yellow"/>
        </w:rPr>
        <w:t>du seuil de 40</w:t>
      </w:r>
      <w:r w:rsidRPr="0045648E">
        <w:rPr>
          <w:rFonts w:ascii="Roboto" w:hAnsi="Roboto" w:cs="Calibri"/>
          <w:sz w:val="20"/>
          <w:szCs w:val="20"/>
          <w:highlight w:val="yellow"/>
        </w:rPr>
        <w:t> 000 €</w:t>
      </w:r>
      <w:r w:rsidRPr="000C221D">
        <w:rPr>
          <w:rFonts w:ascii="Roboto" w:hAnsi="Roboto" w:cs="Calibri"/>
          <w:sz w:val="20"/>
          <w:szCs w:val="20"/>
        </w:rPr>
        <w:t xml:space="preserve"> : fournir 1 ou 2 devis conformément aux modalités précisées ci-dessus.</w:t>
      </w:r>
    </w:p>
    <w:p w14:paraId="032812EB" w14:textId="2A6891E2" w:rsidR="00AF0561" w:rsidRPr="000C221D" w:rsidRDefault="00AF0561" w:rsidP="00AF0561">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Pour les marchés publics éga</w:t>
      </w:r>
      <w:r w:rsidR="00ED1C9C">
        <w:rPr>
          <w:rFonts w:ascii="Roboto" w:hAnsi="Roboto" w:cs="Calibri"/>
          <w:sz w:val="20"/>
          <w:szCs w:val="20"/>
        </w:rPr>
        <w:t xml:space="preserve">lant ou dépassant </w:t>
      </w:r>
      <w:r w:rsidR="00ED1C9C" w:rsidRPr="0045648E">
        <w:rPr>
          <w:rFonts w:ascii="Roboto" w:hAnsi="Roboto" w:cs="Calibri"/>
          <w:sz w:val="20"/>
          <w:szCs w:val="20"/>
          <w:highlight w:val="yellow"/>
        </w:rPr>
        <w:t>le seuil de 40</w:t>
      </w:r>
      <w:r w:rsidRPr="0045648E">
        <w:rPr>
          <w:rFonts w:ascii="Roboto" w:hAnsi="Roboto" w:cs="Calibri"/>
          <w:sz w:val="20"/>
          <w:szCs w:val="20"/>
          <w:highlight w:val="yellow"/>
        </w:rPr>
        <w:t> 000 €</w:t>
      </w:r>
      <w:r w:rsidRPr="000C221D">
        <w:rPr>
          <w:rFonts w:ascii="Roboto" w:hAnsi="Roboto" w:cs="Calibri"/>
          <w:sz w:val="20"/>
          <w:szCs w:val="20"/>
        </w:rPr>
        <w:t xml:space="preserve"> : fournir les pièces du marché permettant de justifier le caractère raisonnable des coûts.</w:t>
      </w:r>
    </w:p>
    <w:p w14:paraId="336A7F43" w14:textId="77777777"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r w:rsidRPr="000C221D">
        <w:rPr>
          <w:rFonts w:ascii="Roboto" w:hAnsi="Roboto" w:cs="Calibri"/>
          <w:sz w:val="20"/>
          <w:szCs w:val="20"/>
        </w:rPr>
        <w:t>Les devis doivent mentionner le taux de TVA et montants HT et TTC. Les devis doivent être précis, faire référence à un intitulé de matériel, travaux ou aménagements éligibles et provenir de fournisseurs différents.</w:t>
      </w:r>
    </w:p>
    <w:p w14:paraId="17A10888" w14:textId="77777777" w:rsidR="00D6081F" w:rsidRPr="000C221D" w:rsidRDefault="00D6081F" w:rsidP="00D6081F">
      <w:pPr>
        <w:pBdr>
          <w:top w:val="single" w:sz="4" w:space="0" w:color="auto"/>
          <w:left w:val="single" w:sz="4" w:space="4" w:color="auto"/>
          <w:bottom w:val="single" w:sz="4" w:space="1" w:color="auto"/>
          <w:right w:val="single" w:sz="4" w:space="4" w:color="auto"/>
        </w:pBdr>
        <w:shd w:val="clear" w:color="auto" w:fill="FABF8F"/>
        <w:rPr>
          <w:rFonts w:ascii="Roboto" w:hAnsi="Roboto" w:cs="Calibri"/>
          <w:sz w:val="20"/>
          <w:szCs w:val="20"/>
        </w:rPr>
      </w:pPr>
    </w:p>
    <w:p w14:paraId="17D11610" w14:textId="77777777" w:rsidR="00A123D7" w:rsidRPr="000C221D" w:rsidRDefault="00A123D7" w:rsidP="00CE78D4">
      <w:pPr>
        <w:ind w:right="206"/>
        <w:rPr>
          <w:rFonts w:ascii="Roboto" w:hAnsi="Roboto" w:cs="Calibri"/>
          <w:b/>
          <w:color w:val="000080"/>
          <w:kern w:val="3"/>
          <w:sz w:val="22"/>
          <w:szCs w:val="22"/>
        </w:rPr>
      </w:pPr>
    </w:p>
    <w:p w14:paraId="4B481052" w14:textId="77777777" w:rsidR="00ED3EF3" w:rsidRPr="000C221D" w:rsidRDefault="00ED3EF3" w:rsidP="00CE78D4">
      <w:pPr>
        <w:ind w:right="206"/>
        <w:rPr>
          <w:rFonts w:ascii="Roboto" w:hAnsi="Roboto" w:cs="Calibri"/>
          <w:b/>
          <w:color w:val="000080"/>
          <w:kern w:val="3"/>
          <w:sz w:val="22"/>
          <w:szCs w:val="22"/>
        </w:rPr>
      </w:pPr>
    </w:p>
    <w:p w14:paraId="26A6EF95" w14:textId="77777777" w:rsidR="00986802" w:rsidRPr="000C221D" w:rsidRDefault="00986802" w:rsidP="00CE78D4">
      <w:pPr>
        <w:ind w:right="206"/>
        <w:rPr>
          <w:rFonts w:ascii="Roboto" w:hAnsi="Roboto" w:cs="Calibri"/>
          <w:b/>
          <w:color w:val="000080"/>
          <w:kern w:val="3"/>
          <w:sz w:val="22"/>
          <w:szCs w:val="22"/>
        </w:rPr>
      </w:pPr>
      <w:r w:rsidRPr="000C221D">
        <w:rPr>
          <w:rFonts w:ascii="Roboto" w:hAnsi="Roboto" w:cs="Calibri"/>
          <w:b/>
          <w:color w:val="000080"/>
          <w:kern w:val="3"/>
          <w:sz w:val="22"/>
          <w:szCs w:val="22"/>
        </w:rPr>
        <w:t xml:space="preserve">Les </w:t>
      </w:r>
      <w:r w:rsidR="00A677E6" w:rsidRPr="000C221D">
        <w:rPr>
          <w:rFonts w:ascii="Roboto" w:hAnsi="Roboto" w:cs="Calibri"/>
          <w:b/>
          <w:color w:val="000080"/>
          <w:kern w:val="3"/>
          <w:sz w:val="22"/>
          <w:szCs w:val="22"/>
        </w:rPr>
        <w:t xml:space="preserve">recettes </w:t>
      </w:r>
      <w:r w:rsidR="004E2BEA" w:rsidRPr="000C221D">
        <w:rPr>
          <w:rFonts w:ascii="Roboto" w:hAnsi="Roboto" w:cs="Calibri"/>
          <w:b/>
          <w:color w:val="000080"/>
          <w:kern w:val="3"/>
          <w:sz w:val="22"/>
          <w:szCs w:val="22"/>
        </w:rPr>
        <w:t>prévisionnelles</w:t>
      </w:r>
      <w:r w:rsidR="00ED3EF3" w:rsidRPr="000C221D">
        <w:rPr>
          <w:rFonts w:ascii="Roboto" w:hAnsi="Roboto" w:cs="Calibri"/>
          <w:b/>
          <w:color w:val="000080"/>
          <w:kern w:val="3"/>
          <w:sz w:val="22"/>
          <w:szCs w:val="22"/>
        </w:rPr>
        <w:t xml:space="preserve"> générées par le projet</w:t>
      </w:r>
    </w:p>
    <w:p w14:paraId="6D420024" w14:textId="77777777" w:rsidR="00986802" w:rsidRPr="000C221D" w:rsidRDefault="00986802" w:rsidP="00986802">
      <w:pPr>
        <w:shd w:val="clear" w:color="auto" w:fill="FBD4B4"/>
        <w:suppressAutoHyphens/>
        <w:spacing w:before="120"/>
        <w:ind w:right="57"/>
        <w:textAlignment w:val="baseline"/>
        <w:rPr>
          <w:rFonts w:ascii="Roboto" w:hAnsi="Roboto" w:cs="Calibri"/>
          <w:sz w:val="20"/>
          <w:szCs w:val="20"/>
        </w:rPr>
      </w:pPr>
      <w:r w:rsidRPr="000C221D">
        <w:rPr>
          <w:rFonts w:ascii="Roboto" w:hAnsi="Roboto" w:cs="Calibri"/>
          <w:sz w:val="20"/>
          <w:szCs w:val="20"/>
        </w:rPr>
        <w:t>Le service instructeur vérifiera l’existence de cofinancement public ou privé présenté dans le c</w:t>
      </w:r>
      <w:smartTag w:uri="urn:schemas-microsoft-com:office:smarttags" w:element="PersonName">
        <w:r w:rsidRPr="000C221D">
          <w:rPr>
            <w:rFonts w:ascii="Roboto" w:hAnsi="Roboto" w:cs="Calibri"/>
            <w:sz w:val="20"/>
            <w:szCs w:val="20"/>
          </w:rPr>
          <w:t>ad</w:t>
        </w:r>
      </w:smartTag>
      <w:r w:rsidR="00600495" w:rsidRPr="000C221D">
        <w:rPr>
          <w:rFonts w:ascii="Roboto" w:hAnsi="Roboto" w:cs="Calibri"/>
          <w:sz w:val="20"/>
          <w:szCs w:val="20"/>
        </w:rPr>
        <w:t>re du projet</w:t>
      </w:r>
      <w:r w:rsidRPr="000C221D">
        <w:rPr>
          <w:rFonts w:ascii="Roboto" w:hAnsi="Roboto" w:cs="Calibri"/>
          <w:sz w:val="20"/>
          <w:szCs w:val="20"/>
        </w:rPr>
        <w:t>.</w:t>
      </w:r>
    </w:p>
    <w:p w14:paraId="180C5D31" w14:textId="77777777" w:rsidR="00986802" w:rsidRPr="000C221D" w:rsidRDefault="00986802" w:rsidP="00986802">
      <w:pPr>
        <w:spacing w:before="120"/>
        <w:rPr>
          <w:rFonts w:ascii="Roboto" w:hAnsi="Roboto" w:cs="Calibri"/>
          <w:color w:val="FF0000"/>
          <w:sz w:val="20"/>
          <w:szCs w:val="20"/>
        </w:rPr>
      </w:pPr>
      <w:r w:rsidRPr="000C221D">
        <w:rPr>
          <w:rFonts w:ascii="Roboto" w:hAnsi="Roboto" w:cs="Calibri"/>
          <w:b/>
          <w:sz w:val="20"/>
          <w:szCs w:val="20"/>
        </w:rPr>
        <w:sym w:font="Wingdings" w:char="F046"/>
      </w:r>
      <w:r w:rsidRPr="000C221D">
        <w:rPr>
          <w:rFonts w:ascii="Roboto" w:hAnsi="Roboto" w:cs="Calibri"/>
          <w:sz w:val="20"/>
          <w:szCs w:val="20"/>
        </w:rPr>
        <w:t xml:space="preserve"> Se reporter à </w:t>
      </w:r>
      <w:r w:rsidRPr="000C221D">
        <w:rPr>
          <w:rFonts w:ascii="Roboto" w:hAnsi="Roboto" w:cs="Calibri"/>
          <w:sz w:val="20"/>
          <w:szCs w:val="20"/>
          <w:u w:val="single"/>
        </w:rPr>
        <w:t>l’Annexe</w:t>
      </w:r>
      <w:r w:rsidR="00EB3BD0" w:rsidRPr="000C221D">
        <w:rPr>
          <w:rFonts w:ascii="Roboto" w:hAnsi="Roboto" w:cs="Calibri"/>
          <w:sz w:val="20"/>
          <w:szCs w:val="20"/>
          <w:u w:val="single"/>
        </w:rPr>
        <w:t xml:space="preserve"> </w:t>
      </w:r>
      <w:r w:rsidR="00B81825" w:rsidRPr="000C221D">
        <w:rPr>
          <w:rFonts w:ascii="Roboto" w:hAnsi="Roboto" w:cs="Calibri"/>
          <w:sz w:val="20"/>
          <w:szCs w:val="20"/>
          <w:u w:val="single"/>
        </w:rPr>
        <w:t>1</w:t>
      </w:r>
      <w:r w:rsidRPr="000C221D">
        <w:rPr>
          <w:rFonts w:ascii="Roboto" w:hAnsi="Roboto" w:cs="Calibri"/>
          <w:sz w:val="20"/>
          <w:szCs w:val="20"/>
          <w:u w:val="single"/>
        </w:rPr>
        <w:t xml:space="preserve"> : </w:t>
      </w:r>
      <w:r w:rsidR="004C52DF" w:rsidRPr="000C221D">
        <w:rPr>
          <w:rFonts w:ascii="Roboto" w:hAnsi="Roboto" w:cs="Calibri"/>
          <w:sz w:val="20"/>
          <w:szCs w:val="20"/>
          <w:u w:val="single"/>
        </w:rPr>
        <w:t>Plan de financement</w:t>
      </w:r>
      <w:r w:rsidRPr="000C221D">
        <w:rPr>
          <w:rFonts w:ascii="Roboto" w:hAnsi="Roboto" w:cs="Calibri"/>
          <w:sz w:val="20"/>
          <w:szCs w:val="20"/>
          <w:u w:val="single"/>
        </w:rPr>
        <w:t> </w:t>
      </w:r>
      <w:r w:rsidRPr="000C221D">
        <w:rPr>
          <w:rFonts w:ascii="Roboto" w:hAnsi="Roboto" w:cs="Calibri"/>
          <w:sz w:val="20"/>
          <w:szCs w:val="20"/>
        </w:rPr>
        <w:t xml:space="preserve"> pour renseigner</w:t>
      </w:r>
      <w:r w:rsidRPr="000C221D">
        <w:rPr>
          <w:rFonts w:ascii="Roboto" w:hAnsi="Roboto" w:cs="Calibri"/>
          <w:b/>
          <w:sz w:val="20"/>
          <w:szCs w:val="20"/>
        </w:rPr>
        <w:t xml:space="preserve"> </w:t>
      </w:r>
      <w:r w:rsidRPr="000C221D">
        <w:rPr>
          <w:rFonts w:ascii="Roboto" w:hAnsi="Roboto" w:cs="Calibri"/>
          <w:sz w:val="20"/>
          <w:szCs w:val="20"/>
        </w:rPr>
        <w:t>le</w:t>
      </w:r>
      <w:r w:rsidRPr="000C221D">
        <w:rPr>
          <w:rFonts w:ascii="Roboto" w:hAnsi="Roboto" w:cs="Calibri"/>
          <w:b/>
          <w:sz w:val="20"/>
          <w:szCs w:val="20"/>
        </w:rPr>
        <w:t xml:space="preserve"> tableau détaillé des ressources</w:t>
      </w:r>
      <w:r w:rsidRPr="000C221D">
        <w:rPr>
          <w:rFonts w:ascii="Roboto" w:hAnsi="Roboto" w:cs="Calibri"/>
          <w:sz w:val="20"/>
          <w:szCs w:val="20"/>
        </w:rPr>
        <w:t xml:space="preserve"> de votre</w:t>
      </w:r>
      <w:r w:rsidR="004C52DF" w:rsidRPr="000C221D">
        <w:rPr>
          <w:rFonts w:ascii="Roboto" w:hAnsi="Roboto" w:cs="Calibri"/>
          <w:sz w:val="20"/>
          <w:szCs w:val="20"/>
        </w:rPr>
        <w:t xml:space="preserve"> projet</w:t>
      </w:r>
      <w:r w:rsidRPr="000C221D">
        <w:rPr>
          <w:rFonts w:ascii="Roboto" w:hAnsi="Roboto" w:cs="Calibri"/>
          <w:sz w:val="20"/>
          <w:szCs w:val="20"/>
        </w:rPr>
        <w:t>.</w:t>
      </w:r>
    </w:p>
    <w:p w14:paraId="2D5FDADF" w14:textId="77777777" w:rsidR="00986802" w:rsidRPr="000C221D" w:rsidRDefault="00986802" w:rsidP="00986802">
      <w:pPr>
        <w:rPr>
          <w:rFonts w:ascii="Roboto" w:hAnsi="Roboto" w:cs="Calibri"/>
          <w:sz w:val="20"/>
          <w:szCs w:val="20"/>
        </w:rPr>
      </w:pPr>
      <w:r w:rsidRPr="000C221D">
        <w:rPr>
          <w:rFonts w:ascii="Roboto" w:hAnsi="Roboto" w:cs="Calibri"/>
          <w:b/>
          <w:sz w:val="20"/>
          <w:szCs w:val="20"/>
        </w:rPr>
        <w:sym w:font="Wingdings" w:char="F049"/>
      </w:r>
      <w:r w:rsidR="00C16BAE" w:rsidRPr="000C221D">
        <w:rPr>
          <w:rFonts w:ascii="Roboto" w:hAnsi="Roboto" w:cs="Calibri"/>
          <w:sz w:val="20"/>
          <w:szCs w:val="20"/>
        </w:rPr>
        <w:t>Dans le cas où</w:t>
      </w:r>
      <w:r w:rsidRPr="000C221D">
        <w:rPr>
          <w:rFonts w:ascii="Roboto" w:hAnsi="Roboto" w:cs="Calibri"/>
          <w:sz w:val="20"/>
          <w:szCs w:val="20"/>
        </w:rPr>
        <w:t xml:space="preserve"> votre </w:t>
      </w:r>
      <w:r w:rsidR="000F0936" w:rsidRPr="000C221D">
        <w:rPr>
          <w:rFonts w:ascii="Roboto" w:hAnsi="Roboto" w:cs="Calibri"/>
          <w:sz w:val="20"/>
          <w:szCs w:val="20"/>
        </w:rPr>
        <w:t>projet</w:t>
      </w:r>
      <w:r w:rsidRPr="000C221D">
        <w:rPr>
          <w:rFonts w:ascii="Roboto" w:hAnsi="Roboto" w:cs="Calibri"/>
          <w:sz w:val="20"/>
          <w:szCs w:val="20"/>
        </w:rPr>
        <w:t xml:space="preserve"> génère des recettes nettes, merci de bien vouloir </w:t>
      </w:r>
      <w:r w:rsidR="00B81825" w:rsidRPr="000C221D">
        <w:rPr>
          <w:rFonts w:ascii="Roboto" w:hAnsi="Roboto" w:cs="Calibri"/>
          <w:sz w:val="20"/>
          <w:szCs w:val="20"/>
        </w:rPr>
        <w:t>répondre aux</w:t>
      </w:r>
      <w:r w:rsidRPr="000C221D">
        <w:rPr>
          <w:rFonts w:ascii="Roboto" w:hAnsi="Roboto" w:cs="Calibri"/>
          <w:sz w:val="20"/>
          <w:szCs w:val="20"/>
        </w:rPr>
        <w:t xml:space="preserve"> deux questions suivantes :</w:t>
      </w:r>
    </w:p>
    <w:p w14:paraId="515C6E15" w14:textId="77777777" w:rsidR="00986802" w:rsidRPr="000C221D" w:rsidRDefault="00986802" w:rsidP="00B865FD">
      <w:pPr>
        <w:widowControl/>
        <w:numPr>
          <w:ilvl w:val="0"/>
          <w:numId w:val="4"/>
        </w:numPr>
        <w:autoSpaceDE/>
        <w:autoSpaceDN/>
        <w:adjustRightInd/>
        <w:rPr>
          <w:rFonts w:ascii="Roboto" w:hAnsi="Roboto" w:cs="Calibri"/>
          <w:sz w:val="20"/>
          <w:szCs w:val="20"/>
        </w:rPr>
      </w:pPr>
      <w:r w:rsidRPr="000C221D">
        <w:rPr>
          <w:rFonts w:ascii="Roboto" w:hAnsi="Roboto" w:cs="Calibri"/>
          <w:sz w:val="20"/>
          <w:szCs w:val="20"/>
        </w:rPr>
        <w:t xml:space="preserve">Des recettes  sont-elles générées </w:t>
      </w:r>
      <w:r w:rsidR="000F0936" w:rsidRPr="000C221D">
        <w:rPr>
          <w:rFonts w:ascii="Roboto" w:hAnsi="Roboto" w:cs="Calibri"/>
          <w:sz w:val="20"/>
          <w:szCs w:val="20"/>
        </w:rPr>
        <w:t>au cours de la mise en œuvre du projet</w:t>
      </w:r>
      <w:r w:rsidRPr="000C221D">
        <w:rPr>
          <w:rFonts w:ascii="Roboto" w:hAnsi="Roboto" w:cs="Calibri"/>
          <w:sz w:val="20"/>
          <w:szCs w:val="20"/>
        </w:rPr>
        <w:t xml:space="preserve"> ?</w:t>
      </w:r>
      <w:r w:rsidRPr="000C221D">
        <w:rPr>
          <w:rFonts w:ascii="Roboto" w:hAnsi="Roboto" w:cs="Calibri"/>
          <w:sz w:val="20"/>
          <w:szCs w:val="20"/>
        </w:rPr>
        <w:tab/>
      </w:r>
    </w:p>
    <w:p w14:paraId="61F809FF" w14:textId="77777777" w:rsidR="00986802" w:rsidRPr="000C221D" w:rsidRDefault="00986802" w:rsidP="00986802">
      <w:pPr>
        <w:widowControl/>
        <w:autoSpaceDE/>
        <w:autoSpaceDN/>
        <w:adjustRightInd/>
        <w:ind w:left="360" w:firstLine="348"/>
        <w:rPr>
          <w:rFonts w:ascii="Roboto" w:hAnsi="Roboto" w:cs="Calibri"/>
          <w:sz w:val="20"/>
          <w:szCs w:val="20"/>
        </w:rPr>
      </w:pP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Oui </w:t>
      </w:r>
      <w:r w:rsidRPr="000C221D">
        <w:rPr>
          <w:rFonts w:ascii="Roboto" w:hAnsi="Roboto" w:cs="Calibri"/>
          <w:sz w:val="20"/>
          <w:szCs w:val="20"/>
        </w:rPr>
        <w:tab/>
      </w:r>
      <w:r w:rsidRPr="000C221D">
        <w:rPr>
          <w:rFonts w:ascii="Roboto" w:hAnsi="Roboto" w:cs="Calibri"/>
          <w:sz w:val="20"/>
          <w:szCs w:val="20"/>
        </w:rPr>
        <w:tab/>
      </w: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w:t>
      </w:r>
    </w:p>
    <w:p w14:paraId="03A46AD6" w14:textId="77777777" w:rsidR="00986802" w:rsidRPr="000C221D" w:rsidRDefault="00986802" w:rsidP="00B865FD">
      <w:pPr>
        <w:widowControl/>
        <w:numPr>
          <w:ilvl w:val="0"/>
          <w:numId w:val="4"/>
        </w:numPr>
        <w:autoSpaceDE/>
        <w:autoSpaceDN/>
        <w:adjustRightInd/>
        <w:rPr>
          <w:rFonts w:ascii="Roboto" w:hAnsi="Roboto" w:cs="Calibri"/>
          <w:color w:val="000000"/>
          <w:sz w:val="20"/>
          <w:szCs w:val="20"/>
        </w:rPr>
      </w:pPr>
      <w:r w:rsidRPr="000C221D">
        <w:rPr>
          <w:rFonts w:ascii="Roboto" w:hAnsi="Roboto" w:cs="Calibri"/>
          <w:color w:val="000000"/>
          <w:sz w:val="20"/>
          <w:szCs w:val="20"/>
        </w:rPr>
        <w:t xml:space="preserve">Si oui, merci de bien vouloir les estimer et veillez à compléter la ligne ‘recette’ dans le plan de financement. </w:t>
      </w:r>
    </w:p>
    <w:p w14:paraId="55A33622" w14:textId="77777777" w:rsidR="00986802" w:rsidRPr="000C221D" w:rsidRDefault="00986802" w:rsidP="00986802">
      <w:pPr>
        <w:rPr>
          <w:rFonts w:ascii="Roboto" w:hAnsi="Roboto" w:cs="Calibri"/>
          <w:b/>
          <w:smallCaps/>
          <w:sz w:val="20"/>
          <w:szCs w:val="20"/>
          <w:u w:val="single"/>
        </w:rPr>
      </w:pPr>
    </w:p>
    <w:p w14:paraId="71609E80" w14:textId="77777777" w:rsidR="00986802" w:rsidRPr="000C221D" w:rsidRDefault="00986802" w:rsidP="00986802">
      <w:pPr>
        <w:pStyle w:val="normalformulaire"/>
        <w:rPr>
          <w:rFonts w:ascii="Roboto" w:hAnsi="Roboto"/>
          <w:sz w:val="18"/>
          <w:szCs w:val="18"/>
          <w:vertAlign w:val="superscript"/>
        </w:rPr>
      </w:pPr>
      <w:r w:rsidRPr="000C221D">
        <w:rPr>
          <w:rFonts w:ascii="Roboto" w:hAnsi="Roboto"/>
          <w:b/>
          <w:sz w:val="18"/>
          <w:szCs w:val="18"/>
        </w:rPr>
        <w:t xml:space="preserve">Recettes </w:t>
      </w:r>
      <w:r w:rsidRPr="000C221D">
        <w:rPr>
          <w:rFonts w:ascii="Roboto" w:hAnsi="Roboto"/>
          <w:b/>
          <w:bCs/>
          <w:sz w:val="18"/>
          <w:szCs w:val="18"/>
        </w:rPr>
        <w:t>prévisionnelles</w:t>
      </w:r>
      <w:r w:rsidRPr="000C221D">
        <w:rPr>
          <w:rFonts w:ascii="Roboto" w:hAnsi="Roboto"/>
          <w:bCs/>
          <w:sz w:val="18"/>
          <w:szCs w:val="18"/>
        </w:rPr>
        <w:t xml:space="preserve"> (compléter sur la base de l’annexe</w:t>
      </w:r>
      <w:r w:rsidR="00B81825" w:rsidRPr="000C221D">
        <w:rPr>
          <w:rFonts w:ascii="Roboto" w:hAnsi="Roboto"/>
          <w:bCs/>
          <w:sz w:val="18"/>
          <w:szCs w:val="18"/>
        </w:rPr>
        <w:t xml:space="preserve"> 1</w:t>
      </w:r>
      <w:r w:rsidRPr="000C221D">
        <w:rPr>
          <w:rFonts w:ascii="Roboto" w:hAnsi="Roboto"/>
          <w:bCs/>
          <w:sz w:val="18"/>
          <w:szCs w:val="18"/>
        </w:rPr>
        <w:t>)</w:t>
      </w:r>
      <w:r w:rsidRPr="000C221D">
        <w:rPr>
          <w:rFonts w:ascii="Roboto" w:hAnsi="Roboto"/>
          <w:b/>
          <w:sz w:val="18"/>
          <w:szCs w:val="18"/>
        </w:rPr>
        <w:t xml:space="preserve"> : </w:t>
      </w:r>
      <w:r w:rsidRPr="000C221D">
        <w:rPr>
          <w:rFonts w:ascii="Roboto" w:hAnsi="Roboto"/>
          <w:b/>
          <w:sz w:val="18"/>
          <w:szCs w:val="18"/>
        </w:rPr>
        <w:tab/>
      </w:r>
      <w:r w:rsidRPr="000C221D">
        <w:rPr>
          <w:rFonts w:ascii="Roboto" w:hAnsi="Roboto"/>
          <w:sz w:val="18"/>
          <w:szCs w:val="18"/>
        </w:rPr>
        <w:t>_____________________________</w:t>
      </w:r>
      <w:r w:rsidRPr="000C221D">
        <w:rPr>
          <w:rFonts w:ascii="Roboto" w:hAnsi="Roboto"/>
          <w:sz w:val="18"/>
          <w:szCs w:val="18"/>
        </w:rPr>
        <w:sym w:font="Wingdings" w:char="F06F"/>
      </w:r>
      <w:r w:rsidR="00D35DC4" w:rsidRPr="000C221D">
        <w:rPr>
          <w:rFonts w:ascii="Roboto" w:hAnsi="Roboto"/>
          <w:sz w:val="18"/>
          <w:szCs w:val="18"/>
        </w:rPr>
        <w:t xml:space="preserve">HT   </w:t>
      </w:r>
    </w:p>
    <w:p w14:paraId="22AD80C6" w14:textId="77777777" w:rsidR="00986802" w:rsidRPr="000C221D" w:rsidRDefault="00986802" w:rsidP="00986802">
      <w:pPr>
        <w:rPr>
          <w:rFonts w:ascii="Roboto" w:hAnsi="Roboto" w:cs="Calibri"/>
          <w:b/>
          <w:smallCaps/>
          <w:sz w:val="20"/>
          <w:szCs w:val="20"/>
          <w:u w:val="single"/>
        </w:rPr>
      </w:pPr>
    </w:p>
    <w:p w14:paraId="7531F189" w14:textId="3640875F" w:rsidR="00007FB5" w:rsidRPr="000C221D" w:rsidRDefault="00953B6E" w:rsidP="006417AF">
      <w:pPr>
        <w:jc w:val="left"/>
        <w:rPr>
          <w:rFonts w:ascii="Roboto" w:hAnsi="Roboto" w:cs="Calibri"/>
          <w:b/>
          <w:smallCaps/>
          <w:color w:val="000080"/>
          <w:szCs w:val="24"/>
          <w:u w:val="single"/>
        </w:rPr>
      </w:pPr>
      <w:r w:rsidRPr="000C221D">
        <w:rPr>
          <w:rFonts w:ascii="Roboto" w:hAnsi="Roboto" w:cs="Calibri"/>
          <w:b/>
          <w:smallCaps/>
          <w:color w:val="000080"/>
          <w:szCs w:val="24"/>
          <w:u w:val="single"/>
        </w:rPr>
        <w:br w:type="page"/>
      </w:r>
      <w:r w:rsidR="004D7642" w:rsidRPr="000C221D">
        <w:rPr>
          <w:rFonts w:ascii="Roboto" w:hAnsi="Roboto" w:cs="Calibri"/>
          <w:b/>
          <w:smallCaps/>
          <w:color w:val="000080"/>
          <w:szCs w:val="24"/>
          <w:u w:val="single"/>
        </w:rPr>
        <w:lastRenderedPageBreak/>
        <w:t>B)</w:t>
      </w:r>
      <w:r w:rsidR="004D7642" w:rsidRPr="000C221D">
        <w:rPr>
          <w:rFonts w:ascii="Roboto" w:hAnsi="Roboto" w:cs="Calibri"/>
          <w:b/>
          <w:smallCaps/>
          <w:sz w:val="20"/>
          <w:szCs w:val="20"/>
          <w:u w:val="single"/>
        </w:rPr>
        <w:t xml:space="preserve"> </w:t>
      </w:r>
      <w:r w:rsidR="004D7642" w:rsidRPr="000C221D">
        <w:rPr>
          <w:rFonts w:ascii="Roboto" w:hAnsi="Roboto" w:cs="Calibri"/>
          <w:b/>
          <w:smallCaps/>
          <w:color w:val="000080"/>
          <w:szCs w:val="24"/>
          <w:u w:val="single"/>
        </w:rPr>
        <w:t xml:space="preserve">Plan de financement </w:t>
      </w:r>
      <w:r w:rsidR="00CC4898" w:rsidRPr="000C221D">
        <w:rPr>
          <w:rFonts w:ascii="Roboto" w:hAnsi="Roboto" w:cs="Calibri"/>
          <w:b/>
          <w:smallCaps/>
          <w:color w:val="000080"/>
          <w:szCs w:val="24"/>
          <w:u w:val="single"/>
        </w:rPr>
        <w:t>prévisionnel</w:t>
      </w:r>
      <w:r w:rsidR="00E958FB" w:rsidRPr="000C221D">
        <w:rPr>
          <w:rFonts w:ascii="Roboto" w:hAnsi="Roboto" w:cs="Calibri"/>
          <w:b/>
          <w:smallCaps/>
          <w:color w:val="000080"/>
          <w:szCs w:val="24"/>
          <w:u w:val="single"/>
        </w:rPr>
        <w:t xml:space="preserve"> </w:t>
      </w:r>
      <w:r w:rsidR="004D7642" w:rsidRPr="000C221D">
        <w:rPr>
          <w:rFonts w:ascii="Roboto" w:hAnsi="Roboto" w:cs="Calibri"/>
          <w:b/>
          <w:smallCaps/>
          <w:color w:val="000080"/>
          <w:szCs w:val="24"/>
          <w:u w:val="single"/>
        </w:rPr>
        <w:t>du projet</w:t>
      </w:r>
    </w:p>
    <w:p w14:paraId="180C0B29" w14:textId="77777777" w:rsidR="00757FC9" w:rsidRPr="000C221D" w:rsidRDefault="00841C41" w:rsidP="00757FC9">
      <w:pPr>
        <w:tabs>
          <w:tab w:val="left" w:pos="142"/>
        </w:tabs>
        <w:spacing w:before="120"/>
        <w:ind w:right="204"/>
        <w:rPr>
          <w:rFonts w:ascii="Roboto" w:hAnsi="Roboto" w:cs="Calibri"/>
          <w:b/>
          <w:smallCaps/>
          <w:sz w:val="20"/>
          <w:szCs w:val="20"/>
        </w:rPr>
      </w:pPr>
      <w:r w:rsidRPr="000C221D">
        <w:rPr>
          <w:rFonts w:ascii="Roboto" w:hAnsi="Roboto" w:cs="Calibri"/>
          <w:b/>
          <w:smallCaps/>
          <w:sz w:val="20"/>
          <w:szCs w:val="20"/>
        </w:rPr>
        <w:t>Se référer à la notice pour connaître les taux</w:t>
      </w:r>
      <w:r w:rsidR="00843207" w:rsidRPr="000C221D">
        <w:rPr>
          <w:rFonts w:ascii="Roboto" w:hAnsi="Roboto" w:cs="Calibri"/>
          <w:b/>
          <w:smallCaps/>
          <w:sz w:val="20"/>
          <w:szCs w:val="20"/>
        </w:rPr>
        <w:t xml:space="preserve"> d’aide et</w:t>
      </w:r>
      <w:r w:rsidRPr="000C221D">
        <w:rPr>
          <w:rFonts w:ascii="Roboto" w:hAnsi="Roboto" w:cs="Calibri"/>
          <w:b/>
          <w:smallCaps/>
          <w:sz w:val="20"/>
          <w:szCs w:val="20"/>
        </w:rPr>
        <w:t xml:space="preserve"> de cofinancement</w:t>
      </w:r>
    </w:p>
    <w:p w14:paraId="12D96C8E" w14:textId="7F536E7A" w:rsidR="00C5468E" w:rsidRPr="000C221D" w:rsidRDefault="00C5468E" w:rsidP="00C5468E">
      <w:pPr>
        <w:spacing w:before="120"/>
        <w:rPr>
          <w:rFonts w:ascii="Roboto" w:hAnsi="Roboto" w:cs="Calibri"/>
          <w:color w:val="FF0000"/>
          <w:sz w:val="20"/>
          <w:szCs w:val="20"/>
        </w:rPr>
      </w:pPr>
      <w:r w:rsidRPr="000C221D">
        <w:rPr>
          <w:rFonts w:ascii="Roboto" w:hAnsi="Roboto" w:cs="Calibri"/>
          <w:color w:val="FF0000"/>
          <w:sz w:val="20"/>
          <w:szCs w:val="20"/>
        </w:rPr>
        <w:sym w:font="Wingdings" w:char="F046"/>
      </w:r>
      <w:r w:rsidRPr="000C221D">
        <w:rPr>
          <w:rFonts w:ascii="Roboto" w:hAnsi="Roboto" w:cs="Calibri"/>
          <w:color w:val="FF0000"/>
          <w:sz w:val="20"/>
          <w:szCs w:val="20"/>
        </w:rPr>
        <w:t xml:space="preserve"> Se reporter à </w:t>
      </w:r>
      <w:r w:rsidRPr="000C221D">
        <w:rPr>
          <w:rFonts w:ascii="Roboto" w:hAnsi="Roboto" w:cs="Calibri"/>
          <w:color w:val="FF0000"/>
          <w:sz w:val="20"/>
          <w:szCs w:val="20"/>
          <w:u w:val="single"/>
        </w:rPr>
        <w:t>l’Annexe 1</w:t>
      </w:r>
      <w:r w:rsidRPr="000C221D">
        <w:rPr>
          <w:rFonts w:ascii="Roboto" w:hAnsi="Roboto" w:cs="Calibri"/>
          <w:color w:val="FF0000"/>
          <w:sz w:val="20"/>
          <w:szCs w:val="20"/>
        </w:rPr>
        <w:t xml:space="preserve"> pour renseigner</w:t>
      </w:r>
      <w:r w:rsidRPr="000C221D">
        <w:rPr>
          <w:rFonts w:ascii="Roboto" w:hAnsi="Roboto" w:cs="Calibri"/>
          <w:b/>
          <w:color w:val="FF0000"/>
          <w:sz w:val="20"/>
          <w:szCs w:val="20"/>
        </w:rPr>
        <w:t xml:space="preserve"> le plan de financement prévisionnel</w:t>
      </w:r>
      <w:r w:rsidRPr="000C221D">
        <w:rPr>
          <w:rFonts w:ascii="Roboto" w:hAnsi="Roboto" w:cs="Calibri"/>
          <w:color w:val="FF0000"/>
          <w:sz w:val="20"/>
          <w:szCs w:val="20"/>
        </w:rPr>
        <w:t xml:space="preserve"> de votre projet.</w:t>
      </w:r>
    </w:p>
    <w:p w14:paraId="3EC22DAA" w14:textId="77777777" w:rsidR="00C5468E" w:rsidRPr="000C221D" w:rsidRDefault="00C5468E" w:rsidP="00C5468E">
      <w:pPr>
        <w:spacing w:before="120"/>
        <w:rPr>
          <w:rFonts w:ascii="Roboto" w:hAnsi="Roboto" w:cs="Calibri"/>
          <w:b/>
          <w:color w:val="FF0000"/>
          <w:sz w:val="20"/>
          <w:szCs w:val="20"/>
        </w:rPr>
      </w:pPr>
    </w:p>
    <w:tbl>
      <w:tblPr>
        <w:tblW w:w="0" w:type="auto"/>
        <w:jc w:val="center"/>
        <w:tblCellMar>
          <w:left w:w="0" w:type="dxa"/>
          <w:right w:w="0" w:type="dxa"/>
        </w:tblCellMar>
        <w:tblLook w:val="0000" w:firstRow="0" w:lastRow="0" w:firstColumn="0" w:lastColumn="0" w:noHBand="0" w:noVBand="0"/>
      </w:tblPr>
      <w:tblGrid>
        <w:gridCol w:w="3768"/>
        <w:gridCol w:w="2103"/>
        <w:gridCol w:w="900"/>
      </w:tblGrid>
      <w:tr w:rsidR="00AD0CCB" w:rsidRPr="000C221D" w14:paraId="2DF367A5" w14:textId="45CC8DDC" w:rsidTr="006330B3">
        <w:trPr>
          <w:jc w:val="center"/>
        </w:trPr>
        <w:tc>
          <w:tcPr>
            <w:tcW w:w="0" w:type="auto"/>
            <w:tcBorders>
              <w:top w:val="single" w:sz="4" w:space="0" w:color="000000"/>
              <w:left w:val="single" w:sz="4" w:space="0" w:color="000000"/>
              <w:bottom w:val="single" w:sz="4" w:space="0" w:color="000000"/>
            </w:tcBorders>
            <w:shd w:val="clear" w:color="auto" w:fill="B3B3B3"/>
            <w:vAlign w:val="center"/>
          </w:tcPr>
          <w:p w14:paraId="378BA9B4" w14:textId="77777777" w:rsidR="00AD0CCB" w:rsidRPr="000C221D" w:rsidRDefault="00AD0CCB" w:rsidP="00953B6E">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 xml:space="preserve">Financeurs sollicités </w:t>
            </w:r>
          </w:p>
        </w:tc>
        <w:tc>
          <w:tcPr>
            <w:tcW w:w="2103" w:type="dxa"/>
            <w:tcBorders>
              <w:top w:val="single" w:sz="4" w:space="0" w:color="000000"/>
              <w:left w:val="single" w:sz="4" w:space="0" w:color="000000"/>
              <w:bottom w:val="single" w:sz="4" w:space="0" w:color="000000"/>
              <w:right w:val="single" w:sz="4" w:space="0" w:color="000000"/>
            </w:tcBorders>
            <w:shd w:val="clear" w:color="auto" w:fill="B3B3B3"/>
          </w:tcPr>
          <w:p w14:paraId="03FA21E8" w14:textId="77777777" w:rsidR="00AD0CCB" w:rsidRPr="000C221D" w:rsidRDefault="00AD0CCB" w:rsidP="00953B6E">
            <w:pPr>
              <w:widowControl/>
              <w:suppressAutoHyphens/>
              <w:autoSpaceDE/>
              <w:autoSpaceDN/>
              <w:adjustRightInd/>
              <w:snapToGrid w:val="0"/>
              <w:jc w:val="center"/>
              <w:rPr>
                <w:rFonts w:ascii="Roboto" w:hAnsi="Roboto" w:cs="Tahoma"/>
                <w:bCs w:val="0"/>
                <w:sz w:val="18"/>
                <w:szCs w:val="18"/>
              </w:rPr>
            </w:pPr>
            <w:r w:rsidRPr="000C221D">
              <w:rPr>
                <w:rFonts w:ascii="Roboto" w:hAnsi="Roboto" w:cs="Tahoma"/>
                <w:bCs w:val="0"/>
                <w:sz w:val="18"/>
                <w:szCs w:val="18"/>
              </w:rPr>
              <w:t>Montant en €</w:t>
            </w:r>
          </w:p>
        </w:tc>
        <w:tc>
          <w:tcPr>
            <w:tcW w:w="834" w:type="dxa"/>
            <w:tcBorders>
              <w:top w:val="single" w:sz="4" w:space="0" w:color="000000"/>
              <w:left w:val="single" w:sz="4" w:space="0" w:color="000000"/>
              <w:bottom w:val="single" w:sz="4" w:space="0" w:color="000000"/>
              <w:right w:val="single" w:sz="4" w:space="0" w:color="000000"/>
            </w:tcBorders>
            <w:shd w:val="clear" w:color="auto" w:fill="B3B3B3"/>
          </w:tcPr>
          <w:p w14:paraId="536B1267" w14:textId="0BFEA22A" w:rsidR="00AD0CCB" w:rsidRPr="000C221D" w:rsidRDefault="00AD0CCB" w:rsidP="00953B6E">
            <w:pPr>
              <w:widowControl/>
              <w:suppressAutoHyphens/>
              <w:autoSpaceDE/>
              <w:autoSpaceDN/>
              <w:adjustRightInd/>
              <w:snapToGrid w:val="0"/>
              <w:jc w:val="center"/>
              <w:rPr>
                <w:rFonts w:ascii="Roboto" w:hAnsi="Roboto" w:cs="Tahoma"/>
                <w:bCs w:val="0"/>
                <w:sz w:val="18"/>
                <w:szCs w:val="18"/>
              </w:rPr>
            </w:pPr>
            <w:r w:rsidRPr="000C221D">
              <w:rPr>
                <w:rFonts w:ascii="Roboto" w:hAnsi="Roboto" w:cs="Tahoma"/>
                <w:bCs w:val="0"/>
                <w:sz w:val="18"/>
                <w:szCs w:val="18"/>
              </w:rPr>
              <w:t>Répartition en %</w:t>
            </w:r>
          </w:p>
        </w:tc>
      </w:tr>
      <w:tr w:rsidR="00AD0CCB" w:rsidRPr="000C221D" w14:paraId="01E1400F" w14:textId="4DADDF52" w:rsidTr="006330B3">
        <w:trPr>
          <w:trHeight w:val="284"/>
          <w:jc w:val="center"/>
        </w:trPr>
        <w:tc>
          <w:tcPr>
            <w:tcW w:w="0" w:type="auto"/>
            <w:tcBorders>
              <w:left w:val="single" w:sz="4" w:space="0" w:color="000000"/>
            </w:tcBorders>
            <w:shd w:val="clear" w:color="auto" w:fill="D9D9D9" w:themeFill="background1" w:themeFillShade="D9"/>
            <w:vAlign w:val="center"/>
          </w:tcPr>
          <w:p w14:paraId="6DDBFEC7" w14:textId="49EB1F49" w:rsidR="00AD0CCB" w:rsidRPr="000C221D" w:rsidRDefault="00AD0CCB" w:rsidP="004B5435">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Sous total- Union Européenne (FEADER)</w:t>
            </w:r>
          </w:p>
        </w:tc>
        <w:tc>
          <w:tcPr>
            <w:tcW w:w="2103" w:type="dxa"/>
            <w:tcBorders>
              <w:left w:val="single" w:sz="4" w:space="0" w:color="000000"/>
              <w:right w:val="single" w:sz="4" w:space="0" w:color="000000"/>
            </w:tcBorders>
            <w:shd w:val="clear" w:color="auto" w:fill="D9D9D9" w:themeFill="background1" w:themeFillShade="D9"/>
            <w:vAlign w:val="bottom"/>
          </w:tcPr>
          <w:p w14:paraId="2BCA1054" w14:textId="649627B8" w:rsidR="00AD0CCB" w:rsidRPr="000C221D" w:rsidRDefault="00AD0CCB" w:rsidP="004B5435">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shd w:val="clear" w:color="auto" w:fill="D9D9D9" w:themeFill="background1" w:themeFillShade="D9"/>
          </w:tcPr>
          <w:p w14:paraId="225D27D4" w14:textId="77777777" w:rsidR="00AD0CCB" w:rsidRPr="000C221D" w:rsidDel="00CC4898" w:rsidRDefault="00AD0CCB" w:rsidP="004B5435">
            <w:pPr>
              <w:widowControl/>
              <w:suppressAutoHyphens/>
              <w:autoSpaceDE/>
              <w:autoSpaceDN/>
              <w:adjustRightInd/>
              <w:snapToGrid w:val="0"/>
              <w:jc w:val="center"/>
              <w:rPr>
                <w:rFonts w:ascii="Roboto" w:hAnsi="Roboto" w:cs="Tahoma"/>
                <w:bCs w:val="0"/>
                <w:sz w:val="18"/>
                <w:szCs w:val="18"/>
              </w:rPr>
            </w:pPr>
          </w:p>
        </w:tc>
      </w:tr>
      <w:tr w:rsidR="00AD0CCB" w:rsidRPr="000C221D" w14:paraId="1BAA6B92" w14:textId="6ACDBE17" w:rsidTr="006330B3">
        <w:trPr>
          <w:trHeight w:val="284"/>
          <w:jc w:val="center"/>
        </w:trPr>
        <w:tc>
          <w:tcPr>
            <w:tcW w:w="0" w:type="auto"/>
            <w:tcBorders>
              <w:left w:val="single" w:sz="4" w:space="0" w:color="000000"/>
            </w:tcBorders>
            <w:vAlign w:val="center"/>
          </w:tcPr>
          <w:p w14:paraId="39633540"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Aquitaine</w:t>
            </w:r>
          </w:p>
        </w:tc>
        <w:tc>
          <w:tcPr>
            <w:tcW w:w="2103" w:type="dxa"/>
            <w:tcBorders>
              <w:left w:val="single" w:sz="4" w:space="0" w:color="000000"/>
              <w:right w:val="single" w:sz="4" w:space="0" w:color="000000"/>
            </w:tcBorders>
            <w:vAlign w:val="bottom"/>
          </w:tcPr>
          <w:p w14:paraId="2DFE9BC4" w14:textId="67DB573E"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72025C88"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5A946ED6" w14:textId="5FA4C810" w:rsidTr="006330B3">
        <w:trPr>
          <w:trHeight w:val="284"/>
          <w:jc w:val="center"/>
        </w:trPr>
        <w:tc>
          <w:tcPr>
            <w:tcW w:w="0" w:type="auto"/>
            <w:tcBorders>
              <w:left w:val="single" w:sz="4" w:space="0" w:color="000000"/>
            </w:tcBorders>
            <w:vAlign w:val="center"/>
          </w:tcPr>
          <w:p w14:paraId="73ED90CF"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Limousin</w:t>
            </w:r>
          </w:p>
        </w:tc>
        <w:tc>
          <w:tcPr>
            <w:tcW w:w="2103" w:type="dxa"/>
            <w:tcBorders>
              <w:left w:val="single" w:sz="4" w:space="0" w:color="000000"/>
              <w:right w:val="single" w:sz="4" w:space="0" w:color="000000"/>
            </w:tcBorders>
            <w:vAlign w:val="bottom"/>
          </w:tcPr>
          <w:p w14:paraId="7BD94E0E" w14:textId="64AED3BE"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4F9BF4FD"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1E7FC0B9" w14:textId="2D126C52" w:rsidTr="006330B3">
        <w:trPr>
          <w:trHeight w:val="284"/>
          <w:jc w:val="center"/>
        </w:trPr>
        <w:tc>
          <w:tcPr>
            <w:tcW w:w="0" w:type="auto"/>
            <w:tcBorders>
              <w:left w:val="single" w:sz="4" w:space="0" w:color="000000"/>
            </w:tcBorders>
            <w:vAlign w:val="center"/>
          </w:tcPr>
          <w:p w14:paraId="0B6CFC69"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Poitou-Charentes</w:t>
            </w:r>
          </w:p>
        </w:tc>
        <w:tc>
          <w:tcPr>
            <w:tcW w:w="2103" w:type="dxa"/>
            <w:tcBorders>
              <w:left w:val="single" w:sz="4" w:space="0" w:color="000000"/>
              <w:right w:val="single" w:sz="4" w:space="0" w:color="000000"/>
            </w:tcBorders>
            <w:vAlign w:val="bottom"/>
          </w:tcPr>
          <w:p w14:paraId="6F1BF480" w14:textId="21FE0148"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36D25A89"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3C603258" w14:textId="3EE7FDF4" w:rsidTr="006330B3">
        <w:trPr>
          <w:trHeight w:val="284"/>
          <w:jc w:val="center"/>
        </w:trPr>
        <w:tc>
          <w:tcPr>
            <w:tcW w:w="0" w:type="auto"/>
            <w:tcBorders>
              <w:left w:val="single" w:sz="4" w:space="0" w:color="000000"/>
            </w:tcBorders>
            <w:shd w:val="clear" w:color="auto" w:fill="D9D9D9" w:themeFill="background1" w:themeFillShade="D9"/>
            <w:vAlign w:val="center"/>
          </w:tcPr>
          <w:p w14:paraId="2611342D" w14:textId="5C1C22DD" w:rsidR="00AD0CCB" w:rsidRPr="000C221D" w:rsidRDefault="00AD0CCB" w:rsidP="00C16BAE">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 xml:space="preserve">Sous total - Région Nouvelle-Aquitaine </w:t>
            </w:r>
          </w:p>
        </w:tc>
        <w:tc>
          <w:tcPr>
            <w:tcW w:w="2103" w:type="dxa"/>
            <w:tcBorders>
              <w:left w:val="single" w:sz="4" w:space="0" w:color="000000"/>
              <w:right w:val="single" w:sz="4" w:space="0" w:color="000000"/>
            </w:tcBorders>
            <w:shd w:val="clear" w:color="auto" w:fill="D9D9D9" w:themeFill="background1" w:themeFillShade="D9"/>
            <w:vAlign w:val="bottom"/>
          </w:tcPr>
          <w:p w14:paraId="7D0B7A4F" w14:textId="2883F828" w:rsidR="00AD0CCB" w:rsidRPr="000C221D" w:rsidRDefault="00AD0CCB" w:rsidP="004B5435">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shd w:val="clear" w:color="auto" w:fill="D9D9D9" w:themeFill="background1" w:themeFillShade="D9"/>
          </w:tcPr>
          <w:p w14:paraId="65065EB8" w14:textId="77777777" w:rsidR="00AD0CCB" w:rsidRPr="000C221D" w:rsidDel="00CC4898" w:rsidRDefault="00AD0CCB" w:rsidP="004B5435">
            <w:pPr>
              <w:widowControl/>
              <w:suppressAutoHyphens/>
              <w:autoSpaceDE/>
              <w:autoSpaceDN/>
              <w:adjustRightInd/>
              <w:snapToGrid w:val="0"/>
              <w:jc w:val="center"/>
              <w:rPr>
                <w:rFonts w:ascii="Roboto" w:hAnsi="Roboto" w:cs="Tahoma"/>
                <w:bCs w:val="0"/>
                <w:sz w:val="18"/>
                <w:szCs w:val="18"/>
              </w:rPr>
            </w:pPr>
          </w:p>
        </w:tc>
      </w:tr>
      <w:tr w:rsidR="00AD0CCB" w:rsidRPr="000C221D" w14:paraId="3C3D638D" w14:textId="406C93F5" w:rsidTr="006330B3">
        <w:trPr>
          <w:trHeight w:val="284"/>
          <w:jc w:val="center"/>
        </w:trPr>
        <w:tc>
          <w:tcPr>
            <w:tcW w:w="0" w:type="auto"/>
            <w:tcBorders>
              <w:left w:val="single" w:sz="4" w:space="0" w:color="000000"/>
            </w:tcBorders>
            <w:vAlign w:val="center"/>
          </w:tcPr>
          <w:p w14:paraId="5178275E"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Aquitaine</w:t>
            </w:r>
          </w:p>
        </w:tc>
        <w:tc>
          <w:tcPr>
            <w:tcW w:w="2103" w:type="dxa"/>
            <w:tcBorders>
              <w:left w:val="single" w:sz="4" w:space="0" w:color="000000"/>
              <w:right w:val="single" w:sz="4" w:space="0" w:color="000000"/>
            </w:tcBorders>
            <w:vAlign w:val="bottom"/>
          </w:tcPr>
          <w:p w14:paraId="098B3358" w14:textId="69D3D791"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2074F30D"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63128D2C" w14:textId="419CF36B" w:rsidTr="006330B3">
        <w:trPr>
          <w:trHeight w:val="284"/>
          <w:jc w:val="center"/>
        </w:trPr>
        <w:tc>
          <w:tcPr>
            <w:tcW w:w="0" w:type="auto"/>
            <w:tcBorders>
              <w:left w:val="single" w:sz="4" w:space="0" w:color="000000"/>
            </w:tcBorders>
            <w:vAlign w:val="center"/>
          </w:tcPr>
          <w:p w14:paraId="1A20F4FD"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Limousin</w:t>
            </w:r>
          </w:p>
        </w:tc>
        <w:tc>
          <w:tcPr>
            <w:tcW w:w="2103" w:type="dxa"/>
            <w:tcBorders>
              <w:left w:val="single" w:sz="4" w:space="0" w:color="000000"/>
              <w:right w:val="single" w:sz="4" w:space="0" w:color="000000"/>
            </w:tcBorders>
            <w:vAlign w:val="bottom"/>
          </w:tcPr>
          <w:p w14:paraId="7D633C70" w14:textId="7F01C8FD"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3D332477"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5E13FF2B" w14:textId="6E0AC5D7" w:rsidTr="006330B3">
        <w:trPr>
          <w:trHeight w:val="284"/>
          <w:jc w:val="center"/>
        </w:trPr>
        <w:tc>
          <w:tcPr>
            <w:tcW w:w="0" w:type="auto"/>
            <w:tcBorders>
              <w:left w:val="single" w:sz="4" w:space="0" w:color="000000"/>
            </w:tcBorders>
            <w:vAlign w:val="center"/>
          </w:tcPr>
          <w:p w14:paraId="59BEADD2" w14:textId="77777777" w:rsidR="00AD0CCB" w:rsidRPr="000C221D" w:rsidRDefault="00AD0CCB" w:rsidP="00CE6ED8">
            <w:pPr>
              <w:widowControl/>
              <w:suppressAutoHyphens/>
              <w:autoSpaceDE/>
              <w:autoSpaceDN/>
              <w:adjustRightInd/>
              <w:snapToGrid w:val="0"/>
              <w:jc w:val="right"/>
              <w:rPr>
                <w:rFonts w:ascii="Roboto" w:hAnsi="Roboto" w:cs="Tahoma"/>
                <w:bCs w:val="0"/>
                <w:sz w:val="18"/>
                <w:szCs w:val="18"/>
              </w:rPr>
            </w:pPr>
            <w:r w:rsidRPr="000C221D">
              <w:rPr>
                <w:rFonts w:ascii="Roboto" w:hAnsi="Roboto" w:cs="Tahoma"/>
                <w:bCs w:val="0"/>
                <w:sz w:val="18"/>
                <w:szCs w:val="18"/>
              </w:rPr>
              <w:t>PDR Poitou-Charentes</w:t>
            </w:r>
          </w:p>
        </w:tc>
        <w:tc>
          <w:tcPr>
            <w:tcW w:w="2103" w:type="dxa"/>
            <w:tcBorders>
              <w:left w:val="single" w:sz="4" w:space="0" w:color="000000"/>
              <w:right w:val="single" w:sz="4" w:space="0" w:color="000000"/>
            </w:tcBorders>
            <w:vAlign w:val="bottom"/>
          </w:tcPr>
          <w:p w14:paraId="031F2D28" w14:textId="028880A9" w:rsidR="00AD0CCB" w:rsidRPr="000C221D" w:rsidRDefault="00AD0CCB" w:rsidP="00CE6ED8">
            <w:pPr>
              <w:jc w:val="right"/>
              <w:rPr>
                <w:rFonts w:ascii="Roboto" w:hAnsi="Roboto"/>
                <w:sz w:val="14"/>
                <w:szCs w:val="14"/>
                <w:highlight w:val="yellow"/>
              </w:rPr>
            </w:pPr>
          </w:p>
        </w:tc>
        <w:tc>
          <w:tcPr>
            <w:tcW w:w="834" w:type="dxa"/>
            <w:tcBorders>
              <w:left w:val="single" w:sz="4" w:space="0" w:color="000000"/>
              <w:right w:val="single" w:sz="4" w:space="0" w:color="000000"/>
            </w:tcBorders>
          </w:tcPr>
          <w:p w14:paraId="2E54B66D" w14:textId="77777777" w:rsidR="00AD0CCB" w:rsidRPr="000C221D" w:rsidDel="00CC4898" w:rsidRDefault="00AD0CCB" w:rsidP="00CE6ED8">
            <w:pPr>
              <w:jc w:val="right"/>
              <w:rPr>
                <w:rFonts w:ascii="Roboto" w:hAnsi="Roboto" w:cs="Tahoma"/>
                <w:bCs w:val="0"/>
                <w:sz w:val="14"/>
                <w:szCs w:val="14"/>
                <w:highlight w:val="yellow"/>
              </w:rPr>
            </w:pPr>
          </w:p>
        </w:tc>
      </w:tr>
      <w:tr w:rsidR="00AD0CCB" w:rsidRPr="000C221D" w14:paraId="7A29FAE5" w14:textId="02E74E0A" w:rsidTr="006330B3">
        <w:trPr>
          <w:trHeight w:val="284"/>
          <w:jc w:val="center"/>
        </w:trPr>
        <w:tc>
          <w:tcPr>
            <w:tcW w:w="0" w:type="auto"/>
            <w:tcBorders>
              <w:left w:val="single" w:sz="4" w:space="0" w:color="000000"/>
            </w:tcBorders>
            <w:vAlign w:val="center"/>
          </w:tcPr>
          <w:p w14:paraId="4030F1D6" w14:textId="49BC727D"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Département</w:t>
            </w:r>
          </w:p>
        </w:tc>
        <w:tc>
          <w:tcPr>
            <w:tcW w:w="2103" w:type="dxa"/>
            <w:tcBorders>
              <w:left w:val="single" w:sz="4" w:space="0" w:color="000000"/>
              <w:right w:val="single" w:sz="4" w:space="0" w:color="000000"/>
            </w:tcBorders>
            <w:vAlign w:val="bottom"/>
          </w:tcPr>
          <w:p w14:paraId="30BA67B9" w14:textId="5D810DDC"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7EA99252"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70D76951" w14:textId="4A5F58F0" w:rsidTr="006330B3">
        <w:trPr>
          <w:trHeight w:val="284"/>
          <w:jc w:val="center"/>
        </w:trPr>
        <w:tc>
          <w:tcPr>
            <w:tcW w:w="0" w:type="auto"/>
            <w:tcBorders>
              <w:left w:val="single" w:sz="4" w:space="0" w:color="000000"/>
            </w:tcBorders>
            <w:vAlign w:val="center"/>
          </w:tcPr>
          <w:p w14:paraId="378B2977" w14:textId="3AFDA9B5"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Communes</w:t>
            </w:r>
          </w:p>
        </w:tc>
        <w:tc>
          <w:tcPr>
            <w:tcW w:w="2103" w:type="dxa"/>
            <w:tcBorders>
              <w:left w:val="single" w:sz="4" w:space="0" w:color="000000"/>
              <w:right w:val="single" w:sz="4" w:space="0" w:color="000000"/>
            </w:tcBorders>
            <w:vAlign w:val="bottom"/>
          </w:tcPr>
          <w:p w14:paraId="70C280E3" w14:textId="3064571A"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46E3D76A"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6FBAC494" w14:textId="2DCBCA63" w:rsidTr="006330B3">
        <w:trPr>
          <w:trHeight w:val="284"/>
          <w:jc w:val="center"/>
        </w:trPr>
        <w:tc>
          <w:tcPr>
            <w:tcW w:w="0" w:type="auto"/>
            <w:tcBorders>
              <w:left w:val="single" w:sz="4" w:space="0" w:color="000000"/>
            </w:tcBorders>
            <w:vAlign w:val="center"/>
          </w:tcPr>
          <w:p w14:paraId="12F03526" w14:textId="146E4BD3"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EPCI</w:t>
            </w:r>
          </w:p>
        </w:tc>
        <w:tc>
          <w:tcPr>
            <w:tcW w:w="2103" w:type="dxa"/>
            <w:tcBorders>
              <w:left w:val="single" w:sz="4" w:space="0" w:color="000000"/>
              <w:right w:val="single" w:sz="4" w:space="0" w:color="000000"/>
            </w:tcBorders>
            <w:vAlign w:val="bottom"/>
          </w:tcPr>
          <w:p w14:paraId="2433BBDD" w14:textId="7F82804A"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7E1FF960"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185B31B3" w14:textId="2BAEC7AB" w:rsidTr="006330B3">
        <w:trPr>
          <w:trHeight w:val="284"/>
          <w:jc w:val="center"/>
        </w:trPr>
        <w:tc>
          <w:tcPr>
            <w:tcW w:w="0" w:type="auto"/>
            <w:tcBorders>
              <w:left w:val="single" w:sz="4" w:space="0" w:color="000000"/>
            </w:tcBorders>
            <w:vAlign w:val="center"/>
          </w:tcPr>
          <w:p w14:paraId="6B1463EA"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Etat</w:t>
            </w:r>
          </w:p>
        </w:tc>
        <w:tc>
          <w:tcPr>
            <w:tcW w:w="2103" w:type="dxa"/>
            <w:tcBorders>
              <w:left w:val="single" w:sz="4" w:space="0" w:color="000000"/>
              <w:right w:val="single" w:sz="4" w:space="0" w:color="000000"/>
            </w:tcBorders>
            <w:vAlign w:val="bottom"/>
          </w:tcPr>
          <w:p w14:paraId="0849F57B" w14:textId="4C808FE4"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6B2EC542"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6A0CBACF" w14:textId="7C526285" w:rsidTr="006330B3">
        <w:trPr>
          <w:trHeight w:val="284"/>
          <w:jc w:val="center"/>
        </w:trPr>
        <w:tc>
          <w:tcPr>
            <w:tcW w:w="0" w:type="auto"/>
            <w:tcBorders>
              <w:left w:val="single" w:sz="4" w:space="0" w:color="000000"/>
            </w:tcBorders>
            <w:vAlign w:val="center"/>
          </w:tcPr>
          <w:p w14:paraId="7D8E5479"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Agences de l’Eau</w:t>
            </w:r>
          </w:p>
        </w:tc>
        <w:tc>
          <w:tcPr>
            <w:tcW w:w="2103" w:type="dxa"/>
            <w:tcBorders>
              <w:left w:val="single" w:sz="4" w:space="0" w:color="000000"/>
              <w:right w:val="single" w:sz="4" w:space="0" w:color="000000"/>
            </w:tcBorders>
            <w:vAlign w:val="bottom"/>
          </w:tcPr>
          <w:p w14:paraId="584BABDA" w14:textId="7B1D0527"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7F9A77BB"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529DB56B" w14:textId="63F04508" w:rsidTr="006330B3">
        <w:trPr>
          <w:trHeight w:val="284"/>
          <w:jc w:val="center"/>
        </w:trPr>
        <w:tc>
          <w:tcPr>
            <w:tcW w:w="0" w:type="auto"/>
            <w:tcBorders>
              <w:left w:val="single" w:sz="4" w:space="0" w:color="000000"/>
            </w:tcBorders>
            <w:vAlign w:val="center"/>
          </w:tcPr>
          <w:p w14:paraId="056797A1"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 xml:space="preserve">Autre (précisez) </w:t>
            </w:r>
          </w:p>
        </w:tc>
        <w:tc>
          <w:tcPr>
            <w:tcW w:w="2103" w:type="dxa"/>
            <w:tcBorders>
              <w:left w:val="single" w:sz="4" w:space="0" w:color="000000"/>
              <w:right w:val="single" w:sz="4" w:space="0" w:color="000000"/>
            </w:tcBorders>
            <w:vAlign w:val="bottom"/>
          </w:tcPr>
          <w:p w14:paraId="7230BBB3" w14:textId="235B9584"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139526BD"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59A78C14" w14:textId="5BFBEA8A" w:rsidTr="006330B3">
        <w:trPr>
          <w:trHeight w:val="284"/>
          <w:jc w:val="center"/>
        </w:trPr>
        <w:tc>
          <w:tcPr>
            <w:tcW w:w="0" w:type="auto"/>
            <w:tcBorders>
              <w:left w:val="single" w:sz="4" w:space="0" w:color="000000"/>
              <w:bottom w:val="single" w:sz="4" w:space="0" w:color="000000"/>
            </w:tcBorders>
            <w:vAlign w:val="center"/>
          </w:tcPr>
          <w:p w14:paraId="07459939" w14:textId="0B83B59C" w:rsidR="00AD0CCB" w:rsidRPr="000C221D" w:rsidRDefault="00AD0CCB" w:rsidP="00CE6ED8">
            <w:pPr>
              <w:widowControl/>
              <w:suppressAutoHyphens/>
              <w:autoSpaceDE/>
              <w:autoSpaceDN/>
              <w:adjustRightInd/>
              <w:snapToGrid w:val="0"/>
              <w:jc w:val="left"/>
              <w:rPr>
                <w:rFonts w:ascii="Roboto" w:hAnsi="Roboto" w:cs="Tahoma"/>
                <w:b/>
                <w:bCs w:val="0"/>
                <w:sz w:val="18"/>
                <w:szCs w:val="18"/>
              </w:rPr>
            </w:pPr>
            <w:r w:rsidRPr="000C221D">
              <w:rPr>
                <w:rFonts w:ascii="Roboto" w:hAnsi="Roboto" w:cs="Tahoma"/>
                <w:bCs w:val="0"/>
                <w:sz w:val="18"/>
                <w:szCs w:val="18"/>
              </w:rPr>
              <w:t xml:space="preserve">Autofinancement public </w:t>
            </w:r>
          </w:p>
        </w:tc>
        <w:tc>
          <w:tcPr>
            <w:tcW w:w="2103" w:type="dxa"/>
            <w:tcBorders>
              <w:left w:val="single" w:sz="4" w:space="0" w:color="000000"/>
              <w:bottom w:val="single" w:sz="4" w:space="0" w:color="000000"/>
              <w:right w:val="single" w:sz="4" w:space="0" w:color="000000"/>
            </w:tcBorders>
            <w:vAlign w:val="bottom"/>
          </w:tcPr>
          <w:p w14:paraId="1413E0E6" w14:textId="56DACE2E"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bottom w:val="single" w:sz="4" w:space="0" w:color="000000"/>
              <w:right w:val="single" w:sz="4" w:space="0" w:color="000000"/>
            </w:tcBorders>
          </w:tcPr>
          <w:p w14:paraId="6A618DB7"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3CD8CF65" w14:textId="3B86A0AA" w:rsidTr="006330B3">
        <w:trPr>
          <w:trHeight w:val="284"/>
          <w:jc w:val="center"/>
        </w:trPr>
        <w:tc>
          <w:tcPr>
            <w:tcW w:w="0" w:type="auto"/>
            <w:tcBorders>
              <w:top w:val="single" w:sz="4" w:space="0" w:color="000000"/>
              <w:left w:val="single" w:sz="4" w:space="0" w:color="000000"/>
              <w:bottom w:val="single" w:sz="4" w:space="0" w:color="000000"/>
            </w:tcBorders>
            <w:shd w:val="clear" w:color="FFFFFF" w:fill="CCCCCC"/>
            <w:vAlign w:val="center"/>
          </w:tcPr>
          <w:p w14:paraId="0BB5C1C5"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Sous-total financeurs publics</w:t>
            </w:r>
          </w:p>
          <w:p w14:paraId="56D768A0"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(intervention sous forme de subvention)</w:t>
            </w:r>
          </w:p>
        </w:tc>
        <w:tc>
          <w:tcPr>
            <w:tcW w:w="2103" w:type="dxa"/>
            <w:tcBorders>
              <w:top w:val="single" w:sz="4" w:space="0" w:color="000000"/>
              <w:left w:val="single" w:sz="4" w:space="0" w:color="000000"/>
              <w:bottom w:val="single" w:sz="4" w:space="0" w:color="000000"/>
              <w:right w:val="single" w:sz="4" w:space="0" w:color="000000"/>
            </w:tcBorders>
            <w:shd w:val="clear" w:color="FFFFFF" w:fill="CCCCCC"/>
            <w:vAlign w:val="bottom"/>
          </w:tcPr>
          <w:p w14:paraId="20D59599" w14:textId="23249082"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top w:val="single" w:sz="4" w:space="0" w:color="000000"/>
              <w:left w:val="single" w:sz="4" w:space="0" w:color="000000"/>
              <w:bottom w:val="single" w:sz="4" w:space="0" w:color="000000"/>
              <w:right w:val="single" w:sz="4" w:space="0" w:color="000000"/>
            </w:tcBorders>
            <w:shd w:val="clear" w:color="FFFFFF" w:fill="CCCCCC"/>
          </w:tcPr>
          <w:p w14:paraId="36CE64E9" w14:textId="429FED5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r w:rsidRPr="000C221D">
              <w:rPr>
                <w:rFonts w:ascii="Roboto" w:hAnsi="Roboto" w:cs="Tahoma"/>
                <w:bCs w:val="0"/>
                <w:sz w:val="18"/>
                <w:szCs w:val="18"/>
              </w:rPr>
              <w:t>80%</w:t>
            </w:r>
          </w:p>
        </w:tc>
      </w:tr>
      <w:tr w:rsidR="00AD0CCB" w:rsidRPr="000C221D" w14:paraId="4F7181FC" w14:textId="27021F9B" w:rsidTr="006330B3">
        <w:trPr>
          <w:trHeight w:val="468"/>
          <w:jc w:val="center"/>
        </w:trPr>
        <w:tc>
          <w:tcPr>
            <w:tcW w:w="0" w:type="auto"/>
            <w:tcBorders>
              <w:left w:val="single" w:sz="4" w:space="0" w:color="000000"/>
            </w:tcBorders>
            <w:vAlign w:val="center"/>
          </w:tcPr>
          <w:p w14:paraId="64993419" w14:textId="4CC87DE1" w:rsidR="00AD0CCB" w:rsidRPr="000C221D" w:rsidRDefault="00AD0CCB">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 xml:space="preserve">Participation du secteur privé (précisez) </w:t>
            </w:r>
          </w:p>
        </w:tc>
        <w:tc>
          <w:tcPr>
            <w:tcW w:w="2103" w:type="dxa"/>
            <w:tcBorders>
              <w:left w:val="single" w:sz="4" w:space="0" w:color="000000"/>
              <w:right w:val="single" w:sz="4" w:space="0" w:color="000000"/>
            </w:tcBorders>
            <w:vAlign w:val="bottom"/>
          </w:tcPr>
          <w:p w14:paraId="64709E30" w14:textId="4291F27C"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right w:val="single" w:sz="4" w:space="0" w:color="000000"/>
            </w:tcBorders>
          </w:tcPr>
          <w:p w14:paraId="17833270"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14E2C735" w14:textId="1F329DD9" w:rsidTr="006330B3">
        <w:trPr>
          <w:trHeight w:val="284"/>
          <w:jc w:val="center"/>
        </w:trPr>
        <w:tc>
          <w:tcPr>
            <w:tcW w:w="0" w:type="auto"/>
            <w:tcBorders>
              <w:top w:val="single" w:sz="4" w:space="0" w:color="000000"/>
              <w:left w:val="single" w:sz="4" w:space="0" w:color="000000"/>
              <w:bottom w:val="single" w:sz="4" w:space="0" w:color="000000"/>
            </w:tcBorders>
            <w:vAlign w:val="center"/>
          </w:tcPr>
          <w:p w14:paraId="509485A0"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 xml:space="preserve">Autofinancement </w:t>
            </w:r>
          </w:p>
        </w:tc>
        <w:tc>
          <w:tcPr>
            <w:tcW w:w="2103" w:type="dxa"/>
            <w:tcBorders>
              <w:top w:val="single" w:sz="4" w:space="0" w:color="000000"/>
              <w:left w:val="single" w:sz="4" w:space="0" w:color="000000"/>
              <w:bottom w:val="single" w:sz="4" w:space="0" w:color="000000"/>
              <w:right w:val="single" w:sz="4" w:space="0" w:color="000000"/>
            </w:tcBorders>
            <w:vAlign w:val="bottom"/>
          </w:tcPr>
          <w:p w14:paraId="6CD7263C" w14:textId="74105F67"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top w:val="single" w:sz="4" w:space="0" w:color="000000"/>
              <w:left w:val="single" w:sz="4" w:space="0" w:color="000000"/>
              <w:bottom w:val="single" w:sz="4" w:space="0" w:color="000000"/>
              <w:right w:val="single" w:sz="4" w:space="0" w:color="000000"/>
            </w:tcBorders>
          </w:tcPr>
          <w:p w14:paraId="73DE5948"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r w:rsidR="00AD0CCB" w:rsidRPr="000C221D" w14:paraId="171DB70B" w14:textId="77777777" w:rsidTr="00AD0CCB">
        <w:trPr>
          <w:trHeight w:val="282"/>
          <w:jc w:val="center"/>
        </w:trPr>
        <w:tc>
          <w:tcPr>
            <w:tcW w:w="0" w:type="auto"/>
            <w:tcBorders>
              <w:top w:val="single" w:sz="4" w:space="0" w:color="000000"/>
              <w:left w:val="single" w:sz="4" w:space="0" w:color="000000"/>
              <w:bottom w:val="single" w:sz="4" w:space="0" w:color="000000"/>
            </w:tcBorders>
            <w:shd w:val="clear" w:color="auto" w:fill="B3B3B3"/>
            <w:vAlign w:val="center"/>
          </w:tcPr>
          <w:p w14:paraId="327A828F" w14:textId="6B517088" w:rsidR="00AD0CCB" w:rsidRPr="000C221D" w:rsidRDefault="00AD0CCB">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Sous-total financeurs privés</w:t>
            </w:r>
          </w:p>
        </w:tc>
        <w:tc>
          <w:tcPr>
            <w:tcW w:w="2103" w:type="dxa"/>
            <w:tcBorders>
              <w:top w:val="single" w:sz="4" w:space="0" w:color="000000"/>
              <w:left w:val="single" w:sz="4" w:space="0" w:color="000000"/>
              <w:bottom w:val="single" w:sz="4" w:space="0" w:color="000000"/>
              <w:right w:val="single" w:sz="4" w:space="0" w:color="000000"/>
            </w:tcBorders>
            <w:shd w:val="clear" w:color="auto" w:fill="B3B3B3"/>
            <w:vAlign w:val="bottom"/>
          </w:tcPr>
          <w:p w14:paraId="20EF86E3" w14:textId="77777777" w:rsidR="00AD0CCB" w:rsidRPr="000C221D" w:rsidDel="00CC4898" w:rsidRDefault="00AD0CCB" w:rsidP="00AD0CCB">
            <w:pPr>
              <w:widowControl/>
              <w:suppressAutoHyphens/>
              <w:autoSpaceDE/>
              <w:autoSpaceDN/>
              <w:adjustRightInd/>
              <w:snapToGrid w:val="0"/>
              <w:jc w:val="center"/>
              <w:rPr>
                <w:rFonts w:ascii="Roboto" w:hAnsi="Roboto" w:cs="Tahoma"/>
                <w:bCs w:val="0"/>
                <w:sz w:val="18"/>
                <w:szCs w:val="18"/>
              </w:rPr>
            </w:pPr>
          </w:p>
        </w:tc>
        <w:tc>
          <w:tcPr>
            <w:tcW w:w="834" w:type="dxa"/>
            <w:tcBorders>
              <w:top w:val="single" w:sz="4" w:space="0" w:color="000000"/>
              <w:left w:val="single" w:sz="4" w:space="0" w:color="000000"/>
              <w:bottom w:val="single" w:sz="4" w:space="0" w:color="000000"/>
              <w:right w:val="single" w:sz="4" w:space="0" w:color="000000"/>
            </w:tcBorders>
            <w:shd w:val="clear" w:color="auto" w:fill="B3B3B3"/>
          </w:tcPr>
          <w:p w14:paraId="20166B43" w14:textId="58325A22" w:rsidR="00AD0CCB" w:rsidRPr="000C221D" w:rsidRDefault="00AD0CCB" w:rsidP="00AD0CCB">
            <w:pPr>
              <w:widowControl/>
              <w:suppressAutoHyphens/>
              <w:autoSpaceDE/>
              <w:autoSpaceDN/>
              <w:adjustRightInd/>
              <w:snapToGrid w:val="0"/>
              <w:jc w:val="center"/>
              <w:rPr>
                <w:rFonts w:ascii="Roboto" w:hAnsi="Roboto" w:cs="Tahoma"/>
                <w:bCs w:val="0"/>
                <w:sz w:val="18"/>
                <w:szCs w:val="18"/>
              </w:rPr>
            </w:pPr>
            <w:r w:rsidRPr="000C221D">
              <w:rPr>
                <w:rFonts w:ascii="Roboto" w:hAnsi="Roboto" w:cs="Tahoma"/>
                <w:bCs w:val="0"/>
                <w:sz w:val="18"/>
                <w:szCs w:val="18"/>
              </w:rPr>
              <w:t>20%</w:t>
            </w:r>
          </w:p>
        </w:tc>
      </w:tr>
      <w:tr w:rsidR="00AD0CCB" w:rsidRPr="000C221D" w14:paraId="2D2D9484" w14:textId="34141BFD" w:rsidTr="006330B3">
        <w:trPr>
          <w:trHeight w:val="282"/>
          <w:jc w:val="center"/>
        </w:trPr>
        <w:tc>
          <w:tcPr>
            <w:tcW w:w="0" w:type="auto"/>
            <w:tcBorders>
              <w:top w:val="single" w:sz="4" w:space="0" w:color="000000"/>
              <w:left w:val="single" w:sz="4" w:space="0" w:color="000000"/>
              <w:bottom w:val="single" w:sz="4" w:space="0" w:color="000000"/>
            </w:tcBorders>
            <w:shd w:val="clear" w:color="auto" w:fill="B3B3B3"/>
            <w:vAlign w:val="center"/>
          </w:tcPr>
          <w:p w14:paraId="5B00F606"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TOTAL général = coût du projet</w:t>
            </w:r>
          </w:p>
        </w:tc>
        <w:tc>
          <w:tcPr>
            <w:tcW w:w="2103" w:type="dxa"/>
            <w:tcBorders>
              <w:top w:val="single" w:sz="4" w:space="0" w:color="000000"/>
              <w:left w:val="single" w:sz="4" w:space="0" w:color="000000"/>
              <w:bottom w:val="single" w:sz="4" w:space="0" w:color="000000"/>
              <w:right w:val="single" w:sz="4" w:space="0" w:color="000000"/>
            </w:tcBorders>
            <w:shd w:val="clear" w:color="auto" w:fill="B3B3B3"/>
            <w:vAlign w:val="bottom"/>
          </w:tcPr>
          <w:p w14:paraId="4EEB1FBE" w14:textId="3328E2E3"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top w:val="single" w:sz="4" w:space="0" w:color="000000"/>
              <w:left w:val="single" w:sz="4" w:space="0" w:color="000000"/>
              <w:bottom w:val="single" w:sz="4" w:space="0" w:color="000000"/>
              <w:right w:val="single" w:sz="4" w:space="0" w:color="000000"/>
            </w:tcBorders>
            <w:shd w:val="clear" w:color="auto" w:fill="B3B3B3"/>
          </w:tcPr>
          <w:p w14:paraId="02828411" w14:textId="028D7F09"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r w:rsidRPr="000C221D">
              <w:rPr>
                <w:rFonts w:ascii="Roboto" w:hAnsi="Roboto" w:cs="Tahoma"/>
                <w:bCs w:val="0"/>
                <w:sz w:val="18"/>
                <w:szCs w:val="18"/>
              </w:rPr>
              <w:t>20%</w:t>
            </w:r>
          </w:p>
        </w:tc>
      </w:tr>
      <w:tr w:rsidR="00AD0CCB" w:rsidRPr="000C221D" w14:paraId="7AEF2D43" w14:textId="64113AC5" w:rsidTr="006330B3">
        <w:trPr>
          <w:trHeight w:val="282"/>
          <w:jc w:val="center"/>
        </w:trPr>
        <w:tc>
          <w:tcPr>
            <w:tcW w:w="0" w:type="auto"/>
            <w:tcBorders>
              <w:left w:val="single" w:sz="4" w:space="0" w:color="000000"/>
              <w:bottom w:val="single" w:sz="4" w:space="0" w:color="000000"/>
            </w:tcBorders>
            <w:vAlign w:val="center"/>
          </w:tcPr>
          <w:p w14:paraId="48A75349" w14:textId="77777777" w:rsidR="00AD0CCB" w:rsidRPr="000C221D" w:rsidRDefault="00AD0CCB" w:rsidP="00CE6ED8">
            <w:pPr>
              <w:widowControl/>
              <w:suppressAutoHyphens/>
              <w:autoSpaceDE/>
              <w:autoSpaceDN/>
              <w:adjustRightInd/>
              <w:snapToGrid w:val="0"/>
              <w:jc w:val="left"/>
              <w:rPr>
                <w:rFonts w:ascii="Roboto" w:hAnsi="Roboto" w:cs="Tahoma"/>
                <w:bCs w:val="0"/>
                <w:sz w:val="18"/>
                <w:szCs w:val="18"/>
              </w:rPr>
            </w:pPr>
            <w:r w:rsidRPr="000C221D">
              <w:rPr>
                <w:rFonts w:ascii="Roboto" w:hAnsi="Roboto" w:cs="Tahoma"/>
                <w:bCs w:val="0"/>
                <w:sz w:val="18"/>
                <w:szCs w:val="18"/>
              </w:rPr>
              <w:t>Recettes prévisionnelles générées par le projet</w:t>
            </w:r>
          </w:p>
        </w:tc>
        <w:tc>
          <w:tcPr>
            <w:tcW w:w="2103" w:type="dxa"/>
            <w:tcBorders>
              <w:left w:val="single" w:sz="4" w:space="0" w:color="000000"/>
              <w:bottom w:val="single" w:sz="4" w:space="0" w:color="000000"/>
              <w:right w:val="single" w:sz="4" w:space="0" w:color="000000"/>
            </w:tcBorders>
            <w:vAlign w:val="bottom"/>
          </w:tcPr>
          <w:p w14:paraId="5632EE5C" w14:textId="4294EAAB" w:rsidR="00AD0CCB" w:rsidRPr="000C221D" w:rsidRDefault="00AD0CCB" w:rsidP="00CE6ED8">
            <w:pPr>
              <w:widowControl/>
              <w:suppressAutoHyphens/>
              <w:autoSpaceDE/>
              <w:autoSpaceDN/>
              <w:adjustRightInd/>
              <w:snapToGrid w:val="0"/>
              <w:jc w:val="center"/>
              <w:rPr>
                <w:rFonts w:ascii="Roboto" w:hAnsi="Roboto" w:cs="Tahoma"/>
                <w:bCs w:val="0"/>
                <w:sz w:val="18"/>
                <w:szCs w:val="18"/>
              </w:rPr>
            </w:pPr>
          </w:p>
        </w:tc>
        <w:tc>
          <w:tcPr>
            <w:tcW w:w="834" w:type="dxa"/>
            <w:tcBorders>
              <w:left w:val="single" w:sz="4" w:space="0" w:color="000000"/>
              <w:bottom w:val="single" w:sz="4" w:space="0" w:color="000000"/>
              <w:right w:val="single" w:sz="4" w:space="0" w:color="000000"/>
            </w:tcBorders>
          </w:tcPr>
          <w:p w14:paraId="0408730F" w14:textId="77777777" w:rsidR="00AD0CCB" w:rsidRPr="000C221D" w:rsidDel="00CC4898" w:rsidRDefault="00AD0CCB" w:rsidP="00CE6ED8">
            <w:pPr>
              <w:widowControl/>
              <w:suppressAutoHyphens/>
              <w:autoSpaceDE/>
              <w:autoSpaceDN/>
              <w:adjustRightInd/>
              <w:snapToGrid w:val="0"/>
              <w:jc w:val="center"/>
              <w:rPr>
                <w:rFonts w:ascii="Roboto" w:hAnsi="Roboto" w:cs="Tahoma"/>
                <w:bCs w:val="0"/>
                <w:sz w:val="18"/>
                <w:szCs w:val="18"/>
              </w:rPr>
            </w:pPr>
          </w:p>
        </w:tc>
      </w:tr>
    </w:tbl>
    <w:p w14:paraId="21835EB1" w14:textId="77777777" w:rsidR="0045648E" w:rsidRDefault="0045648E" w:rsidP="00757FC9">
      <w:pPr>
        <w:spacing w:before="120"/>
        <w:rPr>
          <w:rFonts w:ascii="Roboto" w:hAnsi="Roboto" w:cs="Calibri"/>
          <w:b/>
          <w:sz w:val="18"/>
          <w:szCs w:val="18"/>
        </w:rPr>
      </w:pPr>
    </w:p>
    <w:p w14:paraId="44A86E7B" w14:textId="77777777" w:rsidR="00757FC9" w:rsidRPr="000C221D" w:rsidRDefault="00757FC9" w:rsidP="00757FC9">
      <w:pPr>
        <w:spacing w:before="120"/>
        <w:rPr>
          <w:rFonts w:ascii="Roboto" w:hAnsi="Roboto" w:cs="Calibri"/>
          <w:sz w:val="18"/>
          <w:szCs w:val="18"/>
        </w:rPr>
      </w:pPr>
      <w:r w:rsidRPr="000C221D">
        <w:rPr>
          <w:rFonts w:ascii="Roboto" w:hAnsi="Roboto" w:cs="Calibri"/>
          <w:b/>
          <w:sz w:val="18"/>
          <w:szCs w:val="18"/>
        </w:rPr>
        <w:t>Attention</w:t>
      </w:r>
      <w:r w:rsidRPr="000C221D">
        <w:rPr>
          <w:rFonts w:ascii="Roboto" w:hAnsi="Roboto" w:cs="Calibri"/>
          <w:sz w:val="18"/>
          <w:szCs w:val="18"/>
        </w:rPr>
        <w:t> : les dépenses déclarées dans le cadre de la présente demande d’aide européenne ne peuvent être présentées au titre d’un autre fonds ou programme européen.</w:t>
      </w:r>
      <w:r w:rsidR="00D758BE" w:rsidRPr="000C221D">
        <w:rPr>
          <w:rFonts w:ascii="Roboto" w:hAnsi="Roboto" w:cs="Calibri"/>
          <w:sz w:val="18"/>
          <w:szCs w:val="18"/>
        </w:rPr>
        <w:t xml:space="preserve"> Le bénéficiaire s’engage à informer </w:t>
      </w:r>
      <w:r w:rsidR="00B865FD" w:rsidRPr="000C221D">
        <w:rPr>
          <w:rFonts w:ascii="Roboto" w:hAnsi="Roboto" w:cs="Calibri"/>
          <w:sz w:val="18"/>
          <w:szCs w:val="18"/>
        </w:rPr>
        <w:t>le service instructeur</w:t>
      </w:r>
      <w:r w:rsidR="00D758BE" w:rsidRPr="000C221D">
        <w:rPr>
          <w:rFonts w:ascii="Roboto" w:hAnsi="Roboto" w:cs="Calibri"/>
          <w:sz w:val="18"/>
          <w:szCs w:val="18"/>
        </w:rPr>
        <w:t xml:space="preserve"> de toute autre demande d’aide publique formulée et/ou attribuée sur son projet.</w:t>
      </w:r>
    </w:p>
    <w:p w14:paraId="0CA34A5D" w14:textId="77777777" w:rsidR="00B81825" w:rsidRPr="000C221D" w:rsidRDefault="00B81825" w:rsidP="00757FC9">
      <w:pPr>
        <w:spacing w:before="120"/>
        <w:rPr>
          <w:rFonts w:ascii="Roboto" w:hAnsi="Roboto" w:cs="Calibri"/>
          <w:b/>
          <w:sz w:val="18"/>
          <w:szCs w:val="18"/>
          <w:u w:val="single"/>
        </w:rPr>
      </w:pPr>
      <w:r w:rsidRPr="000C221D">
        <w:rPr>
          <w:rFonts w:ascii="Roboto" w:hAnsi="Roboto" w:cs="Calibri"/>
          <w:b/>
          <w:sz w:val="18"/>
          <w:szCs w:val="18"/>
          <w:u w:val="single"/>
        </w:rPr>
        <w:t>Taux fixe d’aide publique = 80%</w:t>
      </w:r>
    </w:p>
    <w:p w14:paraId="5ACA1044" w14:textId="5A76CE6A" w:rsidR="00585A4E" w:rsidRPr="000C221D" w:rsidRDefault="00705914" w:rsidP="00CE78D4">
      <w:pPr>
        <w:pBdr>
          <w:bottom w:val="single" w:sz="12" w:space="1" w:color="FFCC00"/>
        </w:pBdr>
        <w:tabs>
          <w:tab w:val="left" w:pos="1380"/>
          <w:tab w:val="center" w:pos="4762"/>
        </w:tabs>
        <w:rPr>
          <w:rFonts w:ascii="Roboto" w:hAnsi="Roboto" w:cs="Calibri"/>
          <w:iCs/>
          <w:color w:val="000080"/>
          <w:sz w:val="28"/>
        </w:rPr>
      </w:pPr>
      <w:r>
        <w:rPr>
          <w:rFonts w:ascii="Roboto" w:hAnsi="Roboto" w:cs="Calibri"/>
          <w:iCs/>
          <w:color w:val="000080"/>
          <w:sz w:val="28"/>
        </w:rPr>
        <w:br w:type="page"/>
      </w:r>
      <w:r w:rsidR="00EA394D" w:rsidRPr="000C221D">
        <w:rPr>
          <w:rFonts w:ascii="Roboto" w:hAnsi="Roboto" w:cs="Calibri"/>
          <w:iCs/>
          <w:color w:val="000080"/>
          <w:sz w:val="28"/>
        </w:rPr>
        <w:lastRenderedPageBreak/>
        <w:t>4</w:t>
      </w:r>
      <w:r w:rsidR="00CE78D4" w:rsidRPr="000C221D">
        <w:rPr>
          <w:rFonts w:ascii="Roboto" w:hAnsi="Roboto" w:cs="Calibri"/>
          <w:iCs/>
          <w:color w:val="000080"/>
          <w:sz w:val="28"/>
        </w:rPr>
        <w:t>- AUTRES OBLIGATIONS REGLEMENTAIRES EUROPEENNES ET NATIONALES</w:t>
      </w:r>
    </w:p>
    <w:p w14:paraId="47D462A0" w14:textId="77777777" w:rsidR="0045648E" w:rsidRDefault="0045648E" w:rsidP="0045648E">
      <w:pPr>
        <w:pStyle w:val="normalformulaire"/>
        <w:ind w:left="720"/>
        <w:rPr>
          <w:rFonts w:ascii="Roboto" w:hAnsi="Roboto" w:cs="Calibri"/>
          <w:b/>
          <w:bCs/>
          <w:smallCaps/>
          <w:color w:val="000080"/>
          <w:sz w:val="24"/>
          <w:u w:val="single"/>
        </w:rPr>
      </w:pPr>
    </w:p>
    <w:p w14:paraId="14DEF452" w14:textId="40F82961" w:rsidR="00007FB5" w:rsidRPr="00F77CB8" w:rsidRDefault="00585A4E" w:rsidP="00F77CB8">
      <w:pPr>
        <w:pStyle w:val="normalformulaire"/>
        <w:numPr>
          <w:ilvl w:val="0"/>
          <w:numId w:val="22"/>
        </w:numPr>
        <w:rPr>
          <w:rFonts w:ascii="Roboto" w:hAnsi="Roboto" w:cs="Calibri"/>
          <w:b/>
          <w:bCs/>
          <w:smallCaps/>
          <w:color w:val="000080"/>
          <w:sz w:val="24"/>
          <w:u w:val="single"/>
        </w:rPr>
      </w:pPr>
      <w:r w:rsidRPr="00F77CB8">
        <w:rPr>
          <w:rFonts w:ascii="Roboto" w:hAnsi="Roboto" w:cs="Calibri"/>
          <w:b/>
          <w:bCs/>
          <w:smallCaps/>
          <w:color w:val="000080"/>
          <w:sz w:val="24"/>
          <w:u w:val="single"/>
        </w:rPr>
        <w:t>P</w:t>
      </w:r>
      <w:r w:rsidR="00007FB5" w:rsidRPr="00F77CB8">
        <w:rPr>
          <w:rFonts w:ascii="Roboto" w:hAnsi="Roboto" w:cs="Calibri"/>
          <w:b/>
          <w:bCs/>
          <w:smallCaps/>
          <w:color w:val="000080"/>
          <w:sz w:val="24"/>
          <w:u w:val="single"/>
        </w:rPr>
        <w:t>ublicité</w:t>
      </w:r>
    </w:p>
    <w:p w14:paraId="484FABAE" w14:textId="77777777" w:rsidR="00A72DBB" w:rsidRPr="000C221D" w:rsidRDefault="00007FB5" w:rsidP="00380DC1">
      <w:pPr>
        <w:shd w:val="clear" w:color="auto" w:fill="FBD4B4"/>
        <w:suppressAutoHyphens/>
        <w:spacing w:before="120"/>
        <w:ind w:right="57"/>
        <w:textAlignment w:val="baseline"/>
        <w:rPr>
          <w:rFonts w:ascii="Roboto" w:hAnsi="Roboto" w:cs="Calibri"/>
          <w:sz w:val="20"/>
          <w:szCs w:val="20"/>
        </w:rPr>
      </w:pPr>
      <w:r w:rsidRPr="000C221D">
        <w:rPr>
          <w:rFonts w:ascii="Roboto" w:hAnsi="Roboto" w:cs="Calibri"/>
          <w:sz w:val="20"/>
          <w:szCs w:val="20"/>
        </w:rPr>
        <w:t>Dans le c</w:t>
      </w:r>
      <w:smartTag w:uri="urn:schemas-microsoft-com:office:smarttags" w:element="PersonName">
        <w:r w:rsidRPr="000C221D">
          <w:rPr>
            <w:rFonts w:ascii="Roboto" w:hAnsi="Roboto" w:cs="Calibri"/>
            <w:sz w:val="20"/>
            <w:szCs w:val="20"/>
          </w:rPr>
          <w:t>ad</w:t>
        </w:r>
      </w:smartTag>
      <w:r w:rsidRPr="000C221D">
        <w:rPr>
          <w:rFonts w:ascii="Roboto" w:hAnsi="Roboto" w:cs="Calibri"/>
          <w:sz w:val="20"/>
          <w:szCs w:val="20"/>
        </w:rPr>
        <w:t xml:space="preserve">re </w:t>
      </w:r>
      <w:r w:rsidR="00AB50A4" w:rsidRPr="000C221D">
        <w:rPr>
          <w:rFonts w:ascii="Roboto" w:hAnsi="Roboto" w:cs="Calibri"/>
          <w:sz w:val="20"/>
          <w:szCs w:val="20"/>
        </w:rPr>
        <w:t xml:space="preserve">de </w:t>
      </w:r>
      <w:r w:rsidRPr="000C221D">
        <w:rPr>
          <w:rFonts w:ascii="Roboto" w:hAnsi="Roboto" w:cs="Calibri"/>
          <w:sz w:val="20"/>
          <w:szCs w:val="20"/>
        </w:rPr>
        <w:t>financement d</w:t>
      </w:r>
      <w:r w:rsidR="00B01E9B" w:rsidRPr="000C221D">
        <w:rPr>
          <w:rFonts w:ascii="Roboto" w:hAnsi="Roboto" w:cs="Calibri"/>
          <w:sz w:val="20"/>
          <w:szCs w:val="20"/>
        </w:rPr>
        <w:t>’</w:t>
      </w:r>
      <w:r w:rsidRPr="000C221D">
        <w:rPr>
          <w:rFonts w:ascii="Roboto" w:hAnsi="Roboto" w:cs="Calibri"/>
          <w:sz w:val="20"/>
          <w:szCs w:val="20"/>
        </w:rPr>
        <w:t>u</w:t>
      </w:r>
      <w:r w:rsidR="00B01E9B" w:rsidRPr="000C221D">
        <w:rPr>
          <w:rFonts w:ascii="Roboto" w:hAnsi="Roboto" w:cs="Calibri"/>
          <w:sz w:val="20"/>
          <w:szCs w:val="20"/>
        </w:rPr>
        <w:t>n</w:t>
      </w:r>
      <w:r w:rsidRPr="000C221D">
        <w:rPr>
          <w:rFonts w:ascii="Roboto" w:hAnsi="Roboto" w:cs="Calibri"/>
          <w:sz w:val="20"/>
          <w:szCs w:val="20"/>
        </w:rPr>
        <w:t xml:space="preserve"> projet</w:t>
      </w:r>
      <w:r w:rsidR="00AB50A4" w:rsidRPr="000C221D">
        <w:rPr>
          <w:rFonts w:ascii="Roboto" w:hAnsi="Roboto" w:cs="Calibri"/>
          <w:sz w:val="20"/>
          <w:szCs w:val="20"/>
        </w:rPr>
        <w:t xml:space="preserve"> par l’Europe et/ou la Région</w:t>
      </w:r>
      <w:r w:rsidRPr="000C221D">
        <w:rPr>
          <w:rFonts w:ascii="Roboto" w:hAnsi="Roboto" w:cs="Calibri"/>
          <w:sz w:val="20"/>
          <w:szCs w:val="20"/>
        </w:rPr>
        <w:t xml:space="preserve">, </w:t>
      </w:r>
      <w:r w:rsidR="00B01E9B" w:rsidRPr="000C221D">
        <w:rPr>
          <w:rFonts w:ascii="Roboto" w:hAnsi="Roboto" w:cs="Calibri"/>
          <w:sz w:val="20"/>
          <w:szCs w:val="20"/>
        </w:rPr>
        <w:t>le</w:t>
      </w:r>
      <w:r w:rsidRPr="000C221D">
        <w:rPr>
          <w:rFonts w:ascii="Roboto" w:hAnsi="Roboto" w:cs="Calibri"/>
          <w:sz w:val="20"/>
          <w:szCs w:val="20"/>
        </w:rPr>
        <w:t xml:space="preserve"> bénéficiaire </w:t>
      </w:r>
      <w:r w:rsidR="00B01E9B" w:rsidRPr="000C221D">
        <w:rPr>
          <w:rFonts w:ascii="Roboto" w:hAnsi="Roboto" w:cs="Calibri"/>
          <w:sz w:val="20"/>
          <w:szCs w:val="20"/>
        </w:rPr>
        <w:t xml:space="preserve">doit </w:t>
      </w:r>
      <w:r w:rsidRPr="000C221D">
        <w:rPr>
          <w:rFonts w:ascii="Roboto" w:hAnsi="Roboto" w:cs="Calibri"/>
          <w:sz w:val="20"/>
          <w:szCs w:val="20"/>
        </w:rPr>
        <w:t>informe</w:t>
      </w:r>
      <w:r w:rsidR="00B01E9B" w:rsidRPr="000C221D">
        <w:rPr>
          <w:rFonts w:ascii="Roboto" w:hAnsi="Roboto" w:cs="Calibri"/>
          <w:sz w:val="20"/>
          <w:szCs w:val="20"/>
        </w:rPr>
        <w:t>r</w:t>
      </w:r>
      <w:r w:rsidRPr="000C221D">
        <w:rPr>
          <w:rFonts w:ascii="Roboto" w:hAnsi="Roboto" w:cs="Calibri"/>
          <w:sz w:val="20"/>
          <w:szCs w:val="20"/>
        </w:rPr>
        <w:t xml:space="preserve"> le public concerné (</w:t>
      </w:r>
      <w:r w:rsidR="00B01E9B" w:rsidRPr="000C221D">
        <w:rPr>
          <w:rFonts w:ascii="Roboto" w:hAnsi="Roboto" w:cs="Calibri"/>
          <w:sz w:val="20"/>
          <w:szCs w:val="20"/>
        </w:rPr>
        <w:t xml:space="preserve">agriculteurs, </w:t>
      </w:r>
      <w:r w:rsidRPr="000C221D">
        <w:rPr>
          <w:rFonts w:ascii="Roboto" w:hAnsi="Roboto" w:cs="Calibri"/>
          <w:sz w:val="20"/>
          <w:szCs w:val="20"/>
        </w:rPr>
        <w:t xml:space="preserve">salariés, clients, fournisseurs, </w:t>
      </w:r>
      <w:smartTag w:uri="urn:schemas-microsoft-com:office:smarttags" w:element="PersonName">
        <w:r w:rsidRPr="000C221D">
          <w:rPr>
            <w:rFonts w:ascii="Roboto" w:hAnsi="Roboto" w:cs="Calibri"/>
            <w:sz w:val="20"/>
            <w:szCs w:val="20"/>
          </w:rPr>
          <w:t>ad</w:t>
        </w:r>
      </w:smartTag>
      <w:r w:rsidRPr="000C221D">
        <w:rPr>
          <w:rFonts w:ascii="Roboto" w:hAnsi="Roboto" w:cs="Calibri"/>
          <w:sz w:val="20"/>
          <w:szCs w:val="20"/>
        </w:rPr>
        <w:t>ministrés, étudiants….)</w:t>
      </w:r>
      <w:r w:rsidR="00B01E9B" w:rsidRPr="000C221D">
        <w:rPr>
          <w:rFonts w:ascii="Roboto" w:hAnsi="Roboto" w:cs="Calibri"/>
          <w:sz w:val="20"/>
          <w:szCs w:val="20"/>
        </w:rPr>
        <w:t xml:space="preserve">  de ce soutien </w:t>
      </w:r>
      <w:r w:rsidRPr="000C221D">
        <w:rPr>
          <w:rFonts w:ascii="Roboto" w:hAnsi="Roboto" w:cs="Calibri"/>
          <w:sz w:val="20"/>
          <w:szCs w:val="20"/>
        </w:rPr>
        <w:t xml:space="preserve">par </w:t>
      </w:r>
      <w:r w:rsidRPr="000C221D">
        <w:rPr>
          <w:rFonts w:ascii="Roboto" w:hAnsi="Roboto" w:cs="Calibri"/>
          <w:b/>
          <w:sz w:val="22"/>
          <w:szCs w:val="20"/>
        </w:rPr>
        <w:t>l’utilisation visible</w:t>
      </w:r>
      <w:r w:rsidRPr="000C221D">
        <w:rPr>
          <w:rFonts w:ascii="Roboto" w:hAnsi="Roboto" w:cs="Calibri"/>
          <w:sz w:val="22"/>
          <w:szCs w:val="20"/>
        </w:rPr>
        <w:t xml:space="preserve"> </w:t>
      </w:r>
      <w:r w:rsidRPr="000C221D">
        <w:rPr>
          <w:rFonts w:ascii="Roboto" w:hAnsi="Roboto" w:cs="Calibri"/>
          <w:sz w:val="20"/>
          <w:szCs w:val="20"/>
        </w:rPr>
        <w:t>du logo européen</w:t>
      </w:r>
      <w:r w:rsidR="00B01E9B" w:rsidRPr="000C221D">
        <w:rPr>
          <w:rFonts w:ascii="Roboto" w:hAnsi="Roboto" w:cs="Calibri"/>
          <w:sz w:val="20"/>
          <w:szCs w:val="20"/>
        </w:rPr>
        <w:t xml:space="preserve"> et régional</w:t>
      </w:r>
      <w:r w:rsidR="004B0860" w:rsidRPr="000C221D">
        <w:rPr>
          <w:rFonts w:ascii="Roboto" w:hAnsi="Roboto" w:cs="Calibri"/>
          <w:sz w:val="20"/>
          <w:szCs w:val="20"/>
        </w:rPr>
        <w:t xml:space="preserve"> (pour plus d’informations, se référer à la notice)</w:t>
      </w:r>
      <w:r w:rsidR="00A72DBB" w:rsidRPr="000C221D">
        <w:rPr>
          <w:rFonts w:ascii="Roboto" w:hAnsi="Roboto" w:cs="Calibri"/>
          <w:sz w:val="20"/>
          <w:szCs w:val="20"/>
        </w:rPr>
        <w:t xml:space="preserve">. </w:t>
      </w:r>
    </w:p>
    <w:p w14:paraId="337A0D66" w14:textId="77777777" w:rsidR="00007FB5" w:rsidRPr="000C221D" w:rsidRDefault="00A72DBB" w:rsidP="00380DC1">
      <w:pPr>
        <w:shd w:val="clear" w:color="auto" w:fill="FBD4B4"/>
        <w:suppressAutoHyphens/>
        <w:spacing w:before="120"/>
        <w:ind w:right="57"/>
        <w:textAlignment w:val="baseline"/>
        <w:rPr>
          <w:rFonts w:ascii="Roboto" w:hAnsi="Roboto" w:cs="Calibri"/>
          <w:sz w:val="20"/>
          <w:szCs w:val="20"/>
        </w:rPr>
      </w:pPr>
      <w:r w:rsidRPr="000C221D">
        <w:rPr>
          <w:rFonts w:ascii="Roboto" w:hAnsi="Roboto" w:cs="Calibri"/>
          <w:sz w:val="20"/>
          <w:szCs w:val="20"/>
        </w:rPr>
        <w:t xml:space="preserve">Pour plus d’informations se référer aux exigences portées dans la décision juridique/convention. </w:t>
      </w:r>
    </w:p>
    <w:p w14:paraId="6C60DE10" w14:textId="35768AAB" w:rsidR="00007FB5" w:rsidRPr="000C221D" w:rsidRDefault="00007FB5" w:rsidP="00974D03">
      <w:pPr>
        <w:spacing w:before="120" w:after="120"/>
        <w:rPr>
          <w:rFonts w:ascii="Roboto" w:hAnsi="Roboto" w:cs="Calibri"/>
          <w:sz w:val="20"/>
          <w:szCs w:val="20"/>
        </w:rPr>
      </w:pPr>
      <w:r w:rsidRPr="000C221D">
        <w:rPr>
          <w:rFonts w:ascii="Roboto" w:hAnsi="Roboto" w:cs="Calibri"/>
          <w:sz w:val="20"/>
          <w:szCs w:val="20"/>
        </w:rPr>
        <w:t>Actions de communication et d’information prévues dans le cadre d</w:t>
      </w:r>
      <w:r w:rsidR="009B59B2" w:rsidRPr="000C221D">
        <w:rPr>
          <w:rFonts w:ascii="Roboto" w:hAnsi="Roboto" w:cs="Calibri"/>
          <w:sz w:val="20"/>
          <w:szCs w:val="20"/>
        </w:rPr>
        <w:t>u projet</w:t>
      </w:r>
      <w:r w:rsidRPr="000C221D">
        <w:rPr>
          <w:rFonts w:ascii="Roboto" w:hAnsi="Roboto" w:cs="Calibri"/>
          <w:color w:val="000000"/>
          <w:sz w:val="20"/>
          <w:szCs w:val="20"/>
        </w:rPr>
        <w:t xml:space="preserve"> conformément aux obligations de publicité prévues par la règlementation.</w:t>
      </w:r>
    </w:p>
    <w:tbl>
      <w:tblPr>
        <w:tblW w:w="9214" w:type="dxa"/>
        <w:tblInd w:w="108" w:type="dxa"/>
        <w:tblBorders>
          <w:top w:val="single" w:sz="4" w:space="0" w:color="C0C0C0"/>
          <w:left w:val="single" w:sz="4" w:space="0" w:color="C0C0C0"/>
          <w:bottom w:val="single" w:sz="4" w:space="0" w:color="C0C0C0"/>
          <w:right w:val="single" w:sz="4" w:space="0" w:color="C0C0C0"/>
        </w:tblBorders>
        <w:tblLook w:val="00A0" w:firstRow="1" w:lastRow="0" w:firstColumn="1" w:lastColumn="0" w:noHBand="0" w:noVBand="0"/>
      </w:tblPr>
      <w:tblGrid>
        <w:gridCol w:w="9214"/>
      </w:tblGrid>
      <w:tr w:rsidR="00007FB5" w:rsidRPr="000C221D" w14:paraId="7347AA6F" w14:textId="77777777" w:rsidTr="008A6E89">
        <w:trPr>
          <w:trHeight w:val="1325"/>
        </w:trPr>
        <w:tc>
          <w:tcPr>
            <w:tcW w:w="9214" w:type="dxa"/>
            <w:tcBorders>
              <w:top w:val="single" w:sz="4" w:space="0" w:color="C0C0C0"/>
              <w:left w:val="single" w:sz="4" w:space="0" w:color="C0C0C0"/>
              <w:bottom w:val="single" w:sz="4" w:space="0" w:color="C0C0C0"/>
              <w:right w:val="single" w:sz="4" w:space="0" w:color="C0C0C0"/>
            </w:tcBorders>
          </w:tcPr>
          <w:p w14:paraId="5B340E1D" w14:textId="77777777" w:rsidR="00007FB5" w:rsidRPr="000C221D" w:rsidRDefault="00007FB5" w:rsidP="00D8383C">
            <w:pPr>
              <w:rPr>
                <w:rFonts w:ascii="Roboto" w:hAnsi="Roboto" w:cs="Calibri"/>
                <w:sz w:val="20"/>
                <w:szCs w:val="20"/>
              </w:rPr>
            </w:pPr>
          </w:p>
          <w:p w14:paraId="770E4393" w14:textId="77777777" w:rsidR="00007FB5" w:rsidRPr="000C221D" w:rsidRDefault="00007FB5" w:rsidP="00D8383C">
            <w:pPr>
              <w:rPr>
                <w:rFonts w:ascii="Roboto" w:hAnsi="Roboto" w:cs="Calibri"/>
                <w:sz w:val="20"/>
                <w:szCs w:val="20"/>
              </w:rPr>
            </w:pPr>
          </w:p>
          <w:p w14:paraId="794364D2" w14:textId="77777777" w:rsidR="00B01E9B" w:rsidRPr="000C221D" w:rsidRDefault="00B01E9B" w:rsidP="00D8383C">
            <w:pPr>
              <w:rPr>
                <w:rFonts w:ascii="Roboto" w:hAnsi="Roboto" w:cs="Calibri"/>
                <w:sz w:val="20"/>
                <w:szCs w:val="20"/>
              </w:rPr>
            </w:pPr>
          </w:p>
          <w:p w14:paraId="297FC766" w14:textId="77777777" w:rsidR="00B01E9B" w:rsidRPr="000C221D" w:rsidRDefault="00B01E9B" w:rsidP="00D8383C">
            <w:pPr>
              <w:rPr>
                <w:rFonts w:ascii="Roboto" w:hAnsi="Roboto" w:cs="Calibri"/>
                <w:sz w:val="20"/>
                <w:szCs w:val="20"/>
              </w:rPr>
            </w:pPr>
          </w:p>
          <w:p w14:paraId="26115851" w14:textId="77777777" w:rsidR="008F036F" w:rsidRPr="000C221D" w:rsidRDefault="008F036F" w:rsidP="00D8383C">
            <w:pPr>
              <w:rPr>
                <w:rFonts w:ascii="Roboto" w:hAnsi="Roboto" w:cs="Calibri"/>
                <w:sz w:val="20"/>
                <w:szCs w:val="20"/>
              </w:rPr>
            </w:pPr>
          </w:p>
          <w:p w14:paraId="0275E11D" w14:textId="77777777" w:rsidR="008F036F" w:rsidRPr="000C221D" w:rsidRDefault="008F036F" w:rsidP="00D8383C">
            <w:pPr>
              <w:rPr>
                <w:rFonts w:ascii="Roboto" w:hAnsi="Roboto" w:cs="Calibri"/>
                <w:sz w:val="20"/>
                <w:szCs w:val="20"/>
              </w:rPr>
            </w:pPr>
          </w:p>
          <w:p w14:paraId="7F49C629" w14:textId="77777777" w:rsidR="008F036F" w:rsidRPr="000C221D" w:rsidRDefault="008F036F" w:rsidP="00D8383C">
            <w:pPr>
              <w:rPr>
                <w:rFonts w:ascii="Roboto" w:hAnsi="Roboto" w:cs="Calibri"/>
                <w:sz w:val="20"/>
                <w:szCs w:val="20"/>
              </w:rPr>
            </w:pPr>
          </w:p>
          <w:p w14:paraId="4C440EAE" w14:textId="77777777" w:rsidR="008F036F" w:rsidRPr="000C221D" w:rsidRDefault="008F036F" w:rsidP="00D8383C">
            <w:pPr>
              <w:rPr>
                <w:rFonts w:ascii="Roboto" w:hAnsi="Roboto" w:cs="Calibri"/>
                <w:sz w:val="20"/>
                <w:szCs w:val="20"/>
              </w:rPr>
            </w:pPr>
          </w:p>
          <w:p w14:paraId="69F3F676" w14:textId="77777777" w:rsidR="008F036F" w:rsidRPr="000C221D" w:rsidRDefault="008F036F" w:rsidP="00D8383C">
            <w:pPr>
              <w:rPr>
                <w:rFonts w:ascii="Roboto" w:hAnsi="Roboto" w:cs="Calibri"/>
                <w:sz w:val="20"/>
                <w:szCs w:val="20"/>
              </w:rPr>
            </w:pPr>
          </w:p>
          <w:p w14:paraId="1457B153" w14:textId="77777777" w:rsidR="00986802" w:rsidRPr="000C221D" w:rsidRDefault="00986802" w:rsidP="00D8383C">
            <w:pPr>
              <w:rPr>
                <w:rFonts w:ascii="Roboto" w:hAnsi="Roboto" w:cs="Calibri"/>
                <w:sz w:val="20"/>
                <w:szCs w:val="20"/>
              </w:rPr>
            </w:pPr>
          </w:p>
          <w:p w14:paraId="033A6BD6" w14:textId="77777777" w:rsidR="00007FB5" w:rsidRPr="000C221D" w:rsidRDefault="00007FB5" w:rsidP="00D8383C">
            <w:pPr>
              <w:rPr>
                <w:rFonts w:ascii="Roboto" w:hAnsi="Roboto" w:cs="Calibri"/>
                <w:sz w:val="20"/>
                <w:szCs w:val="20"/>
              </w:rPr>
            </w:pPr>
          </w:p>
        </w:tc>
      </w:tr>
    </w:tbl>
    <w:p w14:paraId="1BEE40C6" w14:textId="12D9243A" w:rsidR="00665097" w:rsidRPr="000C221D" w:rsidRDefault="00665097" w:rsidP="00665097">
      <w:pPr>
        <w:rPr>
          <w:rFonts w:ascii="Roboto" w:hAnsi="Roboto" w:cs="Calibri"/>
          <w:b/>
          <w:color w:val="000080"/>
          <w:sz w:val="20"/>
          <w:szCs w:val="20"/>
          <w:u w:val="single"/>
        </w:rPr>
      </w:pPr>
    </w:p>
    <w:p w14:paraId="1E37A9D3" w14:textId="0DBAC49C" w:rsidR="00665097" w:rsidRPr="00F77CB8" w:rsidRDefault="00665097" w:rsidP="00F77CB8">
      <w:pPr>
        <w:pStyle w:val="normalformulaire"/>
        <w:numPr>
          <w:ilvl w:val="0"/>
          <w:numId w:val="22"/>
        </w:numPr>
        <w:rPr>
          <w:rFonts w:ascii="Roboto" w:hAnsi="Roboto" w:cs="Calibri"/>
          <w:b/>
          <w:bCs/>
          <w:smallCaps/>
          <w:color w:val="000080"/>
          <w:sz w:val="24"/>
          <w:u w:val="single"/>
        </w:rPr>
      </w:pPr>
      <w:r w:rsidRPr="00F77CB8">
        <w:rPr>
          <w:rFonts w:ascii="Roboto" w:hAnsi="Roboto" w:cs="Calibri"/>
          <w:b/>
          <w:bCs/>
          <w:smallCaps/>
          <w:color w:val="000080"/>
          <w:sz w:val="24"/>
          <w:u w:val="single"/>
        </w:rPr>
        <w:t>PRISE EN COMPTE DES PRINCIPES HORIZONTAUX DE L’UE</w:t>
      </w:r>
    </w:p>
    <w:p w14:paraId="587AB87A" w14:textId="4659E0FA" w:rsidR="00665097" w:rsidRPr="000C221D" w:rsidRDefault="00665097" w:rsidP="00665097">
      <w:pPr>
        <w:rPr>
          <w:rFonts w:ascii="Roboto" w:hAnsi="Roboto" w:cs="Calibri"/>
          <w:b/>
          <w:sz w:val="20"/>
          <w:szCs w:val="20"/>
          <w:u w:val="single"/>
        </w:rPr>
      </w:pPr>
    </w:p>
    <w:p w14:paraId="7703FC54" w14:textId="76F3BC55" w:rsidR="00665097" w:rsidRPr="000C221D" w:rsidRDefault="00665097" w:rsidP="00665097">
      <w:pPr>
        <w:shd w:val="clear" w:color="auto" w:fill="FBD4B4"/>
        <w:rPr>
          <w:rFonts w:ascii="Roboto" w:hAnsi="Roboto" w:cs="Calibri"/>
          <w:sz w:val="20"/>
          <w:szCs w:val="20"/>
        </w:rPr>
      </w:pPr>
      <w:r w:rsidRPr="000C221D">
        <w:rPr>
          <w:rFonts w:ascii="Roboto" w:hAnsi="Roboto" w:cs="Calibri"/>
          <w:sz w:val="20"/>
          <w:szCs w:val="20"/>
        </w:rPr>
        <w:t xml:space="preserve">Indiquer ci-dessous si </w:t>
      </w:r>
      <w:r w:rsidRPr="000C221D">
        <w:rPr>
          <w:rFonts w:ascii="Roboto" w:hAnsi="Roboto" w:cs="Calibri"/>
          <w:color w:val="000000"/>
          <w:sz w:val="20"/>
          <w:szCs w:val="20"/>
        </w:rPr>
        <w:t xml:space="preserve">le projet </w:t>
      </w:r>
      <w:r w:rsidRPr="000C221D">
        <w:rPr>
          <w:rFonts w:ascii="Roboto" w:hAnsi="Roboto" w:cs="Calibri"/>
          <w:sz w:val="20"/>
          <w:szCs w:val="20"/>
        </w:rPr>
        <w:t>prend en compte ou non les principes horizontaux de l’Union européenne et expliquer de quelle manière ils sont couverts (de manière directe ou indirecte).</w:t>
      </w:r>
    </w:p>
    <w:p w14:paraId="27353AF9" w14:textId="7F8CF85E" w:rsidR="00665097" w:rsidRPr="000C221D" w:rsidRDefault="00665097" w:rsidP="00665097">
      <w:pPr>
        <w:spacing w:before="120"/>
        <w:rPr>
          <w:rFonts w:ascii="Roboto" w:hAnsi="Roboto" w:cs="Calibri"/>
          <w:i/>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8"/>
        <w:gridCol w:w="1190"/>
        <w:gridCol w:w="2491"/>
        <w:gridCol w:w="2693"/>
      </w:tblGrid>
      <w:tr w:rsidR="00665097" w:rsidRPr="000C221D" w14:paraId="4CC40AD0" w14:textId="58C80AF8" w:rsidTr="008A6E89">
        <w:tc>
          <w:tcPr>
            <w:tcW w:w="2948" w:type="dxa"/>
          </w:tcPr>
          <w:p w14:paraId="40241C3A" w14:textId="3B99F1D2" w:rsidR="00665097" w:rsidRPr="000C221D" w:rsidRDefault="00665097" w:rsidP="00D77723">
            <w:pPr>
              <w:spacing w:before="120"/>
              <w:jc w:val="center"/>
              <w:rPr>
                <w:rFonts w:ascii="Roboto" w:hAnsi="Roboto" w:cs="Calibri"/>
                <w:b/>
                <w:sz w:val="20"/>
                <w:szCs w:val="20"/>
              </w:rPr>
            </w:pPr>
            <w:r w:rsidRPr="000C221D">
              <w:rPr>
                <w:rFonts w:ascii="Roboto" w:hAnsi="Roboto" w:cs="Calibri"/>
                <w:b/>
                <w:sz w:val="20"/>
                <w:szCs w:val="20"/>
              </w:rPr>
              <w:t>Priorités</w:t>
            </w:r>
          </w:p>
        </w:tc>
        <w:tc>
          <w:tcPr>
            <w:tcW w:w="1190" w:type="dxa"/>
          </w:tcPr>
          <w:p w14:paraId="445BB8A2" w14:textId="7916D182" w:rsidR="00665097" w:rsidRPr="000C221D" w:rsidRDefault="00665097" w:rsidP="00D77723">
            <w:pPr>
              <w:spacing w:before="120"/>
              <w:jc w:val="center"/>
              <w:rPr>
                <w:rFonts w:ascii="Roboto" w:hAnsi="Roboto" w:cs="Calibri"/>
                <w:b/>
                <w:sz w:val="20"/>
                <w:szCs w:val="20"/>
              </w:rPr>
            </w:pPr>
            <w:r w:rsidRPr="000C221D">
              <w:rPr>
                <w:rFonts w:ascii="Roboto" w:hAnsi="Roboto" w:cs="Calibri"/>
                <w:b/>
                <w:sz w:val="20"/>
                <w:szCs w:val="20"/>
              </w:rPr>
              <w:t>OUI / NON</w:t>
            </w:r>
          </w:p>
        </w:tc>
        <w:tc>
          <w:tcPr>
            <w:tcW w:w="2491" w:type="dxa"/>
          </w:tcPr>
          <w:p w14:paraId="0DC6F758" w14:textId="238E0843" w:rsidR="00665097" w:rsidRPr="000C221D" w:rsidRDefault="00665097" w:rsidP="00D77723">
            <w:pPr>
              <w:spacing w:before="120"/>
              <w:jc w:val="center"/>
              <w:rPr>
                <w:rFonts w:ascii="Roboto" w:hAnsi="Roboto" w:cs="Calibri"/>
                <w:b/>
                <w:sz w:val="20"/>
                <w:szCs w:val="20"/>
              </w:rPr>
            </w:pPr>
            <w:r w:rsidRPr="000C221D">
              <w:rPr>
                <w:rFonts w:ascii="Roboto" w:hAnsi="Roboto" w:cs="Calibri"/>
                <w:b/>
                <w:sz w:val="20"/>
                <w:szCs w:val="20"/>
              </w:rPr>
              <w:t>Si oui, description des actions</w:t>
            </w:r>
          </w:p>
        </w:tc>
        <w:tc>
          <w:tcPr>
            <w:tcW w:w="2693" w:type="dxa"/>
          </w:tcPr>
          <w:p w14:paraId="250BB24D" w14:textId="10E9149A" w:rsidR="00665097" w:rsidRPr="000C221D" w:rsidRDefault="00665097" w:rsidP="00D77723">
            <w:pPr>
              <w:spacing w:before="120" w:after="120"/>
              <w:jc w:val="center"/>
              <w:rPr>
                <w:rFonts w:ascii="Roboto" w:hAnsi="Roboto" w:cs="Calibri"/>
                <w:b/>
                <w:sz w:val="20"/>
                <w:szCs w:val="20"/>
              </w:rPr>
            </w:pPr>
            <w:r w:rsidRPr="000C221D">
              <w:rPr>
                <w:rFonts w:ascii="Roboto" w:hAnsi="Roboto" w:cs="Calibri"/>
                <w:b/>
                <w:sz w:val="20"/>
                <w:szCs w:val="20"/>
              </w:rPr>
              <w:t>Si non, commentaire</w:t>
            </w:r>
          </w:p>
        </w:tc>
      </w:tr>
      <w:tr w:rsidR="00665097" w:rsidRPr="000C221D" w14:paraId="4FCB0C53" w14:textId="10370B12" w:rsidTr="00705914">
        <w:trPr>
          <w:trHeight w:val="995"/>
        </w:trPr>
        <w:tc>
          <w:tcPr>
            <w:tcW w:w="2948" w:type="dxa"/>
            <w:vAlign w:val="center"/>
          </w:tcPr>
          <w:p w14:paraId="17DFBB69" w14:textId="4741C554" w:rsidR="00665097" w:rsidRPr="000C221D" w:rsidRDefault="00665097" w:rsidP="00D77723">
            <w:pPr>
              <w:spacing w:after="120"/>
              <w:jc w:val="center"/>
              <w:rPr>
                <w:rFonts w:ascii="Roboto" w:hAnsi="Roboto" w:cs="Calibri"/>
                <w:b/>
                <w:sz w:val="20"/>
                <w:szCs w:val="20"/>
              </w:rPr>
            </w:pPr>
            <w:r w:rsidRPr="000C221D">
              <w:rPr>
                <w:rFonts w:ascii="Roboto" w:hAnsi="Roboto" w:cs="Calibri"/>
                <w:b/>
                <w:sz w:val="20"/>
                <w:szCs w:val="20"/>
              </w:rPr>
              <w:t>Egalité entre les femmes-hommes</w:t>
            </w:r>
          </w:p>
          <w:p w14:paraId="7D25698E" w14:textId="33F909A8" w:rsidR="00665097" w:rsidRPr="000C221D" w:rsidRDefault="00665097" w:rsidP="00D77723">
            <w:pPr>
              <w:jc w:val="center"/>
              <w:rPr>
                <w:rFonts w:ascii="Roboto" w:hAnsi="Roboto" w:cs="Calibri"/>
                <w:sz w:val="20"/>
                <w:szCs w:val="20"/>
              </w:rPr>
            </w:pPr>
            <w:r w:rsidRPr="00705914">
              <w:rPr>
                <w:rFonts w:ascii="Roboto" w:hAnsi="Roboto"/>
                <w:i/>
                <w:iCs/>
                <w:sz w:val="16"/>
                <w:szCs w:val="20"/>
              </w:rPr>
              <w:t>= Intégration de la dimension de genre au niveau des actions</w:t>
            </w:r>
          </w:p>
        </w:tc>
        <w:tc>
          <w:tcPr>
            <w:tcW w:w="1190" w:type="dxa"/>
            <w:vAlign w:val="center"/>
          </w:tcPr>
          <w:p w14:paraId="1F4F788E" w14:textId="462098D0" w:rsidR="00665097" w:rsidRPr="000C221D" w:rsidRDefault="00B34F4E" w:rsidP="00D77723">
            <w:pPr>
              <w:ind w:left="170"/>
              <w:jc w:val="left"/>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bookmarkStart w:id="3" w:name="CaseACocher1"/>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bookmarkEnd w:id="3"/>
            <w:r w:rsidR="00665097" w:rsidRPr="000C221D">
              <w:rPr>
                <w:rFonts w:ascii="Roboto" w:hAnsi="Roboto" w:cs="Calibri"/>
                <w:sz w:val="20"/>
                <w:szCs w:val="20"/>
              </w:rPr>
              <w:t xml:space="preserve"> oui</w:t>
            </w:r>
          </w:p>
          <w:p w14:paraId="46D09EC0" w14:textId="6B934F9B" w:rsidR="00665097" w:rsidRPr="000C221D" w:rsidRDefault="00665097" w:rsidP="00D77723">
            <w:pPr>
              <w:ind w:left="170"/>
              <w:jc w:val="left"/>
              <w:rPr>
                <w:rFonts w:ascii="Roboto" w:hAnsi="Roboto" w:cs="Calibri"/>
                <w:sz w:val="20"/>
                <w:szCs w:val="20"/>
              </w:rPr>
            </w:pPr>
          </w:p>
          <w:p w14:paraId="4C670A4F" w14:textId="76F8553A" w:rsidR="00665097" w:rsidRPr="000C221D" w:rsidRDefault="00B34F4E" w:rsidP="00D77723">
            <w:pPr>
              <w:ind w:left="170"/>
              <w:jc w:val="left"/>
              <w:rPr>
                <w:rFonts w:ascii="Roboto" w:hAnsi="Roboto" w:cs="Calibri"/>
                <w:sz w:val="20"/>
                <w:szCs w:val="20"/>
              </w:rPr>
            </w:pPr>
            <w:r w:rsidRPr="000C221D">
              <w:rPr>
                <w:rFonts w:ascii="Roboto" w:hAnsi="Roboto" w:cs="Calibri"/>
                <w:sz w:val="20"/>
                <w:szCs w:val="20"/>
              </w:rPr>
              <w:fldChar w:fldCharType="begin">
                <w:ffData>
                  <w:name w:val=""/>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00665097" w:rsidRPr="000C221D">
              <w:rPr>
                <w:rFonts w:ascii="Roboto" w:hAnsi="Roboto" w:cs="Calibri"/>
                <w:sz w:val="20"/>
                <w:szCs w:val="20"/>
              </w:rPr>
              <w:t xml:space="preserve"> non</w:t>
            </w:r>
          </w:p>
        </w:tc>
        <w:tc>
          <w:tcPr>
            <w:tcW w:w="2491" w:type="dxa"/>
          </w:tcPr>
          <w:p w14:paraId="28035B62" w14:textId="2FEA774D" w:rsidR="00665097" w:rsidRPr="000C221D" w:rsidRDefault="00665097" w:rsidP="00D77723">
            <w:pPr>
              <w:jc w:val="center"/>
              <w:rPr>
                <w:rFonts w:ascii="Roboto" w:hAnsi="Roboto" w:cs="Calibri"/>
                <w:sz w:val="20"/>
                <w:szCs w:val="20"/>
              </w:rPr>
            </w:pPr>
          </w:p>
        </w:tc>
        <w:tc>
          <w:tcPr>
            <w:tcW w:w="2693" w:type="dxa"/>
          </w:tcPr>
          <w:p w14:paraId="23D57A8C" w14:textId="50EF87BC" w:rsidR="00665097" w:rsidRPr="000C221D" w:rsidRDefault="00665097" w:rsidP="00D77723">
            <w:pPr>
              <w:jc w:val="center"/>
              <w:rPr>
                <w:rFonts w:ascii="Roboto" w:hAnsi="Roboto" w:cs="Calibri"/>
                <w:sz w:val="20"/>
                <w:szCs w:val="20"/>
              </w:rPr>
            </w:pPr>
          </w:p>
        </w:tc>
      </w:tr>
      <w:tr w:rsidR="00665097" w:rsidRPr="000C221D" w14:paraId="00025ABD" w14:textId="3DA65DBB" w:rsidTr="00705914">
        <w:trPr>
          <w:trHeight w:val="1691"/>
        </w:trPr>
        <w:tc>
          <w:tcPr>
            <w:tcW w:w="2948" w:type="dxa"/>
            <w:vAlign w:val="center"/>
          </w:tcPr>
          <w:p w14:paraId="3BA4A039" w14:textId="6A2A3C62" w:rsidR="00665097" w:rsidRPr="000C221D" w:rsidRDefault="00665097" w:rsidP="00D77723">
            <w:pPr>
              <w:spacing w:after="120"/>
              <w:jc w:val="center"/>
              <w:rPr>
                <w:rFonts w:ascii="Roboto" w:hAnsi="Roboto" w:cs="Calibri"/>
                <w:b/>
                <w:sz w:val="20"/>
                <w:szCs w:val="20"/>
              </w:rPr>
            </w:pPr>
            <w:r w:rsidRPr="000C221D">
              <w:rPr>
                <w:rFonts w:ascii="Roboto" w:hAnsi="Roboto" w:cs="Calibri"/>
                <w:b/>
                <w:sz w:val="20"/>
                <w:szCs w:val="20"/>
              </w:rPr>
              <w:t>Egalité des chances et non-discrimination</w:t>
            </w:r>
          </w:p>
          <w:p w14:paraId="35A37CE8" w14:textId="1948AB82" w:rsidR="00665097" w:rsidRPr="000C221D" w:rsidRDefault="00665097" w:rsidP="00D77723">
            <w:pPr>
              <w:jc w:val="center"/>
              <w:rPr>
                <w:rFonts w:ascii="Roboto" w:hAnsi="Roboto" w:cs="Calibri"/>
                <w:b/>
                <w:i/>
                <w:iCs/>
                <w:sz w:val="20"/>
                <w:szCs w:val="20"/>
              </w:rPr>
            </w:pPr>
            <w:r w:rsidRPr="00705914">
              <w:rPr>
                <w:rFonts w:ascii="Roboto" w:hAnsi="Roboto"/>
                <w:i/>
                <w:iCs/>
                <w:sz w:val="16"/>
                <w:szCs w:val="20"/>
              </w:rPr>
              <w:t>= Actions spécifiques visant à promouvoir l’égalité des chances et à éviter toute discrimination basée sur le sexe, de l’origine ethnique, de la religion ou des croyances, du handicap, de l’âge ou de l’orientation sexuelle.</w:t>
            </w:r>
          </w:p>
        </w:tc>
        <w:tc>
          <w:tcPr>
            <w:tcW w:w="1190" w:type="dxa"/>
            <w:vAlign w:val="center"/>
          </w:tcPr>
          <w:p w14:paraId="5BFB8DB9" w14:textId="099BFFC7" w:rsidR="00665097" w:rsidRPr="000C221D" w:rsidRDefault="00665097" w:rsidP="00D77723">
            <w:pPr>
              <w:ind w:left="170"/>
              <w:jc w:val="left"/>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oui</w:t>
            </w:r>
          </w:p>
          <w:p w14:paraId="5C78C9F2" w14:textId="40B0276C" w:rsidR="00665097" w:rsidRPr="000C221D" w:rsidRDefault="00665097" w:rsidP="00D77723">
            <w:pPr>
              <w:ind w:left="170"/>
              <w:jc w:val="left"/>
              <w:rPr>
                <w:rFonts w:ascii="Roboto" w:hAnsi="Roboto" w:cs="Calibri"/>
                <w:sz w:val="20"/>
                <w:szCs w:val="20"/>
              </w:rPr>
            </w:pPr>
          </w:p>
          <w:p w14:paraId="20E83DA8" w14:textId="102F77F6" w:rsidR="00665097" w:rsidRPr="000C221D" w:rsidRDefault="00665097" w:rsidP="00D77723">
            <w:pPr>
              <w:ind w:left="170"/>
              <w:jc w:val="left"/>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w:t>
            </w:r>
          </w:p>
          <w:p w14:paraId="0892095C" w14:textId="0819D450" w:rsidR="00665097" w:rsidRPr="000C221D" w:rsidRDefault="00665097" w:rsidP="00D77723">
            <w:pPr>
              <w:ind w:left="170"/>
              <w:jc w:val="left"/>
              <w:rPr>
                <w:rFonts w:ascii="Roboto" w:hAnsi="Roboto" w:cs="Calibri"/>
                <w:sz w:val="20"/>
                <w:szCs w:val="20"/>
              </w:rPr>
            </w:pPr>
          </w:p>
        </w:tc>
        <w:tc>
          <w:tcPr>
            <w:tcW w:w="2491" w:type="dxa"/>
          </w:tcPr>
          <w:p w14:paraId="657DD228" w14:textId="61F2C086" w:rsidR="00665097" w:rsidRPr="000C221D" w:rsidRDefault="00665097" w:rsidP="00D77723">
            <w:pPr>
              <w:jc w:val="center"/>
              <w:rPr>
                <w:rFonts w:ascii="Roboto" w:hAnsi="Roboto" w:cs="Calibri"/>
                <w:sz w:val="20"/>
                <w:szCs w:val="20"/>
              </w:rPr>
            </w:pPr>
          </w:p>
        </w:tc>
        <w:tc>
          <w:tcPr>
            <w:tcW w:w="2693" w:type="dxa"/>
          </w:tcPr>
          <w:p w14:paraId="26F42A2A" w14:textId="38D0CF1D" w:rsidR="00665097" w:rsidRPr="000C221D" w:rsidRDefault="00665097" w:rsidP="00D77723">
            <w:pPr>
              <w:jc w:val="center"/>
              <w:rPr>
                <w:rFonts w:ascii="Roboto" w:hAnsi="Roboto" w:cs="Calibri"/>
                <w:sz w:val="20"/>
                <w:szCs w:val="20"/>
              </w:rPr>
            </w:pPr>
          </w:p>
        </w:tc>
      </w:tr>
      <w:tr w:rsidR="00665097" w:rsidRPr="000C221D" w14:paraId="502AFEEF" w14:textId="0944F768" w:rsidTr="00705914">
        <w:trPr>
          <w:trHeight w:val="1965"/>
        </w:trPr>
        <w:tc>
          <w:tcPr>
            <w:tcW w:w="2948" w:type="dxa"/>
            <w:vAlign w:val="center"/>
          </w:tcPr>
          <w:p w14:paraId="755FB117" w14:textId="4E1B271D" w:rsidR="00665097" w:rsidRPr="000C221D" w:rsidRDefault="000C221D" w:rsidP="00D77723">
            <w:pPr>
              <w:jc w:val="left"/>
              <w:rPr>
                <w:rFonts w:ascii="Roboto" w:hAnsi="Roboto" w:cs="Calibri"/>
                <w:b/>
                <w:sz w:val="20"/>
                <w:szCs w:val="20"/>
              </w:rPr>
            </w:pPr>
            <w:r w:rsidRPr="000C221D">
              <w:rPr>
                <w:rFonts w:ascii="Roboto" w:hAnsi="Roboto" w:cs="Calibri"/>
                <w:b/>
                <w:sz w:val="20"/>
                <w:szCs w:val="20"/>
              </w:rPr>
              <w:t>Développement durable</w:t>
            </w:r>
            <w:r w:rsidRPr="000C221D">
              <w:rPr>
                <w:rStyle w:val="Appelnotedebasdep"/>
                <w:rFonts w:ascii="Roboto" w:hAnsi="Roboto"/>
                <w:b/>
                <w:sz w:val="20"/>
                <w:szCs w:val="20"/>
              </w:rPr>
              <w:footnoteReference w:id="2"/>
            </w:r>
          </w:p>
          <w:p w14:paraId="7319B48B" w14:textId="115BA66D" w:rsidR="00665097" w:rsidRPr="00705914" w:rsidRDefault="00665097" w:rsidP="00D77723">
            <w:pPr>
              <w:spacing w:before="120" w:after="120"/>
              <w:jc w:val="left"/>
              <w:rPr>
                <w:rFonts w:ascii="Roboto" w:hAnsi="Roboto"/>
                <w:i/>
                <w:iCs/>
                <w:sz w:val="16"/>
                <w:szCs w:val="20"/>
              </w:rPr>
            </w:pPr>
            <w:r w:rsidRPr="00705914">
              <w:rPr>
                <w:rFonts w:ascii="Roboto" w:hAnsi="Roboto"/>
                <w:i/>
                <w:iCs/>
                <w:sz w:val="16"/>
                <w:szCs w:val="20"/>
              </w:rPr>
              <w:t>= Adaptation au changement climatique, responsabilité environnementale et sociale, préservation des ressources et de l’environnement et sobriété énergétique</w:t>
            </w:r>
          </w:p>
          <w:p w14:paraId="3C302392" w14:textId="69A0381F" w:rsidR="00665097" w:rsidRPr="00705914" w:rsidRDefault="00665097" w:rsidP="00D77723">
            <w:pPr>
              <w:jc w:val="left"/>
              <w:rPr>
                <w:rFonts w:ascii="Roboto" w:hAnsi="Roboto"/>
                <w:b/>
                <w:bCs w:val="0"/>
                <w:sz w:val="16"/>
                <w:szCs w:val="20"/>
              </w:rPr>
            </w:pPr>
            <w:r w:rsidRPr="00705914">
              <w:rPr>
                <w:rFonts w:ascii="Roboto" w:hAnsi="Roboto"/>
                <w:b/>
                <w:bCs w:val="0"/>
                <w:sz w:val="16"/>
                <w:szCs w:val="20"/>
              </w:rPr>
              <w:t>- Pilier environnemental</w:t>
            </w:r>
          </w:p>
          <w:p w14:paraId="1DD1613F" w14:textId="0E1B5C10" w:rsidR="00665097" w:rsidRPr="00705914" w:rsidRDefault="00665097" w:rsidP="00D77723">
            <w:pPr>
              <w:jc w:val="left"/>
              <w:rPr>
                <w:rFonts w:ascii="Roboto" w:hAnsi="Roboto"/>
                <w:b/>
                <w:bCs w:val="0"/>
                <w:sz w:val="16"/>
                <w:szCs w:val="20"/>
              </w:rPr>
            </w:pPr>
            <w:r w:rsidRPr="00705914">
              <w:rPr>
                <w:rFonts w:ascii="Roboto" w:hAnsi="Roboto"/>
                <w:b/>
                <w:bCs w:val="0"/>
                <w:sz w:val="16"/>
                <w:szCs w:val="20"/>
              </w:rPr>
              <w:t>- Pilier social</w:t>
            </w:r>
          </w:p>
          <w:p w14:paraId="048C7320" w14:textId="182FB3DE" w:rsidR="00665097" w:rsidRPr="000C221D" w:rsidRDefault="00665097" w:rsidP="00D77723">
            <w:pPr>
              <w:jc w:val="left"/>
              <w:rPr>
                <w:rFonts w:ascii="Roboto" w:hAnsi="Roboto"/>
                <w:b/>
                <w:bCs w:val="0"/>
                <w:sz w:val="20"/>
                <w:szCs w:val="20"/>
              </w:rPr>
            </w:pPr>
            <w:r w:rsidRPr="00705914">
              <w:rPr>
                <w:rFonts w:ascii="Roboto" w:hAnsi="Roboto"/>
                <w:b/>
                <w:bCs w:val="0"/>
                <w:sz w:val="16"/>
                <w:szCs w:val="20"/>
              </w:rPr>
              <w:t>- Pilier économique</w:t>
            </w:r>
          </w:p>
        </w:tc>
        <w:tc>
          <w:tcPr>
            <w:tcW w:w="1190" w:type="dxa"/>
            <w:vAlign w:val="center"/>
          </w:tcPr>
          <w:p w14:paraId="1B293FCF" w14:textId="368D8712" w:rsidR="00665097" w:rsidRPr="000C221D" w:rsidRDefault="00665097" w:rsidP="00D77723">
            <w:pPr>
              <w:ind w:left="170"/>
              <w:jc w:val="left"/>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oui</w:t>
            </w:r>
          </w:p>
          <w:p w14:paraId="1881AFFC" w14:textId="6E837EB9" w:rsidR="00665097" w:rsidRPr="000C221D" w:rsidRDefault="00665097" w:rsidP="00D77723">
            <w:pPr>
              <w:ind w:left="170"/>
              <w:jc w:val="left"/>
              <w:rPr>
                <w:rFonts w:ascii="Roboto" w:hAnsi="Roboto" w:cs="Calibri"/>
                <w:sz w:val="20"/>
                <w:szCs w:val="20"/>
              </w:rPr>
            </w:pPr>
          </w:p>
          <w:p w14:paraId="42490A79" w14:textId="11338E92" w:rsidR="00665097" w:rsidRPr="000C221D" w:rsidRDefault="00665097" w:rsidP="00D77723">
            <w:pPr>
              <w:ind w:left="170"/>
              <w:jc w:val="left"/>
              <w:rPr>
                <w:rFonts w:ascii="Roboto" w:hAnsi="Roboto" w:cs="Calibri"/>
                <w:sz w:val="20"/>
                <w:szCs w:val="20"/>
              </w:rPr>
            </w:pPr>
            <w:r w:rsidRPr="000C221D">
              <w:rPr>
                <w:rFonts w:ascii="Roboto" w:hAnsi="Roboto" w:cs="Calibri"/>
                <w:sz w:val="20"/>
                <w:szCs w:val="20"/>
              </w:rPr>
              <w:fldChar w:fldCharType="begin">
                <w:ffData>
                  <w:name w:val="CaseACocher1"/>
                  <w:enabled/>
                  <w:calcOnExit w:val="0"/>
                  <w:checkBox>
                    <w:sizeAuto/>
                    <w:default w:val="0"/>
                  </w:checkBox>
                </w:ffData>
              </w:fldChar>
            </w:r>
            <w:r w:rsidRPr="000C221D">
              <w:rPr>
                <w:rFonts w:ascii="Roboto" w:hAnsi="Roboto" w:cs="Calibri"/>
                <w:sz w:val="20"/>
                <w:szCs w:val="20"/>
              </w:rPr>
              <w:instrText xml:space="preserve"> FORMCHECKBOX </w:instrText>
            </w:r>
            <w:r w:rsidR="00876E96">
              <w:rPr>
                <w:rFonts w:ascii="Roboto" w:hAnsi="Roboto" w:cs="Calibri"/>
                <w:sz w:val="20"/>
                <w:szCs w:val="20"/>
              </w:rPr>
            </w:r>
            <w:r w:rsidR="00876E96">
              <w:rPr>
                <w:rFonts w:ascii="Roboto" w:hAnsi="Roboto" w:cs="Calibri"/>
                <w:sz w:val="20"/>
                <w:szCs w:val="20"/>
              </w:rPr>
              <w:fldChar w:fldCharType="separate"/>
            </w:r>
            <w:r w:rsidRPr="000C221D">
              <w:rPr>
                <w:rFonts w:ascii="Roboto" w:hAnsi="Roboto" w:cs="Calibri"/>
                <w:sz w:val="20"/>
                <w:szCs w:val="20"/>
              </w:rPr>
              <w:fldChar w:fldCharType="end"/>
            </w:r>
            <w:r w:rsidRPr="000C221D">
              <w:rPr>
                <w:rFonts w:ascii="Roboto" w:hAnsi="Roboto" w:cs="Calibri"/>
                <w:sz w:val="20"/>
                <w:szCs w:val="20"/>
              </w:rPr>
              <w:t xml:space="preserve"> non</w:t>
            </w:r>
          </w:p>
        </w:tc>
        <w:tc>
          <w:tcPr>
            <w:tcW w:w="2491" w:type="dxa"/>
          </w:tcPr>
          <w:p w14:paraId="07239914" w14:textId="01F13D1A" w:rsidR="00665097" w:rsidRPr="000C221D" w:rsidRDefault="00665097" w:rsidP="00D77723">
            <w:pPr>
              <w:jc w:val="center"/>
              <w:rPr>
                <w:rFonts w:ascii="Roboto" w:hAnsi="Roboto" w:cs="Calibri"/>
                <w:sz w:val="20"/>
                <w:szCs w:val="20"/>
              </w:rPr>
            </w:pPr>
          </w:p>
        </w:tc>
        <w:tc>
          <w:tcPr>
            <w:tcW w:w="2693" w:type="dxa"/>
          </w:tcPr>
          <w:p w14:paraId="7BB454ED" w14:textId="1EC1BB8E" w:rsidR="00665097" w:rsidRPr="000C221D" w:rsidRDefault="00665097" w:rsidP="00D77723">
            <w:pPr>
              <w:jc w:val="center"/>
              <w:rPr>
                <w:rFonts w:ascii="Roboto" w:hAnsi="Roboto" w:cs="Calibri"/>
                <w:sz w:val="20"/>
                <w:szCs w:val="20"/>
              </w:rPr>
            </w:pPr>
          </w:p>
        </w:tc>
      </w:tr>
    </w:tbl>
    <w:p w14:paraId="39D8620D" w14:textId="77777777" w:rsidR="0045648E" w:rsidRDefault="0045648E" w:rsidP="0045648E">
      <w:pPr>
        <w:pStyle w:val="normalformulaire"/>
        <w:rPr>
          <w:rFonts w:ascii="Roboto" w:hAnsi="Roboto" w:cs="Calibri"/>
          <w:b/>
          <w:bCs/>
          <w:smallCaps/>
          <w:color w:val="000080"/>
          <w:sz w:val="24"/>
          <w:u w:val="single"/>
        </w:rPr>
      </w:pPr>
    </w:p>
    <w:p w14:paraId="3D3662F7" w14:textId="77777777" w:rsidR="0045648E" w:rsidRDefault="0045648E" w:rsidP="0045648E">
      <w:pPr>
        <w:pStyle w:val="normalformulaire"/>
        <w:rPr>
          <w:rFonts w:ascii="Roboto" w:hAnsi="Roboto" w:cs="Calibri"/>
          <w:b/>
          <w:bCs/>
          <w:smallCaps/>
          <w:color w:val="000080"/>
          <w:sz w:val="24"/>
          <w:u w:val="single"/>
        </w:rPr>
      </w:pPr>
    </w:p>
    <w:p w14:paraId="3941378A" w14:textId="6FCA2B17" w:rsidR="00665097" w:rsidRPr="00F77CB8" w:rsidRDefault="00665097" w:rsidP="00F77CB8">
      <w:pPr>
        <w:pStyle w:val="normalformulaire"/>
        <w:numPr>
          <w:ilvl w:val="0"/>
          <w:numId w:val="22"/>
        </w:numPr>
        <w:rPr>
          <w:rFonts w:ascii="Roboto" w:hAnsi="Roboto" w:cs="Calibri"/>
          <w:b/>
          <w:bCs/>
          <w:smallCaps/>
          <w:color w:val="000080"/>
          <w:sz w:val="24"/>
          <w:u w:val="single"/>
        </w:rPr>
      </w:pPr>
      <w:r w:rsidRPr="00F77CB8">
        <w:rPr>
          <w:rFonts w:ascii="Roboto" w:hAnsi="Roboto" w:cs="Calibri"/>
          <w:b/>
          <w:bCs/>
          <w:smallCaps/>
          <w:color w:val="000080"/>
          <w:sz w:val="24"/>
          <w:u w:val="single"/>
        </w:rPr>
        <w:lastRenderedPageBreak/>
        <w:t>Mentions légales</w:t>
      </w:r>
      <w:r w:rsidR="00705914" w:rsidRPr="00F77CB8">
        <w:rPr>
          <w:rFonts w:ascii="Roboto" w:hAnsi="Roboto" w:cs="Calibri"/>
          <w:b/>
          <w:bCs/>
          <w:smallCaps/>
          <w:color w:val="000080"/>
          <w:sz w:val="24"/>
          <w:u w:val="single"/>
        </w:rPr>
        <w:t>, information concernant vos données personnelles</w:t>
      </w:r>
      <w:r w:rsidRPr="00F77CB8">
        <w:rPr>
          <w:rFonts w:ascii="Roboto" w:hAnsi="Roboto" w:cs="Calibri"/>
          <w:b/>
          <w:bCs/>
          <w:smallCaps/>
          <w:color w:val="000080"/>
          <w:sz w:val="24"/>
          <w:u w:val="single"/>
        </w:rPr>
        <w:t xml:space="preserve"> : </w:t>
      </w:r>
    </w:p>
    <w:p w14:paraId="6A7F7A31" w14:textId="77777777" w:rsidR="0045648E" w:rsidRDefault="0045648E" w:rsidP="00665097">
      <w:pPr>
        <w:rPr>
          <w:rFonts w:ascii="Roboto" w:hAnsi="Roboto" w:cs="Calibri"/>
          <w:sz w:val="20"/>
          <w:szCs w:val="20"/>
        </w:rPr>
      </w:pPr>
    </w:p>
    <w:p w14:paraId="15FC87D8" w14:textId="66334DC2" w:rsidR="00665097" w:rsidRPr="000C221D" w:rsidRDefault="00665097" w:rsidP="00665097">
      <w:pPr>
        <w:rPr>
          <w:rFonts w:ascii="Roboto" w:hAnsi="Roboto" w:cs="Calibri"/>
          <w:sz w:val="20"/>
          <w:szCs w:val="20"/>
        </w:rPr>
      </w:pPr>
      <w:r w:rsidRPr="000C221D">
        <w:rPr>
          <w:rFonts w:ascii="Roboto" w:hAnsi="Roboto" w:cs="Calibri"/>
          <w:sz w:val="20"/>
          <w:szCs w:val="20"/>
        </w:rPr>
        <w:t>Les informations recueillies font l’objet d’un traitement informatique destiné à instruire votre dossier de demande d’aide européenne.</w:t>
      </w:r>
    </w:p>
    <w:p w14:paraId="39E414C8" w14:textId="5EF10233" w:rsidR="00705914" w:rsidRPr="000C221D" w:rsidRDefault="00665097" w:rsidP="00665097">
      <w:pPr>
        <w:rPr>
          <w:rFonts w:ascii="Roboto" w:hAnsi="Roboto" w:cs="Calibri"/>
          <w:sz w:val="20"/>
          <w:szCs w:val="20"/>
        </w:rPr>
      </w:pPr>
      <w:r w:rsidRPr="000C221D">
        <w:rPr>
          <w:rFonts w:ascii="Roboto" w:hAnsi="Roboto" w:cs="Calibri"/>
          <w:sz w:val="20"/>
          <w:szCs w:val="20"/>
        </w:rPr>
        <w:t xml:space="preserve">Conformément à la loi « Informatique et libertés » du 6 janvier 1978, vous bénéficiez d’un droit d’accès, de rectification touchant les informations qui vous concernent. </w:t>
      </w:r>
      <w:r w:rsidR="00705914" w:rsidRPr="00705914">
        <w:rPr>
          <w:rFonts w:ascii="Roboto" w:hAnsi="Roboto" w:cs="Calibri"/>
          <w:sz w:val="20"/>
          <w:szCs w:val="20"/>
        </w:rPr>
        <w:t xml:space="preserve">Vous pouvez exercer vos droits d’accès, rectification, limitation, opposition, effacement et adresser toute demande concernant le présent traitement auprès de la déléguée à la protection des données de la région Nouvelle Aquitaine : </w:t>
      </w:r>
      <w:hyperlink r:id="rId12" w:history="1">
        <w:r w:rsidR="00705914" w:rsidRPr="00AA3C4F">
          <w:rPr>
            <w:rStyle w:val="Lienhypertexte"/>
            <w:rFonts w:ascii="Roboto" w:hAnsi="Roboto" w:cs="Calibri"/>
            <w:sz w:val="20"/>
            <w:szCs w:val="20"/>
          </w:rPr>
          <w:t>dpo@nouvelle-aquitaine.fr</w:t>
        </w:r>
      </w:hyperlink>
      <w:r w:rsidR="00F77CB8">
        <w:rPr>
          <w:rFonts w:ascii="Roboto" w:hAnsi="Roboto" w:cs="Calibri"/>
          <w:sz w:val="20"/>
          <w:szCs w:val="20"/>
        </w:rPr>
        <w:t xml:space="preserve">. </w:t>
      </w:r>
      <w:r w:rsidR="00705914" w:rsidRPr="00705914">
        <w:rPr>
          <w:rFonts w:ascii="Roboto" w:hAnsi="Roboto" w:cs="Calibri"/>
          <w:sz w:val="20"/>
          <w:szCs w:val="20"/>
        </w:rPr>
        <w:t xml:space="preserve">Pour plus d’information sur notre politique générale en matière de protection des données : </w:t>
      </w:r>
      <w:hyperlink r:id="rId13" w:history="1">
        <w:r w:rsidR="00705914" w:rsidRPr="00AA3C4F">
          <w:rPr>
            <w:rStyle w:val="Lienhypertexte"/>
            <w:rFonts w:ascii="Roboto" w:hAnsi="Roboto" w:cs="Calibri"/>
            <w:sz w:val="20"/>
            <w:szCs w:val="20"/>
          </w:rPr>
          <w:t>https://www.nouvelle-aquitaine.fr/donnees-personnelles.html</w:t>
        </w:r>
      </w:hyperlink>
      <w:r w:rsidR="00705914">
        <w:rPr>
          <w:rFonts w:ascii="Roboto" w:hAnsi="Roboto" w:cs="Calibri"/>
          <w:sz w:val="20"/>
          <w:szCs w:val="20"/>
        </w:rPr>
        <w:t xml:space="preserve"> </w:t>
      </w:r>
    </w:p>
    <w:p w14:paraId="5B70115A" w14:textId="77777777" w:rsidR="00705914" w:rsidRPr="000C221D" w:rsidRDefault="00705914" w:rsidP="00665097">
      <w:pPr>
        <w:rPr>
          <w:rFonts w:ascii="Roboto" w:hAnsi="Roboto" w:cs="Calibri"/>
          <w:sz w:val="20"/>
          <w:szCs w:val="20"/>
        </w:rPr>
      </w:pPr>
    </w:p>
    <w:p w14:paraId="75568721" w14:textId="138AEA3D" w:rsidR="00705914" w:rsidRPr="000C221D" w:rsidRDefault="00EA394D" w:rsidP="00D66F84">
      <w:pPr>
        <w:pBdr>
          <w:bottom w:val="single" w:sz="12" w:space="1" w:color="FFCC00"/>
        </w:pBdr>
        <w:tabs>
          <w:tab w:val="left" w:pos="1380"/>
          <w:tab w:val="center" w:pos="4762"/>
        </w:tabs>
        <w:spacing w:after="240"/>
        <w:rPr>
          <w:rFonts w:ascii="Roboto" w:hAnsi="Roboto" w:cs="Calibri"/>
          <w:iCs/>
          <w:color w:val="000080"/>
          <w:sz w:val="28"/>
        </w:rPr>
      </w:pPr>
      <w:r w:rsidRPr="000C221D">
        <w:rPr>
          <w:rFonts w:ascii="Roboto" w:hAnsi="Roboto" w:cs="Calibri"/>
          <w:iCs/>
          <w:color w:val="000080"/>
          <w:sz w:val="28"/>
        </w:rPr>
        <w:t>5</w:t>
      </w:r>
      <w:r w:rsidR="00CE78D4" w:rsidRPr="000C221D">
        <w:rPr>
          <w:rFonts w:ascii="Roboto" w:hAnsi="Roboto" w:cs="Calibri"/>
          <w:iCs/>
          <w:color w:val="000080"/>
          <w:sz w:val="28"/>
        </w:rPr>
        <w:t>- PIECES A JOINDRE AU DOSSIER</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2"/>
        <w:gridCol w:w="2074"/>
        <w:gridCol w:w="851"/>
        <w:gridCol w:w="1424"/>
        <w:gridCol w:w="1037"/>
      </w:tblGrid>
      <w:tr w:rsidR="00007FB5" w:rsidRPr="000C221D" w14:paraId="05250324" w14:textId="77777777" w:rsidTr="00321101">
        <w:trPr>
          <w:trHeight w:val="723"/>
          <w:tblHeader/>
          <w:jc w:val="center"/>
        </w:trPr>
        <w:tc>
          <w:tcPr>
            <w:tcW w:w="4452" w:type="dxa"/>
            <w:tcBorders>
              <w:top w:val="single" w:sz="4" w:space="0" w:color="auto"/>
            </w:tcBorders>
            <w:shd w:val="clear" w:color="auto" w:fill="CCCCCC"/>
            <w:vAlign w:val="center"/>
          </w:tcPr>
          <w:p w14:paraId="0A7DF61E" w14:textId="77777777" w:rsidR="00007FB5" w:rsidRPr="000C221D" w:rsidRDefault="00007FB5" w:rsidP="00EC0E5D">
            <w:pPr>
              <w:pStyle w:val="normalformulaire"/>
              <w:snapToGrid w:val="0"/>
              <w:jc w:val="center"/>
              <w:rPr>
                <w:rFonts w:ascii="Roboto" w:hAnsi="Roboto"/>
                <w:b/>
                <w:sz w:val="18"/>
                <w:szCs w:val="18"/>
              </w:rPr>
            </w:pPr>
            <w:r w:rsidRPr="000C221D">
              <w:rPr>
                <w:rFonts w:ascii="Roboto" w:hAnsi="Roboto"/>
                <w:b/>
                <w:sz w:val="18"/>
                <w:szCs w:val="18"/>
              </w:rPr>
              <w:t>Pièces</w:t>
            </w:r>
          </w:p>
          <w:p w14:paraId="1D57A0A3" w14:textId="77777777" w:rsidR="00007FB5" w:rsidRPr="000C221D" w:rsidRDefault="00007FB5" w:rsidP="00EC0E5D">
            <w:pPr>
              <w:pStyle w:val="normalformulaire"/>
              <w:jc w:val="center"/>
              <w:rPr>
                <w:rFonts w:ascii="Roboto" w:hAnsi="Roboto"/>
                <w:b/>
                <w:sz w:val="18"/>
                <w:szCs w:val="18"/>
              </w:rPr>
            </w:pPr>
          </w:p>
        </w:tc>
        <w:tc>
          <w:tcPr>
            <w:tcW w:w="2074" w:type="dxa"/>
            <w:shd w:val="clear" w:color="auto" w:fill="CCCCCC"/>
            <w:vAlign w:val="center"/>
          </w:tcPr>
          <w:p w14:paraId="45BA487C" w14:textId="77777777" w:rsidR="00007FB5" w:rsidRPr="000C221D" w:rsidRDefault="00007FB5" w:rsidP="00EC0E5D">
            <w:pPr>
              <w:pStyle w:val="normalformulaire"/>
              <w:snapToGrid w:val="0"/>
              <w:jc w:val="center"/>
              <w:rPr>
                <w:rFonts w:ascii="Roboto" w:hAnsi="Roboto"/>
                <w:b/>
                <w:sz w:val="18"/>
                <w:szCs w:val="18"/>
              </w:rPr>
            </w:pPr>
            <w:r w:rsidRPr="000C221D">
              <w:rPr>
                <w:rFonts w:ascii="Roboto" w:hAnsi="Roboto"/>
                <w:b/>
                <w:sz w:val="18"/>
                <w:szCs w:val="18"/>
              </w:rPr>
              <w:t xml:space="preserve">Type de demandeur concerné / </w:t>
            </w:r>
          </w:p>
          <w:p w14:paraId="167B8A87" w14:textId="77777777" w:rsidR="00007FB5" w:rsidRPr="000C221D" w:rsidRDefault="00007FB5" w:rsidP="00EC0E5D">
            <w:pPr>
              <w:pStyle w:val="normalformulaire"/>
              <w:jc w:val="center"/>
              <w:rPr>
                <w:rFonts w:ascii="Roboto" w:hAnsi="Roboto"/>
                <w:b/>
                <w:sz w:val="18"/>
                <w:szCs w:val="18"/>
              </w:rPr>
            </w:pPr>
            <w:r w:rsidRPr="000C221D">
              <w:rPr>
                <w:rFonts w:ascii="Roboto" w:hAnsi="Roboto"/>
                <w:b/>
                <w:sz w:val="18"/>
                <w:szCs w:val="18"/>
              </w:rPr>
              <w:t>type de projet concerné</w:t>
            </w:r>
          </w:p>
        </w:tc>
        <w:tc>
          <w:tcPr>
            <w:tcW w:w="851" w:type="dxa"/>
            <w:shd w:val="clear" w:color="auto" w:fill="CCCCCC"/>
            <w:vAlign w:val="center"/>
          </w:tcPr>
          <w:p w14:paraId="1C7E097A" w14:textId="77777777" w:rsidR="00007FB5" w:rsidRPr="000C221D" w:rsidRDefault="00007FB5" w:rsidP="00EC0E5D">
            <w:pPr>
              <w:pStyle w:val="normalformulaire"/>
              <w:snapToGrid w:val="0"/>
              <w:jc w:val="center"/>
              <w:rPr>
                <w:rFonts w:ascii="Roboto" w:hAnsi="Roboto"/>
                <w:b/>
                <w:sz w:val="18"/>
                <w:szCs w:val="18"/>
              </w:rPr>
            </w:pPr>
            <w:r w:rsidRPr="000C221D">
              <w:rPr>
                <w:rFonts w:ascii="Roboto" w:hAnsi="Roboto"/>
                <w:b/>
                <w:sz w:val="18"/>
                <w:szCs w:val="18"/>
              </w:rPr>
              <w:t>Pièce jointe</w:t>
            </w:r>
          </w:p>
        </w:tc>
        <w:tc>
          <w:tcPr>
            <w:tcW w:w="1424" w:type="dxa"/>
            <w:shd w:val="clear" w:color="auto" w:fill="CCCCCC"/>
          </w:tcPr>
          <w:p w14:paraId="2A3E5C26" w14:textId="77777777" w:rsidR="00007FB5" w:rsidRPr="000C221D" w:rsidRDefault="00A528A8" w:rsidP="00EC0E5D">
            <w:pPr>
              <w:pStyle w:val="normalformulaire"/>
              <w:snapToGrid w:val="0"/>
              <w:jc w:val="center"/>
              <w:rPr>
                <w:rFonts w:ascii="Roboto" w:hAnsi="Roboto"/>
                <w:b/>
                <w:sz w:val="18"/>
                <w:szCs w:val="18"/>
              </w:rPr>
            </w:pPr>
            <w:r w:rsidRPr="000C221D">
              <w:rPr>
                <w:rFonts w:ascii="Roboto" w:hAnsi="Roboto"/>
                <w:b/>
                <w:sz w:val="18"/>
                <w:szCs w:val="18"/>
              </w:rPr>
              <w:t xml:space="preserve">Pièce déjà fournie à </w:t>
            </w:r>
            <w:smartTag w:uri="urn:schemas-microsoft-com:office:smarttags" w:element="PersonName">
              <w:smartTagPr>
                <w:attr w:name="ProductID" w:val="la R￩gion"/>
              </w:smartTagPr>
              <w:r w:rsidRPr="000C221D">
                <w:rPr>
                  <w:rFonts w:ascii="Roboto" w:hAnsi="Roboto"/>
                  <w:b/>
                  <w:sz w:val="18"/>
                  <w:szCs w:val="18"/>
                </w:rPr>
                <w:t xml:space="preserve">la </w:t>
              </w:r>
              <w:r w:rsidR="00EB3BD0" w:rsidRPr="000C221D">
                <w:rPr>
                  <w:rFonts w:ascii="Roboto" w:hAnsi="Roboto"/>
                  <w:b/>
                  <w:sz w:val="18"/>
                  <w:szCs w:val="18"/>
                </w:rPr>
                <w:t>Région</w:t>
              </w:r>
            </w:smartTag>
            <w:r w:rsidR="00007FB5" w:rsidRPr="000C221D">
              <w:rPr>
                <w:rFonts w:ascii="Roboto" w:hAnsi="Roboto"/>
                <w:b/>
                <w:sz w:val="18"/>
                <w:szCs w:val="18"/>
              </w:rPr>
              <w:t xml:space="preserve"> dans l’année de la demande</w:t>
            </w:r>
          </w:p>
        </w:tc>
        <w:tc>
          <w:tcPr>
            <w:tcW w:w="1037" w:type="dxa"/>
            <w:shd w:val="clear" w:color="auto" w:fill="CCCCCC"/>
            <w:vAlign w:val="center"/>
          </w:tcPr>
          <w:p w14:paraId="3561D494" w14:textId="77777777" w:rsidR="00007FB5" w:rsidRPr="000C221D" w:rsidRDefault="009313EE" w:rsidP="00EC0E5D">
            <w:pPr>
              <w:pStyle w:val="normalformulaire"/>
              <w:snapToGrid w:val="0"/>
              <w:jc w:val="center"/>
              <w:rPr>
                <w:rFonts w:ascii="Roboto" w:hAnsi="Roboto"/>
                <w:b/>
                <w:sz w:val="18"/>
                <w:szCs w:val="18"/>
              </w:rPr>
            </w:pPr>
            <w:r w:rsidRPr="000C221D">
              <w:rPr>
                <w:rFonts w:ascii="Roboto" w:hAnsi="Roboto"/>
                <w:b/>
                <w:sz w:val="18"/>
                <w:szCs w:val="18"/>
              </w:rPr>
              <w:t>Commentaire</w:t>
            </w:r>
          </w:p>
        </w:tc>
      </w:tr>
      <w:tr w:rsidR="00A528A8" w:rsidRPr="000C221D" w14:paraId="3C0C5AEE" w14:textId="77777777" w:rsidTr="00321101">
        <w:trPr>
          <w:jc w:val="center"/>
        </w:trPr>
        <w:tc>
          <w:tcPr>
            <w:tcW w:w="9838" w:type="dxa"/>
            <w:gridSpan w:val="5"/>
            <w:shd w:val="clear" w:color="auto" w:fill="F3F3F3"/>
            <w:vAlign w:val="center"/>
          </w:tcPr>
          <w:p w14:paraId="77F63997" w14:textId="77777777" w:rsidR="00A528A8" w:rsidRPr="00F77CB8" w:rsidRDefault="00E21956" w:rsidP="00321101">
            <w:pPr>
              <w:pStyle w:val="normalformulaire"/>
              <w:snapToGrid w:val="0"/>
              <w:spacing w:after="240"/>
              <w:jc w:val="left"/>
              <w:rPr>
                <w:rFonts w:ascii="Roboto" w:hAnsi="Roboto"/>
                <w:color w:val="002060"/>
                <w:sz w:val="18"/>
                <w:szCs w:val="18"/>
              </w:rPr>
            </w:pPr>
            <w:r w:rsidRPr="00F77CB8">
              <w:rPr>
                <w:rFonts w:ascii="Roboto" w:hAnsi="Roboto"/>
                <w:b/>
                <w:bCs/>
                <w:color w:val="002060"/>
                <w:sz w:val="18"/>
                <w:szCs w:val="18"/>
              </w:rPr>
              <w:t>Pour tous les demandeurs</w:t>
            </w:r>
            <w:r w:rsidR="00E93EC8" w:rsidRPr="00F77CB8">
              <w:rPr>
                <w:rFonts w:ascii="Roboto" w:hAnsi="Roboto"/>
                <w:b/>
                <w:bCs/>
                <w:color w:val="002060"/>
                <w:sz w:val="18"/>
                <w:szCs w:val="18"/>
              </w:rPr>
              <w:t xml:space="preserve"> </w:t>
            </w:r>
          </w:p>
        </w:tc>
      </w:tr>
      <w:tr w:rsidR="00E21956" w:rsidRPr="000C221D" w14:paraId="790369D2" w14:textId="77777777" w:rsidTr="00321101">
        <w:trPr>
          <w:trHeight w:val="559"/>
          <w:jc w:val="center"/>
        </w:trPr>
        <w:tc>
          <w:tcPr>
            <w:tcW w:w="4452" w:type="dxa"/>
            <w:vAlign w:val="center"/>
          </w:tcPr>
          <w:p w14:paraId="410926B7" w14:textId="77777777" w:rsidR="00E21956" w:rsidRPr="000C221D" w:rsidRDefault="00E21956" w:rsidP="00321101">
            <w:pPr>
              <w:pStyle w:val="normalformulaire"/>
              <w:spacing w:after="240"/>
              <w:ind w:right="153"/>
              <w:rPr>
                <w:rFonts w:ascii="Roboto" w:hAnsi="Roboto"/>
                <w:sz w:val="18"/>
                <w:szCs w:val="18"/>
              </w:rPr>
            </w:pPr>
            <w:r w:rsidRPr="000C221D">
              <w:rPr>
                <w:rFonts w:ascii="Roboto" w:hAnsi="Roboto"/>
                <w:sz w:val="18"/>
                <w:szCs w:val="18"/>
              </w:rPr>
              <w:t>Formulaire</w:t>
            </w:r>
            <w:r w:rsidR="00EE0ACB" w:rsidRPr="000C221D">
              <w:rPr>
                <w:rFonts w:ascii="Roboto" w:hAnsi="Roboto"/>
                <w:sz w:val="18"/>
                <w:szCs w:val="18"/>
              </w:rPr>
              <w:t xml:space="preserve"> original</w:t>
            </w:r>
            <w:r w:rsidRPr="000C221D">
              <w:rPr>
                <w:rFonts w:ascii="Roboto" w:hAnsi="Roboto"/>
                <w:sz w:val="18"/>
                <w:szCs w:val="18"/>
              </w:rPr>
              <w:t xml:space="preserve"> de demande de </w:t>
            </w:r>
            <w:r w:rsidR="00EE0ACB" w:rsidRPr="000C221D">
              <w:rPr>
                <w:rFonts w:ascii="Roboto" w:hAnsi="Roboto"/>
                <w:sz w:val="18"/>
                <w:szCs w:val="18"/>
              </w:rPr>
              <w:t xml:space="preserve">d’aide, complété, </w:t>
            </w:r>
            <w:r w:rsidR="00C24590" w:rsidRPr="000C221D">
              <w:rPr>
                <w:rFonts w:ascii="Roboto" w:hAnsi="Roboto"/>
                <w:sz w:val="18"/>
                <w:szCs w:val="18"/>
              </w:rPr>
              <w:t>daté et signé</w:t>
            </w:r>
            <w:r w:rsidR="001B0159" w:rsidRPr="000C221D">
              <w:rPr>
                <w:rFonts w:ascii="Roboto" w:hAnsi="Roboto"/>
                <w:sz w:val="18"/>
                <w:szCs w:val="18"/>
              </w:rPr>
              <w:t xml:space="preserve"> par la personne habilitée</w:t>
            </w:r>
          </w:p>
        </w:tc>
        <w:tc>
          <w:tcPr>
            <w:tcW w:w="2074" w:type="dxa"/>
            <w:vAlign w:val="center"/>
          </w:tcPr>
          <w:p w14:paraId="171F148C" w14:textId="77777777" w:rsidR="00E21956" w:rsidRPr="000C221D" w:rsidRDefault="00E21956" w:rsidP="00321101">
            <w:pPr>
              <w:pStyle w:val="normalformulaire"/>
              <w:spacing w:after="240"/>
              <w:rPr>
                <w:rFonts w:ascii="Roboto" w:hAnsi="Roboto"/>
                <w:sz w:val="18"/>
                <w:szCs w:val="18"/>
              </w:rPr>
            </w:pPr>
            <w:r w:rsidRPr="000C221D">
              <w:rPr>
                <w:rFonts w:ascii="Roboto" w:hAnsi="Roboto"/>
                <w:sz w:val="18"/>
                <w:szCs w:val="18"/>
              </w:rPr>
              <w:t xml:space="preserve">Tous </w:t>
            </w:r>
          </w:p>
        </w:tc>
        <w:tc>
          <w:tcPr>
            <w:tcW w:w="851" w:type="dxa"/>
            <w:vAlign w:val="center"/>
          </w:tcPr>
          <w:p w14:paraId="1E63FF13" w14:textId="77777777" w:rsidR="00E21956" w:rsidRPr="000C221D" w:rsidRDefault="00E21956" w:rsidP="00321101">
            <w:pPr>
              <w:spacing w:after="240"/>
              <w:jc w:val="center"/>
              <w:rPr>
                <w:rFonts w:ascii="Roboto" w:hAnsi="Roboto"/>
              </w:rPr>
            </w:pPr>
            <w:r w:rsidRPr="000C221D">
              <w:rPr>
                <w:rFonts w:ascii="Roboto" w:hAnsi="Roboto"/>
                <w:sz w:val="18"/>
                <w:szCs w:val="18"/>
              </w:rPr>
              <w:sym w:font="Wingdings" w:char="F06F"/>
            </w:r>
          </w:p>
        </w:tc>
        <w:tc>
          <w:tcPr>
            <w:tcW w:w="1424" w:type="dxa"/>
            <w:vAlign w:val="center"/>
          </w:tcPr>
          <w:p w14:paraId="7D3D48ED" w14:textId="77777777" w:rsidR="00E21956" w:rsidRPr="000C221D" w:rsidRDefault="00E21956" w:rsidP="00321101">
            <w:pPr>
              <w:spacing w:after="240"/>
              <w:jc w:val="center"/>
              <w:rPr>
                <w:rFonts w:ascii="Roboto" w:hAnsi="Roboto"/>
              </w:rPr>
            </w:pPr>
          </w:p>
        </w:tc>
        <w:tc>
          <w:tcPr>
            <w:tcW w:w="1037" w:type="dxa"/>
            <w:shd w:val="clear" w:color="FFFFFF" w:fill="auto"/>
            <w:vAlign w:val="center"/>
          </w:tcPr>
          <w:p w14:paraId="3323A1D0" w14:textId="77777777" w:rsidR="00E21956" w:rsidRPr="000C221D" w:rsidRDefault="00E21956" w:rsidP="00321101">
            <w:pPr>
              <w:spacing w:after="240"/>
              <w:jc w:val="center"/>
              <w:rPr>
                <w:rFonts w:ascii="Roboto" w:hAnsi="Roboto"/>
              </w:rPr>
            </w:pPr>
          </w:p>
        </w:tc>
      </w:tr>
      <w:tr w:rsidR="00C24590" w:rsidRPr="000C221D" w14:paraId="61D9C429" w14:textId="77777777" w:rsidTr="00321101">
        <w:trPr>
          <w:trHeight w:val="559"/>
          <w:jc w:val="center"/>
        </w:trPr>
        <w:tc>
          <w:tcPr>
            <w:tcW w:w="4452" w:type="dxa"/>
            <w:vAlign w:val="center"/>
          </w:tcPr>
          <w:p w14:paraId="12FFA583" w14:textId="77777777" w:rsidR="00C24590" w:rsidRPr="000C221D" w:rsidRDefault="00C24590" w:rsidP="00321101">
            <w:pPr>
              <w:pStyle w:val="normalformulaire"/>
              <w:spacing w:after="240"/>
              <w:ind w:right="153"/>
              <w:rPr>
                <w:rFonts w:ascii="Roboto" w:hAnsi="Roboto"/>
                <w:sz w:val="18"/>
                <w:szCs w:val="18"/>
              </w:rPr>
            </w:pPr>
            <w:r w:rsidRPr="000C221D">
              <w:rPr>
                <w:rFonts w:ascii="Roboto" w:hAnsi="Roboto"/>
                <w:sz w:val="18"/>
                <w:szCs w:val="18"/>
              </w:rPr>
              <w:t>Annexe 1 : plan de financement, détaillé pour chaque action</w:t>
            </w:r>
            <w:r w:rsidR="00FE6E23" w:rsidRPr="000C221D">
              <w:rPr>
                <w:rFonts w:ascii="Roboto" w:hAnsi="Roboto"/>
                <w:sz w:val="18"/>
                <w:szCs w:val="18"/>
              </w:rPr>
              <w:t>, daté et signé</w:t>
            </w:r>
            <w:r w:rsidR="001B0159" w:rsidRPr="000C221D">
              <w:rPr>
                <w:rFonts w:ascii="Roboto" w:hAnsi="Roboto"/>
                <w:sz w:val="18"/>
                <w:szCs w:val="18"/>
              </w:rPr>
              <w:t xml:space="preserve"> par la personne habilitée</w:t>
            </w:r>
          </w:p>
        </w:tc>
        <w:tc>
          <w:tcPr>
            <w:tcW w:w="2074" w:type="dxa"/>
            <w:vAlign w:val="center"/>
          </w:tcPr>
          <w:p w14:paraId="747D4EC1" w14:textId="77777777" w:rsidR="00C24590" w:rsidRPr="000C221D" w:rsidRDefault="00C24590" w:rsidP="00321101">
            <w:pPr>
              <w:pStyle w:val="normalformulaire"/>
              <w:spacing w:after="240"/>
              <w:rPr>
                <w:rFonts w:ascii="Roboto" w:hAnsi="Roboto"/>
                <w:sz w:val="18"/>
                <w:szCs w:val="18"/>
              </w:rPr>
            </w:pPr>
            <w:r w:rsidRPr="000C221D">
              <w:rPr>
                <w:rFonts w:ascii="Roboto" w:hAnsi="Roboto"/>
                <w:sz w:val="18"/>
                <w:szCs w:val="18"/>
              </w:rPr>
              <w:t>Tous</w:t>
            </w:r>
          </w:p>
        </w:tc>
        <w:tc>
          <w:tcPr>
            <w:tcW w:w="851" w:type="dxa"/>
            <w:vAlign w:val="center"/>
          </w:tcPr>
          <w:p w14:paraId="06433CDA" w14:textId="77777777" w:rsidR="00C24590" w:rsidRPr="000C221D" w:rsidRDefault="00C24590" w:rsidP="00321101">
            <w:pPr>
              <w:spacing w:after="240"/>
              <w:jc w:val="center"/>
              <w:rPr>
                <w:rFonts w:ascii="Roboto" w:hAnsi="Roboto"/>
                <w:sz w:val="18"/>
                <w:szCs w:val="18"/>
              </w:rPr>
            </w:pPr>
            <w:r w:rsidRPr="000C221D">
              <w:rPr>
                <w:rFonts w:ascii="Roboto" w:hAnsi="Roboto"/>
                <w:sz w:val="18"/>
                <w:szCs w:val="18"/>
              </w:rPr>
              <w:sym w:font="Wingdings" w:char="F06F"/>
            </w:r>
          </w:p>
        </w:tc>
        <w:tc>
          <w:tcPr>
            <w:tcW w:w="1424" w:type="dxa"/>
            <w:vAlign w:val="center"/>
          </w:tcPr>
          <w:p w14:paraId="5C8218B0" w14:textId="77777777" w:rsidR="00C24590" w:rsidRPr="000C221D" w:rsidRDefault="00C24590" w:rsidP="00321101">
            <w:pPr>
              <w:spacing w:after="240"/>
              <w:jc w:val="center"/>
              <w:rPr>
                <w:rFonts w:ascii="Roboto" w:hAnsi="Roboto"/>
                <w:sz w:val="18"/>
                <w:szCs w:val="18"/>
              </w:rPr>
            </w:pPr>
          </w:p>
        </w:tc>
        <w:tc>
          <w:tcPr>
            <w:tcW w:w="1037" w:type="dxa"/>
            <w:shd w:val="clear" w:color="FFFFFF" w:fill="auto"/>
            <w:vAlign w:val="center"/>
          </w:tcPr>
          <w:p w14:paraId="05F9F933" w14:textId="77777777" w:rsidR="00C24590" w:rsidRPr="000C221D" w:rsidRDefault="00C24590" w:rsidP="00321101">
            <w:pPr>
              <w:spacing w:after="240"/>
              <w:jc w:val="center"/>
              <w:rPr>
                <w:rFonts w:ascii="Roboto" w:hAnsi="Roboto"/>
              </w:rPr>
            </w:pPr>
          </w:p>
        </w:tc>
      </w:tr>
      <w:tr w:rsidR="0058421B" w:rsidRPr="000C221D" w14:paraId="7DC1DA88" w14:textId="77777777" w:rsidTr="00321101">
        <w:trPr>
          <w:trHeight w:val="559"/>
          <w:jc w:val="center"/>
        </w:trPr>
        <w:tc>
          <w:tcPr>
            <w:tcW w:w="4452" w:type="dxa"/>
            <w:vAlign w:val="center"/>
          </w:tcPr>
          <w:p w14:paraId="514E52A8" w14:textId="77777777" w:rsidR="0058421B" w:rsidRPr="000C221D" w:rsidRDefault="0058421B" w:rsidP="00321101">
            <w:pPr>
              <w:pStyle w:val="normalformulaire"/>
              <w:spacing w:after="240"/>
              <w:ind w:right="153"/>
              <w:rPr>
                <w:rFonts w:ascii="Roboto" w:hAnsi="Roboto"/>
                <w:sz w:val="18"/>
                <w:szCs w:val="18"/>
              </w:rPr>
            </w:pPr>
            <w:r w:rsidRPr="000C221D">
              <w:rPr>
                <w:rFonts w:ascii="Roboto" w:hAnsi="Roboto"/>
                <w:sz w:val="18"/>
                <w:szCs w:val="18"/>
              </w:rPr>
              <w:t>Annexe 2 : Document technique, complète et détaillant chaque action envisagée, datée et signée par la personne habilitée</w:t>
            </w:r>
          </w:p>
        </w:tc>
        <w:tc>
          <w:tcPr>
            <w:tcW w:w="2074" w:type="dxa"/>
            <w:vAlign w:val="center"/>
          </w:tcPr>
          <w:p w14:paraId="44C5C8B4" w14:textId="77777777" w:rsidR="0058421B" w:rsidRPr="000C221D" w:rsidRDefault="0058421B" w:rsidP="00321101">
            <w:pPr>
              <w:pStyle w:val="normalformulaire"/>
              <w:spacing w:after="240"/>
              <w:rPr>
                <w:rFonts w:ascii="Roboto" w:hAnsi="Roboto"/>
                <w:sz w:val="18"/>
                <w:szCs w:val="18"/>
              </w:rPr>
            </w:pPr>
            <w:r w:rsidRPr="000C221D">
              <w:rPr>
                <w:rFonts w:ascii="Roboto" w:hAnsi="Roboto"/>
                <w:sz w:val="18"/>
                <w:szCs w:val="18"/>
              </w:rPr>
              <w:t>Tous</w:t>
            </w:r>
          </w:p>
        </w:tc>
        <w:tc>
          <w:tcPr>
            <w:tcW w:w="851" w:type="dxa"/>
            <w:vAlign w:val="center"/>
          </w:tcPr>
          <w:p w14:paraId="72B17AC7" w14:textId="77777777" w:rsidR="0058421B" w:rsidRPr="000C221D" w:rsidRDefault="0058421B" w:rsidP="00321101">
            <w:pPr>
              <w:spacing w:after="240"/>
              <w:jc w:val="center"/>
              <w:rPr>
                <w:rFonts w:ascii="Roboto" w:hAnsi="Roboto"/>
                <w:sz w:val="18"/>
                <w:szCs w:val="18"/>
              </w:rPr>
            </w:pPr>
            <w:r w:rsidRPr="000C221D">
              <w:rPr>
                <w:rFonts w:ascii="Roboto" w:hAnsi="Roboto"/>
                <w:sz w:val="18"/>
                <w:szCs w:val="18"/>
              </w:rPr>
              <w:sym w:font="Wingdings" w:char="F06F"/>
            </w:r>
          </w:p>
        </w:tc>
        <w:tc>
          <w:tcPr>
            <w:tcW w:w="1424" w:type="dxa"/>
            <w:vAlign w:val="center"/>
          </w:tcPr>
          <w:p w14:paraId="1DC018E2" w14:textId="77777777" w:rsidR="0058421B" w:rsidRPr="000C221D" w:rsidRDefault="0058421B" w:rsidP="00321101">
            <w:pPr>
              <w:spacing w:after="240"/>
              <w:jc w:val="center"/>
              <w:rPr>
                <w:rFonts w:ascii="Roboto" w:hAnsi="Roboto"/>
                <w:sz w:val="18"/>
                <w:szCs w:val="18"/>
              </w:rPr>
            </w:pPr>
          </w:p>
        </w:tc>
        <w:tc>
          <w:tcPr>
            <w:tcW w:w="1037" w:type="dxa"/>
            <w:shd w:val="clear" w:color="FFFFFF" w:fill="auto"/>
            <w:vAlign w:val="center"/>
          </w:tcPr>
          <w:p w14:paraId="6D8761DA" w14:textId="77777777" w:rsidR="0058421B" w:rsidRPr="000C221D" w:rsidRDefault="0058421B" w:rsidP="00321101">
            <w:pPr>
              <w:spacing w:after="240"/>
              <w:jc w:val="center"/>
              <w:rPr>
                <w:rFonts w:ascii="Roboto" w:hAnsi="Roboto"/>
              </w:rPr>
            </w:pPr>
          </w:p>
        </w:tc>
      </w:tr>
      <w:tr w:rsidR="00C24590" w:rsidRPr="000C221D" w14:paraId="7C98E76C" w14:textId="77777777" w:rsidTr="00321101">
        <w:trPr>
          <w:trHeight w:val="559"/>
          <w:jc w:val="center"/>
        </w:trPr>
        <w:tc>
          <w:tcPr>
            <w:tcW w:w="4452" w:type="dxa"/>
            <w:vAlign w:val="center"/>
          </w:tcPr>
          <w:p w14:paraId="2DF86FEF" w14:textId="77777777" w:rsidR="00C24590" w:rsidRPr="000C221D" w:rsidRDefault="006F1D17" w:rsidP="00321101">
            <w:pPr>
              <w:pStyle w:val="normalformulaire"/>
              <w:spacing w:after="240"/>
              <w:ind w:right="153"/>
              <w:rPr>
                <w:rFonts w:ascii="Roboto" w:hAnsi="Roboto"/>
                <w:sz w:val="18"/>
                <w:szCs w:val="18"/>
              </w:rPr>
            </w:pPr>
            <w:r w:rsidRPr="000C221D">
              <w:rPr>
                <w:rFonts w:ascii="Roboto" w:hAnsi="Roboto"/>
                <w:sz w:val="18"/>
                <w:szCs w:val="18"/>
              </w:rPr>
              <w:t xml:space="preserve">Annexe 3 : </w:t>
            </w:r>
            <w:r w:rsidR="00A25A88" w:rsidRPr="000C221D">
              <w:rPr>
                <w:rFonts w:ascii="Roboto" w:hAnsi="Roboto"/>
                <w:sz w:val="18"/>
                <w:szCs w:val="18"/>
              </w:rPr>
              <w:t>Formulaire</w:t>
            </w:r>
            <w:r w:rsidRPr="000C221D">
              <w:rPr>
                <w:rFonts w:ascii="Roboto" w:hAnsi="Roboto"/>
                <w:sz w:val="18"/>
                <w:szCs w:val="18"/>
              </w:rPr>
              <w:t> </w:t>
            </w:r>
            <w:r w:rsidR="00C24590" w:rsidRPr="000C221D">
              <w:rPr>
                <w:rFonts w:ascii="Roboto" w:hAnsi="Roboto"/>
                <w:sz w:val="18"/>
                <w:szCs w:val="18"/>
              </w:rPr>
              <w:t>Commande publique</w:t>
            </w:r>
            <w:r w:rsidR="00FE6E23" w:rsidRPr="000C221D">
              <w:rPr>
                <w:rFonts w:ascii="Roboto" w:hAnsi="Roboto"/>
                <w:sz w:val="18"/>
                <w:szCs w:val="18"/>
              </w:rPr>
              <w:t>, datée et signée</w:t>
            </w:r>
          </w:p>
        </w:tc>
        <w:tc>
          <w:tcPr>
            <w:tcW w:w="2074" w:type="dxa"/>
            <w:vAlign w:val="center"/>
          </w:tcPr>
          <w:p w14:paraId="2EEAE0D1" w14:textId="1FB28B1B" w:rsidR="00C24590" w:rsidRPr="000C221D" w:rsidRDefault="0058421B" w:rsidP="00321101">
            <w:pPr>
              <w:pStyle w:val="normalformulaire"/>
              <w:spacing w:after="240"/>
              <w:rPr>
                <w:rFonts w:ascii="Roboto" w:hAnsi="Roboto"/>
                <w:sz w:val="18"/>
                <w:szCs w:val="18"/>
              </w:rPr>
            </w:pPr>
            <w:r w:rsidRPr="000C221D">
              <w:rPr>
                <w:rFonts w:ascii="Roboto" w:hAnsi="Roboto"/>
                <w:sz w:val="18"/>
                <w:szCs w:val="18"/>
              </w:rPr>
              <w:t>Tous</w:t>
            </w:r>
          </w:p>
        </w:tc>
        <w:tc>
          <w:tcPr>
            <w:tcW w:w="851" w:type="dxa"/>
            <w:vAlign w:val="center"/>
          </w:tcPr>
          <w:p w14:paraId="03BF8639" w14:textId="77777777" w:rsidR="00C24590" w:rsidRPr="000C221D" w:rsidRDefault="00C24590" w:rsidP="00321101">
            <w:pPr>
              <w:spacing w:after="240"/>
              <w:jc w:val="center"/>
              <w:rPr>
                <w:rFonts w:ascii="Roboto" w:hAnsi="Roboto"/>
                <w:sz w:val="18"/>
                <w:szCs w:val="18"/>
              </w:rPr>
            </w:pPr>
            <w:r w:rsidRPr="000C221D">
              <w:rPr>
                <w:rFonts w:ascii="Roboto" w:hAnsi="Roboto"/>
                <w:sz w:val="18"/>
                <w:szCs w:val="18"/>
              </w:rPr>
              <w:sym w:font="Wingdings" w:char="F06F"/>
            </w:r>
          </w:p>
        </w:tc>
        <w:tc>
          <w:tcPr>
            <w:tcW w:w="1424" w:type="dxa"/>
            <w:vAlign w:val="center"/>
          </w:tcPr>
          <w:p w14:paraId="658CF971" w14:textId="77777777" w:rsidR="00C24590" w:rsidRPr="000C221D" w:rsidRDefault="00C24590" w:rsidP="00321101">
            <w:pPr>
              <w:spacing w:after="240"/>
              <w:jc w:val="center"/>
              <w:rPr>
                <w:rFonts w:ascii="Roboto" w:hAnsi="Roboto"/>
                <w:sz w:val="18"/>
                <w:szCs w:val="18"/>
              </w:rPr>
            </w:pPr>
          </w:p>
        </w:tc>
        <w:tc>
          <w:tcPr>
            <w:tcW w:w="1037" w:type="dxa"/>
            <w:shd w:val="clear" w:color="FFFFFF" w:fill="auto"/>
            <w:vAlign w:val="center"/>
          </w:tcPr>
          <w:p w14:paraId="6C4A61DA" w14:textId="77777777" w:rsidR="00C24590" w:rsidRPr="000C221D" w:rsidRDefault="00C24590" w:rsidP="00321101">
            <w:pPr>
              <w:spacing w:after="240"/>
              <w:jc w:val="center"/>
              <w:rPr>
                <w:rFonts w:ascii="Roboto" w:hAnsi="Roboto"/>
              </w:rPr>
            </w:pPr>
          </w:p>
        </w:tc>
      </w:tr>
      <w:tr w:rsidR="00D66F84" w:rsidRPr="000C221D" w14:paraId="48730B41" w14:textId="77777777" w:rsidTr="00321101">
        <w:trPr>
          <w:trHeight w:val="1843"/>
          <w:jc w:val="center"/>
        </w:trPr>
        <w:tc>
          <w:tcPr>
            <w:tcW w:w="4452" w:type="dxa"/>
            <w:vAlign w:val="center"/>
          </w:tcPr>
          <w:p w14:paraId="4F19E90A" w14:textId="300E116E" w:rsidR="00321101" w:rsidRDefault="00D66F84" w:rsidP="00321101">
            <w:pPr>
              <w:pStyle w:val="normalformulaire"/>
              <w:ind w:right="153"/>
              <w:rPr>
                <w:rFonts w:ascii="Roboto" w:hAnsi="Roboto"/>
                <w:sz w:val="18"/>
                <w:szCs w:val="18"/>
              </w:rPr>
            </w:pPr>
            <w:r w:rsidRPr="000C221D">
              <w:rPr>
                <w:rFonts w:ascii="Roboto" w:hAnsi="Roboto"/>
                <w:sz w:val="18"/>
                <w:szCs w:val="18"/>
              </w:rPr>
              <w:t>Pièces justificative</w:t>
            </w:r>
            <w:r w:rsidR="00321101">
              <w:rPr>
                <w:rFonts w:ascii="Roboto" w:hAnsi="Roboto"/>
                <w:sz w:val="18"/>
                <w:szCs w:val="18"/>
              </w:rPr>
              <w:t>s des dépenses prévisionnelles</w:t>
            </w:r>
          </w:p>
          <w:p w14:paraId="080AD8F6" w14:textId="77777777" w:rsidR="00321101" w:rsidRDefault="00321101" w:rsidP="00321101">
            <w:pPr>
              <w:pStyle w:val="normalformulaire"/>
              <w:numPr>
                <w:ilvl w:val="0"/>
                <w:numId w:val="4"/>
              </w:numPr>
              <w:ind w:right="153"/>
              <w:rPr>
                <w:rFonts w:ascii="Roboto" w:hAnsi="Roboto"/>
                <w:sz w:val="18"/>
                <w:szCs w:val="18"/>
              </w:rPr>
            </w:pPr>
            <w:r w:rsidRPr="000C221D">
              <w:rPr>
                <w:rFonts w:ascii="Roboto" w:hAnsi="Roboto"/>
                <w:sz w:val="18"/>
                <w:szCs w:val="18"/>
              </w:rPr>
              <w:t xml:space="preserve">3 derniers bulletins de salaires </w:t>
            </w:r>
          </w:p>
          <w:p w14:paraId="39F6B2FD" w14:textId="7A1E2F56" w:rsidR="00D66F84" w:rsidRPr="00321101" w:rsidRDefault="00D66F84" w:rsidP="00321101">
            <w:pPr>
              <w:pStyle w:val="normalformulaire"/>
              <w:numPr>
                <w:ilvl w:val="0"/>
                <w:numId w:val="4"/>
              </w:numPr>
              <w:spacing w:after="240"/>
              <w:ind w:right="153"/>
              <w:rPr>
                <w:rFonts w:ascii="Roboto" w:hAnsi="Roboto"/>
                <w:sz w:val="18"/>
                <w:szCs w:val="18"/>
              </w:rPr>
            </w:pPr>
            <w:r w:rsidRPr="000C221D">
              <w:rPr>
                <w:rFonts w:ascii="Roboto" w:hAnsi="Roboto"/>
                <w:sz w:val="18"/>
                <w:szCs w:val="18"/>
              </w:rPr>
              <w:t>to</w:t>
            </w:r>
            <w:r w:rsidR="00321101">
              <w:rPr>
                <w:rFonts w:ascii="Roboto" w:hAnsi="Roboto"/>
                <w:sz w:val="18"/>
                <w:szCs w:val="18"/>
              </w:rPr>
              <w:t>us les devis demandés et reçus</w:t>
            </w:r>
          </w:p>
          <w:p w14:paraId="0A0D275F" w14:textId="0D0C9879" w:rsidR="00321101" w:rsidRPr="00321101" w:rsidRDefault="00321101" w:rsidP="00D66F84">
            <w:pPr>
              <w:pStyle w:val="normalformulaire"/>
              <w:ind w:right="153"/>
              <w:rPr>
                <w:rFonts w:ascii="Roboto" w:hAnsi="Roboto"/>
              </w:rPr>
            </w:pPr>
            <w:r w:rsidRPr="00321101">
              <w:rPr>
                <w:rFonts w:ascii="Roboto" w:hAnsi="Roboto"/>
              </w:rPr>
              <w:t>pour attester du caractère raisonnable des coûts présentés : .</w:t>
            </w:r>
            <w:r w:rsidR="00D66F84" w:rsidRPr="00321101">
              <w:rPr>
                <w:rFonts w:ascii="Roboto" w:hAnsi="Roboto"/>
              </w:rPr>
              <w:t>Au moins 1 devis pour toute dépense d’un montant inférieur à 2 000 €</w:t>
            </w:r>
            <w:r w:rsidRPr="00321101">
              <w:rPr>
                <w:rFonts w:ascii="Roboto" w:hAnsi="Roboto"/>
              </w:rPr>
              <w:t> ;</w:t>
            </w:r>
          </w:p>
          <w:p w14:paraId="483D6B5A" w14:textId="7D99BB04" w:rsidR="00D66F84" w:rsidRPr="00321101" w:rsidRDefault="00D66F84" w:rsidP="00D66F84">
            <w:pPr>
              <w:pStyle w:val="normalformulaire"/>
              <w:ind w:right="153"/>
              <w:rPr>
                <w:rFonts w:ascii="Roboto" w:hAnsi="Roboto"/>
              </w:rPr>
            </w:pPr>
            <w:r w:rsidRPr="00321101">
              <w:rPr>
                <w:rFonts w:ascii="Roboto" w:hAnsi="Roboto"/>
              </w:rPr>
              <w:t>au</w:t>
            </w:r>
            <w:r w:rsidR="00321101" w:rsidRPr="00321101">
              <w:rPr>
                <w:rFonts w:ascii="Roboto" w:hAnsi="Roboto"/>
              </w:rPr>
              <w:t xml:space="preserve"> moins 2 devis pour une dépense</w:t>
            </w:r>
            <w:r w:rsidRPr="00321101">
              <w:rPr>
                <w:rFonts w:ascii="Roboto" w:hAnsi="Roboto"/>
              </w:rPr>
              <w:t xml:space="preserve"> comprise entre 2 000e et </w:t>
            </w:r>
            <w:r w:rsidR="0058421B" w:rsidRPr="00321101">
              <w:rPr>
                <w:rFonts w:ascii="Roboto" w:hAnsi="Roboto"/>
              </w:rPr>
              <w:t>7</w:t>
            </w:r>
            <w:r w:rsidR="00321101" w:rsidRPr="00321101">
              <w:rPr>
                <w:rFonts w:ascii="Roboto" w:hAnsi="Roboto"/>
              </w:rPr>
              <w:t>0 000€ ;</w:t>
            </w:r>
          </w:p>
          <w:p w14:paraId="774C348F" w14:textId="61022951" w:rsidR="00321101" w:rsidRPr="00321101" w:rsidRDefault="00D66F84" w:rsidP="00321101">
            <w:pPr>
              <w:pStyle w:val="normalformulaire"/>
              <w:ind w:right="153"/>
              <w:rPr>
                <w:rFonts w:ascii="Roboto" w:hAnsi="Roboto"/>
              </w:rPr>
            </w:pPr>
            <w:r w:rsidRPr="00321101">
              <w:rPr>
                <w:rFonts w:ascii="Roboto" w:hAnsi="Roboto"/>
              </w:rPr>
              <w:t xml:space="preserve">Au moins 3 devis pour toute dépense d’un montant supérieur à </w:t>
            </w:r>
            <w:r w:rsidR="0058421B" w:rsidRPr="00321101">
              <w:rPr>
                <w:rFonts w:ascii="Roboto" w:hAnsi="Roboto"/>
              </w:rPr>
              <w:t>7</w:t>
            </w:r>
            <w:r w:rsidR="00321101" w:rsidRPr="00321101">
              <w:rPr>
                <w:rFonts w:ascii="Roboto" w:hAnsi="Roboto"/>
              </w:rPr>
              <w:t>0 000€.</w:t>
            </w:r>
          </w:p>
        </w:tc>
        <w:tc>
          <w:tcPr>
            <w:tcW w:w="2074" w:type="dxa"/>
            <w:shd w:val="clear" w:color="auto" w:fill="auto"/>
            <w:vAlign w:val="center"/>
          </w:tcPr>
          <w:p w14:paraId="41893C1F" w14:textId="77777777" w:rsidR="00D66F84" w:rsidRPr="000C221D" w:rsidRDefault="00D66F84" w:rsidP="00D66F84">
            <w:pPr>
              <w:pStyle w:val="normalformulaire"/>
              <w:rPr>
                <w:rFonts w:ascii="Roboto" w:hAnsi="Roboto"/>
                <w:sz w:val="18"/>
                <w:szCs w:val="18"/>
              </w:rPr>
            </w:pPr>
            <w:r w:rsidRPr="000C221D">
              <w:rPr>
                <w:rFonts w:ascii="Roboto" w:hAnsi="Roboto"/>
                <w:sz w:val="18"/>
                <w:szCs w:val="18"/>
              </w:rPr>
              <w:t>Tous</w:t>
            </w:r>
          </w:p>
        </w:tc>
        <w:tc>
          <w:tcPr>
            <w:tcW w:w="851" w:type="dxa"/>
            <w:shd w:val="clear" w:color="auto" w:fill="auto"/>
            <w:vAlign w:val="center"/>
          </w:tcPr>
          <w:p w14:paraId="11A5D9D4" w14:textId="77777777" w:rsidR="00D66F84" w:rsidRDefault="00D66F84" w:rsidP="00D66F84">
            <w:pPr>
              <w:jc w:val="center"/>
              <w:rPr>
                <w:rFonts w:ascii="Roboto" w:hAnsi="Roboto"/>
                <w:sz w:val="18"/>
                <w:szCs w:val="18"/>
              </w:rPr>
            </w:pPr>
            <w:r w:rsidRPr="000C221D">
              <w:rPr>
                <w:rFonts w:ascii="Roboto" w:hAnsi="Roboto"/>
                <w:sz w:val="18"/>
                <w:szCs w:val="18"/>
              </w:rPr>
              <w:sym w:font="Wingdings" w:char="F06F"/>
            </w:r>
          </w:p>
          <w:p w14:paraId="4A272E0E" w14:textId="77777777" w:rsidR="00321101" w:rsidRDefault="00321101" w:rsidP="00D66F84">
            <w:pPr>
              <w:jc w:val="center"/>
              <w:rPr>
                <w:rFonts w:ascii="Roboto" w:hAnsi="Roboto"/>
                <w:sz w:val="18"/>
                <w:szCs w:val="18"/>
              </w:rPr>
            </w:pPr>
            <w:r w:rsidRPr="000C221D">
              <w:rPr>
                <w:rFonts w:ascii="Roboto" w:hAnsi="Roboto"/>
                <w:sz w:val="18"/>
                <w:szCs w:val="18"/>
              </w:rPr>
              <w:sym w:font="Wingdings" w:char="F06F"/>
            </w:r>
          </w:p>
          <w:p w14:paraId="5C1E9F1C" w14:textId="77777777" w:rsidR="00321101" w:rsidRDefault="00321101" w:rsidP="00D66F84">
            <w:pPr>
              <w:jc w:val="center"/>
              <w:rPr>
                <w:rFonts w:ascii="Roboto" w:hAnsi="Roboto"/>
                <w:sz w:val="18"/>
                <w:szCs w:val="18"/>
              </w:rPr>
            </w:pPr>
          </w:p>
          <w:p w14:paraId="1DCACEB7" w14:textId="77777777" w:rsidR="00321101" w:rsidRDefault="00321101" w:rsidP="00D66F84">
            <w:pPr>
              <w:jc w:val="center"/>
              <w:rPr>
                <w:rFonts w:ascii="Roboto" w:hAnsi="Roboto"/>
                <w:sz w:val="18"/>
                <w:szCs w:val="18"/>
              </w:rPr>
            </w:pPr>
          </w:p>
          <w:p w14:paraId="0868F848" w14:textId="77777777" w:rsidR="00321101" w:rsidRDefault="00321101" w:rsidP="00D66F84">
            <w:pPr>
              <w:jc w:val="center"/>
              <w:rPr>
                <w:rFonts w:ascii="Roboto" w:hAnsi="Roboto"/>
                <w:sz w:val="18"/>
                <w:szCs w:val="18"/>
              </w:rPr>
            </w:pPr>
          </w:p>
          <w:p w14:paraId="3E09A5AB" w14:textId="77777777" w:rsidR="00321101" w:rsidRDefault="00321101" w:rsidP="00D66F84">
            <w:pPr>
              <w:jc w:val="center"/>
              <w:rPr>
                <w:rFonts w:ascii="Roboto" w:hAnsi="Roboto"/>
                <w:sz w:val="18"/>
                <w:szCs w:val="18"/>
              </w:rPr>
            </w:pPr>
          </w:p>
          <w:p w14:paraId="48D459F0" w14:textId="22A25F1A" w:rsidR="00321101" w:rsidRPr="000C221D" w:rsidRDefault="00321101" w:rsidP="00D66F84">
            <w:pPr>
              <w:jc w:val="center"/>
              <w:rPr>
                <w:rFonts w:ascii="Roboto" w:hAnsi="Roboto"/>
                <w:sz w:val="18"/>
                <w:szCs w:val="18"/>
              </w:rPr>
            </w:pPr>
          </w:p>
        </w:tc>
        <w:tc>
          <w:tcPr>
            <w:tcW w:w="1424" w:type="dxa"/>
            <w:shd w:val="clear" w:color="auto" w:fill="auto"/>
            <w:vAlign w:val="center"/>
          </w:tcPr>
          <w:p w14:paraId="5CD78284" w14:textId="77777777" w:rsidR="00321101" w:rsidRDefault="00321101" w:rsidP="00321101">
            <w:pPr>
              <w:jc w:val="center"/>
              <w:rPr>
                <w:rFonts w:ascii="Roboto" w:hAnsi="Roboto"/>
                <w:sz w:val="18"/>
                <w:szCs w:val="18"/>
              </w:rPr>
            </w:pPr>
            <w:r w:rsidRPr="000C221D">
              <w:rPr>
                <w:rFonts w:ascii="Roboto" w:hAnsi="Roboto"/>
                <w:sz w:val="18"/>
                <w:szCs w:val="18"/>
              </w:rPr>
              <w:sym w:font="Wingdings" w:char="F06F"/>
            </w:r>
          </w:p>
          <w:p w14:paraId="52B6D798" w14:textId="77777777" w:rsidR="00321101" w:rsidRDefault="00321101" w:rsidP="00321101">
            <w:pPr>
              <w:jc w:val="center"/>
              <w:rPr>
                <w:rFonts w:ascii="Roboto" w:hAnsi="Roboto"/>
                <w:sz w:val="18"/>
                <w:szCs w:val="18"/>
              </w:rPr>
            </w:pPr>
            <w:r w:rsidRPr="000C221D">
              <w:rPr>
                <w:rFonts w:ascii="Roboto" w:hAnsi="Roboto"/>
                <w:sz w:val="18"/>
                <w:szCs w:val="18"/>
              </w:rPr>
              <w:sym w:font="Wingdings" w:char="F06F"/>
            </w:r>
          </w:p>
          <w:p w14:paraId="4B79D3A9" w14:textId="77777777" w:rsidR="00321101" w:rsidRDefault="00321101" w:rsidP="00321101">
            <w:pPr>
              <w:jc w:val="center"/>
              <w:rPr>
                <w:rFonts w:ascii="Roboto" w:hAnsi="Roboto"/>
                <w:sz w:val="18"/>
                <w:szCs w:val="18"/>
              </w:rPr>
            </w:pPr>
          </w:p>
          <w:p w14:paraId="1BB9D463" w14:textId="77777777" w:rsidR="00321101" w:rsidRDefault="00321101" w:rsidP="00321101">
            <w:pPr>
              <w:jc w:val="center"/>
              <w:rPr>
                <w:rFonts w:ascii="Roboto" w:hAnsi="Roboto"/>
                <w:sz w:val="18"/>
                <w:szCs w:val="18"/>
              </w:rPr>
            </w:pPr>
          </w:p>
          <w:p w14:paraId="43159336" w14:textId="77777777" w:rsidR="00321101" w:rsidRDefault="00321101" w:rsidP="00321101">
            <w:pPr>
              <w:jc w:val="center"/>
              <w:rPr>
                <w:rFonts w:ascii="Roboto" w:hAnsi="Roboto"/>
                <w:sz w:val="18"/>
                <w:szCs w:val="18"/>
              </w:rPr>
            </w:pPr>
          </w:p>
          <w:p w14:paraId="6CFDD5DB" w14:textId="77777777" w:rsidR="00321101" w:rsidRDefault="00321101" w:rsidP="00321101">
            <w:pPr>
              <w:jc w:val="center"/>
              <w:rPr>
                <w:rFonts w:ascii="Roboto" w:hAnsi="Roboto"/>
                <w:sz w:val="18"/>
                <w:szCs w:val="18"/>
              </w:rPr>
            </w:pPr>
          </w:p>
          <w:p w14:paraId="158B1C83" w14:textId="094CA80C" w:rsidR="00D66F84" w:rsidRPr="000C221D" w:rsidRDefault="00D66F84" w:rsidP="00321101">
            <w:pPr>
              <w:rPr>
                <w:rFonts w:ascii="Roboto" w:hAnsi="Roboto"/>
              </w:rPr>
            </w:pPr>
          </w:p>
        </w:tc>
        <w:tc>
          <w:tcPr>
            <w:tcW w:w="1037" w:type="dxa"/>
            <w:shd w:val="clear" w:color="auto" w:fill="auto"/>
            <w:vAlign w:val="center"/>
          </w:tcPr>
          <w:p w14:paraId="14D19CA4" w14:textId="77777777" w:rsidR="00D66F84" w:rsidRPr="000C221D" w:rsidRDefault="00D66F84" w:rsidP="00D66F84">
            <w:pPr>
              <w:jc w:val="center"/>
              <w:rPr>
                <w:rFonts w:ascii="Roboto" w:hAnsi="Roboto"/>
                <w:sz w:val="18"/>
                <w:szCs w:val="18"/>
              </w:rPr>
            </w:pPr>
          </w:p>
        </w:tc>
      </w:tr>
      <w:tr w:rsidR="00D66F84" w:rsidRPr="000C221D" w14:paraId="41715D6E" w14:textId="77777777" w:rsidTr="00321101">
        <w:trPr>
          <w:trHeight w:val="575"/>
          <w:jc w:val="center"/>
        </w:trPr>
        <w:tc>
          <w:tcPr>
            <w:tcW w:w="4452" w:type="dxa"/>
            <w:tcBorders>
              <w:bottom w:val="single" w:sz="4" w:space="0" w:color="auto"/>
            </w:tcBorders>
            <w:vAlign w:val="center"/>
          </w:tcPr>
          <w:p w14:paraId="36C28CD1" w14:textId="77777777" w:rsidR="00D66F84" w:rsidRPr="000C221D" w:rsidRDefault="00D66F84" w:rsidP="00D66F84">
            <w:pPr>
              <w:pStyle w:val="normalformulaire"/>
              <w:ind w:right="153"/>
              <w:rPr>
                <w:rFonts w:ascii="Roboto" w:hAnsi="Roboto"/>
                <w:sz w:val="18"/>
                <w:szCs w:val="18"/>
              </w:rPr>
            </w:pPr>
            <w:r w:rsidRPr="000C221D">
              <w:rPr>
                <w:rFonts w:ascii="Roboto" w:hAnsi="Roboto"/>
                <w:sz w:val="18"/>
                <w:szCs w:val="18"/>
              </w:rPr>
              <w:t>Justificatifs des compétences du personnel et du temps prévu – pour chaque intervenant fournir :</w:t>
            </w:r>
          </w:p>
          <w:p w14:paraId="60A0F841" w14:textId="77777777" w:rsidR="00D66F84" w:rsidRPr="00321101" w:rsidRDefault="00D66F84" w:rsidP="00D66F84">
            <w:pPr>
              <w:pStyle w:val="normalformulaire"/>
              <w:numPr>
                <w:ilvl w:val="0"/>
                <w:numId w:val="7"/>
              </w:numPr>
              <w:ind w:right="153"/>
              <w:rPr>
                <w:rFonts w:ascii="Roboto" w:hAnsi="Roboto"/>
                <w:szCs w:val="18"/>
              </w:rPr>
            </w:pPr>
            <w:r w:rsidRPr="00321101">
              <w:rPr>
                <w:rFonts w:ascii="Roboto" w:hAnsi="Roboto"/>
                <w:szCs w:val="18"/>
              </w:rPr>
              <w:t>Fiche de poste à jour indiquant la mission</w:t>
            </w:r>
          </w:p>
          <w:p w14:paraId="1A60B6A6" w14:textId="77777777" w:rsidR="00D66F84" w:rsidRPr="00321101" w:rsidRDefault="00D66F84" w:rsidP="00D66F84">
            <w:pPr>
              <w:pStyle w:val="normalformulaire"/>
              <w:numPr>
                <w:ilvl w:val="0"/>
                <w:numId w:val="7"/>
              </w:numPr>
              <w:ind w:right="153"/>
              <w:rPr>
                <w:rFonts w:ascii="Roboto" w:hAnsi="Roboto"/>
                <w:szCs w:val="18"/>
              </w:rPr>
            </w:pPr>
            <w:r w:rsidRPr="00321101">
              <w:rPr>
                <w:rFonts w:ascii="Roboto" w:hAnsi="Roboto"/>
                <w:szCs w:val="18"/>
              </w:rPr>
              <w:t>Justificatif de l’expérience professionnelle d’au moins 3 ans dans le domaine concerné ou d’un diplôme niveau BAC + 2 (Note synthétique ou CV permettant de mesurer la capacité à intervenir (formation initiale ou continue, valorisation des acquis de l’expérience (VAE), expérience</w:t>
            </w:r>
            <w:r w:rsidR="00B33D27" w:rsidRPr="00321101">
              <w:rPr>
                <w:rFonts w:ascii="Roboto" w:hAnsi="Roboto"/>
                <w:szCs w:val="18"/>
              </w:rPr>
              <w:t>s</w:t>
            </w:r>
            <w:r w:rsidRPr="00321101">
              <w:rPr>
                <w:rFonts w:ascii="Roboto" w:hAnsi="Roboto"/>
                <w:szCs w:val="18"/>
              </w:rPr>
              <w:t xml:space="preserve"> professionnelle, stages…</w:t>
            </w:r>
          </w:p>
          <w:p w14:paraId="0B4BBA67" w14:textId="77777777" w:rsidR="00D66F84" w:rsidRPr="00321101" w:rsidRDefault="00D66F84" w:rsidP="00D66F84">
            <w:pPr>
              <w:pStyle w:val="normalformulaire"/>
              <w:numPr>
                <w:ilvl w:val="0"/>
                <w:numId w:val="7"/>
              </w:numPr>
              <w:ind w:right="153"/>
              <w:rPr>
                <w:rFonts w:ascii="Roboto" w:hAnsi="Roboto"/>
                <w:szCs w:val="18"/>
              </w:rPr>
            </w:pPr>
            <w:r w:rsidRPr="00321101">
              <w:rPr>
                <w:rFonts w:ascii="Roboto" w:hAnsi="Roboto"/>
                <w:szCs w:val="18"/>
              </w:rPr>
              <w:t>Justificatif de formation continue : éléments démontrant que le personnel met à jour régulièrement ses connaissances dans le domaine objet de l’aide, au moins une fois par an (participation à des colloques, des séminaires, ou groupes d’échanges pratiques)</w:t>
            </w:r>
          </w:p>
          <w:p w14:paraId="733AA874" w14:textId="769208FF" w:rsidR="00705914" w:rsidRPr="00705914" w:rsidRDefault="00D66F84" w:rsidP="00705914">
            <w:pPr>
              <w:pStyle w:val="normalformulaire"/>
              <w:numPr>
                <w:ilvl w:val="0"/>
                <w:numId w:val="7"/>
              </w:numPr>
              <w:ind w:right="153"/>
              <w:rPr>
                <w:rFonts w:ascii="Roboto" w:hAnsi="Roboto"/>
                <w:sz w:val="18"/>
                <w:szCs w:val="18"/>
              </w:rPr>
            </w:pPr>
            <w:r w:rsidRPr="00321101">
              <w:rPr>
                <w:rFonts w:ascii="Roboto" w:hAnsi="Roboto"/>
                <w:szCs w:val="18"/>
              </w:rPr>
              <w:t xml:space="preserve">Attestation du directeur de la structure justifiant de l’affectation d’employés au projet et du temps prévu </w:t>
            </w:r>
            <w:r w:rsidRPr="00321101">
              <w:rPr>
                <w:rFonts w:ascii="Roboto" w:hAnsi="Roboto"/>
                <w:szCs w:val="18"/>
                <w:highlight w:val="yellow"/>
              </w:rPr>
              <w:t xml:space="preserve">(en </w:t>
            </w:r>
            <w:r w:rsidR="00E853E0" w:rsidRPr="00321101">
              <w:rPr>
                <w:rFonts w:ascii="Roboto" w:hAnsi="Roboto"/>
                <w:szCs w:val="18"/>
                <w:highlight w:val="yellow"/>
              </w:rPr>
              <w:t>heures)</w:t>
            </w:r>
          </w:p>
        </w:tc>
        <w:tc>
          <w:tcPr>
            <w:tcW w:w="2074" w:type="dxa"/>
            <w:tcBorders>
              <w:bottom w:val="single" w:sz="4" w:space="0" w:color="auto"/>
            </w:tcBorders>
            <w:shd w:val="clear" w:color="auto" w:fill="auto"/>
            <w:vAlign w:val="center"/>
          </w:tcPr>
          <w:p w14:paraId="2C5D5C55" w14:textId="77777777" w:rsidR="00D66F84" w:rsidRPr="000C221D" w:rsidRDefault="00D66F84" w:rsidP="00D66F84">
            <w:pPr>
              <w:pStyle w:val="normalformulaire"/>
              <w:rPr>
                <w:rFonts w:ascii="Roboto" w:hAnsi="Roboto"/>
                <w:sz w:val="18"/>
                <w:szCs w:val="18"/>
              </w:rPr>
            </w:pPr>
            <w:r w:rsidRPr="000C221D">
              <w:rPr>
                <w:rFonts w:ascii="Roboto" w:hAnsi="Roboto"/>
                <w:sz w:val="18"/>
                <w:szCs w:val="18"/>
              </w:rPr>
              <w:t>Tous</w:t>
            </w:r>
          </w:p>
        </w:tc>
        <w:tc>
          <w:tcPr>
            <w:tcW w:w="851" w:type="dxa"/>
            <w:tcBorders>
              <w:bottom w:val="single" w:sz="4" w:space="0" w:color="auto"/>
            </w:tcBorders>
            <w:shd w:val="clear" w:color="auto" w:fill="auto"/>
          </w:tcPr>
          <w:p w14:paraId="14ABFBD4" w14:textId="77777777" w:rsidR="00D66F84" w:rsidRPr="000C221D" w:rsidRDefault="00D66F84" w:rsidP="00D66F84">
            <w:pPr>
              <w:rPr>
                <w:rFonts w:ascii="Roboto" w:hAnsi="Roboto"/>
                <w:sz w:val="18"/>
                <w:szCs w:val="18"/>
              </w:rPr>
            </w:pPr>
            <w:r w:rsidRPr="000C221D">
              <w:rPr>
                <w:rFonts w:ascii="Roboto" w:hAnsi="Roboto"/>
                <w:sz w:val="18"/>
                <w:szCs w:val="18"/>
              </w:rPr>
              <w:t xml:space="preserve">     </w:t>
            </w:r>
          </w:p>
          <w:p w14:paraId="24E8AA6A" w14:textId="77777777" w:rsidR="00D66F84" w:rsidRPr="000C221D" w:rsidRDefault="00D66F84" w:rsidP="00D66F84">
            <w:pPr>
              <w:jc w:val="center"/>
              <w:rPr>
                <w:rFonts w:ascii="Roboto" w:hAnsi="Roboto"/>
                <w:sz w:val="18"/>
                <w:szCs w:val="18"/>
              </w:rPr>
            </w:pPr>
          </w:p>
          <w:p w14:paraId="470D28F8" w14:textId="14485283" w:rsidR="00D66F84" w:rsidRPr="000C221D" w:rsidRDefault="00D66F84" w:rsidP="00D66F84">
            <w:pPr>
              <w:jc w:val="center"/>
              <w:rPr>
                <w:rFonts w:ascii="Roboto" w:hAnsi="Roboto"/>
                <w:sz w:val="18"/>
                <w:szCs w:val="18"/>
              </w:rPr>
            </w:pPr>
            <w:r w:rsidRPr="000C221D">
              <w:rPr>
                <w:rFonts w:ascii="Roboto" w:hAnsi="Roboto"/>
                <w:sz w:val="18"/>
                <w:szCs w:val="18"/>
              </w:rPr>
              <w:sym w:font="Wingdings" w:char="F06F"/>
            </w:r>
          </w:p>
          <w:p w14:paraId="5EE98DF4" w14:textId="77777777" w:rsidR="00D66F84" w:rsidRPr="000C221D" w:rsidRDefault="00D66F84" w:rsidP="00D66F84">
            <w:pPr>
              <w:jc w:val="center"/>
              <w:rPr>
                <w:rFonts w:ascii="Roboto" w:hAnsi="Roboto"/>
                <w:sz w:val="18"/>
                <w:szCs w:val="18"/>
              </w:rPr>
            </w:pPr>
          </w:p>
          <w:p w14:paraId="2C93F39D" w14:textId="77777777" w:rsidR="00D66F84" w:rsidRPr="000C221D" w:rsidRDefault="00D66F84" w:rsidP="00D66F84">
            <w:pPr>
              <w:jc w:val="center"/>
              <w:rPr>
                <w:rFonts w:ascii="Roboto" w:hAnsi="Roboto"/>
                <w:sz w:val="18"/>
                <w:szCs w:val="18"/>
              </w:rPr>
            </w:pPr>
            <w:r w:rsidRPr="000C221D">
              <w:rPr>
                <w:rFonts w:ascii="Roboto" w:hAnsi="Roboto"/>
                <w:sz w:val="18"/>
                <w:szCs w:val="18"/>
              </w:rPr>
              <w:sym w:font="Wingdings" w:char="F06F"/>
            </w:r>
          </w:p>
          <w:p w14:paraId="42F590A6" w14:textId="77777777" w:rsidR="00D66F84" w:rsidRPr="000C221D" w:rsidRDefault="00D66F84" w:rsidP="00D66F84">
            <w:pPr>
              <w:jc w:val="center"/>
              <w:rPr>
                <w:rFonts w:ascii="Roboto" w:hAnsi="Roboto"/>
                <w:sz w:val="18"/>
                <w:szCs w:val="18"/>
              </w:rPr>
            </w:pPr>
          </w:p>
          <w:p w14:paraId="61BAF623" w14:textId="77777777" w:rsidR="00D66F84" w:rsidRPr="000C221D" w:rsidRDefault="00D66F84" w:rsidP="00D66F84">
            <w:pPr>
              <w:jc w:val="center"/>
              <w:rPr>
                <w:rFonts w:ascii="Roboto" w:hAnsi="Roboto"/>
                <w:sz w:val="18"/>
                <w:szCs w:val="18"/>
              </w:rPr>
            </w:pPr>
          </w:p>
          <w:p w14:paraId="5C8181A4" w14:textId="77777777" w:rsidR="00D66F84" w:rsidRPr="000C221D" w:rsidRDefault="00D66F84" w:rsidP="00D66F84">
            <w:pPr>
              <w:jc w:val="center"/>
              <w:rPr>
                <w:rFonts w:ascii="Roboto" w:hAnsi="Roboto"/>
                <w:sz w:val="18"/>
                <w:szCs w:val="18"/>
              </w:rPr>
            </w:pPr>
          </w:p>
          <w:p w14:paraId="5FFF1E61" w14:textId="77777777" w:rsidR="00CC4898" w:rsidRPr="000C221D" w:rsidRDefault="00D66F84" w:rsidP="00D66F84">
            <w:pPr>
              <w:rPr>
                <w:rFonts w:ascii="Roboto" w:hAnsi="Roboto"/>
                <w:sz w:val="18"/>
                <w:szCs w:val="18"/>
              </w:rPr>
            </w:pPr>
            <w:r w:rsidRPr="000C221D">
              <w:rPr>
                <w:rFonts w:ascii="Roboto" w:hAnsi="Roboto"/>
                <w:sz w:val="18"/>
                <w:szCs w:val="18"/>
              </w:rPr>
              <w:t xml:space="preserve">       </w:t>
            </w:r>
          </w:p>
          <w:p w14:paraId="2145BDA0" w14:textId="77777777" w:rsidR="00CC4898" w:rsidRPr="000C221D" w:rsidRDefault="00CC4898" w:rsidP="00D66F84">
            <w:pPr>
              <w:rPr>
                <w:rFonts w:ascii="Roboto" w:hAnsi="Roboto"/>
                <w:sz w:val="18"/>
                <w:szCs w:val="18"/>
              </w:rPr>
            </w:pPr>
          </w:p>
          <w:p w14:paraId="0B887506" w14:textId="77777777" w:rsidR="00CC4898" w:rsidRPr="000C221D" w:rsidRDefault="00CC4898" w:rsidP="00D66F84">
            <w:pPr>
              <w:rPr>
                <w:rFonts w:ascii="Roboto" w:hAnsi="Roboto"/>
                <w:sz w:val="18"/>
                <w:szCs w:val="18"/>
              </w:rPr>
            </w:pPr>
          </w:p>
          <w:p w14:paraId="0CFE2F1D" w14:textId="77777777" w:rsidR="00CC4898" w:rsidRPr="000C221D" w:rsidRDefault="00CC4898" w:rsidP="00D66F84">
            <w:pPr>
              <w:rPr>
                <w:rFonts w:ascii="Roboto" w:hAnsi="Roboto"/>
                <w:sz w:val="18"/>
                <w:szCs w:val="18"/>
              </w:rPr>
            </w:pPr>
          </w:p>
          <w:p w14:paraId="6F57641D" w14:textId="0E622D67" w:rsidR="00D66F84" w:rsidRPr="000C221D" w:rsidRDefault="00D66F84" w:rsidP="006330B3">
            <w:pPr>
              <w:jc w:val="center"/>
              <w:rPr>
                <w:rFonts w:ascii="Roboto" w:hAnsi="Roboto"/>
                <w:sz w:val="18"/>
                <w:szCs w:val="18"/>
              </w:rPr>
            </w:pPr>
            <w:r w:rsidRPr="000C221D">
              <w:rPr>
                <w:rFonts w:ascii="Roboto" w:hAnsi="Roboto"/>
                <w:sz w:val="18"/>
                <w:szCs w:val="18"/>
              </w:rPr>
              <w:sym w:font="Wingdings" w:char="F06F"/>
            </w:r>
          </w:p>
          <w:p w14:paraId="06A8B030" w14:textId="77777777" w:rsidR="00D66F84" w:rsidRPr="000C221D" w:rsidRDefault="00D66F84" w:rsidP="00D66F84">
            <w:pPr>
              <w:jc w:val="center"/>
              <w:rPr>
                <w:rFonts w:ascii="Roboto" w:hAnsi="Roboto"/>
                <w:sz w:val="18"/>
                <w:szCs w:val="18"/>
              </w:rPr>
            </w:pPr>
          </w:p>
          <w:p w14:paraId="107BDA76" w14:textId="77777777" w:rsidR="00D66F84" w:rsidRPr="000C221D" w:rsidRDefault="00D66F84" w:rsidP="00D66F84">
            <w:pPr>
              <w:jc w:val="center"/>
              <w:rPr>
                <w:rFonts w:ascii="Roboto" w:hAnsi="Roboto"/>
                <w:sz w:val="18"/>
                <w:szCs w:val="18"/>
              </w:rPr>
            </w:pPr>
          </w:p>
          <w:p w14:paraId="67746EEE" w14:textId="77777777" w:rsidR="00CC4898" w:rsidRPr="000C221D" w:rsidRDefault="00CC4898" w:rsidP="00D66F84">
            <w:pPr>
              <w:jc w:val="center"/>
              <w:rPr>
                <w:rFonts w:ascii="Roboto" w:hAnsi="Roboto"/>
                <w:sz w:val="18"/>
                <w:szCs w:val="18"/>
              </w:rPr>
            </w:pPr>
          </w:p>
          <w:p w14:paraId="7A789D1B" w14:textId="77777777" w:rsidR="00D66F84" w:rsidRPr="000C221D" w:rsidRDefault="00D66F84" w:rsidP="00D66F84">
            <w:pPr>
              <w:jc w:val="center"/>
              <w:rPr>
                <w:rFonts w:ascii="Roboto" w:hAnsi="Roboto"/>
                <w:sz w:val="18"/>
                <w:szCs w:val="18"/>
              </w:rPr>
            </w:pPr>
          </w:p>
          <w:p w14:paraId="00301684" w14:textId="77777777" w:rsidR="00D66F84" w:rsidRPr="000C221D" w:rsidRDefault="00D66F84" w:rsidP="00D66F84">
            <w:pPr>
              <w:jc w:val="center"/>
              <w:rPr>
                <w:rFonts w:ascii="Roboto" w:hAnsi="Roboto"/>
                <w:sz w:val="18"/>
                <w:szCs w:val="18"/>
              </w:rPr>
            </w:pPr>
            <w:r w:rsidRPr="000C221D">
              <w:rPr>
                <w:rFonts w:ascii="Roboto" w:hAnsi="Roboto"/>
                <w:sz w:val="18"/>
                <w:szCs w:val="18"/>
              </w:rPr>
              <w:sym w:font="Wingdings" w:char="F06F"/>
            </w:r>
          </w:p>
          <w:p w14:paraId="4FDC6340" w14:textId="77777777" w:rsidR="00D66F84" w:rsidRPr="000C221D" w:rsidRDefault="00D66F84" w:rsidP="00D66F84">
            <w:pPr>
              <w:jc w:val="center"/>
              <w:rPr>
                <w:rFonts w:ascii="Roboto" w:hAnsi="Roboto"/>
                <w:sz w:val="18"/>
                <w:szCs w:val="18"/>
              </w:rPr>
            </w:pPr>
          </w:p>
        </w:tc>
        <w:tc>
          <w:tcPr>
            <w:tcW w:w="1424" w:type="dxa"/>
            <w:tcBorders>
              <w:bottom w:val="single" w:sz="4" w:space="0" w:color="auto"/>
            </w:tcBorders>
            <w:shd w:val="clear" w:color="auto" w:fill="auto"/>
          </w:tcPr>
          <w:p w14:paraId="16ABF551" w14:textId="77777777" w:rsidR="00CC4898" w:rsidRPr="000C221D" w:rsidRDefault="00CC4898" w:rsidP="00CC4898">
            <w:pPr>
              <w:rPr>
                <w:rFonts w:ascii="Roboto" w:hAnsi="Roboto"/>
                <w:sz w:val="18"/>
                <w:szCs w:val="18"/>
              </w:rPr>
            </w:pPr>
          </w:p>
          <w:p w14:paraId="5DEEE5D6" w14:textId="77777777" w:rsidR="00CC4898" w:rsidRPr="000C221D" w:rsidRDefault="00CC4898" w:rsidP="00CC4898">
            <w:pPr>
              <w:jc w:val="center"/>
              <w:rPr>
                <w:rFonts w:ascii="Roboto" w:hAnsi="Roboto"/>
                <w:sz w:val="18"/>
                <w:szCs w:val="18"/>
              </w:rPr>
            </w:pPr>
          </w:p>
          <w:p w14:paraId="30F43289" w14:textId="77777777" w:rsidR="00CC4898" w:rsidRPr="000C221D" w:rsidRDefault="00CC4898" w:rsidP="00CC4898">
            <w:pPr>
              <w:jc w:val="center"/>
              <w:rPr>
                <w:rFonts w:ascii="Roboto" w:hAnsi="Roboto"/>
                <w:sz w:val="18"/>
                <w:szCs w:val="18"/>
              </w:rPr>
            </w:pPr>
            <w:r w:rsidRPr="000C221D">
              <w:rPr>
                <w:rFonts w:ascii="Roboto" w:hAnsi="Roboto"/>
                <w:sz w:val="18"/>
                <w:szCs w:val="18"/>
              </w:rPr>
              <w:sym w:font="Wingdings" w:char="F06F"/>
            </w:r>
          </w:p>
          <w:p w14:paraId="23438BE9" w14:textId="77777777" w:rsidR="00CC4898" w:rsidRPr="000C221D" w:rsidRDefault="00CC4898" w:rsidP="00CC4898">
            <w:pPr>
              <w:jc w:val="center"/>
              <w:rPr>
                <w:rFonts w:ascii="Roboto" w:hAnsi="Roboto"/>
                <w:sz w:val="18"/>
                <w:szCs w:val="18"/>
              </w:rPr>
            </w:pPr>
          </w:p>
          <w:p w14:paraId="715B30D3" w14:textId="77777777" w:rsidR="00CC4898" w:rsidRPr="000C221D" w:rsidRDefault="00CC4898" w:rsidP="00CC4898">
            <w:pPr>
              <w:jc w:val="center"/>
              <w:rPr>
                <w:rFonts w:ascii="Roboto" w:hAnsi="Roboto"/>
                <w:sz w:val="18"/>
                <w:szCs w:val="18"/>
              </w:rPr>
            </w:pPr>
            <w:r w:rsidRPr="000C221D">
              <w:rPr>
                <w:rFonts w:ascii="Roboto" w:hAnsi="Roboto"/>
                <w:sz w:val="18"/>
                <w:szCs w:val="18"/>
              </w:rPr>
              <w:sym w:font="Wingdings" w:char="F06F"/>
            </w:r>
          </w:p>
          <w:p w14:paraId="526CFDEC" w14:textId="77777777" w:rsidR="00CC4898" w:rsidRPr="000C221D" w:rsidRDefault="00CC4898" w:rsidP="00CC4898">
            <w:pPr>
              <w:jc w:val="center"/>
              <w:rPr>
                <w:rFonts w:ascii="Roboto" w:hAnsi="Roboto"/>
                <w:sz w:val="18"/>
                <w:szCs w:val="18"/>
              </w:rPr>
            </w:pPr>
          </w:p>
          <w:p w14:paraId="3A561689" w14:textId="77777777" w:rsidR="00CC4898" w:rsidRPr="000C221D" w:rsidRDefault="00CC4898" w:rsidP="00CC4898">
            <w:pPr>
              <w:jc w:val="center"/>
              <w:rPr>
                <w:rFonts w:ascii="Roboto" w:hAnsi="Roboto"/>
                <w:sz w:val="18"/>
                <w:szCs w:val="18"/>
              </w:rPr>
            </w:pPr>
          </w:p>
          <w:p w14:paraId="13AB4A68" w14:textId="77777777" w:rsidR="00CC4898" w:rsidRPr="000C221D" w:rsidRDefault="00CC4898" w:rsidP="00CC4898">
            <w:pPr>
              <w:jc w:val="center"/>
              <w:rPr>
                <w:rFonts w:ascii="Roboto" w:hAnsi="Roboto"/>
                <w:sz w:val="18"/>
                <w:szCs w:val="18"/>
              </w:rPr>
            </w:pPr>
          </w:p>
          <w:p w14:paraId="2D5239F2" w14:textId="77777777" w:rsidR="00CC4898" w:rsidRPr="000C221D" w:rsidRDefault="00CC4898" w:rsidP="00CC4898">
            <w:pPr>
              <w:rPr>
                <w:rFonts w:ascii="Roboto" w:hAnsi="Roboto"/>
                <w:sz w:val="18"/>
                <w:szCs w:val="18"/>
              </w:rPr>
            </w:pPr>
            <w:r w:rsidRPr="000C221D">
              <w:rPr>
                <w:rFonts w:ascii="Roboto" w:hAnsi="Roboto"/>
                <w:sz w:val="18"/>
                <w:szCs w:val="18"/>
              </w:rPr>
              <w:t xml:space="preserve">       </w:t>
            </w:r>
          </w:p>
          <w:p w14:paraId="4685BB4D" w14:textId="77777777" w:rsidR="00CC4898" w:rsidRPr="000C221D" w:rsidRDefault="00CC4898" w:rsidP="00CC4898">
            <w:pPr>
              <w:rPr>
                <w:rFonts w:ascii="Roboto" w:hAnsi="Roboto"/>
                <w:sz w:val="18"/>
                <w:szCs w:val="18"/>
              </w:rPr>
            </w:pPr>
          </w:p>
          <w:p w14:paraId="136F5044" w14:textId="77777777" w:rsidR="00CC4898" w:rsidRPr="000C221D" w:rsidRDefault="00CC4898" w:rsidP="00CC4898">
            <w:pPr>
              <w:rPr>
                <w:rFonts w:ascii="Roboto" w:hAnsi="Roboto"/>
                <w:sz w:val="18"/>
                <w:szCs w:val="18"/>
              </w:rPr>
            </w:pPr>
          </w:p>
          <w:p w14:paraId="30670BA2" w14:textId="77777777" w:rsidR="00CC4898" w:rsidRPr="000C221D" w:rsidRDefault="00CC4898" w:rsidP="00CC4898">
            <w:pPr>
              <w:rPr>
                <w:rFonts w:ascii="Roboto" w:hAnsi="Roboto"/>
                <w:sz w:val="18"/>
                <w:szCs w:val="18"/>
              </w:rPr>
            </w:pPr>
          </w:p>
          <w:p w14:paraId="7C3611E7" w14:textId="77777777" w:rsidR="00CC4898" w:rsidRPr="000C221D" w:rsidRDefault="00CC4898" w:rsidP="00CC4898">
            <w:pPr>
              <w:jc w:val="center"/>
              <w:rPr>
                <w:rFonts w:ascii="Roboto" w:hAnsi="Roboto"/>
                <w:sz w:val="18"/>
                <w:szCs w:val="18"/>
              </w:rPr>
            </w:pPr>
            <w:r w:rsidRPr="000C221D">
              <w:rPr>
                <w:rFonts w:ascii="Roboto" w:hAnsi="Roboto"/>
                <w:sz w:val="18"/>
                <w:szCs w:val="18"/>
              </w:rPr>
              <w:sym w:font="Wingdings" w:char="F06F"/>
            </w:r>
          </w:p>
          <w:p w14:paraId="4159B2C5" w14:textId="77777777" w:rsidR="00CC4898" w:rsidRPr="000C221D" w:rsidRDefault="00CC4898" w:rsidP="00CC4898">
            <w:pPr>
              <w:jc w:val="center"/>
              <w:rPr>
                <w:rFonts w:ascii="Roboto" w:hAnsi="Roboto"/>
                <w:sz w:val="18"/>
                <w:szCs w:val="18"/>
              </w:rPr>
            </w:pPr>
          </w:p>
          <w:p w14:paraId="292C001E" w14:textId="77777777" w:rsidR="00CC4898" w:rsidRPr="000C221D" w:rsidRDefault="00CC4898" w:rsidP="00CC4898">
            <w:pPr>
              <w:jc w:val="center"/>
              <w:rPr>
                <w:rFonts w:ascii="Roboto" w:hAnsi="Roboto"/>
                <w:sz w:val="18"/>
                <w:szCs w:val="18"/>
              </w:rPr>
            </w:pPr>
          </w:p>
          <w:p w14:paraId="180D3C7E" w14:textId="77777777" w:rsidR="00CC4898" w:rsidRPr="000C221D" w:rsidRDefault="00CC4898" w:rsidP="00CC4898">
            <w:pPr>
              <w:jc w:val="center"/>
              <w:rPr>
                <w:rFonts w:ascii="Roboto" w:hAnsi="Roboto"/>
                <w:sz w:val="18"/>
                <w:szCs w:val="18"/>
              </w:rPr>
            </w:pPr>
          </w:p>
          <w:p w14:paraId="4ED66D16" w14:textId="77777777" w:rsidR="00CC4898" w:rsidRPr="000C221D" w:rsidRDefault="00CC4898" w:rsidP="00CC4898">
            <w:pPr>
              <w:jc w:val="center"/>
              <w:rPr>
                <w:rFonts w:ascii="Roboto" w:hAnsi="Roboto"/>
                <w:sz w:val="18"/>
                <w:szCs w:val="18"/>
              </w:rPr>
            </w:pPr>
          </w:p>
          <w:p w14:paraId="1323D17E" w14:textId="77777777" w:rsidR="00CC4898" w:rsidRPr="000C221D" w:rsidRDefault="00CC4898" w:rsidP="00CC4898">
            <w:pPr>
              <w:jc w:val="center"/>
              <w:rPr>
                <w:rFonts w:ascii="Roboto" w:hAnsi="Roboto"/>
                <w:sz w:val="18"/>
                <w:szCs w:val="18"/>
              </w:rPr>
            </w:pPr>
            <w:r w:rsidRPr="000C221D">
              <w:rPr>
                <w:rFonts w:ascii="Roboto" w:hAnsi="Roboto"/>
                <w:sz w:val="18"/>
                <w:szCs w:val="18"/>
              </w:rPr>
              <w:sym w:font="Wingdings" w:char="F06F"/>
            </w:r>
          </w:p>
          <w:p w14:paraId="484CF918" w14:textId="79F0E6E2" w:rsidR="00D66F84" w:rsidRPr="000C221D" w:rsidRDefault="00D66F84" w:rsidP="00D66F84">
            <w:pPr>
              <w:jc w:val="center"/>
              <w:rPr>
                <w:rFonts w:ascii="Roboto" w:hAnsi="Roboto"/>
              </w:rPr>
            </w:pPr>
          </w:p>
        </w:tc>
        <w:tc>
          <w:tcPr>
            <w:tcW w:w="1037" w:type="dxa"/>
            <w:tcBorders>
              <w:bottom w:val="single" w:sz="4" w:space="0" w:color="auto"/>
            </w:tcBorders>
            <w:shd w:val="clear" w:color="auto" w:fill="auto"/>
            <w:vAlign w:val="center"/>
          </w:tcPr>
          <w:p w14:paraId="4BFCEF33" w14:textId="77777777" w:rsidR="00D66F84" w:rsidRPr="000C221D" w:rsidRDefault="00D66F84" w:rsidP="00D66F84">
            <w:pPr>
              <w:jc w:val="center"/>
              <w:rPr>
                <w:rFonts w:ascii="Roboto" w:hAnsi="Roboto"/>
                <w:sz w:val="18"/>
                <w:szCs w:val="18"/>
              </w:rPr>
            </w:pPr>
          </w:p>
        </w:tc>
      </w:tr>
      <w:tr w:rsidR="00C25535" w:rsidRPr="000C221D" w14:paraId="4ED3CE75" w14:textId="77777777" w:rsidTr="00C25535">
        <w:trPr>
          <w:trHeight w:val="144"/>
          <w:jc w:val="center"/>
        </w:trPr>
        <w:tc>
          <w:tcPr>
            <w:tcW w:w="4452" w:type="dxa"/>
            <w:tcBorders>
              <w:bottom w:val="single" w:sz="4" w:space="0" w:color="auto"/>
            </w:tcBorders>
            <w:vAlign w:val="center"/>
          </w:tcPr>
          <w:p w14:paraId="6FB84EB5" w14:textId="77777777" w:rsidR="00C25535" w:rsidRPr="000C221D" w:rsidRDefault="00C25535" w:rsidP="00C25535">
            <w:pPr>
              <w:pStyle w:val="normalformulaire"/>
              <w:ind w:right="153"/>
              <w:rPr>
                <w:rFonts w:ascii="Roboto" w:hAnsi="Roboto"/>
                <w:sz w:val="18"/>
                <w:szCs w:val="18"/>
              </w:rPr>
            </w:pPr>
            <w:r w:rsidRPr="000C221D">
              <w:rPr>
                <w:rFonts w:ascii="Roboto" w:hAnsi="Roboto"/>
                <w:sz w:val="18"/>
                <w:szCs w:val="18"/>
              </w:rPr>
              <w:t>Copie des demandes déposées auprès des autres  financeurs publics</w:t>
            </w:r>
          </w:p>
        </w:tc>
        <w:tc>
          <w:tcPr>
            <w:tcW w:w="2074" w:type="dxa"/>
            <w:tcBorders>
              <w:bottom w:val="single" w:sz="4" w:space="0" w:color="auto"/>
            </w:tcBorders>
            <w:shd w:val="clear" w:color="auto" w:fill="auto"/>
            <w:vAlign w:val="center"/>
          </w:tcPr>
          <w:p w14:paraId="0CB067CC" w14:textId="77777777" w:rsidR="00C25535" w:rsidRPr="000C221D" w:rsidRDefault="00C25535" w:rsidP="00C25535">
            <w:pPr>
              <w:pStyle w:val="normalformulaire"/>
              <w:rPr>
                <w:rFonts w:ascii="Roboto" w:hAnsi="Roboto"/>
                <w:sz w:val="18"/>
                <w:szCs w:val="18"/>
              </w:rPr>
            </w:pPr>
            <w:r w:rsidRPr="000C221D">
              <w:rPr>
                <w:rFonts w:ascii="Roboto" w:hAnsi="Roboto"/>
                <w:sz w:val="18"/>
                <w:szCs w:val="18"/>
              </w:rPr>
              <w:t xml:space="preserve">Lorsque le demandeur a sollicité des financeurs sans utiliser le présent formulaire unique de </w:t>
            </w:r>
            <w:r w:rsidRPr="000C221D">
              <w:rPr>
                <w:rFonts w:ascii="Roboto" w:hAnsi="Roboto"/>
                <w:sz w:val="18"/>
                <w:szCs w:val="18"/>
              </w:rPr>
              <w:lastRenderedPageBreak/>
              <w:t>demande d’aide</w:t>
            </w:r>
          </w:p>
        </w:tc>
        <w:tc>
          <w:tcPr>
            <w:tcW w:w="851" w:type="dxa"/>
            <w:tcBorders>
              <w:bottom w:val="single" w:sz="4" w:space="0" w:color="auto"/>
            </w:tcBorders>
            <w:shd w:val="clear" w:color="auto" w:fill="auto"/>
            <w:vAlign w:val="center"/>
          </w:tcPr>
          <w:p w14:paraId="668AC244" w14:textId="77777777" w:rsidR="00C25535" w:rsidRPr="000C221D" w:rsidRDefault="00C25535" w:rsidP="00C25535">
            <w:pPr>
              <w:jc w:val="center"/>
              <w:rPr>
                <w:rFonts w:ascii="Roboto" w:hAnsi="Roboto"/>
                <w:sz w:val="18"/>
                <w:szCs w:val="18"/>
              </w:rPr>
            </w:pPr>
            <w:r w:rsidRPr="000C221D">
              <w:rPr>
                <w:rFonts w:ascii="Roboto" w:hAnsi="Roboto"/>
                <w:sz w:val="18"/>
                <w:szCs w:val="18"/>
              </w:rPr>
              <w:lastRenderedPageBreak/>
              <w:sym w:font="Wingdings" w:char="F06F"/>
            </w:r>
          </w:p>
        </w:tc>
        <w:tc>
          <w:tcPr>
            <w:tcW w:w="1424" w:type="dxa"/>
            <w:tcBorders>
              <w:bottom w:val="single" w:sz="4" w:space="0" w:color="auto"/>
            </w:tcBorders>
            <w:shd w:val="clear" w:color="auto" w:fill="auto"/>
            <w:vAlign w:val="center"/>
          </w:tcPr>
          <w:p w14:paraId="744B9DA4" w14:textId="77777777" w:rsidR="00C25535" w:rsidRPr="000C221D" w:rsidRDefault="00C25535" w:rsidP="00C25535">
            <w:pPr>
              <w:jc w:val="center"/>
              <w:rPr>
                <w:rFonts w:ascii="Roboto" w:hAnsi="Roboto"/>
              </w:rPr>
            </w:pPr>
            <w:r w:rsidRPr="000C221D">
              <w:rPr>
                <w:rFonts w:ascii="Roboto" w:hAnsi="Roboto"/>
                <w:sz w:val="18"/>
                <w:szCs w:val="18"/>
              </w:rPr>
              <w:sym w:font="Wingdings" w:char="F06F"/>
            </w:r>
          </w:p>
        </w:tc>
        <w:tc>
          <w:tcPr>
            <w:tcW w:w="1037" w:type="dxa"/>
            <w:tcBorders>
              <w:bottom w:val="single" w:sz="4" w:space="0" w:color="auto"/>
            </w:tcBorders>
            <w:shd w:val="clear" w:color="auto" w:fill="auto"/>
            <w:vAlign w:val="center"/>
          </w:tcPr>
          <w:p w14:paraId="13EB8ED9" w14:textId="77777777" w:rsidR="00C25535" w:rsidRPr="000C221D" w:rsidRDefault="00C25535" w:rsidP="00C25535">
            <w:pPr>
              <w:jc w:val="center"/>
              <w:rPr>
                <w:rFonts w:ascii="Roboto" w:hAnsi="Roboto"/>
                <w:sz w:val="18"/>
                <w:szCs w:val="18"/>
              </w:rPr>
            </w:pPr>
          </w:p>
        </w:tc>
      </w:tr>
      <w:tr w:rsidR="00C25535" w:rsidRPr="000C221D" w14:paraId="1F572FE3" w14:textId="77777777" w:rsidTr="00C25535">
        <w:trPr>
          <w:trHeight w:val="794"/>
          <w:jc w:val="center"/>
        </w:trPr>
        <w:tc>
          <w:tcPr>
            <w:tcW w:w="4452" w:type="dxa"/>
            <w:shd w:val="clear" w:color="auto" w:fill="F3F3F3"/>
            <w:vAlign w:val="center"/>
          </w:tcPr>
          <w:p w14:paraId="306DB315" w14:textId="44B3850B" w:rsidR="00C25535" w:rsidRPr="000C221D" w:rsidRDefault="00C25535" w:rsidP="00D66F84">
            <w:pPr>
              <w:pStyle w:val="normalformulaire"/>
              <w:ind w:right="153"/>
              <w:rPr>
                <w:rFonts w:ascii="Roboto" w:hAnsi="Roboto"/>
                <w:sz w:val="18"/>
                <w:szCs w:val="18"/>
              </w:rPr>
            </w:pPr>
            <w:r w:rsidRPr="00F77CB8">
              <w:rPr>
                <w:rFonts w:ascii="Roboto" w:hAnsi="Roboto"/>
                <w:b/>
                <w:bCs/>
                <w:color w:val="002060"/>
                <w:sz w:val="18"/>
                <w:szCs w:val="18"/>
              </w:rPr>
              <w:t>Collectivité ou établissement public</w:t>
            </w:r>
            <w:r w:rsidRPr="000C221D">
              <w:rPr>
                <w:rFonts w:ascii="Roboto" w:hAnsi="Roboto"/>
                <w:b/>
                <w:bCs/>
                <w:sz w:val="18"/>
                <w:szCs w:val="18"/>
              </w:rPr>
              <w:t xml:space="preserve"> </w:t>
            </w:r>
          </w:p>
        </w:tc>
        <w:tc>
          <w:tcPr>
            <w:tcW w:w="2074" w:type="dxa"/>
            <w:shd w:val="clear" w:color="auto" w:fill="auto"/>
            <w:vAlign w:val="center"/>
          </w:tcPr>
          <w:p w14:paraId="7B7C00D8" w14:textId="77777777" w:rsidR="00C25535" w:rsidRPr="000C221D" w:rsidRDefault="00C25535" w:rsidP="00D66F84">
            <w:pPr>
              <w:pStyle w:val="normalformulaire"/>
              <w:rPr>
                <w:rFonts w:ascii="Roboto" w:hAnsi="Roboto"/>
                <w:sz w:val="18"/>
                <w:szCs w:val="18"/>
              </w:rPr>
            </w:pPr>
            <w:r w:rsidRPr="000C221D">
              <w:rPr>
                <w:rFonts w:ascii="Roboto" w:hAnsi="Roboto"/>
                <w:sz w:val="18"/>
                <w:szCs w:val="18"/>
              </w:rPr>
              <w:t xml:space="preserve">Collectivités et établissement public </w:t>
            </w:r>
          </w:p>
        </w:tc>
        <w:tc>
          <w:tcPr>
            <w:tcW w:w="851" w:type="dxa"/>
            <w:shd w:val="clear" w:color="auto" w:fill="auto"/>
            <w:vAlign w:val="center"/>
          </w:tcPr>
          <w:p w14:paraId="5F3964F7"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37E3335E" w14:textId="5E9EF3D9"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22367C9C" w14:textId="77777777" w:rsidR="00C25535" w:rsidRPr="000C221D" w:rsidRDefault="00C25535" w:rsidP="00D66F84">
            <w:pPr>
              <w:jc w:val="center"/>
              <w:rPr>
                <w:rFonts w:ascii="Roboto" w:hAnsi="Roboto"/>
                <w:sz w:val="18"/>
                <w:szCs w:val="18"/>
              </w:rPr>
            </w:pPr>
          </w:p>
        </w:tc>
      </w:tr>
      <w:tr w:rsidR="00C25535" w:rsidRPr="000C221D" w14:paraId="7415B5BF" w14:textId="77777777" w:rsidTr="00C25535">
        <w:trPr>
          <w:trHeight w:val="144"/>
          <w:jc w:val="center"/>
        </w:trPr>
        <w:tc>
          <w:tcPr>
            <w:tcW w:w="9838" w:type="dxa"/>
            <w:gridSpan w:val="5"/>
            <w:vAlign w:val="center"/>
          </w:tcPr>
          <w:p w14:paraId="6ED4C851" w14:textId="4E24343F" w:rsidR="00C25535" w:rsidRPr="000C221D" w:rsidRDefault="00C25535" w:rsidP="00F77CB8">
            <w:pPr>
              <w:pStyle w:val="normalformulaire"/>
              <w:snapToGrid w:val="0"/>
              <w:jc w:val="left"/>
              <w:rPr>
                <w:rFonts w:ascii="Roboto" w:hAnsi="Roboto"/>
                <w:b/>
                <w:sz w:val="18"/>
                <w:szCs w:val="18"/>
              </w:rPr>
            </w:pPr>
            <w:r w:rsidRPr="000C221D">
              <w:rPr>
                <w:rFonts w:ascii="Roboto" w:hAnsi="Roboto"/>
                <w:sz w:val="18"/>
                <w:szCs w:val="18"/>
              </w:rPr>
              <w:t xml:space="preserve">Délibération de l’organe compétent approuvant le projet et le plan de financement et autorisant le responsable de la structure à solliciter la subvention </w:t>
            </w:r>
          </w:p>
        </w:tc>
      </w:tr>
      <w:tr w:rsidR="00C25535" w:rsidRPr="000C221D" w14:paraId="3CB3F858" w14:textId="77777777" w:rsidTr="00C25535">
        <w:trPr>
          <w:trHeight w:val="397"/>
          <w:jc w:val="center"/>
        </w:trPr>
        <w:tc>
          <w:tcPr>
            <w:tcW w:w="4452" w:type="dxa"/>
            <w:shd w:val="clear" w:color="auto" w:fill="F3F3F3"/>
            <w:vAlign w:val="center"/>
          </w:tcPr>
          <w:p w14:paraId="7FEA56FF" w14:textId="22A100A6" w:rsidR="00C25535" w:rsidRPr="000C221D" w:rsidRDefault="00C25535" w:rsidP="00D66F84">
            <w:pPr>
              <w:pStyle w:val="normalformulaire"/>
              <w:ind w:right="153"/>
              <w:rPr>
                <w:rFonts w:ascii="Roboto" w:hAnsi="Roboto"/>
                <w:sz w:val="18"/>
                <w:szCs w:val="18"/>
              </w:rPr>
            </w:pPr>
            <w:r w:rsidRPr="00F77CB8">
              <w:rPr>
                <w:rFonts w:ascii="Roboto" w:hAnsi="Roboto"/>
                <w:b/>
                <w:bCs/>
                <w:color w:val="002060"/>
                <w:sz w:val="18"/>
                <w:szCs w:val="18"/>
              </w:rPr>
              <w:t>Groupement d’intérêt public</w:t>
            </w:r>
            <w:r w:rsidRPr="000C221D">
              <w:rPr>
                <w:rFonts w:ascii="Roboto" w:hAnsi="Roboto"/>
                <w:b/>
                <w:sz w:val="18"/>
                <w:szCs w:val="18"/>
              </w:rPr>
              <w:t xml:space="preserve"> </w:t>
            </w:r>
          </w:p>
        </w:tc>
        <w:tc>
          <w:tcPr>
            <w:tcW w:w="2074" w:type="dxa"/>
            <w:shd w:val="clear" w:color="auto" w:fill="auto"/>
            <w:vAlign w:val="center"/>
          </w:tcPr>
          <w:p w14:paraId="5C186328" w14:textId="77777777" w:rsidR="00C25535" w:rsidRPr="000C221D" w:rsidRDefault="00C25535" w:rsidP="00D66F84">
            <w:pPr>
              <w:pStyle w:val="normalformulaire"/>
              <w:rPr>
                <w:rFonts w:ascii="Roboto" w:hAnsi="Roboto"/>
                <w:sz w:val="18"/>
                <w:szCs w:val="18"/>
              </w:rPr>
            </w:pPr>
            <w:r w:rsidRPr="000C221D">
              <w:rPr>
                <w:rFonts w:ascii="Roboto" w:hAnsi="Roboto"/>
                <w:sz w:val="18"/>
                <w:szCs w:val="18"/>
              </w:rPr>
              <w:t>GIP</w:t>
            </w:r>
          </w:p>
        </w:tc>
        <w:tc>
          <w:tcPr>
            <w:tcW w:w="851" w:type="dxa"/>
            <w:shd w:val="clear" w:color="auto" w:fill="auto"/>
            <w:vAlign w:val="center"/>
          </w:tcPr>
          <w:p w14:paraId="2EA0CC60"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69CD465B"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0310F5D7" w14:textId="77777777" w:rsidR="00C25535" w:rsidRPr="000C221D" w:rsidRDefault="00C25535" w:rsidP="00D66F84">
            <w:pPr>
              <w:jc w:val="center"/>
              <w:rPr>
                <w:rFonts w:ascii="Roboto" w:hAnsi="Roboto"/>
                <w:sz w:val="18"/>
                <w:szCs w:val="18"/>
              </w:rPr>
            </w:pPr>
          </w:p>
        </w:tc>
      </w:tr>
      <w:tr w:rsidR="00C25535" w:rsidRPr="000C221D" w14:paraId="621D56B3" w14:textId="77777777" w:rsidTr="00C25535">
        <w:trPr>
          <w:jc w:val="center"/>
        </w:trPr>
        <w:tc>
          <w:tcPr>
            <w:tcW w:w="9838" w:type="dxa"/>
            <w:gridSpan w:val="5"/>
            <w:vAlign w:val="center"/>
          </w:tcPr>
          <w:p w14:paraId="5F4B2D7F" w14:textId="1BFA6F94" w:rsidR="00C25535" w:rsidRPr="000C221D" w:rsidRDefault="00C25535" w:rsidP="00F77CB8">
            <w:pPr>
              <w:pStyle w:val="normalformulaire"/>
              <w:snapToGrid w:val="0"/>
              <w:jc w:val="left"/>
              <w:rPr>
                <w:rFonts w:ascii="Roboto" w:hAnsi="Roboto"/>
              </w:rPr>
            </w:pPr>
            <w:r w:rsidRPr="000C221D">
              <w:rPr>
                <w:rFonts w:ascii="Roboto" w:hAnsi="Roboto"/>
                <w:sz w:val="18"/>
                <w:szCs w:val="18"/>
              </w:rPr>
              <w:t>L’acte d’approbation ou convention constitutive du GIP</w:t>
            </w:r>
          </w:p>
        </w:tc>
      </w:tr>
      <w:tr w:rsidR="00C25535" w:rsidRPr="000C221D" w14:paraId="4078A3CF" w14:textId="77777777" w:rsidTr="00C25535">
        <w:trPr>
          <w:trHeight w:val="794"/>
          <w:jc w:val="center"/>
        </w:trPr>
        <w:tc>
          <w:tcPr>
            <w:tcW w:w="4452" w:type="dxa"/>
            <w:shd w:val="clear" w:color="auto" w:fill="F3F3F3"/>
            <w:vAlign w:val="center"/>
          </w:tcPr>
          <w:p w14:paraId="1A93EAA5" w14:textId="5074236E" w:rsidR="00C25535" w:rsidRPr="000C221D" w:rsidRDefault="00C25535" w:rsidP="00D66F84">
            <w:pPr>
              <w:pStyle w:val="normalformulaire"/>
              <w:keepNext/>
              <w:keepLines/>
              <w:ind w:right="153"/>
              <w:rPr>
                <w:rFonts w:ascii="Roboto" w:hAnsi="Roboto"/>
                <w:sz w:val="18"/>
                <w:szCs w:val="18"/>
              </w:rPr>
            </w:pPr>
            <w:r w:rsidRPr="00F77CB8">
              <w:rPr>
                <w:rFonts w:ascii="Roboto" w:hAnsi="Roboto"/>
                <w:b/>
                <w:bCs/>
                <w:color w:val="002060"/>
                <w:sz w:val="18"/>
                <w:szCs w:val="18"/>
              </w:rPr>
              <w:t>Personne</w:t>
            </w:r>
            <w:r>
              <w:rPr>
                <w:rFonts w:ascii="Roboto" w:hAnsi="Roboto"/>
                <w:b/>
                <w:bCs/>
                <w:color w:val="002060"/>
                <w:sz w:val="18"/>
                <w:szCs w:val="18"/>
              </w:rPr>
              <w:t xml:space="preserve"> morale</w:t>
            </w:r>
            <w:r w:rsidRPr="00F77CB8">
              <w:rPr>
                <w:rFonts w:ascii="Roboto" w:hAnsi="Roboto"/>
                <w:b/>
                <w:bCs/>
                <w:color w:val="002060"/>
                <w:sz w:val="18"/>
                <w:szCs w:val="18"/>
              </w:rPr>
              <w:t xml:space="preserve"> de droit privé</w:t>
            </w:r>
          </w:p>
        </w:tc>
        <w:tc>
          <w:tcPr>
            <w:tcW w:w="2074" w:type="dxa"/>
            <w:vAlign w:val="center"/>
          </w:tcPr>
          <w:p w14:paraId="379D78B6" w14:textId="77777777" w:rsidR="00C25535" w:rsidRPr="000C221D" w:rsidRDefault="00C25535" w:rsidP="00D66F84">
            <w:pPr>
              <w:pStyle w:val="normalformulaire"/>
              <w:keepNext/>
              <w:keepLines/>
              <w:snapToGrid w:val="0"/>
              <w:rPr>
                <w:rFonts w:ascii="Roboto" w:hAnsi="Roboto"/>
                <w:sz w:val="18"/>
                <w:szCs w:val="18"/>
              </w:rPr>
            </w:pPr>
            <w:r w:rsidRPr="000C221D">
              <w:rPr>
                <w:rFonts w:ascii="Roboto" w:hAnsi="Roboto"/>
                <w:sz w:val="18"/>
                <w:szCs w:val="18"/>
              </w:rPr>
              <w:t xml:space="preserve">Associations loi 1901, Fondations, organisations professionnelles, sociétés coopératives </w:t>
            </w:r>
          </w:p>
        </w:tc>
        <w:tc>
          <w:tcPr>
            <w:tcW w:w="851" w:type="dxa"/>
            <w:vAlign w:val="center"/>
          </w:tcPr>
          <w:p w14:paraId="2F2C9D82" w14:textId="77777777" w:rsidR="00C25535" w:rsidRPr="000C221D" w:rsidRDefault="00C25535" w:rsidP="00D66F84">
            <w:pPr>
              <w:keepNext/>
              <w:keepLines/>
              <w:jc w:val="center"/>
              <w:rPr>
                <w:rFonts w:ascii="Roboto" w:hAnsi="Roboto"/>
                <w:sz w:val="18"/>
                <w:szCs w:val="18"/>
              </w:rPr>
            </w:pPr>
            <w:r w:rsidRPr="000C221D">
              <w:rPr>
                <w:rFonts w:ascii="Roboto" w:hAnsi="Roboto"/>
                <w:sz w:val="18"/>
                <w:szCs w:val="18"/>
              </w:rPr>
              <w:sym w:font="Wingdings" w:char="F06F"/>
            </w:r>
          </w:p>
        </w:tc>
        <w:tc>
          <w:tcPr>
            <w:tcW w:w="1424" w:type="dxa"/>
            <w:shd w:val="clear" w:color="FFFFFF" w:fill="auto"/>
            <w:vAlign w:val="center"/>
          </w:tcPr>
          <w:p w14:paraId="5DA35154" w14:textId="77777777" w:rsidR="00C25535" w:rsidRPr="000C221D" w:rsidRDefault="00C25535" w:rsidP="00D66F84">
            <w:pPr>
              <w:keepNext/>
              <w:keepLines/>
              <w:jc w:val="center"/>
              <w:rPr>
                <w:rFonts w:ascii="Roboto" w:hAnsi="Roboto"/>
              </w:rPr>
            </w:pPr>
            <w:r w:rsidRPr="000C221D">
              <w:rPr>
                <w:rFonts w:ascii="Roboto" w:hAnsi="Roboto"/>
                <w:sz w:val="18"/>
                <w:szCs w:val="18"/>
              </w:rPr>
              <w:sym w:font="Wingdings" w:char="F06F"/>
            </w:r>
          </w:p>
        </w:tc>
        <w:tc>
          <w:tcPr>
            <w:tcW w:w="1037" w:type="dxa"/>
            <w:shd w:val="clear" w:color="FFFFFF" w:fill="auto"/>
            <w:vAlign w:val="center"/>
          </w:tcPr>
          <w:p w14:paraId="5D73D9D5" w14:textId="77777777" w:rsidR="00C25535" w:rsidRPr="000C221D" w:rsidRDefault="00C25535" w:rsidP="00D66F84">
            <w:pPr>
              <w:keepNext/>
              <w:keepLines/>
              <w:jc w:val="center"/>
              <w:rPr>
                <w:rFonts w:ascii="Roboto" w:hAnsi="Roboto"/>
              </w:rPr>
            </w:pPr>
          </w:p>
        </w:tc>
      </w:tr>
      <w:tr w:rsidR="00C25535" w:rsidRPr="000C221D" w14:paraId="41ABFBB0" w14:textId="77777777" w:rsidTr="00321101">
        <w:trPr>
          <w:trHeight w:val="794"/>
          <w:jc w:val="center"/>
        </w:trPr>
        <w:tc>
          <w:tcPr>
            <w:tcW w:w="4452" w:type="dxa"/>
            <w:vAlign w:val="center"/>
          </w:tcPr>
          <w:p w14:paraId="6F311776" w14:textId="539ABB9D"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Extrait des statuts</w:t>
            </w:r>
          </w:p>
        </w:tc>
        <w:tc>
          <w:tcPr>
            <w:tcW w:w="2074" w:type="dxa"/>
            <w:vAlign w:val="center"/>
          </w:tcPr>
          <w:p w14:paraId="495DECD9" w14:textId="77777777" w:rsidR="00C25535" w:rsidRPr="000C221D" w:rsidRDefault="00C25535" w:rsidP="00D66F84">
            <w:pPr>
              <w:pStyle w:val="normalformulaire"/>
              <w:rPr>
                <w:rFonts w:ascii="Roboto" w:eastAsia="Wingdings" w:hAnsi="Roboto" w:cs="Wingdings"/>
                <w:sz w:val="18"/>
                <w:szCs w:val="18"/>
              </w:rPr>
            </w:pPr>
            <w:r w:rsidRPr="000C221D">
              <w:rPr>
                <w:rFonts w:ascii="Roboto" w:hAnsi="Roboto"/>
                <w:sz w:val="18"/>
                <w:szCs w:val="18"/>
              </w:rPr>
              <w:t>Associations loi 1901, Fondations, organisations professionnelles, sociétés coopératives</w:t>
            </w:r>
          </w:p>
        </w:tc>
        <w:tc>
          <w:tcPr>
            <w:tcW w:w="851" w:type="dxa"/>
            <w:vAlign w:val="center"/>
          </w:tcPr>
          <w:p w14:paraId="335418B9"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FFFFFF" w:fill="auto"/>
            <w:vAlign w:val="center"/>
          </w:tcPr>
          <w:p w14:paraId="3C454D85"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vAlign w:val="center"/>
          </w:tcPr>
          <w:p w14:paraId="49BBB8C3" w14:textId="77777777" w:rsidR="00C25535" w:rsidRPr="000C221D" w:rsidRDefault="00C25535" w:rsidP="00D66F84">
            <w:pPr>
              <w:jc w:val="center"/>
              <w:rPr>
                <w:rFonts w:ascii="Roboto" w:hAnsi="Roboto"/>
              </w:rPr>
            </w:pPr>
          </w:p>
        </w:tc>
      </w:tr>
      <w:tr w:rsidR="00C25535" w:rsidRPr="000C221D" w14:paraId="7C1C760A" w14:textId="77777777" w:rsidTr="00321101">
        <w:trPr>
          <w:trHeight w:val="793"/>
          <w:jc w:val="center"/>
        </w:trPr>
        <w:tc>
          <w:tcPr>
            <w:tcW w:w="4452" w:type="dxa"/>
            <w:vAlign w:val="center"/>
          </w:tcPr>
          <w:p w14:paraId="7DE36986" w14:textId="4228A1F2"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 xml:space="preserve">Acte constitutif : copie de la publication au JO ou récépissé de déclaration en préfecture </w:t>
            </w:r>
            <w:r w:rsidRPr="000C221D">
              <w:rPr>
                <w:rFonts w:ascii="Roboto" w:hAnsi="Roboto"/>
                <w:sz w:val="18"/>
                <w:szCs w:val="18"/>
                <w:vertAlign w:val="superscript"/>
              </w:rPr>
              <w:t>(1)</w:t>
            </w:r>
          </w:p>
        </w:tc>
        <w:tc>
          <w:tcPr>
            <w:tcW w:w="2074" w:type="dxa"/>
            <w:vAlign w:val="center"/>
          </w:tcPr>
          <w:p w14:paraId="18542AAD" w14:textId="77777777" w:rsidR="00C25535" w:rsidRPr="000C221D" w:rsidRDefault="00C25535" w:rsidP="00D66F84">
            <w:pPr>
              <w:pStyle w:val="normalformulaire"/>
              <w:rPr>
                <w:rFonts w:ascii="Roboto" w:eastAsia="Wingdings" w:hAnsi="Roboto" w:cs="Wingdings"/>
                <w:sz w:val="18"/>
                <w:szCs w:val="18"/>
              </w:rPr>
            </w:pPr>
            <w:r w:rsidRPr="000C221D">
              <w:rPr>
                <w:rFonts w:ascii="Roboto" w:hAnsi="Roboto"/>
                <w:sz w:val="18"/>
                <w:szCs w:val="18"/>
              </w:rPr>
              <w:t>Associations loi 1901, Fondations, organisations professionnelles, sociétés coopératives</w:t>
            </w:r>
          </w:p>
        </w:tc>
        <w:tc>
          <w:tcPr>
            <w:tcW w:w="851" w:type="dxa"/>
            <w:vAlign w:val="center"/>
          </w:tcPr>
          <w:p w14:paraId="6FF5DF06"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FFFFFF" w:fill="auto"/>
            <w:vAlign w:val="center"/>
          </w:tcPr>
          <w:p w14:paraId="4679E184"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FFFFFF" w:fill="auto"/>
            <w:vAlign w:val="center"/>
          </w:tcPr>
          <w:p w14:paraId="4CCD5401" w14:textId="77777777" w:rsidR="00C25535" w:rsidRPr="000C221D" w:rsidRDefault="00C25535" w:rsidP="00D66F84">
            <w:pPr>
              <w:jc w:val="center"/>
              <w:rPr>
                <w:rFonts w:ascii="Roboto" w:hAnsi="Roboto"/>
              </w:rPr>
            </w:pPr>
          </w:p>
        </w:tc>
      </w:tr>
      <w:tr w:rsidR="00C25535" w:rsidRPr="000C221D" w14:paraId="40A58751" w14:textId="77777777" w:rsidTr="00321101">
        <w:trPr>
          <w:trHeight w:val="794"/>
          <w:jc w:val="center"/>
        </w:trPr>
        <w:tc>
          <w:tcPr>
            <w:tcW w:w="4452" w:type="dxa"/>
            <w:vAlign w:val="center"/>
          </w:tcPr>
          <w:p w14:paraId="6AE94901" w14:textId="555AB810"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 xml:space="preserve">Décision du Président ou délibération de l’organe compétent approuvant le projet et le plan de financement  </w:t>
            </w:r>
          </w:p>
        </w:tc>
        <w:tc>
          <w:tcPr>
            <w:tcW w:w="2074" w:type="dxa"/>
            <w:vAlign w:val="center"/>
          </w:tcPr>
          <w:p w14:paraId="12A29072" w14:textId="77777777" w:rsidR="00C25535" w:rsidRPr="000C221D" w:rsidRDefault="00C25535" w:rsidP="00D66F84">
            <w:pPr>
              <w:pStyle w:val="normalformulaire"/>
              <w:snapToGrid w:val="0"/>
              <w:rPr>
                <w:rFonts w:ascii="Roboto" w:hAnsi="Roboto"/>
                <w:sz w:val="18"/>
                <w:szCs w:val="18"/>
              </w:rPr>
            </w:pPr>
            <w:r w:rsidRPr="000C221D">
              <w:rPr>
                <w:rFonts w:ascii="Roboto" w:hAnsi="Roboto"/>
                <w:sz w:val="18"/>
                <w:szCs w:val="18"/>
              </w:rPr>
              <w:t>Associations loi 1901, Fondations, organisations professionnelles, sociétés coopératives</w:t>
            </w:r>
          </w:p>
        </w:tc>
        <w:tc>
          <w:tcPr>
            <w:tcW w:w="851" w:type="dxa"/>
            <w:vAlign w:val="center"/>
          </w:tcPr>
          <w:p w14:paraId="018C1A3E" w14:textId="77777777" w:rsidR="00C25535" w:rsidRPr="000C221D" w:rsidRDefault="00C25535" w:rsidP="00D66F84">
            <w:pPr>
              <w:jc w:val="center"/>
              <w:rPr>
                <w:rFonts w:ascii="Roboto" w:hAnsi="Roboto"/>
                <w:sz w:val="18"/>
                <w:szCs w:val="18"/>
              </w:rPr>
            </w:pPr>
            <w:r w:rsidRPr="000C221D">
              <w:rPr>
                <w:rFonts w:ascii="Roboto" w:hAnsi="Roboto"/>
                <w:sz w:val="18"/>
                <w:szCs w:val="18"/>
              </w:rPr>
              <w:sym w:font="Wingdings" w:char="F06F"/>
            </w:r>
          </w:p>
        </w:tc>
        <w:tc>
          <w:tcPr>
            <w:tcW w:w="1424" w:type="dxa"/>
            <w:shd w:val="clear" w:color="FFFFFF" w:fill="auto"/>
            <w:vAlign w:val="center"/>
          </w:tcPr>
          <w:p w14:paraId="76D7722B"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FFFFFF" w:fill="auto"/>
            <w:vAlign w:val="center"/>
          </w:tcPr>
          <w:p w14:paraId="4243DDEC" w14:textId="77777777" w:rsidR="00C25535" w:rsidRPr="000C221D" w:rsidRDefault="00C25535" w:rsidP="00D66F84">
            <w:pPr>
              <w:jc w:val="center"/>
              <w:rPr>
                <w:rFonts w:ascii="Roboto" w:hAnsi="Roboto"/>
              </w:rPr>
            </w:pPr>
          </w:p>
        </w:tc>
      </w:tr>
      <w:tr w:rsidR="00C25535" w:rsidRPr="000C221D" w14:paraId="59214173" w14:textId="77777777" w:rsidTr="00C25535">
        <w:trPr>
          <w:jc w:val="center"/>
        </w:trPr>
        <w:tc>
          <w:tcPr>
            <w:tcW w:w="9838" w:type="dxa"/>
            <w:gridSpan w:val="5"/>
            <w:vAlign w:val="center"/>
          </w:tcPr>
          <w:p w14:paraId="29450D70" w14:textId="7852FC64" w:rsidR="00C25535" w:rsidRPr="000C221D" w:rsidRDefault="00C25535" w:rsidP="00D66F84">
            <w:pPr>
              <w:ind w:right="153"/>
              <w:jc w:val="left"/>
              <w:rPr>
                <w:rFonts w:ascii="Roboto" w:hAnsi="Roboto"/>
              </w:rPr>
            </w:pPr>
            <w:r w:rsidRPr="000C221D">
              <w:rPr>
                <w:rFonts w:ascii="Roboto" w:hAnsi="Roboto"/>
                <w:sz w:val="18"/>
                <w:szCs w:val="18"/>
              </w:rPr>
              <w:t>Dernier bilan et compte de résultat approuvés par l'assemblée et le rapport du commissaire aux comptes s'il y en a un (Année N-1)</w:t>
            </w:r>
          </w:p>
        </w:tc>
      </w:tr>
      <w:tr w:rsidR="00C25535" w:rsidRPr="000C221D" w14:paraId="3CF60CA5" w14:textId="77777777" w:rsidTr="00C25535">
        <w:trPr>
          <w:jc w:val="center"/>
        </w:trPr>
        <w:tc>
          <w:tcPr>
            <w:tcW w:w="4452" w:type="dxa"/>
            <w:tcBorders>
              <w:bottom w:val="single" w:sz="4" w:space="0" w:color="auto"/>
            </w:tcBorders>
            <w:shd w:val="clear" w:color="auto" w:fill="F3F3F3"/>
            <w:vAlign w:val="center"/>
          </w:tcPr>
          <w:p w14:paraId="6BD8C8B8" w14:textId="5A133BBE" w:rsidR="00C25535" w:rsidRPr="000C221D" w:rsidRDefault="00C25535" w:rsidP="00D66F84">
            <w:pPr>
              <w:pStyle w:val="normalformulaire"/>
              <w:ind w:right="153"/>
              <w:rPr>
                <w:rFonts w:ascii="Roboto" w:hAnsi="Roboto"/>
                <w:sz w:val="18"/>
                <w:szCs w:val="18"/>
              </w:rPr>
            </w:pPr>
            <w:r w:rsidRPr="00F77CB8">
              <w:rPr>
                <w:rFonts w:ascii="Roboto" w:hAnsi="Roboto"/>
                <w:b/>
                <w:color w:val="002060"/>
                <w:sz w:val="18"/>
                <w:szCs w:val="18"/>
              </w:rPr>
              <w:t>Autres pièces administratives</w:t>
            </w:r>
          </w:p>
        </w:tc>
        <w:tc>
          <w:tcPr>
            <w:tcW w:w="2074" w:type="dxa"/>
            <w:shd w:val="clear" w:color="auto" w:fill="auto"/>
            <w:vAlign w:val="center"/>
          </w:tcPr>
          <w:p w14:paraId="769922EB" w14:textId="77777777" w:rsidR="00C25535" w:rsidRPr="000C221D" w:rsidRDefault="00C25535" w:rsidP="00D66F84">
            <w:pPr>
              <w:pStyle w:val="normalformulaire"/>
              <w:rPr>
                <w:rFonts w:ascii="Roboto" w:eastAsia="Wingdings" w:hAnsi="Roboto" w:cs="Wingdings"/>
                <w:sz w:val="18"/>
                <w:szCs w:val="18"/>
              </w:rPr>
            </w:pPr>
            <w:r w:rsidRPr="000C221D">
              <w:rPr>
                <w:rFonts w:ascii="Roboto" w:hAnsi="Roboto"/>
                <w:sz w:val="18"/>
                <w:szCs w:val="18"/>
              </w:rPr>
              <w:t>Tous demandeurs</w:t>
            </w:r>
          </w:p>
        </w:tc>
        <w:tc>
          <w:tcPr>
            <w:tcW w:w="851" w:type="dxa"/>
            <w:shd w:val="clear" w:color="auto" w:fill="auto"/>
            <w:vAlign w:val="center"/>
          </w:tcPr>
          <w:p w14:paraId="6BDD76BF"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2A217473"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607D2B61" w14:textId="77777777" w:rsidR="00C25535" w:rsidRPr="000C221D" w:rsidRDefault="00C25535" w:rsidP="00D66F84">
            <w:pPr>
              <w:jc w:val="center"/>
              <w:rPr>
                <w:rFonts w:ascii="Roboto" w:hAnsi="Roboto"/>
              </w:rPr>
            </w:pPr>
          </w:p>
        </w:tc>
      </w:tr>
      <w:tr w:rsidR="00C25535" w:rsidRPr="000C221D" w14:paraId="52833925" w14:textId="77777777" w:rsidTr="00321101">
        <w:trPr>
          <w:jc w:val="center"/>
        </w:trPr>
        <w:tc>
          <w:tcPr>
            <w:tcW w:w="4452" w:type="dxa"/>
            <w:shd w:val="clear" w:color="auto" w:fill="auto"/>
            <w:vAlign w:val="center"/>
          </w:tcPr>
          <w:p w14:paraId="464FD8B4" w14:textId="0D669D0E"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 xml:space="preserve">Relevé d'identité bancaire </w:t>
            </w:r>
          </w:p>
        </w:tc>
        <w:tc>
          <w:tcPr>
            <w:tcW w:w="2074" w:type="dxa"/>
            <w:shd w:val="clear" w:color="auto" w:fill="auto"/>
            <w:vAlign w:val="center"/>
          </w:tcPr>
          <w:p w14:paraId="0039452A" w14:textId="77777777" w:rsidR="00C25535" w:rsidRPr="000C221D" w:rsidRDefault="00C25535" w:rsidP="00D66F84">
            <w:pPr>
              <w:pStyle w:val="normalformulaire"/>
              <w:rPr>
                <w:rFonts w:ascii="Roboto" w:hAnsi="Roboto"/>
                <w:sz w:val="18"/>
                <w:szCs w:val="18"/>
              </w:rPr>
            </w:pPr>
            <w:r w:rsidRPr="000C221D">
              <w:rPr>
                <w:rFonts w:ascii="Roboto" w:hAnsi="Roboto"/>
                <w:sz w:val="18"/>
                <w:szCs w:val="18"/>
              </w:rPr>
              <w:t>Si partenariat formalisé</w:t>
            </w:r>
          </w:p>
        </w:tc>
        <w:tc>
          <w:tcPr>
            <w:tcW w:w="851" w:type="dxa"/>
            <w:shd w:val="clear" w:color="auto" w:fill="auto"/>
            <w:vAlign w:val="center"/>
          </w:tcPr>
          <w:p w14:paraId="301F1295"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3318AC0F"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548D79B7" w14:textId="77777777" w:rsidR="00C25535" w:rsidRPr="000C221D" w:rsidRDefault="00C25535" w:rsidP="00D66F84">
            <w:pPr>
              <w:jc w:val="center"/>
              <w:rPr>
                <w:rFonts w:ascii="Roboto" w:hAnsi="Roboto"/>
              </w:rPr>
            </w:pPr>
          </w:p>
        </w:tc>
      </w:tr>
      <w:tr w:rsidR="00C25535" w:rsidRPr="000C221D" w14:paraId="1316AEC7" w14:textId="77777777" w:rsidTr="00321101">
        <w:trPr>
          <w:jc w:val="center"/>
        </w:trPr>
        <w:tc>
          <w:tcPr>
            <w:tcW w:w="4452" w:type="dxa"/>
            <w:shd w:val="clear" w:color="auto" w:fill="auto"/>
            <w:vAlign w:val="center"/>
          </w:tcPr>
          <w:p w14:paraId="0F342E37" w14:textId="0AFA35DC"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Convention, lettre, ou contrat formalisant le partenariat</w:t>
            </w:r>
          </w:p>
        </w:tc>
        <w:tc>
          <w:tcPr>
            <w:tcW w:w="2074" w:type="dxa"/>
            <w:shd w:val="clear" w:color="auto" w:fill="auto"/>
            <w:vAlign w:val="center"/>
          </w:tcPr>
          <w:p w14:paraId="5FDDAB6D" w14:textId="77777777" w:rsidR="00C25535" w:rsidRPr="000C221D" w:rsidRDefault="00C25535" w:rsidP="00D66F84">
            <w:pPr>
              <w:pStyle w:val="normalformulaire"/>
              <w:rPr>
                <w:rFonts w:ascii="Roboto" w:eastAsia="Wingdings" w:hAnsi="Roboto" w:cs="Wingdings"/>
                <w:sz w:val="18"/>
                <w:szCs w:val="18"/>
              </w:rPr>
            </w:pPr>
            <w:r w:rsidRPr="000C221D">
              <w:rPr>
                <w:rFonts w:ascii="Roboto" w:hAnsi="Roboto"/>
                <w:sz w:val="18"/>
                <w:szCs w:val="18"/>
              </w:rPr>
              <w:t>Tous demandeurs</w:t>
            </w:r>
          </w:p>
        </w:tc>
        <w:tc>
          <w:tcPr>
            <w:tcW w:w="851" w:type="dxa"/>
            <w:shd w:val="clear" w:color="auto" w:fill="auto"/>
            <w:vAlign w:val="center"/>
          </w:tcPr>
          <w:p w14:paraId="56065E52"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4D5D54F1"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109083A3" w14:textId="77777777" w:rsidR="00C25535" w:rsidRPr="000C221D" w:rsidRDefault="00C25535" w:rsidP="00D66F84">
            <w:pPr>
              <w:jc w:val="center"/>
              <w:rPr>
                <w:rFonts w:ascii="Roboto" w:hAnsi="Roboto"/>
              </w:rPr>
            </w:pPr>
          </w:p>
        </w:tc>
      </w:tr>
      <w:tr w:rsidR="00C25535" w:rsidRPr="000C221D" w14:paraId="429A7627" w14:textId="77777777" w:rsidTr="00321101">
        <w:trPr>
          <w:jc w:val="center"/>
        </w:trPr>
        <w:tc>
          <w:tcPr>
            <w:tcW w:w="4452" w:type="dxa"/>
            <w:shd w:val="clear" w:color="auto" w:fill="auto"/>
            <w:vAlign w:val="center"/>
          </w:tcPr>
          <w:p w14:paraId="683BC25C" w14:textId="26A0E019"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KBIS</w:t>
            </w:r>
          </w:p>
        </w:tc>
        <w:tc>
          <w:tcPr>
            <w:tcW w:w="2074" w:type="dxa"/>
            <w:shd w:val="clear" w:color="auto" w:fill="auto"/>
            <w:vAlign w:val="center"/>
          </w:tcPr>
          <w:p w14:paraId="579C3ADB" w14:textId="77777777" w:rsidR="00C25535" w:rsidRPr="000C221D" w:rsidRDefault="00C25535" w:rsidP="00D66F84">
            <w:pPr>
              <w:pStyle w:val="normalformulaire"/>
              <w:rPr>
                <w:rFonts w:ascii="Roboto" w:hAnsi="Roboto"/>
                <w:sz w:val="18"/>
                <w:szCs w:val="18"/>
              </w:rPr>
            </w:pPr>
            <w:r w:rsidRPr="000C221D">
              <w:rPr>
                <w:rFonts w:ascii="Roboto" w:hAnsi="Roboto"/>
                <w:sz w:val="18"/>
                <w:szCs w:val="18"/>
              </w:rPr>
              <w:t>En cas de présentation de dépenses en TTC</w:t>
            </w:r>
          </w:p>
        </w:tc>
        <w:tc>
          <w:tcPr>
            <w:tcW w:w="851" w:type="dxa"/>
            <w:shd w:val="clear" w:color="auto" w:fill="auto"/>
            <w:vAlign w:val="center"/>
          </w:tcPr>
          <w:p w14:paraId="1F8AD1EE"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424" w:type="dxa"/>
            <w:shd w:val="clear" w:color="auto" w:fill="auto"/>
            <w:vAlign w:val="center"/>
          </w:tcPr>
          <w:p w14:paraId="2BA4604B" w14:textId="77777777" w:rsidR="00C25535" w:rsidRPr="000C221D" w:rsidRDefault="00C25535" w:rsidP="00D66F84">
            <w:pPr>
              <w:jc w:val="center"/>
              <w:rPr>
                <w:rFonts w:ascii="Roboto" w:hAnsi="Roboto"/>
              </w:rPr>
            </w:pPr>
            <w:r w:rsidRPr="000C221D">
              <w:rPr>
                <w:rFonts w:ascii="Roboto" w:hAnsi="Roboto"/>
                <w:sz w:val="18"/>
                <w:szCs w:val="18"/>
              </w:rPr>
              <w:sym w:font="Wingdings" w:char="F06F"/>
            </w:r>
          </w:p>
        </w:tc>
        <w:tc>
          <w:tcPr>
            <w:tcW w:w="1037" w:type="dxa"/>
            <w:shd w:val="clear" w:color="auto" w:fill="auto"/>
            <w:vAlign w:val="center"/>
          </w:tcPr>
          <w:p w14:paraId="5C0EE600" w14:textId="77777777" w:rsidR="00C25535" w:rsidRPr="000C221D" w:rsidRDefault="00C25535" w:rsidP="00D66F84">
            <w:pPr>
              <w:jc w:val="center"/>
              <w:rPr>
                <w:rFonts w:ascii="Roboto" w:hAnsi="Roboto"/>
              </w:rPr>
            </w:pPr>
          </w:p>
        </w:tc>
      </w:tr>
      <w:tr w:rsidR="00C25535" w:rsidRPr="000C221D" w14:paraId="5B2D9C89" w14:textId="77777777" w:rsidTr="00321101">
        <w:trPr>
          <w:jc w:val="center"/>
        </w:trPr>
        <w:tc>
          <w:tcPr>
            <w:tcW w:w="4452" w:type="dxa"/>
            <w:shd w:val="clear" w:color="auto" w:fill="auto"/>
            <w:vAlign w:val="center"/>
          </w:tcPr>
          <w:p w14:paraId="765E4150" w14:textId="7FDB1C71" w:rsidR="00C25535" w:rsidRPr="000C221D" w:rsidRDefault="00C25535" w:rsidP="00D66F84">
            <w:pPr>
              <w:pStyle w:val="normalformulaire"/>
              <w:ind w:right="153"/>
              <w:rPr>
                <w:rFonts w:ascii="Roboto" w:hAnsi="Roboto"/>
                <w:sz w:val="18"/>
                <w:szCs w:val="18"/>
              </w:rPr>
            </w:pPr>
            <w:r w:rsidRPr="000C221D">
              <w:rPr>
                <w:rFonts w:ascii="Roboto" w:hAnsi="Roboto"/>
                <w:sz w:val="18"/>
                <w:szCs w:val="18"/>
              </w:rPr>
              <w:t>Document probant justifiant de la non-récupération de la TVA sur l’opération (DGRFIP)</w:t>
            </w:r>
          </w:p>
        </w:tc>
        <w:tc>
          <w:tcPr>
            <w:tcW w:w="2074" w:type="dxa"/>
            <w:shd w:val="clear" w:color="auto" w:fill="auto"/>
            <w:vAlign w:val="center"/>
          </w:tcPr>
          <w:p w14:paraId="18FC9733" w14:textId="77777777" w:rsidR="00C25535" w:rsidRPr="000C221D" w:rsidRDefault="00C25535" w:rsidP="00D66F84">
            <w:pPr>
              <w:pStyle w:val="normalformulaire"/>
              <w:rPr>
                <w:rFonts w:ascii="Roboto" w:hAnsi="Roboto"/>
                <w:sz w:val="18"/>
                <w:szCs w:val="18"/>
              </w:rPr>
            </w:pPr>
          </w:p>
        </w:tc>
        <w:tc>
          <w:tcPr>
            <w:tcW w:w="851" w:type="dxa"/>
            <w:shd w:val="clear" w:color="auto" w:fill="auto"/>
            <w:vAlign w:val="center"/>
          </w:tcPr>
          <w:p w14:paraId="2D4130C2" w14:textId="77777777" w:rsidR="00C25535" w:rsidRPr="000C221D" w:rsidRDefault="00C25535" w:rsidP="00D66F84">
            <w:pPr>
              <w:jc w:val="center"/>
              <w:rPr>
                <w:rFonts w:ascii="Roboto" w:hAnsi="Roboto"/>
                <w:sz w:val="18"/>
                <w:szCs w:val="18"/>
              </w:rPr>
            </w:pPr>
          </w:p>
        </w:tc>
        <w:tc>
          <w:tcPr>
            <w:tcW w:w="1424" w:type="dxa"/>
            <w:shd w:val="clear" w:color="auto" w:fill="auto"/>
            <w:vAlign w:val="center"/>
          </w:tcPr>
          <w:p w14:paraId="38F842EA" w14:textId="77777777" w:rsidR="00C25535" w:rsidRPr="000C221D" w:rsidRDefault="00C25535" w:rsidP="00D66F84">
            <w:pPr>
              <w:jc w:val="center"/>
              <w:rPr>
                <w:rFonts w:ascii="Roboto" w:hAnsi="Roboto"/>
                <w:sz w:val="18"/>
                <w:szCs w:val="18"/>
              </w:rPr>
            </w:pPr>
          </w:p>
        </w:tc>
        <w:tc>
          <w:tcPr>
            <w:tcW w:w="1037" w:type="dxa"/>
            <w:shd w:val="clear" w:color="auto" w:fill="auto"/>
            <w:vAlign w:val="center"/>
          </w:tcPr>
          <w:p w14:paraId="272BECF1" w14:textId="77777777" w:rsidR="00C25535" w:rsidRPr="000C221D" w:rsidRDefault="00C25535" w:rsidP="00D66F84">
            <w:pPr>
              <w:jc w:val="center"/>
              <w:rPr>
                <w:rFonts w:ascii="Roboto" w:hAnsi="Roboto"/>
              </w:rPr>
            </w:pPr>
          </w:p>
        </w:tc>
      </w:tr>
    </w:tbl>
    <w:p w14:paraId="12ABD0CD" w14:textId="77777777" w:rsidR="009D034E" w:rsidRPr="000C221D" w:rsidRDefault="007C24D3" w:rsidP="00CC1ECE">
      <w:pPr>
        <w:pBdr>
          <w:bottom w:val="single" w:sz="12" w:space="1" w:color="FFCC00"/>
        </w:pBdr>
        <w:tabs>
          <w:tab w:val="left" w:pos="1380"/>
          <w:tab w:val="center" w:pos="4762"/>
        </w:tabs>
        <w:spacing w:after="480"/>
        <w:rPr>
          <w:rFonts w:ascii="Roboto" w:hAnsi="Roboto" w:cs="Calibri"/>
          <w:sz w:val="20"/>
          <w:szCs w:val="20"/>
        </w:rPr>
      </w:pPr>
      <w:r w:rsidRPr="000C221D">
        <w:rPr>
          <w:rFonts w:ascii="Roboto" w:hAnsi="Roboto" w:cs="Calibri"/>
          <w:sz w:val="20"/>
          <w:szCs w:val="20"/>
        </w:rPr>
        <w:t xml:space="preserve">Le cas échéant, le service chargé de l’instruction de votre dossier (service instructeur) </w:t>
      </w:r>
      <w:r w:rsidR="00670465" w:rsidRPr="000C221D">
        <w:rPr>
          <w:rFonts w:ascii="Roboto" w:hAnsi="Roboto" w:cs="Calibri"/>
          <w:sz w:val="20"/>
          <w:szCs w:val="20"/>
        </w:rPr>
        <w:t xml:space="preserve">se réserve le droit de </w:t>
      </w:r>
      <w:r w:rsidRPr="000C221D">
        <w:rPr>
          <w:rFonts w:ascii="Roboto" w:hAnsi="Roboto" w:cs="Calibri"/>
          <w:sz w:val="20"/>
          <w:szCs w:val="20"/>
        </w:rPr>
        <w:t>vous demander des pièces complémentaires jugées nécessaires.</w:t>
      </w:r>
    </w:p>
    <w:p w14:paraId="64761187" w14:textId="77777777" w:rsidR="00007FB5" w:rsidRPr="000C221D" w:rsidRDefault="00CC1ECE" w:rsidP="008A6E89">
      <w:pPr>
        <w:pBdr>
          <w:bottom w:val="single" w:sz="12" w:space="1" w:color="FFCC00"/>
        </w:pBdr>
        <w:tabs>
          <w:tab w:val="left" w:pos="1380"/>
          <w:tab w:val="center" w:pos="4762"/>
        </w:tabs>
        <w:spacing w:after="240"/>
        <w:rPr>
          <w:rFonts w:ascii="Roboto" w:hAnsi="Roboto" w:cs="Calibri"/>
          <w:iCs/>
          <w:color w:val="000080"/>
          <w:sz w:val="28"/>
        </w:rPr>
      </w:pPr>
      <w:r w:rsidRPr="000C221D">
        <w:rPr>
          <w:rFonts w:ascii="Roboto" w:hAnsi="Roboto" w:cs="Calibri"/>
          <w:iCs/>
          <w:color w:val="000080"/>
          <w:sz w:val="28"/>
        </w:rPr>
        <w:t>6- OBLIGATIONS ET ATTESTATION DU PORTEUR DE PROJET</w:t>
      </w:r>
    </w:p>
    <w:p w14:paraId="208B45B5" w14:textId="77777777" w:rsidR="00007FB5" w:rsidRPr="000C221D" w:rsidRDefault="00007FB5" w:rsidP="00D67AEB">
      <w:pPr>
        <w:spacing w:before="120"/>
        <w:rPr>
          <w:rFonts w:ascii="Roboto" w:hAnsi="Roboto" w:cs="Calibri"/>
          <w:sz w:val="18"/>
          <w:szCs w:val="18"/>
        </w:rPr>
      </w:pPr>
      <w:r w:rsidRPr="000C221D">
        <w:rPr>
          <w:rFonts w:ascii="Roboto" w:hAnsi="Roboto" w:cs="Calibri"/>
          <w:sz w:val="18"/>
          <w:szCs w:val="18"/>
        </w:rPr>
        <w:t>Je soussigné</w:t>
      </w:r>
      <w:r w:rsidR="006D1F3A" w:rsidRPr="000C221D">
        <w:rPr>
          <w:rFonts w:ascii="Roboto" w:hAnsi="Roboto" w:cs="Calibri"/>
          <w:sz w:val="18"/>
          <w:szCs w:val="18"/>
        </w:rPr>
        <w:t>(e)</w:t>
      </w:r>
      <w:r w:rsidRPr="000C221D">
        <w:rPr>
          <w:rFonts w:ascii="Roboto" w:hAnsi="Roboto" w:cs="Calibri"/>
          <w:sz w:val="18"/>
          <w:szCs w:val="18"/>
        </w:rPr>
        <w:t xml:space="preserve"> </w:t>
      </w:r>
      <w:r w:rsidRPr="000C221D">
        <w:rPr>
          <w:rFonts w:ascii="Roboto" w:hAnsi="Roboto" w:cs="Calibri"/>
          <w:sz w:val="18"/>
          <w:szCs w:val="18"/>
          <w:highlight w:val="lightGray"/>
        </w:rPr>
        <w:t>___________________________________,</w:t>
      </w:r>
      <w:r w:rsidRPr="000C221D">
        <w:rPr>
          <w:rFonts w:ascii="Roboto" w:hAnsi="Roboto" w:cs="Calibri"/>
          <w:sz w:val="18"/>
          <w:szCs w:val="18"/>
        </w:rPr>
        <w:t xml:space="preserve"> en qualité d</w:t>
      </w:r>
      <w:r w:rsidR="00D67AEB" w:rsidRPr="000C221D">
        <w:rPr>
          <w:rFonts w:ascii="Roboto" w:hAnsi="Roboto" w:cs="Calibri"/>
          <w:sz w:val="18"/>
          <w:szCs w:val="18"/>
        </w:rPr>
        <w:t>e</w:t>
      </w:r>
      <w:r w:rsidRPr="000C221D">
        <w:rPr>
          <w:rFonts w:ascii="Roboto" w:hAnsi="Roboto" w:cs="Calibri"/>
          <w:sz w:val="18"/>
          <w:szCs w:val="18"/>
        </w:rPr>
        <w:t xml:space="preserve"> signataire et représentant légal (ou signataire avec délégation du représentant légal), sollicite une </w:t>
      </w:r>
      <w:r w:rsidR="00CE78D4" w:rsidRPr="000C221D">
        <w:rPr>
          <w:rFonts w:ascii="Roboto" w:hAnsi="Roboto" w:cs="Calibri"/>
          <w:sz w:val="18"/>
          <w:szCs w:val="18"/>
        </w:rPr>
        <w:t>subvention</w:t>
      </w:r>
      <w:r w:rsidRPr="000C221D">
        <w:rPr>
          <w:rFonts w:ascii="Roboto" w:hAnsi="Roboto" w:cs="Calibri"/>
          <w:sz w:val="18"/>
          <w:szCs w:val="18"/>
        </w:rPr>
        <w:t xml:space="preserve"> </w:t>
      </w:r>
      <w:r w:rsidR="006D1F3A" w:rsidRPr="000C221D">
        <w:rPr>
          <w:rFonts w:ascii="Roboto" w:hAnsi="Roboto" w:cs="Calibri"/>
          <w:sz w:val="18"/>
          <w:szCs w:val="18"/>
        </w:rPr>
        <w:t>du Fonds européen agricole pour le développement rural (FEADER)</w:t>
      </w:r>
      <w:r w:rsidR="00D67AEB" w:rsidRPr="000C221D">
        <w:rPr>
          <w:rFonts w:ascii="Roboto" w:hAnsi="Roboto" w:cs="Calibri"/>
          <w:sz w:val="18"/>
          <w:szCs w:val="18"/>
        </w:rPr>
        <w:t xml:space="preserve"> l’aide ou les aides publiques associées </w:t>
      </w:r>
      <w:r w:rsidRPr="000C221D">
        <w:rPr>
          <w:rFonts w:ascii="Roboto" w:hAnsi="Roboto" w:cs="Calibri"/>
          <w:sz w:val="18"/>
          <w:szCs w:val="18"/>
        </w:rPr>
        <w:t>destinée</w:t>
      </w:r>
      <w:r w:rsidR="00D67AEB" w:rsidRPr="000C221D">
        <w:rPr>
          <w:rFonts w:ascii="Roboto" w:hAnsi="Roboto" w:cs="Calibri"/>
          <w:sz w:val="18"/>
          <w:szCs w:val="18"/>
        </w:rPr>
        <w:t>s</w:t>
      </w:r>
      <w:r w:rsidR="007C24D3" w:rsidRPr="000C221D">
        <w:rPr>
          <w:rFonts w:ascii="Roboto" w:hAnsi="Roboto" w:cs="Calibri"/>
          <w:sz w:val="18"/>
          <w:szCs w:val="18"/>
        </w:rPr>
        <w:t xml:space="preserve"> à la réalisation du projet</w:t>
      </w:r>
      <w:r w:rsidRPr="000C221D">
        <w:rPr>
          <w:rFonts w:ascii="Roboto" w:hAnsi="Roboto" w:cs="Calibri"/>
          <w:sz w:val="18"/>
          <w:szCs w:val="18"/>
        </w:rPr>
        <w:t xml:space="preserve"> intitulé </w:t>
      </w:r>
      <w:r w:rsidRPr="000C221D">
        <w:rPr>
          <w:rFonts w:ascii="Roboto" w:hAnsi="Roboto" w:cs="Calibri"/>
          <w:sz w:val="18"/>
          <w:szCs w:val="18"/>
          <w:highlight w:val="lightGray"/>
        </w:rPr>
        <w:t>« ________________________ ____________________________________________»</w:t>
      </w:r>
      <w:r w:rsidR="00CE78D4" w:rsidRPr="000C221D">
        <w:rPr>
          <w:rFonts w:ascii="Roboto" w:hAnsi="Roboto" w:cs="Calibri"/>
          <w:sz w:val="18"/>
          <w:szCs w:val="18"/>
        </w:rPr>
        <w:t xml:space="preserve"> au titre du </w:t>
      </w:r>
      <w:r w:rsidR="00670465" w:rsidRPr="000C221D">
        <w:rPr>
          <w:rFonts w:ascii="Roboto" w:hAnsi="Roboto" w:cs="Calibri"/>
          <w:sz w:val="18"/>
          <w:szCs w:val="18"/>
        </w:rPr>
        <w:t>PDR FEADER Aquitaine / Limousin / Poitou-Charentes (rayer la mention inutile)</w:t>
      </w:r>
      <w:r w:rsidRPr="000C221D">
        <w:rPr>
          <w:rFonts w:ascii="Roboto" w:hAnsi="Roboto" w:cs="Calibri"/>
          <w:sz w:val="18"/>
          <w:szCs w:val="18"/>
        </w:rPr>
        <w:t>.</w:t>
      </w:r>
    </w:p>
    <w:p w14:paraId="19FDE62E" w14:textId="77777777" w:rsidR="00007FB5" w:rsidRPr="000C221D" w:rsidRDefault="00007FB5" w:rsidP="00C54958">
      <w:pPr>
        <w:spacing w:before="120"/>
        <w:rPr>
          <w:rFonts w:ascii="Roboto" w:hAnsi="Roboto" w:cs="Calibri"/>
          <w:sz w:val="18"/>
          <w:szCs w:val="18"/>
        </w:rPr>
      </w:pPr>
      <w:r w:rsidRPr="000C221D">
        <w:rPr>
          <w:rFonts w:ascii="Roboto" w:hAnsi="Roboto" w:cs="Calibri"/>
          <w:sz w:val="18"/>
          <w:szCs w:val="18"/>
        </w:rPr>
        <w:t>J'atteste sur l'honneur :</w:t>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p>
    <w:p w14:paraId="3C7439BE" w14:textId="77777777" w:rsidR="00007FB5" w:rsidRPr="000C221D" w:rsidRDefault="00007FB5" w:rsidP="00AB50A4">
      <w:pPr>
        <w:widowControl/>
        <w:numPr>
          <w:ilvl w:val="0"/>
          <w:numId w:val="5"/>
        </w:numPr>
        <w:autoSpaceDE/>
        <w:autoSpaceDN/>
        <w:adjustRightInd/>
        <w:spacing w:before="120"/>
        <w:ind w:left="426" w:hanging="284"/>
        <w:rPr>
          <w:rFonts w:ascii="Roboto" w:hAnsi="Roboto" w:cs="Calibri"/>
          <w:sz w:val="18"/>
          <w:szCs w:val="18"/>
        </w:rPr>
      </w:pPr>
      <w:r w:rsidRPr="000C221D">
        <w:rPr>
          <w:rFonts w:ascii="Roboto" w:hAnsi="Roboto" w:cs="Calibri"/>
          <w:sz w:val="18"/>
          <w:szCs w:val="18"/>
        </w:rPr>
        <w:t xml:space="preserve">L’exactitude des renseignements </w:t>
      </w:r>
      <w:r w:rsidR="00D67AEB" w:rsidRPr="000C221D">
        <w:rPr>
          <w:rFonts w:ascii="Roboto" w:hAnsi="Roboto" w:cs="Calibri"/>
          <w:sz w:val="18"/>
          <w:szCs w:val="18"/>
        </w:rPr>
        <w:t xml:space="preserve">fournis dans </w:t>
      </w:r>
      <w:r w:rsidR="00AA6CF3" w:rsidRPr="000C221D">
        <w:rPr>
          <w:rFonts w:ascii="Roboto" w:hAnsi="Roboto" w:cs="Calibri"/>
          <w:sz w:val="18"/>
          <w:szCs w:val="18"/>
        </w:rPr>
        <w:t>le présent formulaire de</w:t>
      </w:r>
      <w:r w:rsidRPr="000C221D">
        <w:rPr>
          <w:rFonts w:ascii="Roboto" w:hAnsi="Roboto" w:cs="Calibri"/>
          <w:sz w:val="18"/>
          <w:szCs w:val="18"/>
        </w:rPr>
        <w:t xml:space="preserve"> demande d’aide,</w:t>
      </w:r>
    </w:p>
    <w:p w14:paraId="51D80F5B" w14:textId="77777777" w:rsidR="00007FB5" w:rsidRPr="000C221D" w:rsidRDefault="00007FB5" w:rsidP="00AB50A4">
      <w:pPr>
        <w:widowControl/>
        <w:numPr>
          <w:ilvl w:val="0"/>
          <w:numId w:val="5"/>
        </w:numPr>
        <w:autoSpaceDE/>
        <w:autoSpaceDN/>
        <w:adjustRightInd/>
        <w:spacing w:before="120"/>
        <w:ind w:left="426" w:hanging="284"/>
        <w:rPr>
          <w:rFonts w:ascii="Roboto" w:hAnsi="Roboto" w:cs="Calibri"/>
          <w:sz w:val="18"/>
          <w:szCs w:val="18"/>
        </w:rPr>
      </w:pPr>
      <w:r w:rsidRPr="000C221D">
        <w:rPr>
          <w:rFonts w:ascii="Roboto" w:hAnsi="Roboto" w:cs="Calibri"/>
          <w:sz w:val="18"/>
          <w:szCs w:val="18"/>
        </w:rPr>
        <w:t>Avoir pris connaissance des points de contrôle spécifiques à ce dispositif d’aide figurant dans la notice d’information annexée au présent formulaire,</w:t>
      </w:r>
    </w:p>
    <w:p w14:paraId="68D1EE06" w14:textId="77777777" w:rsidR="00585A4E" w:rsidRPr="000C221D" w:rsidRDefault="00007FB5" w:rsidP="00AB50A4">
      <w:pPr>
        <w:widowControl/>
        <w:numPr>
          <w:ilvl w:val="0"/>
          <w:numId w:val="5"/>
        </w:numPr>
        <w:autoSpaceDE/>
        <w:autoSpaceDN/>
        <w:adjustRightInd/>
        <w:spacing w:before="120"/>
        <w:ind w:left="426" w:hanging="284"/>
        <w:rPr>
          <w:rFonts w:ascii="Roboto" w:hAnsi="Roboto" w:cs="Calibri"/>
          <w:sz w:val="18"/>
          <w:szCs w:val="18"/>
        </w:rPr>
      </w:pPr>
      <w:r w:rsidRPr="000C221D">
        <w:rPr>
          <w:rFonts w:ascii="Roboto" w:hAnsi="Roboto" w:cs="Calibri"/>
          <w:sz w:val="18"/>
          <w:szCs w:val="18"/>
        </w:rPr>
        <w:t xml:space="preserve">Ne pas avoir sollicité d’autres ressources publiques </w:t>
      </w:r>
      <w:r w:rsidR="009B77C3" w:rsidRPr="000C221D">
        <w:rPr>
          <w:rFonts w:ascii="Roboto" w:hAnsi="Roboto" w:cs="Calibri"/>
          <w:sz w:val="18"/>
          <w:szCs w:val="18"/>
        </w:rPr>
        <w:t xml:space="preserve">(dont d’autres fonds européens) </w:t>
      </w:r>
      <w:r w:rsidRPr="000C221D">
        <w:rPr>
          <w:rFonts w:ascii="Roboto" w:hAnsi="Roboto" w:cs="Calibri"/>
          <w:sz w:val="18"/>
          <w:szCs w:val="18"/>
        </w:rPr>
        <w:t>et privé</w:t>
      </w:r>
      <w:r w:rsidR="006D1F3A" w:rsidRPr="000C221D">
        <w:rPr>
          <w:rFonts w:ascii="Roboto" w:hAnsi="Roboto" w:cs="Calibri"/>
          <w:sz w:val="18"/>
          <w:szCs w:val="18"/>
        </w:rPr>
        <w:t>e</w:t>
      </w:r>
      <w:r w:rsidRPr="000C221D">
        <w:rPr>
          <w:rFonts w:ascii="Roboto" w:hAnsi="Roboto" w:cs="Calibri"/>
          <w:sz w:val="18"/>
          <w:szCs w:val="18"/>
        </w:rPr>
        <w:t xml:space="preserve">s que celles présentées dans le </w:t>
      </w:r>
      <w:r w:rsidR="00AA6CF3" w:rsidRPr="000C221D">
        <w:rPr>
          <w:rFonts w:ascii="Roboto" w:hAnsi="Roboto" w:cs="Calibri"/>
          <w:sz w:val="18"/>
          <w:szCs w:val="18"/>
        </w:rPr>
        <w:t>formulaire</w:t>
      </w:r>
      <w:r w:rsidRPr="000C221D">
        <w:rPr>
          <w:rFonts w:ascii="Roboto" w:hAnsi="Roboto" w:cs="Calibri"/>
          <w:sz w:val="18"/>
          <w:szCs w:val="18"/>
        </w:rPr>
        <w:t xml:space="preserve"> de demande </w:t>
      </w:r>
      <w:r w:rsidR="006D1F3A" w:rsidRPr="000C221D">
        <w:rPr>
          <w:rFonts w:ascii="Roboto" w:hAnsi="Roboto" w:cs="Calibri"/>
          <w:sz w:val="18"/>
          <w:szCs w:val="18"/>
        </w:rPr>
        <w:t>d’aide</w:t>
      </w:r>
      <w:r w:rsidRPr="000C221D">
        <w:rPr>
          <w:rFonts w:ascii="Roboto" w:hAnsi="Roboto" w:cs="Calibri"/>
          <w:sz w:val="18"/>
          <w:szCs w:val="18"/>
        </w:rPr>
        <w:t>,</w:t>
      </w:r>
    </w:p>
    <w:p w14:paraId="58A53F75" w14:textId="77777777" w:rsidR="00007FB5" w:rsidRPr="000C221D" w:rsidRDefault="00007FB5" w:rsidP="00AB50A4">
      <w:pPr>
        <w:widowControl/>
        <w:numPr>
          <w:ilvl w:val="0"/>
          <w:numId w:val="5"/>
        </w:numPr>
        <w:autoSpaceDE/>
        <w:autoSpaceDN/>
        <w:adjustRightInd/>
        <w:spacing w:before="120"/>
        <w:ind w:left="426" w:hanging="284"/>
        <w:rPr>
          <w:rFonts w:ascii="Roboto" w:hAnsi="Roboto" w:cs="Calibri"/>
          <w:b/>
          <w:bCs w:val="0"/>
          <w:sz w:val="18"/>
          <w:szCs w:val="18"/>
        </w:rPr>
      </w:pPr>
      <w:r w:rsidRPr="000C221D">
        <w:rPr>
          <w:rFonts w:ascii="Roboto" w:hAnsi="Roboto" w:cs="Calibri"/>
          <w:b/>
          <w:bCs w:val="0"/>
          <w:sz w:val="18"/>
          <w:szCs w:val="18"/>
        </w:rPr>
        <w:lastRenderedPageBreak/>
        <w:t xml:space="preserve">Que le projet pour lequel la subvention est sollicitée n’a reçu aucun commencement à l’exécution (signature de bon de commande, approbation de devis, ordre de service…) et </w:t>
      </w:r>
      <w:r w:rsidR="009B77C3" w:rsidRPr="000C221D">
        <w:rPr>
          <w:rFonts w:ascii="Roboto" w:hAnsi="Roboto" w:cs="Calibri"/>
          <w:b/>
          <w:bCs w:val="0"/>
          <w:sz w:val="18"/>
          <w:szCs w:val="18"/>
        </w:rPr>
        <w:t>à la</w:t>
      </w:r>
      <w:r w:rsidRPr="000C221D">
        <w:rPr>
          <w:rFonts w:ascii="Roboto" w:hAnsi="Roboto" w:cs="Calibri"/>
          <w:b/>
          <w:bCs w:val="0"/>
          <w:sz w:val="18"/>
          <w:szCs w:val="18"/>
        </w:rPr>
        <w:t xml:space="preserve"> réalisation des </w:t>
      </w:r>
      <w:r w:rsidR="00247C42" w:rsidRPr="000C221D">
        <w:rPr>
          <w:rFonts w:ascii="Roboto" w:hAnsi="Roboto" w:cs="Calibri"/>
          <w:b/>
          <w:bCs w:val="0"/>
          <w:sz w:val="18"/>
          <w:szCs w:val="18"/>
        </w:rPr>
        <w:t>actions</w:t>
      </w:r>
      <w:r w:rsidRPr="000C221D">
        <w:rPr>
          <w:rFonts w:ascii="Roboto" w:hAnsi="Roboto" w:cs="Calibri"/>
          <w:b/>
          <w:bCs w:val="0"/>
          <w:sz w:val="18"/>
          <w:szCs w:val="18"/>
        </w:rPr>
        <w:t xml:space="preserve"> avant la date de dépôt de la présente demande</w:t>
      </w:r>
      <w:r w:rsidR="003A33D6" w:rsidRPr="000C221D">
        <w:rPr>
          <w:rFonts w:ascii="Roboto" w:hAnsi="Roboto" w:cs="Calibri"/>
          <w:b/>
          <w:bCs w:val="0"/>
          <w:sz w:val="18"/>
          <w:szCs w:val="18"/>
        </w:rPr>
        <w:t xml:space="preserve"> ou d’une demande préalable</w:t>
      </w:r>
      <w:r w:rsidRPr="000C221D">
        <w:rPr>
          <w:rFonts w:ascii="Roboto" w:hAnsi="Roboto" w:cs="Calibri"/>
          <w:b/>
          <w:bCs w:val="0"/>
          <w:sz w:val="18"/>
          <w:szCs w:val="18"/>
        </w:rPr>
        <w:t>,</w:t>
      </w:r>
    </w:p>
    <w:p w14:paraId="56805F31" w14:textId="77777777" w:rsidR="00007FB5" w:rsidRPr="000C221D" w:rsidRDefault="00007FB5" w:rsidP="00AB50A4">
      <w:pPr>
        <w:widowControl/>
        <w:numPr>
          <w:ilvl w:val="0"/>
          <w:numId w:val="5"/>
        </w:numPr>
        <w:autoSpaceDE/>
        <w:autoSpaceDN/>
        <w:adjustRightInd/>
        <w:spacing w:before="120"/>
        <w:ind w:left="426" w:hanging="284"/>
        <w:rPr>
          <w:rFonts w:ascii="Roboto" w:hAnsi="Roboto" w:cs="Calibri"/>
          <w:sz w:val="18"/>
          <w:szCs w:val="18"/>
        </w:rPr>
      </w:pPr>
      <w:r w:rsidRPr="000C221D">
        <w:rPr>
          <w:rFonts w:ascii="Roboto" w:hAnsi="Roboto" w:cs="Calibri"/>
          <w:sz w:val="18"/>
          <w:szCs w:val="18"/>
        </w:rPr>
        <w:t>Ne pas faire l’objet d’une procédure collective (ex : redressement, liquidation…)</w:t>
      </w:r>
      <w:r w:rsidR="009B77C3" w:rsidRPr="000C221D">
        <w:rPr>
          <w:rFonts w:ascii="Roboto" w:hAnsi="Roboto" w:cs="Calibri"/>
          <w:sz w:val="18"/>
          <w:szCs w:val="18"/>
        </w:rPr>
        <w:t xml:space="preserve"> ou </w:t>
      </w:r>
      <w:r w:rsidR="003C72D5" w:rsidRPr="000C221D">
        <w:rPr>
          <w:rFonts w:ascii="Roboto" w:hAnsi="Roboto" w:cs="Calibri"/>
          <w:sz w:val="18"/>
          <w:szCs w:val="18"/>
        </w:rPr>
        <w:t>d’</w:t>
      </w:r>
      <w:r w:rsidR="009B77C3" w:rsidRPr="000C221D">
        <w:rPr>
          <w:rFonts w:ascii="Roboto" w:hAnsi="Roboto" w:cs="Calibri"/>
          <w:sz w:val="18"/>
          <w:szCs w:val="18"/>
        </w:rPr>
        <w:t>une mise sous tutelle</w:t>
      </w:r>
      <w:r w:rsidRPr="000C221D">
        <w:rPr>
          <w:rFonts w:ascii="Roboto" w:hAnsi="Roboto" w:cs="Calibri"/>
          <w:sz w:val="18"/>
          <w:szCs w:val="18"/>
        </w:rPr>
        <w:t xml:space="preserve"> liée à des difficultés économiques, et ne pas être considéré comme une entreprise en difficulté au regard </w:t>
      </w:r>
      <w:r w:rsidR="00AA6CF3" w:rsidRPr="000C221D">
        <w:rPr>
          <w:rFonts w:ascii="Roboto" w:hAnsi="Roboto" w:cs="Calibri"/>
          <w:sz w:val="18"/>
          <w:szCs w:val="18"/>
        </w:rPr>
        <w:t>de la règlementation européenne,</w:t>
      </w:r>
    </w:p>
    <w:p w14:paraId="15D0C607" w14:textId="77777777" w:rsidR="00007FB5" w:rsidRPr="000C221D" w:rsidRDefault="00007FB5" w:rsidP="00C54958">
      <w:pPr>
        <w:widowControl/>
        <w:autoSpaceDE/>
        <w:autoSpaceDN/>
        <w:adjustRightInd/>
        <w:spacing w:before="120"/>
        <w:rPr>
          <w:rFonts w:ascii="Roboto" w:hAnsi="Roboto" w:cs="Calibri"/>
          <w:sz w:val="18"/>
          <w:szCs w:val="18"/>
        </w:rPr>
      </w:pPr>
      <w:r w:rsidRPr="000C221D">
        <w:rPr>
          <w:rFonts w:ascii="Roboto" w:hAnsi="Roboto" w:cs="Calibri"/>
          <w:sz w:val="18"/>
          <w:szCs w:val="18"/>
        </w:rPr>
        <w:t>J’ai pris connaissance des obligations du porteur de projet et m’engage à les respecter en cas d'octroi de l'aide :</w:t>
      </w:r>
    </w:p>
    <w:p w14:paraId="0549AB40"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Informer</w:t>
      </w:r>
      <w:r w:rsidR="00585A4E" w:rsidRPr="000C221D">
        <w:rPr>
          <w:rFonts w:ascii="Roboto" w:hAnsi="Roboto" w:cs="Calibri"/>
          <w:sz w:val="18"/>
          <w:szCs w:val="18"/>
        </w:rPr>
        <w:t>, sans délai,</w:t>
      </w:r>
      <w:r w:rsidRPr="000C221D">
        <w:rPr>
          <w:rFonts w:ascii="Roboto" w:hAnsi="Roboto" w:cs="Calibri"/>
          <w:sz w:val="18"/>
          <w:szCs w:val="18"/>
        </w:rPr>
        <w:t xml:space="preserve"> le service instructeur du début d'exécution effective </w:t>
      </w:r>
      <w:r w:rsidR="006D1F3A" w:rsidRPr="000C221D">
        <w:rPr>
          <w:rFonts w:ascii="Roboto" w:hAnsi="Roboto" w:cs="Calibri"/>
          <w:sz w:val="18"/>
          <w:szCs w:val="18"/>
        </w:rPr>
        <w:t>du projet</w:t>
      </w:r>
      <w:r w:rsidRPr="000C221D">
        <w:rPr>
          <w:rFonts w:ascii="Roboto" w:hAnsi="Roboto" w:cs="Calibri"/>
          <w:sz w:val="18"/>
          <w:szCs w:val="18"/>
        </w:rPr>
        <w:t xml:space="preserve">, </w:t>
      </w:r>
    </w:p>
    <w:p w14:paraId="763B6C45"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Fournir toute pièce complémentaire jugée utile</w:t>
      </w:r>
      <w:r w:rsidR="009B77C3" w:rsidRPr="000C221D">
        <w:rPr>
          <w:rFonts w:ascii="Roboto" w:hAnsi="Roboto" w:cs="Calibri"/>
          <w:sz w:val="18"/>
          <w:szCs w:val="18"/>
        </w:rPr>
        <w:t xml:space="preserve"> par le service instructeur</w:t>
      </w:r>
      <w:r w:rsidR="00AA6CF3" w:rsidRPr="000C221D">
        <w:rPr>
          <w:rFonts w:ascii="Roboto" w:hAnsi="Roboto" w:cs="Calibri"/>
          <w:sz w:val="18"/>
          <w:szCs w:val="18"/>
        </w:rPr>
        <w:t>,</w:t>
      </w:r>
      <w:r w:rsidR="009B77C3" w:rsidRPr="000C221D">
        <w:rPr>
          <w:rFonts w:ascii="Roboto" w:hAnsi="Roboto" w:cs="Calibri"/>
          <w:sz w:val="18"/>
          <w:szCs w:val="18"/>
        </w:rPr>
        <w:t xml:space="preserve"> </w:t>
      </w:r>
    </w:p>
    <w:p w14:paraId="60B591D8" w14:textId="77777777" w:rsidR="00585A4E"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 xml:space="preserve">Respecter les engagements de réalisation </w:t>
      </w:r>
      <w:r w:rsidR="006D1F3A" w:rsidRPr="000C221D">
        <w:rPr>
          <w:rFonts w:ascii="Roboto" w:hAnsi="Roboto" w:cs="Calibri"/>
          <w:sz w:val="18"/>
          <w:szCs w:val="18"/>
        </w:rPr>
        <w:t>du projet</w:t>
      </w:r>
      <w:r w:rsidRPr="000C221D">
        <w:rPr>
          <w:rFonts w:ascii="Roboto" w:hAnsi="Roboto" w:cs="Calibri"/>
          <w:sz w:val="18"/>
          <w:szCs w:val="18"/>
        </w:rPr>
        <w:t xml:space="preserve">, </w:t>
      </w:r>
    </w:p>
    <w:p w14:paraId="30A8F232" w14:textId="77777777" w:rsidR="00007FB5" w:rsidRPr="000C221D" w:rsidRDefault="00007FB5" w:rsidP="00AB50A4">
      <w:pPr>
        <w:widowControl/>
        <w:numPr>
          <w:ilvl w:val="0"/>
          <w:numId w:val="6"/>
        </w:numPr>
        <w:autoSpaceDE/>
        <w:autoSpaceDN/>
        <w:adjustRightInd/>
        <w:spacing w:before="120"/>
        <w:rPr>
          <w:rFonts w:ascii="Roboto" w:hAnsi="Roboto" w:cs="Calibri"/>
          <w:b/>
          <w:sz w:val="18"/>
          <w:szCs w:val="18"/>
        </w:rPr>
      </w:pPr>
      <w:r w:rsidRPr="000C221D">
        <w:rPr>
          <w:rFonts w:ascii="Roboto" w:hAnsi="Roboto" w:cs="Calibri"/>
          <w:b/>
          <w:sz w:val="18"/>
          <w:szCs w:val="18"/>
        </w:rPr>
        <w:t xml:space="preserve">Informer le service instructeur en cas de modification </w:t>
      </w:r>
      <w:r w:rsidR="006D1F3A" w:rsidRPr="000C221D">
        <w:rPr>
          <w:rFonts w:ascii="Roboto" w:hAnsi="Roboto" w:cs="Calibri"/>
          <w:b/>
          <w:sz w:val="18"/>
          <w:szCs w:val="18"/>
        </w:rPr>
        <w:t>du projet</w:t>
      </w:r>
      <w:r w:rsidRPr="000C221D">
        <w:rPr>
          <w:rFonts w:ascii="Roboto" w:hAnsi="Roboto" w:cs="Calibri"/>
          <w:b/>
          <w:sz w:val="18"/>
          <w:szCs w:val="18"/>
        </w:rPr>
        <w:t xml:space="preserve"> (ex : période d’exécution, localisation de l’opération, engagements financiers…) y compris en cas de changement de ma situation, de ma raison sociale, etc…</w:t>
      </w:r>
    </w:p>
    <w:p w14:paraId="5C604320" w14:textId="77777777" w:rsidR="00AA6CF3" w:rsidRPr="000C221D" w:rsidRDefault="00AA6CF3"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Ne pas solliciter à l’avenir, pour ce projet, d’autres crédits publics en plus de ceux inscrits au plan de financement prévisionnel du projet,</w:t>
      </w:r>
    </w:p>
    <w:p w14:paraId="73FC1018"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Dûment justifier les dépenses pour le paiement</w:t>
      </w:r>
      <w:r w:rsidR="00940124" w:rsidRPr="000C221D">
        <w:rPr>
          <w:rFonts w:ascii="Roboto" w:hAnsi="Roboto" w:cs="Calibri"/>
          <w:sz w:val="18"/>
          <w:szCs w:val="18"/>
        </w:rPr>
        <w:t xml:space="preserve"> des aides publiques</w:t>
      </w:r>
      <w:r w:rsidRPr="000C221D">
        <w:rPr>
          <w:rFonts w:ascii="Roboto" w:hAnsi="Roboto" w:cs="Calibri"/>
          <w:sz w:val="18"/>
          <w:szCs w:val="18"/>
        </w:rPr>
        <w:t>,</w:t>
      </w:r>
    </w:p>
    <w:p w14:paraId="28025105" w14:textId="77777777" w:rsidR="00007FB5" w:rsidRPr="000C221D" w:rsidRDefault="00007FB5" w:rsidP="00380DC1">
      <w:pPr>
        <w:pBdr>
          <w:top w:val="single" w:sz="4" w:space="1" w:color="000000"/>
          <w:left w:val="single" w:sz="4" w:space="4" w:color="000000"/>
          <w:bottom w:val="single" w:sz="4" w:space="1" w:color="000000"/>
          <w:right w:val="single" w:sz="4" w:space="1" w:color="000000"/>
        </w:pBdr>
        <w:ind w:left="567" w:right="452"/>
        <w:rPr>
          <w:rFonts w:ascii="Roboto" w:hAnsi="Roboto" w:cs="Calibri"/>
          <w:b/>
          <w:sz w:val="18"/>
          <w:szCs w:val="20"/>
        </w:rPr>
      </w:pPr>
      <w:r w:rsidRPr="000C221D">
        <w:rPr>
          <w:rFonts w:ascii="Roboto" w:hAnsi="Roboto" w:cs="Calibri"/>
          <w:b/>
          <w:i/>
          <w:sz w:val="18"/>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14:paraId="7BEB00A8"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 xml:space="preserve">Tenir une comptabilité séparée, ou utiliser un code comptable adéquat pour tracer les mouvements comptables </w:t>
      </w:r>
      <w:r w:rsidR="006D1F3A" w:rsidRPr="000C221D">
        <w:rPr>
          <w:rFonts w:ascii="Roboto" w:hAnsi="Roboto" w:cs="Calibri"/>
          <w:sz w:val="18"/>
          <w:szCs w:val="18"/>
        </w:rPr>
        <w:t>du projet</w:t>
      </w:r>
      <w:r w:rsidRPr="000C221D">
        <w:rPr>
          <w:rFonts w:ascii="Roboto" w:hAnsi="Roboto" w:cs="Calibri"/>
          <w:sz w:val="18"/>
          <w:szCs w:val="18"/>
        </w:rPr>
        <w:t>,</w:t>
      </w:r>
    </w:p>
    <w:p w14:paraId="0185370E"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Réaliser des actions de publicité et respecter</w:t>
      </w:r>
      <w:r w:rsidR="007065C0" w:rsidRPr="000C221D">
        <w:rPr>
          <w:rFonts w:ascii="Roboto" w:hAnsi="Roboto" w:cs="Calibri"/>
          <w:sz w:val="18"/>
          <w:szCs w:val="18"/>
        </w:rPr>
        <w:t xml:space="preserve"> la réglementation européenne</w:t>
      </w:r>
      <w:r w:rsidRPr="000C221D">
        <w:rPr>
          <w:rFonts w:ascii="Roboto" w:hAnsi="Roboto" w:cs="Calibri"/>
          <w:sz w:val="18"/>
          <w:szCs w:val="18"/>
        </w:rPr>
        <w:t xml:space="preserve"> en vigueur,</w:t>
      </w:r>
    </w:p>
    <w:p w14:paraId="6E9DB7AD" w14:textId="77777777" w:rsidR="00007FB5" w:rsidRPr="000C221D" w:rsidRDefault="00007FB5" w:rsidP="00AB50A4">
      <w:pPr>
        <w:widowControl/>
        <w:numPr>
          <w:ilvl w:val="0"/>
          <w:numId w:val="6"/>
        </w:numPr>
        <w:autoSpaceDE/>
        <w:autoSpaceDN/>
        <w:adjustRightInd/>
        <w:spacing w:before="120"/>
        <w:rPr>
          <w:rFonts w:ascii="Roboto" w:hAnsi="Roboto" w:cs="Calibri"/>
          <w:sz w:val="18"/>
          <w:szCs w:val="18"/>
        </w:rPr>
      </w:pPr>
      <w:r w:rsidRPr="000C221D">
        <w:rPr>
          <w:rFonts w:ascii="Roboto" w:hAnsi="Roboto" w:cs="Calibri"/>
          <w:sz w:val="18"/>
          <w:szCs w:val="18"/>
        </w:rPr>
        <w:t xml:space="preserve">Me soumettre à tout contrôle technique, administratif, comptable et financier et communiquer toutes pièces et informations en lien avec </w:t>
      </w:r>
      <w:r w:rsidR="006D1F3A" w:rsidRPr="000C221D">
        <w:rPr>
          <w:rFonts w:ascii="Roboto" w:hAnsi="Roboto" w:cs="Calibri"/>
          <w:sz w:val="18"/>
          <w:szCs w:val="18"/>
        </w:rPr>
        <w:t>le projet</w:t>
      </w:r>
      <w:r w:rsidRPr="000C221D">
        <w:rPr>
          <w:rFonts w:ascii="Roboto" w:hAnsi="Roboto" w:cs="Calibri"/>
          <w:sz w:val="18"/>
          <w:szCs w:val="18"/>
        </w:rPr>
        <w:t>,</w:t>
      </w:r>
    </w:p>
    <w:p w14:paraId="339C4C67" w14:textId="77777777" w:rsidR="00007FB5" w:rsidRPr="000C221D" w:rsidRDefault="00007FB5" w:rsidP="00AB50A4">
      <w:pPr>
        <w:widowControl/>
        <w:numPr>
          <w:ilvl w:val="0"/>
          <w:numId w:val="6"/>
        </w:numPr>
        <w:autoSpaceDE/>
        <w:autoSpaceDN/>
        <w:adjustRightInd/>
        <w:spacing w:before="120" w:after="120"/>
        <w:ind w:left="499" w:hanging="357"/>
        <w:rPr>
          <w:rFonts w:ascii="Roboto" w:hAnsi="Roboto" w:cs="Calibri"/>
          <w:sz w:val="18"/>
          <w:szCs w:val="18"/>
        </w:rPr>
      </w:pPr>
      <w:r w:rsidRPr="000C221D">
        <w:rPr>
          <w:rFonts w:ascii="Roboto" w:hAnsi="Roboto" w:cs="Calibri"/>
          <w:sz w:val="18"/>
          <w:szCs w:val="18"/>
        </w:rPr>
        <w:t>Conserver toutes les pièces du dossier jusqu’à la date prévue dans l’acte juridique attributif de l’aide, et archiver celui-ci.</w:t>
      </w:r>
    </w:p>
    <w:p w14:paraId="4562E283" w14:textId="77777777" w:rsidR="00007FB5" w:rsidRPr="000C221D" w:rsidRDefault="00007FB5" w:rsidP="00380DC1">
      <w:pPr>
        <w:rPr>
          <w:rFonts w:ascii="Roboto" w:hAnsi="Roboto" w:cs="Calibri"/>
          <w:b/>
          <w:color w:val="FF0000"/>
          <w:sz w:val="20"/>
          <w:szCs w:val="18"/>
        </w:rPr>
      </w:pPr>
      <w:r w:rsidRPr="000C221D">
        <w:rPr>
          <w:rFonts w:ascii="Roboto" w:hAnsi="Roboto" w:cs="Calibri"/>
          <w:b/>
          <w:color w:val="FF0000"/>
          <w:sz w:val="20"/>
          <w:szCs w:val="18"/>
        </w:rPr>
        <w:t>Le non-respect de ces obligations est susceptible de générer un reversement partiel ou total de l’aide.</w:t>
      </w:r>
    </w:p>
    <w:p w14:paraId="7D988431" w14:textId="77777777" w:rsidR="009F3D6F" w:rsidRPr="000C221D" w:rsidRDefault="009F3D6F" w:rsidP="0099373A">
      <w:pPr>
        <w:pStyle w:val="normalformulaire"/>
        <w:rPr>
          <w:rFonts w:ascii="Roboto" w:hAnsi="Roboto"/>
          <w:sz w:val="18"/>
          <w:szCs w:val="18"/>
        </w:rPr>
      </w:pPr>
    </w:p>
    <w:p w14:paraId="28C2F364" w14:textId="77777777" w:rsidR="00007FB5" w:rsidRPr="000C221D" w:rsidRDefault="00007FB5" w:rsidP="00C16BAE">
      <w:pPr>
        <w:pStyle w:val="normalformulaire"/>
        <w:keepNext/>
        <w:keepLines/>
        <w:rPr>
          <w:rFonts w:ascii="Roboto" w:hAnsi="Roboto"/>
          <w:sz w:val="18"/>
          <w:szCs w:val="18"/>
        </w:rPr>
      </w:pPr>
      <w:r w:rsidRPr="000C221D">
        <w:rPr>
          <w:rFonts w:ascii="Roboto" w:hAnsi="Roboto"/>
          <w:sz w:val="18"/>
          <w:szCs w:val="18"/>
        </w:rPr>
        <w:t>Je suis i</w:t>
      </w:r>
      <w:r w:rsidR="00D86FC6" w:rsidRPr="000C221D">
        <w:rPr>
          <w:rFonts w:ascii="Roboto" w:hAnsi="Roboto"/>
          <w:sz w:val="18"/>
          <w:szCs w:val="18"/>
        </w:rPr>
        <w:t xml:space="preserve">nformé(e) </w:t>
      </w:r>
      <w:r w:rsidRPr="000C221D">
        <w:rPr>
          <w:rFonts w:ascii="Roboto" w:hAnsi="Roboto"/>
          <w:sz w:val="18"/>
          <w:szCs w:val="18"/>
        </w:rPr>
        <w:t>:</w:t>
      </w:r>
    </w:p>
    <w:p w14:paraId="5A00081C" w14:textId="77777777" w:rsidR="00007FB5" w:rsidRPr="000C221D" w:rsidRDefault="00007FB5" w:rsidP="00C16BAE">
      <w:pPr>
        <w:keepNext/>
        <w:keepLines/>
        <w:widowControl/>
        <w:numPr>
          <w:ilvl w:val="0"/>
          <w:numId w:val="8"/>
        </w:numPr>
        <w:autoSpaceDE/>
        <w:autoSpaceDN/>
        <w:adjustRightInd/>
        <w:rPr>
          <w:rFonts w:ascii="Roboto" w:hAnsi="Roboto" w:cs="Tahoma"/>
          <w:bCs w:val="0"/>
          <w:sz w:val="18"/>
          <w:szCs w:val="18"/>
        </w:rPr>
      </w:pPr>
      <w:r w:rsidRPr="000C221D">
        <w:rPr>
          <w:rFonts w:ascii="Roboto" w:hAnsi="Roboto" w:cs="Tahoma"/>
          <w:bCs w:val="0"/>
          <w:sz w:val="18"/>
          <w:szCs w:val="18"/>
        </w:rPr>
        <w:t xml:space="preserve">qu’en cas d’irrégularité ou si je ne respecte pas mes engagements, je devrais rembourser les sommes perçues, majorées d’intérêts de retard et éventuellement de pénalités financières. Je pourrais </w:t>
      </w:r>
      <w:r w:rsidR="00D86FC6" w:rsidRPr="000C221D">
        <w:rPr>
          <w:rFonts w:ascii="Roboto" w:hAnsi="Roboto" w:cs="Tahoma"/>
          <w:bCs w:val="0"/>
          <w:sz w:val="18"/>
          <w:szCs w:val="18"/>
        </w:rPr>
        <w:t>également être poursuivi et sanctionné</w:t>
      </w:r>
      <w:r w:rsidRPr="000C221D">
        <w:rPr>
          <w:rFonts w:ascii="Roboto" w:hAnsi="Roboto" w:cs="Tahoma"/>
          <w:bCs w:val="0"/>
          <w:sz w:val="18"/>
          <w:szCs w:val="18"/>
        </w:rPr>
        <w:t xml:space="preserve"> sur la base des textes en vigueur.</w:t>
      </w:r>
    </w:p>
    <w:p w14:paraId="4E4410A2" w14:textId="77777777" w:rsidR="00007FB5" w:rsidRPr="000C221D" w:rsidRDefault="00007FB5" w:rsidP="00C16BAE">
      <w:pPr>
        <w:keepNext/>
        <w:keepLines/>
        <w:widowControl/>
        <w:numPr>
          <w:ilvl w:val="0"/>
          <w:numId w:val="8"/>
        </w:numPr>
        <w:autoSpaceDE/>
        <w:autoSpaceDN/>
        <w:adjustRightInd/>
        <w:rPr>
          <w:rFonts w:ascii="Roboto" w:hAnsi="Roboto" w:cs="Tahoma"/>
          <w:bCs w:val="0"/>
          <w:sz w:val="18"/>
          <w:szCs w:val="18"/>
        </w:rPr>
      </w:pPr>
      <w:r w:rsidRPr="000C221D">
        <w:rPr>
          <w:rFonts w:ascii="Roboto" w:hAnsi="Roboto" w:cs="Tahoma"/>
          <w:bCs w:val="0"/>
          <w:sz w:val="18"/>
          <w:szCs w:val="18"/>
        </w:rPr>
        <w:t xml:space="preserve">que, l’ensemble des informations recueillies dans le présent formulaire font l’objet d’un traitement informatique destiné à la gestion de mon dossier de demande d’aide. Les destinataires des données sont l’Agence de services et de </w:t>
      </w:r>
      <w:r w:rsidR="006D1F3A" w:rsidRPr="000C221D">
        <w:rPr>
          <w:rFonts w:ascii="Roboto" w:hAnsi="Roboto" w:cs="Tahoma"/>
          <w:bCs w:val="0"/>
          <w:sz w:val="18"/>
          <w:szCs w:val="18"/>
        </w:rPr>
        <w:t>p</w:t>
      </w:r>
      <w:r w:rsidRPr="000C221D">
        <w:rPr>
          <w:rFonts w:ascii="Roboto" w:hAnsi="Roboto" w:cs="Tahoma"/>
          <w:bCs w:val="0"/>
          <w:sz w:val="18"/>
          <w:szCs w:val="18"/>
        </w:rPr>
        <w:t xml:space="preserve">aiement (ASP), le Ministère de l’agriculture, de l’alimentation et de la forêt et </w:t>
      </w:r>
      <w:smartTag w:uri="urn:schemas-microsoft-com:office:smarttags" w:element="PersonName">
        <w:smartTagPr>
          <w:attr w:name="ProductID" w:val="la R￩gion"/>
        </w:smartTagPr>
        <w:r w:rsidRPr="000C221D">
          <w:rPr>
            <w:rFonts w:ascii="Roboto" w:hAnsi="Roboto" w:cs="Tahoma"/>
            <w:bCs w:val="0"/>
            <w:sz w:val="18"/>
            <w:szCs w:val="18"/>
          </w:rPr>
          <w:t>la Région</w:t>
        </w:r>
      </w:smartTag>
      <w:r w:rsidRPr="000C221D">
        <w:rPr>
          <w:rFonts w:ascii="Roboto" w:hAnsi="Roboto" w:cs="Tahoma"/>
          <w:bCs w:val="0"/>
          <w:sz w:val="18"/>
          <w:szCs w:val="18"/>
        </w:rPr>
        <w:t xml:space="preserve"> </w:t>
      </w:r>
      <w:r w:rsidR="003C0012" w:rsidRPr="000C221D">
        <w:rPr>
          <w:rFonts w:ascii="Roboto" w:hAnsi="Roboto" w:cs="Tahoma"/>
          <w:bCs w:val="0"/>
          <w:sz w:val="18"/>
          <w:szCs w:val="18"/>
        </w:rPr>
        <w:t>Nouvelle-Aquitaine</w:t>
      </w:r>
      <w:r w:rsidRPr="000C221D">
        <w:rPr>
          <w:rFonts w:ascii="Roboto" w:hAnsi="Roboto" w:cs="Tahoma"/>
          <w:bCs w:val="0"/>
          <w:sz w:val="18"/>
          <w:szCs w:val="18"/>
        </w:rPr>
        <w:t>.</w:t>
      </w:r>
    </w:p>
    <w:p w14:paraId="243EF75C" w14:textId="77777777" w:rsidR="00007FB5" w:rsidRPr="000C221D" w:rsidRDefault="00007FB5" w:rsidP="00C16BAE">
      <w:pPr>
        <w:keepNext/>
        <w:keepLines/>
        <w:widowControl/>
        <w:numPr>
          <w:ilvl w:val="0"/>
          <w:numId w:val="8"/>
        </w:numPr>
        <w:autoSpaceDE/>
        <w:autoSpaceDN/>
        <w:adjustRightInd/>
        <w:rPr>
          <w:rFonts w:ascii="Roboto" w:hAnsi="Roboto" w:cs="Tahoma"/>
          <w:bCs w:val="0"/>
          <w:sz w:val="18"/>
          <w:szCs w:val="18"/>
        </w:rPr>
      </w:pPr>
      <w:r w:rsidRPr="000C221D">
        <w:rPr>
          <w:rFonts w:ascii="Roboto" w:hAnsi="Roboto" w:cs="Tahoma"/>
          <w:bCs w:val="0"/>
          <w:sz w:val="18"/>
          <w:szCs w:val="18"/>
        </w:rPr>
        <w:t xml:space="preserve">que, conformément au règlement communautaire n°1306/2013 du 17 décembre 2013 et aux textes pris en son application, l’Etat est susceptible de publier une fois par an, sous forme électronique ou sous une autre forme, la liste des bénéficiaires recevant une aide du FEADER ou FEAGA. Dans ce cas, mon nom (ou ma raison sociale), ma commune et les montants d’aides reçus par mesure resteraient en ligne sur le site internet du Ministère en charge de l’agriculture pendant 2 ans. Ces informations pourront être traitées par les organes de l’Union </w:t>
      </w:r>
      <w:r w:rsidR="00096213" w:rsidRPr="000C221D">
        <w:rPr>
          <w:rFonts w:ascii="Roboto" w:hAnsi="Roboto" w:cs="Tahoma"/>
          <w:bCs w:val="0"/>
          <w:sz w:val="18"/>
          <w:szCs w:val="18"/>
        </w:rPr>
        <w:t>e</w:t>
      </w:r>
      <w:r w:rsidRPr="000C221D">
        <w:rPr>
          <w:rFonts w:ascii="Roboto" w:hAnsi="Roboto" w:cs="Tahoma"/>
          <w:bCs w:val="0"/>
          <w:sz w:val="18"/>
          <w:szCs w:val="18"/>
        </w:rPr>
        <w:t>uropéenne et de l’Etat compétents en matière d’audit et d’enquête aux fins de la sauvegarde des intérêts financiers de l’Union. Conformément à la loi « informatique et libertés » n°78-17 modifiée du 6 janvier 1978, je bénéficie d’un droit d’accès et de rectification aux informations à caractère personnel me concernant. Si je souhaite exercer ce droit et obtenir communication des informations me c</w:t>
      </w:r>
      <w:r w:rsidR="00AA6CF3" w:rsidRPr="000C221D">
        <w:rPr>
          <w:rFonts w:ascii="Roboto" w:hAnsi="Roboto" w:cs="Tahoma"/>
          <w:bCs w:val="0"/>
          <w:sz w:val="18"/>
          <w:szCs w:val="18"/>
        </w:rPr>
        <w:t>oncernant, je peux m’adresser au service instructeur</w:t>
      </w:r>
      <w:r w:rsidRPr="000C221D">
        <w:rPr>
          <w:rFonts w:ascii="Roboto" w:hAnsi="Roboto" w:cs="Tahoma"/>
          <w:bCs w:val="0"/>
          <w:sz w:val="18"/>
          <w:szCs w:val="18"/>
        </w:rPr>
        <w:t>.</w:t>
      </w:r>
    </w:p>
    <w:p w14:paraId="1EA45C77" w14:textId="77777777" w:rsidR="00007FB5" w:rsidRPr="000C221D" w:rsidRDefault="00007FB5" w:rsidP="0099373A">
      <w:pPr>
        <w:pStyle w:val="normalformulaire"/>
        <w:rPr>
          <w:rFonts w:ascii="Roboto" w:hAnsi="Roboto"/>
          <w:sz w:val="18"/>
          <w:szCs w:val="18"/>
        </w:rPr>
      </w:pPr>
    </w:p>
    <w:p w14:paraId="013574C7" w14:textId="77777777" w:rsidR="00007FB5" w:rsidRPr="000C221D" w:rsidRDefault="00007FB5" w:rsidP="00380DC1">
      <w:pPr>
        <w:rPr>
          <w:rFonts w:ascii="Roboto" w:hAnsi="Roboto" w:cs="Calibri"/>
          <w:sz w:val="18"/>
          <w:szCs w:val="18"/>
        </w:rPr>
      </w:pPr>
    </w:p>
    <w:p w14:paraId="3FB193D5" w14:textId="77777777" w:rsidR="00007FB5" w:rsidRPr="000C221D" w:rsidRDefault="00007FB5" w:rsidP="00380DC1">
      <w:pPr>
        <w:rPr>
          <w:rFonts w:ascii="Roboto" w:hAnsi="Roboto" w:cs="Calibri"/>
          <w:sz w:val="18"/>
          <w:szCs w:val="18"/>
        </w:rPr>
      </w:pPr>
    </w:p>
    <w:p w14:paraId="1A81380F" w14:textId="77777777" w:rsidR="00007FB5" w:rsidRPr="000C221D" w:rsidRDefault="00007FB5" w:rsidP="00380DC1">
      <w:pPr>
        <w:rPr>
          <w:rFonts w:ascii="Roboto" w:hAnsi="Roboto" w:cs="Calibri"/>
          <w:sz w:val="18"/>
          <w:szCs w:val="18"/>
        </w:rPr>
      </w:pP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r w:rsidRPr="000C221D">
        <w:rPr>
          <w:rFonts w:ascii="Roboto" w:hAnsi="Roboto" w:cs="Calibri"/>
          <w:sz w:val="18"/>
          <w:szCs w:val="18"/>
        </w:rPr>
        <w:tab/>
      </w:r>
    </w:p>
    <w:p w14:paraId="6A505D94" w14:textId="77777777" w:rsidR="00007FB5" w:rsidRPr="000C221D" w:rsidRDefault="00007FB5" w:rsidP="00380DC1">
      <w:pPr>
        <w:ind w:left="3261"/>
        <w:rPr>
          <w:rFonts w:ascii="Roboto" w:hAnsi="Roboto" w:cs="Calibri"/>
          <w:color w:val="A6A6A6"/>
          <w:sz w:val="18"/>
          <w:szCs w:val="18"/>
        </w:rPr>
      </w:pPr>
      <w:r w:rsidRPr="000C221D">
        <w:rPr>
          <w:rFonts w:ascii="Roboto" w:hAnsi="Roboto" w:cs="Calibri"/>
          <w:sz w:val="18"/>
          <w:szCs w:val="18"/>
        </w:rPr>
        <w:t xml:space="preserve">Fait à </w:t>
      </w:r>
      <w:r w:rsidRPr="000C221D">
        <w:rPr>
          <w:rFonts w:ascii="Roboto" w:hAnsi="Roboto" w:cs="Calibri"/>
          <w:color w:val="A6A6A6"/>
          <w:sz w:val="18"/>
          <w:szCs w:val="18"/>
        </w:rPr>
        <w:t>___________</w:t>
      </w:r>
      <w:r w:rsidRPr="000C221D">
        <w:rPr>
          <w:rFonts w:ascii="Roboto" w:hAnsi="Roboto" w:cs="Calibri"/>
          <w:sz w:val="18"/>
          <w:szCs w:val="18"/>
        </w:rPr>
        <w:t xml:space="preserve">, le </w:t>
      </w:r>
      <w:r w:rsidRPr="000C221D">
        <w:rPr>
          <w:rFonts w:ascii="Roboto" w:hAnsi="Roboto" w:cs="Calibri"/>
          <w:color w:val="A6A6A6"/>
          <w:sz w:val="18"/>
          <w:szCs w:val="18"/>
        </w:rPr>
        <w:t>__________</w:t>
      </w:r>
    </w:p>
    <w:p w14:paraId="2822F792" w14:textId="77777777" w:rsidR="00007FB5" w:rsidRPr="000C221D" w:rsidRDefault="00007FB5" w:rsidP="00380DC1">
      <w:pPr>
        <w:ind w:left="3261"/>
        <w:rPr>
          <w:rFonts w:ascii="Roboto" w:hAnsi="Roboto" w:cs="Calibri"/>
          <w:sz w:val="18"/>
          <w:szCs w:val="18"/>
        </w:rPr>
      </w:pPr>
    </w:p>
    <w:p w14:paraId="608058BB" w14:textId="77777777" w:rsidR="00007FB5" w:rsidRPr="000C221D" w:rsidRDefault="00007FB5" w:rsidP="00380DC1">
      <w:pPr>
        <w:ind w:left="3261"/>
        <w:rPr>
          <w:rFonts w:ascii="Roboto" w:hAnsi="Roboto" w:cs="Calibri"/>
          <w:sz w:val="18"/>
          <w:szCs w:val="18"/>
        </w:rPr>
      </w:pPr>
      <w:r w:rsidRPr="000C221D">
        <w:rPr>
          <w:rFonts w:ascii="Roboto" w:hAnsi="Roboto" w:cs="Calibri"/>
          <w:sz w:val="18"/>
          <w:szCs w:val="18"/>
        </w:rPr>
        <w:t>Cachet et signature du porteur de projet (représentant légal ou délégué</w:t>
      </w:r>
      <w:r w:rsidR="00405A50" w:rsidRPr="000C221D">
        <w:rPr>
          <w:rFonts w:ascii="Roboto" w:hAnsi="Roboto" w:cs="Calibri"/>
          <w:sz w:val="18"/>
          <w:szCs w:val="18"/>
        </w:rPr>
        <w:t xml:space="preserve"> ou gérant en cas de formes sociétaires, du mandataire en cas d’indivision</w:t>
      </w:r>
      <w:r w:rsidRPr="000C221D">
        <w:rPr>
          <w:rFonts w:ascii="Roboto" w:hAnsi="Roboto" w:cs="Calibri"/>
          <w:sz w:val="18"/>
          <w:szCs w:val="18"/>
        </w:rPr>
        <w:t>)</w:t>
      </w:r>
    </w:p>
    <w:p w14:paraId="2DBA5C3E" w14:textId="77777777" w:rsidR="00236DCB" w:rsidRPr="000C221D" w:rsidRDefault="00236DCB" w:rsidP="006330B3">
      <w:pPr>
        <w:ind w:left="3261"/>
        <w:rPr>
          <w:rFonts w:ascii="Roboto" w:hAnsi="Roboto" w:cs="Calibri"/>
          <w:sz w:val="18"/>
          <w:szCs w:val="18"/>
        </w:rPr>
      </w:pPr>
      <w:r w:rsidRPr="000C221D">
        <w:rPr>
          <w:rFonts w:ascii="Roboto" w:hAnsi="Roboto" w:cs="Calibri"/>
          <w:sz w:val="18"/>
          <w:szCs w:val="18"/>
        </w:rPr>
        <w:t>Fonction du signataire :</w:t>
      </w:r>
    </w:p>
    <w:p w14:paraId="5CFE2E7B" w14:textId="77777777" w:rsidR="00236DCB" w:rsidRPr="000C221D" w:rsidRDefault="00236DCB" w:rsidP="00236DCB">
      <w:pPr>
        <w:ind w:left="3261"/>
        <w:rPr>
          <w:rFonts w:ascii="Roboto" w:hAnsi="Roboto" w:cs="Calibri"/>
          <w:sz w:val="18"/>
          <w:szCs w:val="18"/>
        </w:rPr>
      </w:pPr>
    </w:p>
    <w:p w14:paraId="69B3EF1C" w14:textId="77777777" w:rsidR="00236DCB" w:rsidRPr="000C221D" w:rsidRDefault="00236DCB" w:rsidP="00236DCB">
      <w:pPr>
        <w:ind w:left="3261"/>
        <w:rPr>
          <w:rFonts w:ascii="Roboto" w:hAnsi="Roboto" w:cs="Calibri"/>
          <w:sz w:val="30"/>
        </w:rPr>
        <w:sectPr w:rsidR="00236DCB" w:rsidRPr="000C221D" w:rsidSect="00876E96">
          <w:footerReference w:type="default" r:id="rId14"/>
          <w:headerReference w:type="first" r:id="rId15"/>
          <w:pgSz w:w="11900" w:h="16840" w:code="9"/>
          <w:pgMar w:top="851" w:right="1134" w:bottom="851" w:left="1134" w:header="284" w:footer="442" w:gutter="0"/>
          <w:cols w:space="708"/>
          <w:docGrid w:linePitch="360"/>
        </w:sectPr>
      </w:pPr>
    </w:p>
    <w:p w14:paraId="7D92C001" w14:textId="0A2D2D47" w:rsidR="00A92976" w:rsidRPr="000C221D" w:rsidRDefault="007B5DA3" w:rsidP="006330B3">
      <w:pPr>
        <w:pStyle w:val="T1"/>
        <w:pBdr>
          <w:bottom w:val="single" w:sz="12" w:space="1" w:color="FFC000"/>
        </w:pBdr>
        <w:jc w:val="center"/>
        <w:rPr>
          <w:rFonts w:ascii="Roboto" w:hAnsi="Roboto" w:cs="Calibri"/>
          <w:sz w:val="32"/>
        </w:rPr>
      </w:pPr>
      <w:r w:rsidRPr="000C221D">
        <w:rPr>
          <w:rFonts w:ascii="Roboto" w:hAnsi="Roboto" w:cs="Calibri"/>
          <w:sz w:val="32"/>
        </w:rPr>
        <w:lastRenderedPageBreak/>
        <w:t>Annexe 2</w:t>
      </w:r>
    </w:p>
    <w:p w14:paraId="1B097D1B" w14:textId="2F00298F" w:rsidR="00A92976" w:rsidRPr="000C221D" w:rsidRDefault="00A92976" w:rsidP="0091777C">
      <w:pPr>
        <w:jc w:val="center"/>
        <w:rPr>
          <w:rFonts w:ascii="Roboto" w:hAnsi="Roboto" w:cs="Calibri"/>
          <w:b/>
          <w:bCs w:val="0"/>
          <w:iCs/>
          <w:color w:val="133176"/>
          <w:sz w:val="32"/>
          <w:szCs w:val="36"/>
        </w:rPr>
      </w:pPr>
      <w:r w:rsidRPr="000C221D">
        <w:rPr>
          <w:rFonts w:ascii="Roboto" w:hAnsi="Roboto" w:cs="Calibri"/>
          <w:b/>
          <w:bCs w:val="0"/>
          <w:iCs/>
          <w:color w:val="133176"/>
          <w:sz w:val="32"/>
          <w:szCs w:val="36"/>
        </w:rPr>
        <w:t>Dossier technique</w:t>
      </w:r>
    </w:p>
    <w:p w14:paraId="330932EB" w14:textId="0FEA7BEE" w:rsidR="00A92976" w:rsidRPr="000C221D" w:rsidRDefault="008E68CC" w:rsidP="008E68CC">
      <w:pPr>
        <w:jc w:val="center"/>
        <w:rPr>
          <w:rFonts w:ascii="Roboto" w:hAnsi="Roboto" w:cs="Calibri"/>
          <w:b/>
          <w:bCs w:val="0"/>
          <w:iCs/>
          <w:color w:val="133176"/>
          <w:sz w:val="34"/>
          <w:szCs w:val="36"/>
        </w:rPr>
      </w:pPr>
      <w:r w:rsidRPr="000C221D">
        <w:rPr>
          <w:rFonts w:ascii="Roboto" w:hAnsi="Roboto" w:cs="Calibri"/>
          <w:b/>
          <w:bCs w:val="0"/>
          <w:iCs/>
          <w:color w:val="133176"/>
          <w:sz w:val="34"/>
          <w:szCs w:val="36"/>
        </w:rPr>
        <w:t>Présentation détaillée du dossier</w:t>
      </w:r>
    </w:p>
    <w:p w14:paraId="1D80E851" w14:textId="39218F7B" w:rsidR="008E68CC" w:rsidRPr="000C221D" w:rsidRDefault="008E68CC" w:rsidP="00A92976">
      <w:pPr>
        <w:ind w:right="206"/>
        <w:rPr>
          <w:rFonts w:ascii="Roboto" w:hAnsi="Roboto" w:cs="Calibri"/>
          <w:sz w:val="20"/>
          <w:szCs w:val="20"/>
        </w:rPr>
      </w:pPr>
    </w:p>
    <w:p w14:paraId="578A329B" w14:textId="5D6AE8A1" w:rsidR="00601C20" w:rsidRPr="000C221D" w:rsidRDefault="00601C20" w:rsidP="00601C20">
      <w:pPr>
        <w:pStyle w:val="T1"/>
        <w:pBdr>
          <w:bottom w:val="single" w:sz="12" w:space="1" w:color="FFC000"/>
        </w:pBdr>
        <w:jc w:val="left"/>
        <w:rPr>
          <w:rFonts w:ascii="Roboto" w:hAnsi="Roboto" w:cs="Calibri"/>
          <w:sz w:val="20"/>
        </w:rPr>
      </w:pPr>
      <w:r w:rsidRPr="000C221D">
        <w:rPr>
          <w:rFonts w:ascii="Roboto" w:hAnsi="Roboto" w:cs="Calibri"/>
          <w:sz w:val="20"/>
        </w:rPr>
        <w:t>Présentation détaillée du projet :</w:t>
      </w:r>
    </w:p>
    <w:p w14:paraId="08AC4B0C" w14:textId="4EBE81DD" w:rsidR="00601C20" w:rsidRPr="000C221D" w:rsidRDefault="00601C20" w:rsidP="00A92976">
      <w:pPr>
        <w:ind w:right="206"/>
        <w:rPr>
          <w:rFonts w:ascii="Roboto" w:hAnsi="Roboto" w:cs="Calibri"/>
          <w:sz w:val="20"/>
          <w:szCs w:val="20"/>
        </w:rPr>
      </w:pPr>
      <w:r w:rsidRPr="000C221D">
        <w:rPr>
          <w:rFonts w:ascii="Roboto" w:hAnsi="Roboto" w:cs="Calibri"/>
          <w:sz w:val="20"/>
          <w:szCs w:val="20"/>
        </w:rPr>
        <w:t>Préciser le projet global et en quoi il répond à la problématique visée.</w:t>
      </w:r>
    </w:p>
    <w:p w14:paraId="755D1B3A" w14:textId="112CF4B7" w:rsidR="008E68CC" w:rsidRPr="000C221D" w:rsidRDefault="00540BA5" w:rsidP="00A92976">
      <w:pPr>
        <w:ind w:right="206"/>
        <w:rPr>
          <w:rFonts w:ascii="Roboto" w:hAnsi="Roboto" w:cs="Calibri"/>
          <w:sz w:val="20"/>
          <w:szCs w:val="20"/>
        </w:rPr>
      </w:pPr>
      <w:r w:rsidRPr="000C221D">
        <w:rPr>
          <w:rFonts w:ascii="Roboto" w:hAnsi="Roboto" w:cs="Calibri"/>
          <w:sz w:val="20"/>
          <w:szCs w:val="20"/>
        </w:rPr>
        <w:t>Préciser comment</w:t>
      </w:r>
      <w:r w:rsidR="00601C20" w:rsidRPr="000C221D">
        <w:rPr>
          <w:rFonts w:ascii="Roboto" w:hAnsi="Roboto" w:cs="Calibri"/>
          <w:sz w:val="20"/>
          <w:szCs w:val="20"/>
        </w:rPr>
        <w:t xml:space="preserve"> les actions développées répondent </w:t>
      </w:r>
      <w:r w:rsidRPr="000C221D">
        <w:rPr>
          <w:rFonts w:ascii="Roboto" w:hAnsi="Roboto" w:cs="Calibri"/>
          <w:sz w:val="20"/>
          <w:szCs w:val="20"/>
        </w:rPr>
        <w:t xml:space="preserve">également </w:t>
      </w:r>
      <w:r w:rsidR="00601C20" w:rsidRPr="000C221D">
        <w:rPr>
          <w:rFonts w:ascii="Roboto" w:hAnsi="Roboto" w:cs="Calibri"/>
          <w:sz w:val="20"/>
          <w:szCs w:val="20"/>
        </w:rPr>
        <w:t>à cette problématique</w:t>
      </w:r>
      <w:r w:rsidRPr="000C221D">
        <w:rPr>
          <w:rFonts w:ascii="Roboto" w:hAnsi="Roboto" w:cs="Calibri"/>
          <w:sz w:val="20"/>
          <w:szCs w:val="20"/>
        </w:rPr>
        <w:t>.</w:t>
      </w:r>
    </w:p>
    <w:p w14:paraId="2EAA662A" w14:textId="77777777" w:rsidR="00601C20" w:rsidRPr="000C221D" w:rsidRDefault="00601C20" w:rsidP="00A92976">
      <w:pPr>
        <w:ind w:right="206"/>
        <w:rPr>
          <w:rFonts w:ascii="Roboto" w:hAnsi="Roboto" w:cs="Calibri"/>
          <w:sz w:val="20"/>
          <w:szCs w:val="20"/>
        </w:rPr>
      </w:pPr>
    </w:p>
    <w:p w14:paraId="51E90B48" w14:textId="77777777" w:rsidR="00601C20" w:rsidRPr="000C221D" w:rsidRDefault="00601C20" w:rsidP="00A92976">
      <w:pPr>
        <w:ind w:right="206"/>
        <w:rPr>
          <w:rFonts w:ascii="Roboto" w:hAnsi="Roboto" w:cs="Calibri"/>
          <w:sz w:val="20"/>
          <w:szCs w:val="20"/>
        </w:rPr>
      </w:pPr>
    </w:p>
    <w:p w14:paraId="21618FF2" w14:textId="77777777" w:rsidR="00236DCB" w:rsidRPr="000C221D" w:rsidRDefault="00236DCB" w:rsidP="00236DCB">
      <w:pPr>
        <w:pStyle w:val="T1"/>
        <w:pBdr>
          <w:bottom w:val="single" w:sz="12" w:space="1" w:color="FFC000"/>
        </w:pBdr>
        <w:jc w:val="left"/>
        <w:rPr>
          <w:rFonts w:ascii="Roboto" w:hAnsi="Roboto" w:cs="Calibri"/>
          <w:sz w:val="20"/>
        </w:rPr>
      </w:pPr>
      <w:r w:rsidRPr="000C221D">
        <w:rPr>
          <w:rFonts w:ascii="Roboto" w:hAnsi="Roboto" w:cs="Calibri"/>
          <w:sz w:val="20"/>
        </w:rPr>
        <w:t>Nombre d’actions présentées :</w:t>
      </w:r>
    </w:p>
    <w:p w14:paraId="7462AB02" w14:textId="77777777" w:rsidR="00601C20" w:rsidRPr="000C221D" w:rsidRDefault="00601C20" w:rsidP="00A92976">
      <w:pPr>
        <w:ind w:right="206"/>
        <w:rPr>
          <w:rFonts w:ascii="Roboto" w:hAnsi="Roboto" w:cs="Calibri"/>
          <w:sz w:val="20"/>
          <w:szCs w:val="20"/>
        </w:rPr>
      </w:pPr>
    </w:p>
    <w:p w14:paraId="08477479" w14:textId="6B3DA2FC" w:rsidR="00601C20" w:rsidRPr="000C221D" w:rsidRDefault="00601C20" w:rsidP="00601C20">
      <w:pPr>
        <w:pStyle w:val="T1"/>
        <w:pBdr>
          <w:bottom w:val="single" w:sz="12" w:space="1" w:color="FFC000"/>
        </w:pBdr>
        <w:jc w:val="left"/>
        <w:rPr>
          <w:rFonts w:ascii="Roboto" w:hAnsi="Roboto" w:cs="Calibri"/>
          <w:sz w:val="20"/>
        </w:rPr>
      </w:pPr>
      <w:r w:rsidRPr="000C221D">
        <w:rPr>
          <w:rFonts w:ascii="Roboto" w:hAnsi="Roboto" w:cs="Calibri"/>
          <w:sz w:val="20"/>
        </w:rPr>
        <w:t>Présentation détaillée des actions :</w:t>
      </w:r>
    </w:p>
    <w:p w14:paraId="4F8D21F4" w14:textId="4435B9C8" w:rsidR="00601C20" w:rsidRPr="000C221D" w:rsidRDefault="00A92976" w:rsidP="00A92976">
      <w:pPr>
        <w:ind w:right="206"/>
        <w:rPr>
          <w:rFonts w:ascii="Roboto" w:hAnsi="Roboto" w:cs="Calibri"/>
          <w:sz w:val="20"/>
          <w:szCs w:val="20"/>
        </w:rPr>
      </w:pPr>
      <w:r w:rsidRPr="000C221D">
        <w:rPr>
          <w:rFonts w:ascii="Roboto" w:hAnsi="Roboto" w:cs="Calibri"/>
          <w:sz w:val="20"/>
          <w:szCs w:val="20"/>
        </w:rPr>
        <w:t>Il est né</w:t>
      </w:r>
      <w:r w:rsidR="00540BA5" w:rsidRPr="000C221D">
        <w:rPr>
          <w:rFonts w:ascii="Roboto" w:hAnsi="Roboto" w:cs="Calibri"/>
          <w:sz w:val="20"/>
          <w:szCs w:val="20"/>
        </w:rPr>
        <w:t>cessaire de</w:t>
      </w:r>
      <w:r w:rsidR="00A206A2" w:rsidRPr="000C221D">
        <w:rPr>
          <w:rFonts w:ascii="Roboto" w:hAnsi="Roboto" w:cs="Calibri"/>
          <w:sz w:val="20"/>
          <w:szCs w:val="20"/>
        </w:rPr>
        <w:t xml:space="preserve"> </w:t>
      </w:r>
      <w:r w:rsidR="00540BA5" w:rsidRPr="000C221D">
        <w:rPr>
          <w:rFonts w:ascii="Roboto" w:hAnsi="Roboto" w:cs="Calibri"/>
          <w:b/>
          <w:sz w:val="20"/>
          <w:szCs w:val="20"/>
        </w:rPr>
        <w:t>présenter chaque</w:t>
      </w:r>
      <w:r w:rsidRPr="000C221D">
        <w:rPr>
          <w:rFonts w:ascii="Roboto" w:hAnsi="Roboto" w:cs="Calibri"/>
          <w:b/>
          <w:sz w:val="20"/>
          <w:szCs w:val="20"/>
        </w:rPr>
        <w:t xml:space="preserve"> action</w:t>
      </w:r>
      <w:r w:rsidRPr="000C221D">
        <w:rPr>
          <w:rFonts w:ascii="Roboto" w:hAnsi="Roboto" w:cs="Calibri"/>
          <w:sz w:val="20"/>
          <w:szCs w:val="20"/>
        </w:rPr>
        <w:t xml:space="preserve">. </w:t>
      </w:r>
    </w:p>
    <w:p w14:paraId="36A29848" w14:textId="22D8C0F6" w:rsidR="00601C20" w:rsidRPr="000C221D" w:rsidRDefault="00601C20" w:rsidP="00A92976">
      <w:pPr>
        <w:ind w:right="206"/>
        <w:rPr>
          <w:rFonts w:ascii="Roboto" w:hAnsi="Roboto" w:cs="Calibri"/>
          <w:sz w:val="20"/>
          <w:szCs w:val="20"/>
        </w:rPr>
      </w:pPr>
      <w:r w:rsidRPr="000C221D">
        <w:rPr>
          <w:rFonts w:ascii="Roboto" w:hAnsi="Roboto" w:cs="Calibri"/>
          <w:sz w:val="20"/>
          <w:szCs w:val="20"/>
        </w:rPr>
        <w:t>Un document page suivante propose une tr</w:t>
      </w:r>
      <w:r w:rsidR="00F77CB8">
        <w:rPr>
          <w:rFonts w:ascii="Roboto" w:hAnsi="Roboto" w:cs="Calibri"/>
          <w:sz w:val="20"/>
          <w:szCs w:val="20"/>
        </w:rPr>
        <w:t xml:space="preserve">ame à </w:t>
      </w:r>
      <w:r w:rsidRPr="000C221D">
        <w:rPr>
          <w:rFonts w:ascii="Roboto" w:hAnsi="Roboto" w:cs="Calibri"/>
          <w:sz w:val="20"/>
          <w:szCs w:val="20"/>
        </w:rPr>
        <w:t>dupliquer au besoin selon le nombre d’actions présentées.</w:t>
      </w:r>
    </w:p>
    <w:p w14:paraId="605A6779" w14:textId="77777777" w:rsidR="00601C20" w:rsidRPr="000C221D" w:rsidRDefault="00601C20" w:rsidP="00A92976">
      <w:pPr>
        <w:ind w:right="206"/>
        <w:rPr>
          <w:rFonts w:ascii="Roboto" w:hAnsi="Roboto" w:cs="Calibri"/>
          <w:sz w:val="20"/>
          <w:szCs w:val="20"/>
        </w:rPr>
      </w:pPr>
    </w:p>
    <w:p w14:paraId="60397472" w14:textId="63A24554" w:rsidR="00A92976" w:rsidRPr="000C221D" w:rsidRDefault="00601C20" w:rsidP="00A92976">
      <w:pPr>
        <w:ind w:right="206"/>
        <w:rPr>
          <w:rFonts w:ascii="Roboto" w:hAnsi="Roboto" w:cs="Calibri"/>
          <w:sz w:val="20"/>
          <w:szCs w:val="20"/>
        </w:rPr>
      </w:pPr>
      <w:r w:rsidRPr="000C221D">
        <w:rPr>
          <w:rFonts w:ascii="Roboto" w:hAnsi="Roboto" w:cs="Calibri"/>
          <w:sz w:val="20"/>
          <w:szCs w:val="20"/>
        </w:rPr>
        <w:t>Le document</w:t>
      </w:r>
      <w:r w:rsidR="00A92976" w:rsidRPr="000C221D">
        <w:rPr>
          <w:rFonts w:ascii="Roboto" w:hAnsi="Roboto" w:cs="Calibri"/>
          <w:sz w:val="20"/>
          <w:szCs w:val="20"/>
        </w:rPr>
        <w:t xml:space="preserve"> comportera </w:t>
      </w:r>
      <w:r w:rsidR="00A92976" w:rsidRPr="000C221D">
        <w:rPr>
          <w:rFonts w:ascii="Roboto" w:hAnsi="Roboto" w:cs="Calibri"/>
          <w:i/>
          <w:sz w:val="20"/>
          <w:szCs w:val="20"/>
        </w:rPr>
        <w:t>a minima</w:t>
      </w:r>
      <w:r w:rsidR="00A92976" w:rsidRPr="000C221D">
        <w:rPr>
          <w:rFonts w:ascii="Roboto" w:hAnsi="Roboto" w:cs="Calibri"/>
          <w:sz w:val="20"/>
          <w:szCs w:val="20"/>
        </w:rPr>
        <w:t xml:space="preserve"> les éléments suivants : </w:t>
      </w:r>
    </w:p>
    <w:p w14:paraId="1735114F" w14:textId="77777777" w:rsidR="00A92976" w:rsidRPr="000C221D" w:rsidRDefault="00A92976" w:rsidP="00A92976">
      <w:pPr>
        <w:numPr>
          <w:ilvl w:val="0"/>
          <w:numId w:val="7"/>
        </w:numPr>
        <w:ind w:right="206"/>
        <w:rPr>
          <w:rFonts w:ascii="Roboto" w:hAnsi="Roboto" w:cs="Calibri"/>
          <w:sz w:val="20"/>
          <w:szCs w:val="20"/>
        </w:rPr>
      </w:pPr>
      <w:r w:rsidRPr="000C221D">
        <w:rPr>
          <w:rFonts w:ascii="Roboto" w:hAnsi="Roboto" w:cs="Calibri"/>
          <w:sz w:val="20"/>
          <w:szCs w:val="20"/>
        </w:rPr>
        <w:t>Contexte et enjeux</w:t>
      </w:r>
    </w:p>
    <w:p w14:paraId="69E5B9A5" w14:textId="77777777" w:rsidR="00A92976" w:rsidRPr="000C221D" w:rsidRDefault="00A92976" w:rsidP="00A92976">
      <w:pPr>
        <w:numPr>
          <w:ilvl w:val="0"/>
          <w:numId w:val="7"/>
        </w:numPr>
        <w:ind w:right="206"/>
        <w:rPr>
          <w:rFonts w:ascii="Roboto" w:hAnsi="Roboto" w:cs="Calibri"/>
          <w:sz w:val="20"/>
          <w:szCs w:val="20"/>
        </w:rPr>
      </w:pPr>
      <w:r w:rsidRPr="000C221D">
        <w:rPr>
          <w:rFonts w:ascii="Roboto" w:hAnsi="Roboto" w:cs="Calibri"/>
          <w:sz w:val="20"/>
          <w:szCs w:val="20"/>
        </w:rPr>
        <w:t xml:space="preserve">Programme d’actions et calendrier détaillé d’exécution </w:t>
      </w:r>
    </w:p>
    <w:p w14:paraId="2D0FE6C1" w14:textId="77777777" w:rsidR="00A92976" w:rsidRPr="000C221D" w:rsidRDefault="00A92976" w:rsidP="00A92976">
      <w:pPr>
        <w:numPr>
          <w:ilvl w:val="0"/>
          <w:numId w:val="7"/>
        </w:numPr>
        <w:ind w:right="206"/>
        <w:rPr>
          <w:rFonts w:ascii="Roboto" w:hAnsi="Roboto" w:cs="Calibri"/>
          <w:sz w:val="20"/>
          <w:szCs w:val="20"/>
        </w:rPr>
      </w:pPr>
      <w:r w:rsidRPr="000C221D">
        <w:rPr>
          <w:rFonts w:ascii="Roboto" w:hAnsi="Roboto" w:cs="Calibri"/>
          <w:sz w:val="20"/>
          <w:szCs w:val="20"/>
        </w:rPr>
        <w:t>Détail technique des actions prévues</w:t>
      </w:r>
    </w:p>
    <w:p w14:paraId="56143E99" w14:textId="77777777" w:rsidR="00A92976" w:rsidRPr="000C221D" w:rsidRDefault="00A92976" w:rsidP="00A92976">
      <w:pPr>
        <w:numPr>
          <w:ilvl w:val="0"/>
          <w:numId w:val="7"/>
        </w:numPr>
        <w:ind w:right="206"/>
        <w:rPr>
          <w:rFonts w:ascii="Roboto" w:hAnsi="Roboto" w:cs="Calibri"/>
          <w:sz w:val="20"/>
          <w:szCs w:val="20"/>
        </w:rPr>
      </w:pPr>
      <w:r w:rsidRPr="000C221D">
        <w:rPr>
          <w:rFonts w:ascii="Roboto" w:hAnsi="Roboto" w:cs="Calibri"/>
          <w:sz w:val="20"/>
          <w:szCs w:val="20"/>
        </w:rPr>
        <w:t>Objectifs chiffrés et indicateurs de suivi</w:t>
      </w:r>
    </w:p>
    <w:p w14:paraId="61B24E2B" w14:textId="77777777" w:rsidR="00A92976" w:rsidRPr="000C221D" w:rsidRDefault="00A92976" w:rsidP="00A92976">
      <w:pPr>
        <w:numPr>
          <w:ilvl w:val="0"/>
          <w:numId w:val="7"/>
        </w:numPr>
        <w:ind w:right="206"/>
        <w:rPr>
          <w:rFonts w:ascii="Roboto" w:hAnsi="Roboto" w:cs="Calibri"/>
          <w:sz w:val="20"/>
          <w:szCs w:val="20"/>
        </w:rPr>
      </w:pPr>
      <w:r w:rsidRPr="000C221D">
        <w:rPr>
          <w:rFonts w:ascii="Roboto" w:hAnsi="Roboto" w:cs="Calibri"/>
          <w:sz w:val="20"/>
          <w:szCs w:val="20"/>
        </w:rPr>
        <w:t>Partenariat mis en œuvre ou envisagé</w:t>
      </w:r>
    </w:p>
    <w:p w14:paraId="4564F59E" w14:textId="17471401" w:rsidR="008E68CC" w:rsidRPr="000C221D" w:rsidRDefault="008E68CC" w:rsidP="00A206A2">
      <w:pPr>
        <w:ind w:right="206"/>
        <w:rPr>
          <w:rFonts w:ascii="Roboto" w:hAnsi="Roboto" w:cs="Calibri"/>
          <w:sz w:val="20"/>
          <w:szCs w:val="20"/>
        </w:rPr>
      </w:pPr>
      <w:r w:rsidRPr="000C221D">
        <w:rPr>
          <w:rFonts w:ascii="Roboto" w:hAnsi="Roboto" w:cs="Calibri"/>
          <w:sz w:val="20"/>
          <w:szCs w:val="20"/>
        </w:rPr>
        <w:t>Dans le cadre d’un partenariat : l’annexe technique sera fournie par le chef de file/coordinateur  du projet.</w:t>
      </w:r>
    </w:p>
    <w:p w14:paraId="65DDE5E8" w14:textId="77777777" w:rsidR="008E68CC" w:rsidRPr="000C221D" w:rsidRDefault="008E68CC" w:rsidP="00A206A2">
      <w:pPr>
        <w:ind w:right="206"/>
        <w:rPr>
          <w:rFonts w:ascii="Roboto" w:hAnsi="Roboto" w:cs="Calibri"/>
          <w:sz w:val="20"/>
          <w:szCs w:val="20"/>
        </w:rPr>
      </w:pPr>
    </w:p>
    <w:p w14:paraId="0CC9EDFF" w14:textId="77777777" w:rsidR="008E68CC" w:rsidRPr="000C221D" w:rsidRDefault="008E68CC" w:rsidP="00A206A2">
      <w:pPr>
        <w:ind w:right="206"/>
        <w:rPr>
          <w:rFonts w:ascii="Roboto" w:hAnsi="Roboto" w:cs="Calibri"/>
          <w:sz w:val="20"/>
          <w:szCs w:val="20"/>
        </w:rPr>
      </w:pPr>
    </w:p>
    <w:p w14:paraId="39BBF4A7" w14:textId="77777777" w:rsidR="008E68CC" w:rsidRPr="000C221D" w:rsidRDefault="008E68CC" w:rsidP="00A206A2">
      <w:pPr>
        <w:ind w:right="206"/>
        <w:rPr>
          <w:rFonts w:ascii="Roboto" w:hAnsi="Roboto" w:cs="Calibri"/>
          <w:sz w:val="20"/>
          <w:szCs w:val="20"/>
        </w:rPr>
      </w:pPr>
    </w:p>
    <w:p w14:paraId="7AA57A2A" w14:textId="77777777" w:rsidR="008E68CC" w:rsidRPr="000C221D" w:rsidRDefault="008E68CC" w:rsidP="00A206A2">
      <w:pPr>
        <w:ind w:right="206"/>
        <w:rPr>
          <w:rFonts w:ascii="Roboto" w:hAnsi="Roboto" w:cs="Calibri"/>
          <w:sz w:val="20"/>
          <w:szCs w:val="20"/>
        </w:rPr>
      </w:pPr>
    </w:p>
    <w:p w14:paraId="394C92BF" w14:textId="77777777" w:rsidR="008E68CC" w:rsidRPr="000C221D" w:rsidRDefault="008E68CC" w:rsidP="00A206A2">
      <w:pPr>
        <w:ind w:right="206"/>
        <w:rPr>
          <w:rFonts w:ascii="Roboto" w:hAnsi="Roboto" w:cs="Calibri"/>
          <w:sz w:val="20"/>
          <w:szCs w:val="20"/>
        </w:rPr>
      </w:pPr>
    </w:p>
    <w:p w14:paraId="49A67C08" w14:textId="77777777" w:rsidR="008E68CC" w:rsidRPr="000C221D" w:rsidRDefault="008E68CC" w:rsidP="00A206A2">
      <w:pPr>
        <w:ind w:right="206"/>
        <w:rPr>
          <w:rFonts w:ascii="Roboto" w:hAnsi="Roboto" w:cs="Calibri"/>
          <w:sz w:val="20"/>
          <w:szCs w:val="20"/>
        </w:rPr>
      </w:pPr>
    </w:p>
    <w:p w14:paraId="12F12629" w14:textId="77777777" w:rsidR="008E68CC" w:rsidRPr="000C221D" w:rsidRDefault="008E68CC" w:rsidP="00A206A2">
      <w:pPr>
        <w:ind w:right="206"/>
        <w:rPr>
          <w:rFonts w:ascii="Roboto" w:hAnsi="Roboto" w:cs="Calibri"/>
          <w:sz w:val="20"/>
          <w:szCs w:val="20"/>
        </w:rPr>
      </w:pPr>
    </w:p>
    <w:p w14:paraId="4851B1E9" w14:textId="77777777" w:rsidR="008E68CC" w:rsidRPr="000C221D" w:rsidRDefault="008E68CC" w:rsidP="00A206A2">
      <w:pPr>
        <w:ind w:right="206"/>
        <w:rPr>
          <w:rFonts w:ascii="Roboto" w:hAnsi="Roboto" w:cs="Calibri"/>
          <w:sz w:val="20"/>
          <w:szCs w:val="20"/>
        </w:rPr>
      </w:pPr>
    </w:p>
    <w:p w14:paraId="01230846" w14:textId="77777777" w:rsidR="008E68CC" w:rsidRPr="000C221D" w:rsidRDefault="008E68CC" w:rsidP="00A206A2">
      <w:pPr>
        <w:ind w:right="206"/>
        <w:rPr>
          <w:rFonts w:ascii="Roboto" w:hAnsi="Roboto" w:cs="Calibri"/>
          <w:sz w:val="20"/>
          <w:szCs w:val="20"/>
        </w:rPr>
      </w:pPr>
    </w:p>
    <w:p w14:paraId="380103A0" w14:textId="77777777" w:rsidR="008E68CC" w:rsidRPr="000C221D" w:rsidRDefault="008E68CC" w:rsidP="00A206A2">
      <w:pPr>
        <w:ind w:right="206"/>
        <w:rPr>
          <w:rFonts w:ascii="Roboto" w:hAnsi="Roboto" w:cs="Calibri"/>
          <w:sz w:val="20"/>
          <w:szCs w:val="20"/>
        </w:rPr>
      </w:pPr>
    </w:p>
    <w:p w14:paraId="19F4F2AF" w14:textId="77777777" w:rsidR="008E68CC" w:rsidRPr="000C221D" w:rsidRDefault="008E68CC" w:rsidP="00A206A2">
      <w:pPr>
        <w:ind w:right="206"/>
        <w:rPr>
          <w:rFonts w:ascii="Roboto" w:hAnsi="Roboto" w:cs="Calibri"/>
          <w:sz w:val="20"/>
          <w:szCs w:val="20"/>
        </w:rPr>
      </w:pPr>
    </w:p>
    <w:p w14:paraId="650EF58B" w14:textId="77777777" w:rsidR="008E68CC" w:rsidRPr="000C221D" w:rsidRDefault="008E68CC" w:rsidP="00A206A2">
      <w:pPr>
        <w:ind w:right="206"/>
        <w:rPr>
          <w:rFonts w:ascii="Roboto" w:hAnsi="Roboto" w:cs="Calibri"/>
          <w:sz w:val="20"/>
          <w:szCs w:val="20"/>
        </w:rPr>
        <w:sectPr w:rsidR="008E68CC" w:rsidRPr="000C221D" w:rsidSect="00A92976">
          <w:pgSz w:w="11900" w:h="16840" w:code="9"/>
          <w:pgMar w:top="821" w:right="1280" w:bottom="851" w:left="1418" w:header="284" w:footer="445" w:gutter="0"/>
          <w:cols w:space="708"/>
          <w:rtlGutter/>
          <w:docGrid w:linePitch="360"/>
        </w:sectPr>
      </w:pPr>
    </w:p>
    <w:p w14:paraId="15DD996D" w14:textId="45BBD8F7" w:rsidR="00A206A2" w:rsidRPr="000C221D" w:rsidRDefault="00E64377" w:rsidP="00A206A2">
      <w:pPr>
        <w:pStyle w:val="T1"/>
        <w:pBdr>
          <w:bottom w:val="single" w:sz="12" w:space="1" w:color="FFC000"/>
        </w:pBdr>
        <w:tabs>
          <w:tab w:val="left" w:pos="7797"/>
        </w:tabs>
        <w:jc w:val="center"/>
        <w:rPr>
          <w:rFonts w:ascii="Roboto" w:hAnsi="Roboto" w:cs="Calibri"/>
          <w:sz w:val="24"/>
        </w:rPr>
      </w:pPr>
      <w:r w:rsidRPr="000C221D">
        <w:rPr>
          <w:rFonts w:ascii="Roboto" w:hAnsi="Roboto" w:cs="Calibri"/>
          <w:sz w:val="24"/>
        </w:rPr>
        <w:lastRenderedPageBreak/>
        <w:t xml:space="preserve">Annexe </w:t>
      </w:r>
      <w:r w:rsidR="007B5DA3" w:rsidRPr="000C221D">
        <w:rPr>
          <w:rFonts w:ascii="Roboto" w:hAnsi="Roboto" w:cs="Calibri"/>
          <w:sz w:val="24"/>
        </w:rPr>
        <w:t>2</w:t>
      </w:r>
      <w:r w:rsidRPr="000C221D">
        <w:rPr>
          <w:rFonts w:ascii="Roboto" w:hAnsi="Roboto" w:cs="Calibri"/>
          <w:sz w:val="24"/>
        </w:rPr>
        <w:t xml:space="preserve">-bis _ </w:t>
      </w:r>
      <w:r w:rsidR="00A206A2" w:rsidRPr="000C221D">
        <w:rPr>
          <w:rFonts w:ascii="Roboto" w:hAnsi="Roboto" w:cs="Calibri"/>
          <w:sz w:val="24"/>
        </w:rPr>
        <w:t>Libellé de l’action :</w:t>
      </w:r>
    </w:p>
    <w:p w14:paraId="478C187A" w14:textId="77777777" w:rsidR="00A206A2" w:rsidRPr="000C221D" w:rsidRDefault="00A206A2" w:rsidP="00A206A2">
      <w:pPr>
        <w:rPr>
          <w:rFonts w:ascii="Roboto" w:hAnsi="Roboto" w:cs="Calibri"/>
          <w:sz w:val="20"/>
          <w:szCs w:val="18"/>
          <w:u w:val="single"/>
        </w:rPr>
      </w:pPr>
      <w:r w:rsidRPr="000C221D">
        <w:rPr>
          <w:rFonts w:ascii="Roboto" w:hAnsi="Roboto" w:cs="Calibri"/>
          <w:sz w:val="20"/>
          <w:szCs w:val="18"/>
          <w:u w:val="single"/>
        </w:rPr>
        <w:t xml:space="preserve">Type d’action : </w:t>
      </w:r>
    </w:p>
    <w:p w14:paraId="6493EDA4" w14:textId="77777777" w:rsidR="00A206A2" w:rsidRPr="000C221D" w:rsidRDefault="00A206A2" w:rsidP="00A206A2">
      <w:pPr>
        <w:rPr>
          <w:rFonts w:ascii="Roboto" w:hAnsi="Roboto" w:cs="Calibri"/>
          <w:sz w:val="18"/>
          <w:szCs w:val="18"/>
        </w:rPr>
      </w:pPr>
      <w:r w:rsidRPr="000C221D">
        <w:rPr>
          <w:rFonts w:ascii="Roboto" w:hAnsi="Roboto"/>
          <w:sz w:val="18"/>
          <w:szCs w:val="18"/>
        </w:rPr>
        <w:sym w:font="Wingdings" w:char="F06F"/>
      </w:r>
      <w:r w:rsidRPr="000C221D">
        <w:rPr>
          <w:rFonts w:ascii="Roboto" w:hAnsi="Roboto"/>
          <w:sz w:val="18"/>
          <w:szCs w:val="18"/>
        </w:rPr>
        <w:t xml:space="preserve"> </w:t>
      </w:r>
      <w:r w:rsidRPr="000C221D">
        <w:rPr>
          <w:rFonts w:ascii="Roboto" w:hAnsi="Roboto" w:cs="Calibri"/>
          <w:sz w:val="18"/>
          <w:szCs w:val="18"/>
        </w:rPr>
        <w:t>Action de démonstration (mise en œuvre de techniques culturales ou de réunions spécifiques à l’agriculture biologique, séance de travaux pratiques collectifs sur le terrain)</w:t>
      </w:r>
    </w:p>
    <w:p w14:paraId="1A1086F2" w14:textId="77777777" w:rsidR="00A206A2" w:rsidRPr="000C221D" w:rsidRDefault="00A206A2" w:rsidP="00A206A2">
      <w:pPr>
        <w:rPr>
          <w:rFonts w:ascii="Roboto" w:hAnsi="Roboto" w:cs="Calibri"/>
          <w:sz w:val="18"/>
          <w:szCs w:val="18"/>
        </w:rPr>
      </w:pPr>
      <w:r w:rsidRPr="000C221D">
        <w:rPr>
          <w:rFonts w:ascii="Roboto" w:hAnsi="Roboto"/>
          <w:sz w:val="18"/>
          <w:szCs w:val="18"/>
        </w:rPr>
        <w:sym w:font="Wingdings" w:char="F06F"/>
      </w:r>
      <w:r w:rsidRPr="000C221D">
        <w:rPr>
          <w:rFonts w:ascii="Roboto" w:hAnsi="Roboto"/>
          <w:sz w:val="18"/>
          <w:szCs w:val="18"/>
        </w:rPr>
        <w:t xml:space="preserve"> </w:t>
      </w:r>
      <w:r w:rsidRPr="000C221D">
        <w:rPr>
          <w:rFonts w:ascii="Roboto" w:hAnsi="Roboto" w:cs="Calibri"/>
          <w:sz w:val="18"/>
          <w:szCs w:val="18"/>
        </w:rPr>
        <w:t>Action d’information (diffusion de connaissances scientifiques, des résultats de la recherche, de techniques et pratiques innovantes, encouragement à la conversion en agriculture biologique, promotion des filières bio…)</w:t>
      </w:r>
    </w:p>
    <w:p w14:paraId="7153A81C" w14:textId="77777777" w:rsidR="00A206A2" w:rsidRPr="000C221D" w:rsidRDefault="00A206A2" w:rsidP="00A206A2">
      <w:pPr>
        <w:ind w:right="206"/>
        <w:rPr>
          <w:rFonts w:ascii="Roboto" w:hAnsi="Roboto" w:cs="Calibri"/>
          <w:sz w:val="20"/>
          <w:szCs w:val="20"/>
        </w:rPr>
      </w:pPr>
    </w:p>
    <w:p w14:paraId="4FD07E18" w14:textId="52A43DC3" w:rsidR="00A206A2" w:rsidRPr="000C221D" w:rsidRDefault="00A206A2" w:rsidP="00A206A2">
      <w:pPr>
        <w:ind w:right="206"/>
        <w:rPr>
          <w:rFonts w:ascii="Roboto" w:hAnsi="Roboto" w:cs="Calibri"/>
          <w:sz w:val="20"/>
          <w:szCs w:val="20"/>
        </w:rPr>
      </w:pPr>
      <w:r w:rsidRPr="000C221D">
        <w:rPr>
          <w:rFonts w:ascii="Roboto" w:hAnsi="Roboto" w:cs="Calibri"/>
          <w:sz w:val="20"/>
          <w:szCs w:val="20"/>
        </w:rPr>
        <w:t xml:space="preserve">Localisation du projet par territoire : </w:t>
      </w:r>
      <w:r w:rsidRPr="000C221D">
        <w:rPr>
          <w:rFonts w:ascii="Roboto" w:hAnsi="Roboto"/>
          <w:sz w:val="18"/>
          <w:szCs w:val="18"/>
        </w:rPr>
        <w:sym w:font="Wingdings" w:char="F06F"/>
      </w:r>
      <w:r w:rsidRPr="000C221D">
        <w:rPr>
          <w:rFonts w:ascii="Roboto" w:hAnsi="Roboto" w:cs="Calibri"/>
          <w:sz w:val="20"/>
          <w:szCs w:val="20"/>
        </w:rPr>
        <w:t xml:space="preserve"> Aquitaine </w:t>
      </w:r>
      <w:r w:rsidRPr="000C221D">
        <w:rPr>
          <w:rFonts w:ascii="Roboto" w:hAnsi="Roboto"/>
          <w:sz w:val="18"/>
          <w:szCs w:val="18"/>
        </w:rPr>
        <w:sym w:font="Wingdings" w:char="F06F"/>
      </w:r>
      <w:r w:rsidRPr="000C221D">
        <w:rPr>
          <w:rFonts w:ascii="Roboto" w:hAnsi="Roboto" w:cs="Calibri"/>
          <w:sz w:val="20"/>
          <w:szCs w:val="20"/>
        </w:rPr>
        <w:t xml:space="preserve"> Limousin </w:t>
      </w:r>
      <w:r w:rsidRPr="000C221D">
        <w:rPr>
          <w:rFonts w:ascii="Roboto" w:hAnsi="Roboto"/>
          <w:sz w:val="18"/>
          <w:szCs w:val="18"/>
        </w:rPr>
        <w:sym w:font="Wingdings" w:char="F06F"/>
      </w:r>
      <w:r w:rsidRPr="000C221D">
        <w:rPr>
          <w:rFonts w:ascii="Roboto" w:hAnsi="Roboto" w:cs="Calibri"/>
          <w:sz w:val="20"/>
          <w:szCs w:val="20"/>
        </w:rPr>
        <w:t xml:space="preserve"> Poitou-Charentes</w:t>
      </w:r>
    </w:p>
    <w:p w14:paraId="02F32962" w14:textId="77777777" w:rsidR="00A92976" w:rsidRPr="000C221D" w:rsidRDefault="00A92976" w:rsidP="00A92976">
      <w:pPr>
        <w:rPr>
          <w:rFonts w:ascii="Roboto" w:hAnsi="Roboto" w:cs="Calibri"/>
          <w:sz w:val="18"/>
          <w:szCs w:val="18"/>
        </w:rPr>
      </w:pPr>
    </w:p>
    <w:p w14:paraId="5547CC35" w14:textId="472CFCA3" w:rsidR="00A206A2" w:rsidRPr="000C221D" w:rsidRDefault="00A206A2" w:rsidP="00A206A2">
      <w:pPr>
        <w:pStyle w:val="T1"/>
        <w:pBdr>
          <w:bottom w:val="single" w:sz="12" w:space="1" w:color="FFC000"/>
        </w:pBdr>
        <w:jc w:val="left"/>
        <w:rPr>
          <w:rFonts w:ascii="Roboto" w:hAnsi="Roboto" w:cs="Calibri"/>
          <w:sz w:val="20"/>
        </w:rPr>
      </w:pPr>
      <w:r w:rsidRPr="000C221D">
        <w:rPr>
          <w:rFonts w:ascii="Roboto" w:hAnsi="Roboto" w:cs="Calibri"/>
          <w:sz w:val="20"/>
        </w:rPr>
        <w:t xml:space="preserve">Contexte et enjeux : </w:t>
      </w:r>
    </w:p>
    <w:p w14:paraId="3E71EA3E" w14:textId="79B550DD" w:rsidR="00A206A2" w:rsidRPr="000C221D" w:rsidRDefault="00A206A2" w:rsidP="00A206A2">
      <w:pPr>
        <w:rPr>
          <w:rFonts w:ascii="Roboto" w:hAnsi="Roboto" w:cs="Calibri"/>
          <w:sz w:val="20"/>
          <w:szCs w:val="18"/>
        </w:rPr>
      </w:pPr>
      <w:r w:rsidRPr="000C221D">
        <w:rPr>
          <w:rFonts w:ascii="Roboto" w:hAnsi="Roboto" w:cs="Calibri"/>
          <w:sz w:val="20"/>
          <w:szCs w:val="18"/>
        </w:rPr>
        <w:t>Contexte et enjeux, Problématique visée, Besoins, Caractère innovant, …</w:t>
      </w:r>
    </w:p>
    <w:p w14:paraId="34AFF6F1" w14:textId="77777777" w:rsidR="00A206A2" w:rsidRPr="000C221D" w:rsidRDefault="00A206A2" w:rsidP="00A206A2">
      <w:pPr>
        <w:rPr>
          <w:rFonts w:ascii="Roboto" w:hAnsi="Roboto" w:cs="Calibri"/>
          <w:sz w:val="18"/>
          <w:szCs w:val="18"/>
        </w:rPr>
      </w:pPr>
    </w:p>
    <w:p w14:paraId="77128785" w14:textId="77777777" w:rsidR="00A206A2" w:rsidRPr="000C221D" w:rsidRDefault="00A206A2" w:rsidP="00A206A2">
      <w:pPr>
        <w:rPr>
          <w:rFonts w:ascii="Roboto" w:hAnsi="Roboto" w:cs="Calibri"/>
          <w:sz w:val="18"/>
          <w:szCs w:val="18"/>
        </w:rPr>
      </w:pPr>
    </w:p>
    <w:p w14:paraId="53C38F28" w14:textId="77777777" w:rsidR="00A206A2" w:rsidRPr="000C221D" w:rsidRDefault="00A206A2" w:rsidP="00A206A2">
      <w:pPr>
        <w:pStyle w:val="T1"/>
        <w:pBdr>
          <w:bottom w:val="single" w:sz="12" w:space="1" w:color="FFC000"/>
        </w:pBdr>
        <w:jc w:val="left"/>
        <w:rPr>
          <w:rFonts w:ascii="Roboto" w:hAnsi="Roboto" w:cs="Calibri"/>
          <w:sz w:val="20"/>
        </w:rPr>
      </w:pPr>
      <w:r w:rsidRPr="000C221D">
        <w:rPr>
          <w:rFonts w:ascii="Roboto" w:hAnsi="Roboto" w:cs="Calibri"/>
          <w:sz w:val="20"/>
        </w:rPr>
        <w:t xml:space="preserve">Programme d’actions et calendrier détaillé : </w:t>
      </w:r>
    </w:p>
    <w:p w14:paraId="30C9A1CD" w14:textId="1057C215" w:rsidR="00A206A2" w:rsidRPr="000C221D" w:rsidRDefault="00A206A2" w:rsidP="00A206A2">
      <w:pPr>
        <w:rPr>
          <w:rFonts w:ascii="Roboto" w:hAnsi="Roboto" w:cs="Calibri"/>
          <w:sz w:val="20"/>
          <w:szCs w:val="18"/>
        </w:rPr>
      </w:pPr>
      <w:r w:rsidRPr="000C221D">
        <w:rPr>
          <w:rFonts w:ascii="Roboto" w:hAnsi="Roboto" w:cs="Calibri"/>
          <w:sz w:val="20"/>
          <w:szCs w:val="18"/>
          <w:u w:val="single"/>
        </w:rPr>
        <w:t>Période d’exécution de l’action</w:t>
      </w:r>
      <w:r w:rsidRPr="000C221D">
        <w:rPr>
          <w:rFonts w:ascii="Roboto" w:hAnsi="Roboto" w:cs="Calibri"/>
          <w:sz w:val="20"/>
          <w:szCs w:val="18"/>
        </w:rPr>
        <w:t xml:space="preserve"> :  </w:t>
      </w:r>
      <w:proofErr w:type="spellStart"/>
      <w:r w:rsidRPr="000C221D">
        <w:rPr>
          <w:rFonts w:ascii="Roboto" w:hAnsi="Roboto" w:cs="Calibri"/>
          <w:sz w:val="20"/>
          <w:szCs w:val="18"/>
        </w:rPr>
        <w:t>du</w:t>
      </w:r>
      <w:proofErr w:type="spellEnd"/>
      <w:r w:rsidRPr="000C221D">
        <w:rPr>
          <w:rFonts w:ascii="Roboto" w:hAnsi="Roboto" w:cs="Calibri"/>
          <w:sz w:val="20"/>
          <w:szCs w:val="18"/>
        </w:rPr>
        <w:t xml:space="preserve"> </w:t>
      </w:r>
      <w:r w:rsidRPr="000C221D">
        <w:rPr>
          <w:rFonts w:ascii="Roboto" w:hAnsi="Roboto" w:cs="Calibri"/>
          <w:sz w:val="20"/>
          <w:szCs w:val="18"/>
        </w:rPr>
        <w:tab/>
      </w:r>
      <w:r w:rsidRPr="000C221D">
        <w:rPr>
          <w:rFonts w:ascii="Roboto" w:hAnsi="Roboto" w:cs="Calibri"/>
          <w:sz w:val="20"/>
          <w:szCs w:val="18"/>
        </w:rPr>
        <w:tab/>
        <w:t xml:space="preserve">au </w:t>
      </w:r>
      <w:r w:rsidRPr="000C221D">
        <w:rPr>
          <w:rFonts w:ascii="Roboto" w:hAnsi="Roboto" w:cs="Calibri"/>
          <w:sz w:val="20"/>
          <w:szCs w:val="18"/>
        </w:rPr>
        <w:tab/>
      </w:r>
      <w:r w:rsidRPr="000C221D">
        <w:rPr>
          <w:rFonts w:ascii="Roboto" w:hAnsi="Roboto" w:cs="Calibri"/>
          <w:sz w:val="20"/>
          <w:szCs w:val="18"/>
        </w:rPr>
        <w:tab/>
      </w:r>
    </w:p>
    <w:p w14:paraId="3F34A2F5" w14:textId="77777777" w:rsidR="00A206A2" w:rsidRPr="000C221D" w:rsidRDefault="00A206A2" w:rsidP="00A206A2">
      <w:pPr>
        <w:rPr>
          <w:rFonts w:ascii="Roboto" w:hAnsi="Roboto" w:cs="Calibri"/>
          <w:sz w:val="18"/>
          <w:szCs w:val="18"/>
        </w:rPr>
      </w:pPr>
    </w:p>
    <w:p w14:paraId="4DDB9F24" w14:textId="7CBED2D3" w:rsidR="00A206A2" w:rsidRPr="00907B7A" w:rsidRDefault="0091777C" w:rsidP="0091777C">
      <w:pPr>
        <w:ind w:right="206"/>
        <w:rPr>
          <w:rFonts w:ascii="Roboto" w:hAnsi="Roboto" w:cs="Calibri"/>
          <w:sz w:val="20"/>
          <w:szCs w:val="20"/>
          <w:u w:val="single"/>
        </w:rPr>
      </w:pPr>
      <w:r w:rsidRPr="00907B7A">
        <w:rPr>
          <w:rFonts w:ascii="Roboto" w:hAnsi="Roboto" w:cs="Calibri"/>
          <w:sz w:val="20"/>
          <w:szCs w:val="20"/>
          <w:u w:val="single"/>
        </w:rPr>
        <w:t>Détail du programme d’action</w:t>
      </w:r>
    </w:p>
    <w:p w14:paraId="7D750F67" w14:textId="77777777" w:rsidR="00A206A2" w:rsidRPr="000C221D" w:rsidRDefault="00A206A2" w:rsidP="00A206A2">
      <w:pPr>
        <w:rPr>
          <w:rFonts w:ascii="Roboto" w:hAnsi="Roboto" w:cs="Calibri"/>
          <w:sz w:val="18"/>
          <w:szCs w:val="18"/>
        </w:rPr>
      </w:pPr>
    </w:p>
    <w:p w14:paraId="1D55016F" w14:textId="0CE9965F" w:rsidR="00A206A2" w:rsidRPr="000C221D" w:rsidRDefault="0091777C" w:rsidP="0091777C">
      <w:pPr>
        <w:pStyle w:val="T1"/>
        <w:pBdr>
          <w:bottom w:val="single" w:sz="12" w:space="1" w:color="FFC000"/>
        </w:pBdr>
        <w:jc w:val="left"/>
        <w:rPr>
          <w:rFonts w:ascii="Roboto" w:hAnsi="Roboto" w:cs="Calibri"/>
          <w:sz w:val="20"/>
        </w:rPr>
      </w:pPr>
      <w:r w:rsidRPr="000C221D">
        <w:rPr>
          <w:rFonts w:ascii="Roboto" w:hAnsi="Roboto" w:cs="Calibri"/>
          <w:sz w:val="20"/>
        </w:rPr>
        <w:t xml:space="preserve">Objectifs chiffrés et </w:t>
      </w:r>
      <w:r w:rsidR="00A206A2" w:rsidRPr="000C221D">
        <w:rPr>
          <w:rFonts w:ascii="Roboto" w:hAnsi="Roboto" w:cs="Calibri"/>
          <w:sz w:val="20"/>
        </w:rPr>
        <w:t xml:space="preserve">Indicateurs de suivi : </w:t>
      </w:r>
    </w:p>
    <w:p w14:paraId="4C272747" w14:textId="00A80FB7" w:rsidR="0091777C" w:rsidRPr="00907B7A" w:rsidRDefault="0091777C" w:rsidP="0091777C">
      <w:pPr>
        <w:ind w:right="206"/>
        <w:rPr>
          <w:rFonts w:ascii="Roboto" w:hAnsi="Roboto" w:cs="Calibri"/>
          <w:sz w:val="20"/>
          <w:szCs w:val="20"/>
          <w:u w:val="single"/>
        </w:rPr>
      </w:pPr>
      <w:r w:rsidRPr="00907B7A">
        <w:rPr>
          <w:rFonts w:ascii="Roboto" w:hAnsi="Roboto" w:cs="Calibri"/>
          <w:sz w:val="20"/>
          <w:szCs w:val="20"/>
          <w:u w:val="single"/>
        </w:rPr>
        <w:t>Objectifs</w:t>
      </w:r>
    </w:p>
    <w:p w14:paraId="39A16B8F" w14:textId="77777777" w:rsidR="0091777C" w:rsidRPr="000C221D" w:rsidRDefault="0091777C" w:rsidP="0091777C">
      <w:pPr>
        <w:ind w:right="206"/>
        <w:rPr>
          <w:rFonts w:ascii="Roboto" w:hAnsi="Roboto" w:cs="Calibri"/>
          <w:sz w:val="20"/>
          <w:szCs w:val="20"/>
        </w:rPr>
      </w:pPr>
    </w:p>
    <w:p w14:paraId="4A6F8CE3" w14:textId="347CBD27" w:rsidR="0091777C" w:rsidRPr="00907B7A" w:rsidRDefault="0091777C" w:rsidP="0091777C">
      <w:pPr>
        <w:ind w:right="206"/>
        <w:rPr>
          <w:rFonts w:ascii="Roboto" w:hAnsi="Roboto" w:cs="Calibri"/>
          <w:sz w:val="20"/>
          <w:szCs w:val="20"/>
          <w:u w:val="single"/>
        </w:rPr>
      </w:pPr>
      <w:r w:rsidRPr="00907B7A">
        <w:rPr>
          <w:rFonts w:ascii="Roboto" w:hAnsi="Roboto" w:cs="Calibri"/>
          <w:sz w:val="20"/>
          <w:szCs w:val="20"/>
          <w:u w:val="single"/>
        </w:rPr>
        <w:t>Indicateurs de suivi</w:t>
      </w:r>
    </w:p>
    <w:p w14:paraId="1C65090D" w14:textId="77777777" w:rsidR="0091777C" w:rsidRPr="000C221D" w:rsidRDefault="0091777C" w:rsidP="0091777C">
      <w:pPr>
        <w:ind w:right="206"/>
        <w:rPr>
          <w:rFonts w:ascii="Roboto" w:hAnsi="Roboto" w:cs="Calibri"/>
          <w:sz w:val="20"/>
          <w:szCs w:val="20"/>
        </w:rPr>
      </w:pPr>
    </w:p>
    <w:p w14:paraId="30715A8F" w14:textId="7E640A83" w:rsidR="0091777C" w:rsidRPr="000C221D" w:rsidRDefault="0091777C" w:rsidP="0091777C">
      <w:pPr>
        <w:ind w:right="206"/>
        <w:rPr>
          <w:rFonts w:ascii="Roboto" w:hAnsi="Roboto" w:cs="Calibri"/>
          <w:sz w:val="20"/>
          <w:szCs w:val="20"/>
        </w:rPr>
      </w:pPr>
      <w:r w:rsidRPr="000C221D">
        <w:rPr>
          <w:rFonts w:ascii="Roboto" w:hAnsi="Roboto" w:cs="Calibri"/>
          <w:sz w:val="20"/>
          <w:szCs w:val="20"/>
        </w:rPr>
        <w:t>Public visé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446"/>
        <w:gridCol w:w="2940"/>
      </w:tblGrid>
      <w:tr w:rsidR="0091777C" w:rsidRPr="000C221D" w14:paraId="30357335" w14:textId="77777777" w:rsidTr="0091777C">
        <w:trPr>
          <w:cantSplit/>
        </w:trPr>
        <w:tc>
          <w:tcPr>
            <w:tcW w:w="3794" w:type="dxa"/>
          </w:tcPr>
          <w:p w14:paraId="7721C48B"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b/>
                <w:sz w:val="18"/>
                <w:szCs w:val="22"/>
                <w:lang w:eastAsia="en-US"/>
              </w:rPr>
            </w:pPr>
            <w:r w:rsidRPr="000C221D">
              <w:rPr>
                <w:rFonts w:ascii="Roboto" w:eastAsia="Calibri" w:hAnsi="Roboto" w:cs="Times New Roman"/>
                <w:b/>
                <w:sz w:val="18"/>
                <w:szCs w:val="22"/>
                <w:lang w:eastAsia="en-US"/>
              </w:rPr>
              <w:t xml:space="preserve">Type de public </w:t>
            </w:r>
          </w:p>
        </w:tc>
        <w:tc>
          <w:tcPr>
            <w:tcW w:w="2446" w:type="dxa"/>
          </w:tcPr>
          <w:p w14:paraId="657E0AB8" w14:textId="06408D94" w:rsidR="0091777C" w:rsidRPr="000C221D" w:rsidRDefault="0091777C" w:rsidP="0091777C">
            <w:pPr>
              <w:widowControl/>
              <w:numPr>
                <w:ilvl w:val="0"/>
                <w:numId w:val="17"/>
              </w:numPr>
              <w:autoSpaceDE/>
              <w:autoSpaceDN/>
              <w:adjustRightInd/>
              <w:spacing w:after="160" w:line="259" w:lineRule="auto"/>
              <w:ind w:left="317"/>
              <w:contextualSpacing/>
              <w:jc w:val="left"/>
              <w:rPr>
                <w:rFonts w:ascii="Roboto" w:eastAsia="Calibri" w:hAnsi="Roboto" w:cs="Times New Roman"/>
                <w:b/>
                <w:sz w:val="18"/>
                <w:szCs w:val="22"/>
                <w:lang w:eastAsia="en-US"/>
              </w:rPr>
            </w:pPr>
            <w:r w:rsidRPr="000C221D">
              <w:rPr>
                <w:rFonts w:ascii="Roboto" w:eastAsia="Calibri" w:hAnsi="Roboto" w:cs="Times New Roman"/>
                <w:b/>
                <w:sz w:val="18"/>
                <w:szCs w:val="22"/>
                <w:lang w:eastAsia="en-US"/>
              </w:rPr>
              <w:t xml:space="preserve">Répartition du public en % </w:t>
            </w:r>
          </w:p>
        </w:tc>
        <w:tc>
          <w:tcPr>
            <w:tcW w:w="2940" w:type="dxa"/>
          </w:tcPr>
          <w:p w14:paraId="2F6E295C" w14:textId="77777777" w:rsidR="0091777C" w:rsidRPr="000C221D" w:rsidRDefault="0091777C" w:rsidP="0091777C">
            <w:pPr>
              <w:widowControl/>
              <w:numPr>
                <w:ilvl w:val="0"/>
                <w:numId w:val="17"/>
              </w:numPr>
              <w:autoSpaceDE/>
              <w:autoSpaceDN/>
              <w:adjustRightInd/>
              <w:spacing w:after="160" w:line="259" w:lineRule="auto"/>
              <w:ind w:left="281"/>
              <w:contextualSpacing/>
              <w:jc w:val="left"/>
              <w:rPr>
                <w:rFonts w:ascii="Roboto" w:eastAsia="Calibri" w:hAnsi="Roboto" w:cs="Times New Roman"/>
                <w:b/>
                <w:sz w:val="18"/>
                <w:szCs w:val="22"/>
                <w:lang w:eastAsia="en-US"/>
              </w:rPr>
            </w:pPr>
            <w:r w:rsidRPr="000C221D">
              <w:rPr>
                <w:rFonts w:ascii="Roboto" w:eastAsia="Calibri" w:hAnsi="Roboto" w:cs="Times New Roman"/>
                <w:b/>
                <w:sz w:val="18"/>
                <w:szCs w:val="22"/>
                <w:lang w:eastAsia="en-US"/>
              </w:rPr>
              <w:t xml:space="preserve">Nombre prévisionnel de participants </w:t>
            </w:r>
          </w:p>
        </w:tc>
      </w:tr>
      <w:tr w:rsidR="0091777C" w:rsidRPr="000C221D" w14:paraId="312F1BB6" w14:textId="77777777" w:rsidTr="0091777C">
        <w:trPr>
          <w:cantSplit/>
          <w:trHeight w:val="163"/>
        </w:trPr>
        <w:tc>
          <w:tcPr>
            <w:tcW w:w="3794" w:type="dxa"/>
            <w:vAlign w:val="center"/>
          </w:tcPr>
          <w:p w14:paraId="0D91885B"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sz w:val="18"/>
                <w:szCs w:val="22"/>
                <w:lang w:eastAsia="en-US"/>
              </w:rPr>
            </w:pPr>
            <w:r w:rsidRPr="000C221D">
              <w:rPr>
                <w:rFonts w:ascii="Roboto" w:eastAsia="Calibri" w:hAnsi="Roboto" w:cs="Times New Roman"/>
                <w:iCs/>
                <w:sz w:val="18"/>
                <w:szCs w:val="22"/>
                <w:lang w:eastAsia="en-US"/>
              </w:rPr>
              <w:t xml:space="preserve">agriculteurs </w:t>
            </w:r>
          </w:p>
        </w:tc>
        <w:tc>
          <w:tcPr>
            <w:tcW w:w="2446" w:type="dxa"/>
            <w:vAlign w:val="center"/>
          </w:tcPr>
          <w:p w14:paraId="2328C534"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c>
          <w:tcPr>
            <w:tcW w:w="2940" w:type="dxa"/>
            <w:vAlign w:val="center"/>
          </w:tcPr>
          <w:p w14:paraId="6E2233EE"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r>
      <w:tr w:rsidR="0091777C" w:rsidRPr="000C221D" w14:paraId="2F9F2198" w14:textId="77777777" w:rsidTr="0091777C">
        <w:trPr>
          <w:cantSplit/>
        </w:trPr>
        <w:tc>
          <w:tcPr>
            <w:tcW w:w="3794" w:type="dxa"/>
            <w:vAlign w:val="center"/>
          </w:tcPr>
          <w:p w14:paraId="7746DE78"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sz w:val="18"/>
                <w:szCs w:val="22"/>
                <w:lang w:eastAsia="en-US"/>
              </w:rPr>
            </w:pPr>
            <w:r w:rsidRPr="000C221D">
              <w:rPr>
                <w:rFonts w:ascii="Roboto" w:eastAsia="Calibri" w:hAnsi="Roboto" w:cs="Times New Roman"/>
                <w:iCs/>
                <w:sz w:val="18"/>
                <w:szCs w:val="22"/>
                <w:lang w:eastAsia="en-US"/>
              </w:rPr>
              <w:t xml:space="preserve">salariés agricoles </w:t>
            </w:r>
          </w:p>
        </w:tc>
        <w:tc>
          <w:tcPr>
            <w:tcW w:w="2446" w:type="dxa"/>
            <w:vAlign w:val="center"/>
          </w:tcPr>
          <w:p w14:paraId="74D19B20"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c>
          <w:tcPr>
            <w:tcW w:w="2940" w:type="dxa"/>
            <w:vAlign w:val="center"/>
          </w:tcPr>
          <w:p w14:paraId="28390C71"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r>
      <w:tr w:rsidR="0091777C" w:rsidRPr="000C221D" w14:paraId="53F4249A" w14:textId="77777777" w:rsidTr="0091777C">
        <w:trPr>
          <w:cantSplit/>
        </w:trPr>
        <w:tc>
          <w:tcPr>
            <w:tcW w:w="3794" w:type="dxa"/>
            <w:vAlign w:val="center"/>
          </w:tcPr>
          <w:p w14:paraId="06D89632"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sz w:val="18"/>
                <w:szCs w:val="22"/>
                <w:lang w:eastAsia="en-US"/>
              </w:rPr>
            </w:pPr>
            <w:r w:rsidRPr="000C221D">
              <w:rPr>
                <w:rFonts w:ascii="Roboto" w:eastAsia="Calibri" w:hAnsi="Roboto" w:cs="Times New Roman"/>
                <w:iCs/>
                <w:sz w:val="18"/>
                <w:szCs w:val="22"/>
                <w:lang w:eastAsia="en-US"/>
              </w:rPr>
              <w:t xml:space="preserve">techniciens </w:t>
            </w:r>
          </w:p>
        </w:tc>
        <w:tc>
          <w:tcPr>
            <w:tcW w:w="2446" w:type="dxa"/>
            <w:vAlign w:val="center"/>
          </w:tcPr>
          <w:p w14:paraId="3E06A4B3"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c>
          <w:tcPr>
            <w:tcW w:w="2940" w:type="dxa"/>
            <w:vAlign w:val="center"/>
          </w:tcPr>
          <w:p w14:paraId="1FE94B22"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r>
      <w:tr w:rsidR="0091777C" w:rsidRPr="000C221D" w14:paraId="678DD8B5" w14:textId="77777777" w:rsidTr="0091777C">
        <w:trPr>
          <w:cantSplit/>
        </w:trPr>
        <w:tc>
          <w:tcPr>
            <w:tcW w:w="3794" w:type="dxa"/>
            <w:vAlign w:val="center"/>
          </w:tcPr>
          <w:p w14:paraId="582D0C33"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sz w:val="18"/>
                <w:szCs w:val="22"/>
                <w:lang w:eastAsia="en-US"/>
              </w:rPr>
            </w:pPr>
            <w:r w:rsidRPr="000C221D">
              <w:rPr>
                <w:rFonts w:ascii="Roboto" w:eastAsia="Calibri" w:hAnsi="Roboto" w:cs="Times New Roman"/>
                <w:iCs/>
                <w:sz w:val="18"/>
                <w:szCs w:val="22"/>
                <w:lang w:eastAsia="en-US"/>
              </w:rPr>
              <w:t xml:space="preserve">agents de développement </w:t>
            </w:r>
          </w:p>
        </w:tc>
        <w:tc>
          <w:tcPr>
            <w:tcW w:w="2446" w:type="dxa"/>
            <w:vAlign w:val="center"/>
          </w:tcPr>
          <w:p w14:paraId="5339DBB7"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c>
          <w:tcPr>
            <w:tcW w:w="2940" w:type="dxa"/>
            <w:vAlign w:val="center"/>
          </w:tcPr>
          <w:p w14:paraId="6DAED77D"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r>
      <w:tr w:rsidR="0091777C" w:rsidRPr="000C221D" w14:paraId="537D8E68" w14:textId="77777777" w:rsidTr="0091777C">
        <w:trPr>
          <w:cantSplit/>
        </w:trPr>
        <w:tc>
          <w:tcPr>
            <w:tcW w:w="3794" w:type="dxa"/>
            <w:vAlign w:val="center"/>
          </w:tcPr>
          <w:p w14:paraId="47BF9329" w14:textId="77777777" w:rsidR="0091777C" w:rsidRPr="000C221D" w:rsidRDefault="0091777C" w:rsidP="0091777C">
            <w:pPr>
              <w:widowControl/>
              <w:numPr>
                <w:ilvl w:val="0"/>
                <w:numId w:val="17"/>
              </w:numPr>
              <w:autoSpaceDE/>
              <w:autoSpaceDN/>
              <w:adjustRightInd/>
              <w:spacing w:after="160" w:line="259" w:lineRule="auto"/>
              <w:contextualSpacing/>
              <w:jc w:val="left"/>
              <w:rPr>
                <w:rFonts w:ascii="Roboto" w:eastAsia="Calibri" w:hAnsi="Roboto" w:cs="Times New Roman"/>
                <w:iCs/>
                <w:sz w:val="18"/>
                <w:szCs w:val="22"/>
                <w:lang w:eastAsia="en-US"/>
              </w:rPr>
            </w:pPr>
            <w:r w:rsidRPr="000C221D">
              <w:rPr>
                <w:rFonts w:ascii="Roboto" w:eastAsia="Calibri" w:hAnsi="Roboto" w:cs="Times New Roman"/>
                <w:iCs/>
                <w:sz w:val="18"/>
                <w:szCs w:val="22"/>
                <w:lang w:eastAsia="en-US"/>
              </w:rPr>
              <w:t>Autres</w:t>
            </w:r>
          </w:p>
        </w:tc>
        <w:tc>
          <w:tcPr>
            <w:tcW w:w="2446" w:type="dxa"/>
            <w:vAlign w:val="center"/>
          </w:tcPr>
          <w:p w14:paraId="1B7D6BF5"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c>
          <w:tcPr>
            <w:tcW w:w="2940" w:type="dxa"/>
            <w:vAlign w:val="center"/>
          </w:tcPr>
          <w:p w14:paraId="35A3443C" w14:textId="77777777" w:rsidR="0091777C" w:rsidRPr="000C221D" w:rsidRDefault="0091777C" w:rsidP="0091777C">
            <w:pPr>
              <w:widowControl/>
              <w:numPr>
                <w:ilvl w:val="0"/>
                <w:numId w:val="17"/>
              </w:numPr>
              <w:autoSpaceDE/>
              <w:autoSpaceDN/>
              <w:adjustRightInd/>
              <w:spacing w:after="160" w:line="259" w:lineRule="auto"/>
              <w:contextualSpacing/>
              <w:jc w:val="center"/>
              <w:rPr>
                <w:rFonts w:ascii="Roboto" w:eastAsia="Calibri" w:hAnsi="Roboto" w:cs="Times New Roman"/>
                <w:sz w:val="18"/>
                <w:szCs w:val="22"/>
                <w:lang w:eastAsia="en-US"/>
              </w:rPr>
            </w:pPr>
          </w:p>
        </w:tc>
      </w:tr>
    </w:tbl>
    <w:p w14:paraId="5EF43508" w14:textId="77777777" w:rsidR="0091777C" w:rsidRPr="000C221D" w:rsidRDefault="0091777C" w:rsidP="0091777C">
      <w:pPr>
        <w:ind w:right="206"/>
        <w:rPr>
          <w:rFonts w:ascii="Roboto" w:hAnsi="Roboto" w:cs="Calibri"/>
          <w:sz w:val="20"/>
          <w:szCs w:val="20"/>
        </w:rPr>
      </w:pPr>
    </w:p>
    <w:p w14:paraId="6B190353" w14:textId="77777777" w:rsidR="0091777C" w:rsidRPr="000C221D" w:rsidRDefault="0091777C" w:rsidP="0091777C">
      <w:pPr>
        <w:ind w:right="206"/>
        <w:rPr>
          <w:rFonts w:ascii="Roboto" w:hAnsi="Roboto" w:cs="Calibri"/>
          <w:sz w:val="20"/>
          <w:szCs w:val="20"/>
        </w:rPr>
      </w:pPr>
    </w:p>
    <w:p w14:paraId="25E48DF8" w14:textId="77777777" w:rsidR="0091777C" w:rsidRPr="000C221D" w:rsidRDefault="0091777C" w:rsidP="0091777C">
      <w:pPr>
        <w:pStyle w:val="T1"/>
        <w:pBdr>
          <w:bottom w:val="single" w:sz="12" w:space="1" w:color="FFC000"/>
        </w:pBdr>
        <w:jc w:val="left"/>
        <w:rPr>
          <w:rFonts w:ascii="Roboto" w:hAnsi="Roboto" w:cs="Calibri"/>
          <w:sz w:val="20"/>
        </w:rPr>
      </w:pPr>
      <w:r w:rsidRPr="000C221D">
        <w:rPr>
          <w:rFonts w:ascii="Roboto" w:hAnsi="Roboto" w:cs="Calibri"/>
          <w:sz w:val="20"/>
        </w:rPr>
        <w:t>Partenariat mis en œuvre ou envisagé</w:t>
      </w:r>
    </w:p>
    <w:p w14:paraId="445BF216" w14:textId="77777777" w:rsidR="003470C8" w:rsidRPr="000C221D" w:rsidRDefault="003470C8" w:rsidP="00A206A2">
      <w:pPr>
        <w:rPr>
          <w:rFonts w:ascii="Roboto" w:hAnsi="Roboto" w:cs="Calibri"/>
          <w:sz w:val="18"/>
          <w:szCs w:val="18"/>
        </w:rPr>
        <w:sectPr w:rsidR="003470C8" w:rsidRPr="000C221D" w:rsidSect="008E68CC">
          <w:pgSz w:w="11900" w:h="16840" w:code="9"/>
          <w:pgMar w:top="1276" w:right="1280" w:bottom="1135" w:left="1418" w:header="284" w:footer="445" w:gutter="0"/>
          <w:pgBorders w:offsetFrom="page">
            <w:top w:val="single" w:sz="18" w:space="24" w:color="auto"/>
            <w:left w:val="single" w:sz="18" w:space="24" w:color="auto"/>
            <w:bottom w:val="single" w:sz="18" w:space="24" w:color="auto"/>
            <w:right w:val="single" w:sz="18" w:space="24" w:color="auto"/>
          </w:pgBorders>
          <w:cols w:space="708"/>
          <w:rtlGutter/>
          <w:docGrid w:linePitch="360"/>
        </w:sectPr>
      </w:pPr>
    </w:p>
    <w:p w14:paraId="663C2FA3" w14:textId="7417C741" w:rsidR="003470C8" w:rsidRPr="000C221D" w:rsidRDefault="00876E96" w:rsidP="003470C8">
      <w:pPr>
        <w:pStyle w:val="T1"/>
        <w:pBdr>
          <w:bottom w:val="single" w:sz="12" w:space="1" w:color="FFC000"/>
        </w:pBdr>
        <w:jc w:val="center"/>
        <w:rPr>
          <w:rFonts w:ascii="Roboto" w:hAnsi="Roboto" w:cs="Calibri"/>
          <w:sz w:val="32"/>
        </w:rPr>
      </w:pPr>
      <w:r>
        <w:rPr>
          <w:rFonts w:ascii="Roboto" w:hAnsi="Roboto"/>
          <w:noProof/>
        </w:rPr>
        <w:lastRenderedPageBreak/>
        <w:pict w14:anchorId="535DBFD6">
          <v:shape id="Image 2" o:spid="_x0000_s1037" type="#_x0000_t75" style="position:absolute;left:0;text-align:left;margin-left:-1.05pt;margin-top:-39.75pt;width:164.25pt;height:1in;z-index:251659776;visibility:visible;mso-wrap-style:square;mso-position-horizontal-relative:text;mso-position-vertical-relative:text">
            <v:imagedata r:id="rId16" o:title=""/>
          </v:shape>
        </w:pict>
      </w:r>
      <w:r w:rsidR="003470C8" w:rsidRPr="000C221D">
        <w:rPr>
          <w:rFonts w:ascii="Roboto" w:hAnsi="Roboto" w:cs="Arial"/>
          <w:sz w:val="20"/>
          <w:szCs w:val="20"/>
        </w:rPr>
        <w:t xml:space="preserve"> </w:t>
      </w:r>
      <w:r w:rsidR="003470C8" w:rsidRPr="000C221D">
        <w:rPr>
          <w:rFonts w:ascii="Roboto" w:hAnsi="Roboto" w:cs="Calibri"/>
          <w:sz w:val="32"/>
        </w:rPr>
        <w:t>Annexe 3</w:t>
      </w:r>
    </w:p>
    <w:p w14:paraId="25BADD66"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jc w:val="center"/>
        <w:rPr>
          <w:rFonts w:ascii="Roboto" w:hAnsi="Roboto" w:cs="Arial"/>
          <w:b/>
          <w:color w:val="0070C0"/>
          <w:sz w:val="40"/>
          <w:szCs w:val="48"/>
        </w:rPr>
      </w:pPr>
      <w:r w:rsidRPr="000C221D">
        <w:rPr>
          <w:rFonts w:ascii="Roboto" w:hAnsi="Roboto" w:cs="Arial"/>
          <w:b/>
          <w:color w:val="0070C0"/>
          <w:sz w:val="40"/>
          <w:szCs w:val="48"/>
        </w:rPr>
        <w:t>Formulaire du respect de la commande publique</w:t>
      </w:r>
    </w:p>
    <w:p w14:paraId="0CCC545F"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b/>
          <w:sz w:val="20"/>
          <w:szCs w:val="20"/>
        </w:rPr>
      </w:pPr>
      <w:r w:rsidRPr="000C221D">
        <w:rPr>
          <w:rFonts w:ascii="Roboto" w:hAnsi="Roboto" w:cs="Arial"/>
          <w:b/>
          <w:sz w:val="20"/>
          <w:szCs w:val="20"/>
        </w:rPr>
        <w:t>Attention ; ce formulaire doit être rempli par le porteur de projet lorsque la demande d’aide FEADER est présentée par :</w:t>
      </w:r>
    </w:p>
    <w:p w14:paraId="15CD6A79"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18"/>
          <w:szCs w:val="20"/>
        </w:rPr>
      </w:pPr>
      <w:r w:rsidRPr="000C221D">
        <w:rPr>
          <w:rFonts w:ascii="Roboto" w:hAnsi="Roboto" w:cs="Arial"/>
          <w:sz w:val="18"/>
          <w:szCs w:val="20"/>
        </w:rPr>
        <w:t>• l’Etat et ses établissements publics, autres que ceux ayant un caractère industriel et commercial ;</w:t>
      </w:r>
    </w:p>
    <w:p w14:paraId="047A7303"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18"/>
          <w:szCs w:val="20"/>
        </w:rPr>
      </w:pPr>
      <w:r w:rsidRPr="000C221D">
        <w:rPr>
          <w:rFonts w:ascii="Roboto" w:hAnsi="Roboto" w:cs="Arial"/>
          <w:sz w:val="18"/>
          <w:szCs w:val="20"/>
        </w:rPr>
        <w:t>• les collectivités territoriales et les établissements publics locaux ;</w:t>
      </w:r>
    </w:p>
    <w:p w14:paraId="689ADF67"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18"/>
          <w:szCs w:val="20"/>
        </w:rPr>
      </w:pPr>
      <w:r w:rsidRPr="000C221D">
        <w:rPr>
          <w:rFonts w:ascii="Roboto" w:hAnsi="Roboto" w:cs="Arial"/>
          <w:sz w:val="18"/>
          <w:szCs w:val="20"/>
        </w:rPr>
        <w:t>• un organisme de droit privé mandataire d’un organisme soumis au code des marchés publics ;</w:t>
      </w:r>
    </w:p>
    <w:p w14:paraId="18795DCB"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18"/>
          <w:szCs w:val="20"/>
        </w:rPr>
      </w:pPr>
      <w:r w:rsidRPr="000C221D">
        <w:rPr>
          <w:rFonts w:ascii="Roboto" w:hAnsi="Roboto" w:cs="Arial"/>
          <w:sz w:val="18"/>
          <w:szCs w:val="20"/>
        </w:rPr>
        <w:t>• les maitres d’ouvrage publics et privés dont la majorité des ressources proviennent des fonds publics ;</w:t>
      </w:r>
    </w:p>
    <w:p w14:paraId="030FF364"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18"/>
          <w:szCs w:val="20"/>
        </w:rPr>
      </w:pPr>
      <w:r w:rsidRPr="000C221D">
        <w:rPr>
          <w:rFonts w:ascii="Roboto" w:hAnsi="Roboto" w:cs="Arial"/>
          <w:sz w:val="18"/>
          <w:szCs w:val="20"/>
        </w:rPr>
        <w:t>• un organisme de droit privé soumis à l’ordonnance n°2015-899 du 23 juillet 2015 relative aux marchés publics et le décret n°2016-360 du 25 mars 2016 relatif aux marchés publics ou bien au Code de la commande publique en vigueur depuis le 1</w:t>
      </w:r>
      <w:r w:rsidRPr="000C221D">
        <w:rPr>
          <w:rFonts w:ascii="Roboto" w:hAnsi="Roboto" w:cs="Arial"/>
          <w:sz w:val="18"/>
          <w:szCs w:val="20"/>
          <w:vertAlign w:val="superscript"/>
        </w:rPr>
        <w:t>er</w:t>
      </w:r>
      <w:r w:rsidRPr="000C221D">
        <w:rPr>
          <w:rFonts w:ascii="Roboto" w:hAnsi="Roboto" w:cs="Arial"/>
          <w:sz w:val="18"/>
          <w:szCs w:val="20"/>
        </w:rPr>
        <w:t xml:space="preserve"> avril 2019</w:t>
      </w:r>
    </w:p>
    <w:p w14:paraId="15F8F11D"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sz w:val="20"/>
          <w:szCs w:val="20"/>
        </w:rPr>
      </w:pPr>
    </w:p>
    <w:p w14:paraId="0A469858"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rPr>
          <w:rFonts w:ascii="Roboto" w:hAnsi="Roboto" w:cs="Arial"/>
          <w:b/>
          <w:sz w:val="22"/>
          <w:szCs w:val="22"/>
        </w:rPr>
      </w:pPr>
      <w:r w:rsidRPr="000C221D">
        <w:rPr>
          <w:rFonts w:ascii="Roboto" w:hAnsi="Roboto" w:cs="Arial"/>
          <w:b/>
          <w:sz w:val="22"/>
          <w:szCs w:val="22"/>
        </w:rPr>
        <w:t>En cas de difficultés, le SI peut vous aider à remplir ce document.</w:t>
      </w:r>
    </w:p>
    <w:p w14:paraId="514F11EE" w14:textId="77777777" w:rsidR="003470C8" w:rsidRPr="000C221D" w:rsidRDefault="003470C8" w:rsidP="003470C8">
      <w:pPr>
        <w:pBdr>
          <w:top w:val="single" w:sz="18" w:space="1" w:color="C00000"/>
          <w:left w:val="single" w:sz="18" w:space="4" w:color="C00000"/>
          <w:bottom w:val="single" w:sz="18" w:space="1" w:color="C00000"/>
          <w:right w:val="single" w:sz="18" w:space="4" w:color="C00000"/>
        </w:pBdr>
        <w:spacing w:line="276" w:lineRule="auto"/>
        <w:jc w:val="right"/>
        <w:rPr>
          <w:rFonts w:ascii="Roboto" w:hAnsi="Roboto" w:cs="Arial"/>
          <w:b/>
          <w:sz w:val="18"/>
          <w:szCs w:val="20"/>
        </w:rPr>
      </w:pPr>
      <w:r w:rsidRPr="000C221D">
        <w:rPr>
          <w:rFonts w:ascii="Roboto" w:hAnsi="Roboto" w:cs="Arial"/>
          <w:b/>
          <w:sz w:val="20"/>
          <w:szCs w:val="20"/>
        </w:rPr>
        <w:t>V1.2 du 30 septembre 2020</w:t>
      </w:r>
    </w:p>
    <w:p w14:paraId="616FA682" w14:textId="77777777" w:rsidR="003470C8" w:rsidRPr="000C221D" w:rsidRDefault="003470C8" w:rsidP="003470C8">
      <w:pPr>
        <w:pStyle w:val="Sansinterligne"/>
        <w:rPr>
          <w:rFonts w:ascii="Roboto" w:hAnsi="Roboto" w:cs="Arial"/>
          <w:sz w:val="20"/>
          <w:szCs w:val="20"/>
        </w:rPr>
      </w:pPr>
    </w:p>
    <w:p w14:paraId="5AAFE4E3" w14:textId="77777777" w:rsidR="008A6E89" w:rsidRPr="000C221D" w:rsidRDefault="008A6E89" w:rsidP="008A6E89">
      <w:pPr>
        <w:pStyle w:val="Sansinterligne"/>
        <w:pBdr>
          <w:top w:val="single" w:sz="18" w:space="1" w:color="C00000"/>
          <w:left w:val="single" w:sz="18" w:space="4" w:color="C00000"/>
          <w:bottom w:val="single" w:sz="18" w:space="1" w:color="C00000"/>
          <w:right w:val="single" w:sz="18" w:space="4" w:color="C00000"/>
        </w:pBdr>
        <w:rPr>
          <w:rFonts w:ascii="Roboto" w:hAnsi="Roboto" w:cs="Arial"/>
          <w:b/>
          <w:i/>
          <w:sz w:val="20"/>
          <w:szCs w:val="20"/>
        </w:rPr>
      </w:pPr>
      <w:r w:rsidRPr="000C221D">
        <w:rPr>
          <w:rFonts w:ascii="Roboto" w:hAnsi="Roboto" w:cs="Arial"/>
          <w:b/>
          <w:i/>
          <w:sz w:val="20"/>
          <w:szCs w:val="20"/>
        </w:rPr>
        <w:t>A remplir par le porteur de projet</w:t>
      </w:r>
    </w:p>
    <w:p w14:paraId="28ECC1AA" w14:textId="77777777" w:rsidR="008A6E89" w:rsidRPr="000C221D" w:rsidRDefault="008A6E89" w:rsidP="008A6E89">
      <w:pPr>
        <w:pStyle w:val="Sansinterligne"/>
        <w:pBdr>
          <w:top w:val="single" w:sz="18" w:space="1" w:color="C00000"/>
          <w:left w:val="single" w:sz="18" w:space="4" w:color="C00000"/>
          <w:bottom w:val="single" w:sz="18" w:space="1" w:color="C00000"/>
          <w:right w:val="single" w:sz="18" w:space="4" w:color="C00000"/>
        </w:pBdr>
        <w:rPr>
          <w:rFonts w:ascii="Roboto" w:hAnsi="Roboto" w:cs="Arial"/>
          <w:b/>
          <w:i/>
          <w:sz w:val="20"/>
          <w:szCs w:val="20"/>
        </w:rPr>
      </w:pPr>
    </w:p>
    <w:p w14:paraId="233C742A"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N° de SIRET : ______________________________________________________________</w:t>
      </w:r>
    </w:p>
    <w:p w14:paraId="61413431"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ind w:firstLine="708"/>
        <w:rPr>
          <w:rFonts w:ascii="Roboto" w:hAnsi="Roboto" w:cs="Arial"/>
          <w:sz w:val="20"/>
          <w:szCs w:val="20"/>
        </w:rPr>
      </w:pPr>
    </w:p>
    <w:p w14:paraId="1D7C19D7"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Nom du bénéficiaire physique ou raison sociale : _________________________________</w:t>
      </w:r>
    </w:p>
    <w:p w14:paraId="3CF7FF02"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________________________________________________________________________</w:t>
      </w:r>
    </w:p>
    <w:p w14:paraId="10FEC885"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195F5329"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Libellé de l’opération : ______________________________________________________</w:t>
      </w:r>
    </w:p>
    <w:p w14:paraId="79061240"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78F71097"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Intitulé du marché :_________________________________________________________</w:t>
      </w:r>
    </w:p>
    <w:p w14:paraId="39446E10"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113F235F"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Objet du marché :__________________________________________________________</w:t>
      </w:r>
    </w:p>
    <w:p w14:paraId="3E3CB8E5"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3A8E0AAC"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Date de notification ________________________________________________________</w:t>
      </w:r>
    </w:p>
    <w:p w14:paraId="763C4E62"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02980702"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N° du marché (dans le cas où votre opération comporte plusieurs marchés) :___________</w:t>
      </w:r>
    </w:p>
    <w:p w14:paraId="1D517F84"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3B83CCC3"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4A532C48"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i/>
          <w:sz w:val="20"/>
          <w:szCs w:val="20"/>
        </w:rPr>
      </w:pPr>
      <w:r w:rsidRPr="000C221D">
        <w:rPr>
          <w:rFonts w:ascii="Roboto" w:hAnsi="Roboto" w:cs="Arial"/>
          <w:i/>
          <w:sz w:val="20"/>
          <w:szCs w:val="20"/>
        </w:rPr>
        <w:t>Si votre opération comporte plusieurs marchés, ou plusieurs lots, il est nécessaire de réaliser un rapport d’instruction par marché afin d’assurer une analyse claire, exhaustive et traçable.</w:t>
      </w:r>
    </w:p>
    <w:p w14:paraId="024568A9" w14:textId="77777777" w:rsidR="003470C8" w:rsidRPr="000C221D" w:rsidRDefault="003470C8" w:rsidP="003470C8">
      <w:pPr>
        <w:pStyle w:val="Paragraphedeliste"/>
        <w:ind w:left="0"/>
        <w:rPr>
          <w:rFonts w:ascii="Roboto" w:hAnsi="Roboto" w:cs="Arial"/>
          <w:sz w:val="20"/>
          <w:szCs w:val="20"/>
          <w:lang w:eastAsia="en-US" w:bidi="ar-SA"/>
        </w:rPr>
      </w:pPr>
    </w:p>
    <w:p w14:paraId="3BCCDBD5" w14:textId="77777777" w:rsidR="003470C8" w:rsidRPr="000C221D" w:rsidRDefault="003470C8" w:rsidP="003470C8">
      <w:pPr>
        <w:pStyle w:val="Paragraphedeliste"/>
        <w:ind w:left="0"/>
        <w:rPr>
          <w:rFonts w:ascii="Roboto" w:hAnsi="Roboto" w:cs="Arial"/>
          <w:sz w:val="20"/>
          <w:szCs w:val="20"/>
          <w:lang w:eastAsia="en-US" w:bidi="ar-SA"/>
        </w:rPr>
      </w:pPr>
    </w:p>
    <w:p w14:paraId="3D1A5C50" w14:textId="3754430D" w:rsidR="003470C8" w:rsidRPr="000C221D" w:rsidRDefault="003470C8" w:rsidP="003470C8">
      <w:pPr>
        <w:pStyle w:val="Paragraphedeliste"/>
        <w:ind w:left="0"/>
        <w:rPr>
          <w:rFonts w:ascii="Roboto" w:hAnsi="Roboto" w:cs="Arial"/>
          <w:b/>
          <w:color w:val="0070C0"/>
          <w:szCs w:val="24"/>
          <w:lang w:eastAsia="en-US" w:bidi="ar-SA"/>
        </w:rPr>
      </w:pPr>
      <w:r w:rsidRPr="000C221D">
        <w:rPr>
          <w:rFonts w:ascii="Roboto" w:hAnsi="Roboto" w:cs="Arial"/>
          <w:b/>
          <w:color w:val="0070C0"/>
          <w:szCs w:val="24"/>
          <w:lang w:eastAsia="en-US" w:bidi="ar-SA"/>
        </w:rPr>
        <w:t>Table des matières</w:t>
      </w:r>
    </w:p>
    <w:p w14:paraId="0CFA4294" w14:textId="2C0BDF51" w:rsidR="003470C8" w:rsidRPr="000C221D" w:rsidRDefault="003470C8" w:rsidP="003470C8">
      <w:pPr>
        <w:pStyle w:val="Paragraphedeliste"/>
        <w:numPr>
          <w:ilvl w:val="0"/>
          <w:numId w:val="18"/>
        </w:numPr>
        <w:tabs>
          <w:tab w:val="left" w:pos="284"/>
          <w:tab w:val="left" w:pos="1134"/>
          <w:tab w:val="left" w:pos="8789"/>
        </w:tabs>
        <w:ind w:left="284"/>
        <w:rPr>
          <w:rFonts w:ascii="Roboto" w:hAnsi="Roboto" w:cs="Arial"/>
          <w:sz w:val="20"/>
          <w:szCs w:val="20"/>
          <w:lang w:eastAsia="en-US" w:bidi="ar-SA"/>
        </w:rPr>
      </w:pPr>
      <w:r w:rsidRPr="000C221D">
        <w:rPr>
          <w:rFonts w:ascii="Roboto" w:hAnsi="Roboto" w:cs="Arial"/>
          <w:sz w:val="20"/>
          <w:szCs w:val="20"/>
          <w:lang w:eastAsia="en-US" w:bidi="ar-SA"/>
        </w:rPr>
        <w:t>Confirmation du respect des règles de la Commande publique à remplir, dater et signer par le porteur de projet</w:t>
      </w:r>
      <w:r w:rsidRPr="000C221D">
        <w:rPr>
          <w:rFonts w:ascii="Roboto" w:hAnsi="Roboto" w:cs="Arial"/>
          <w:sz w:val="20"/>
          <w:szCs w:val="20"/>
          <w:lang w:eastAsia="en-US" w:bidi="ar-SA"/>
        </w:rPr>
        <w:tab/>
        <w:t>p.15</w:t>
      </w:r>
    </w:p>
    <w:p w14:paraId="534BE31F" w14:textId="77777777" w:rsidR="003470C8" w:rsidRPr="000C221D" w:rsidRDefault="003470C8" w:rsidP="003470C8">
      <w:pPr>
        <w:pStyle w:val="Paragraphedeliste"/>
        <w:numPr>
          <w:ilvl w:val="0"/>
          <w:numId w:val="18"/>
        </w:numPr>
        <w:tabs>
          <w:tab w:val="left" w:pos="284"/>
          <w:tab w:val="left" w:pos="1134"/>
          <w:tab w:val="left" w:pos="8931"/>
        </w:tabs>
        <w:ind w:left="284"/>
        <w:rPr>
          <w:rFonts w:ascii="Roboto" w:hAnsi="Roboto" w:cs="Arial"/>
          <w:sz w:val="20"/>
          <w:szCs w:val="20"/>
          <w:lang w:eastAsia="en-US" w:bidi="ar-SA"/>
        </w:rPr>
      </w:pPr>
      <w:r w:rsidRPr="000C221D">
        <w:rPr>
          <w:rFonts w:ascii="Roboto" w:hAnsi="Roboto" w:cs="Arial"/>
          <w:sz w:val="20"/>
          <w:szCs w:val="20"/>
          <w:lang w:eastAsia="en-US" w:bidi="ar-SA"/>
        </w:rPr>
        <w:t>Pièces du (des) marché (s) public (s) à joindre</w:t>
      </w:r>
      <w:r w:rsidRPr="000C221D">
        <w:rPr>
          <w:rStyle w:val="Appelnotedebasdep"/>
          <w:rFonts w:ascii="Roboto" w:hAnsi="Roboto" w:cs="Arial"/>
          <w:sz w:val="20"/>
          <w:szCs w:val="20"/>
          <w:lang w:eastAsia="en-US" w:bidi="ar-SA"/>
        </w:rPr>
        <w:footnoteReference w:id="3"/>
      </w:r>
      <w:r w:rsidRPr="000C221D">
        <w:rPr>
          <w:rFonts w:ascii="Roboto" w:hAnsi="Roboto" w:cs="Arial"/>
          <w:sz w:val="20"/>
          <w:szCs w:val="20"/>
          <w:lang w:eastAsia="en-US" w:bidi="ar-SA"/>
        </w:rPr>
        <w:t xml:space="preserve"> à votre dossier pour la réalisation de votre projet faisant l’objet d’une demande d’aide </w:t>
      </w:r>
    </w:p>
    <w:p w14:paraId="2154F0DC" w14:textId="41D31CA5" w:rsidR="003470C8" w:rsidRPr="000C221D" w:rsidRDefault="003470C8" w:rsidP="00E073C9">
      <w:pPr>
        <w:pStyle w:val="Paragraphedeliste"/>
        <w:numPr>
          <w:ilvl w:val="1"/>
          <w:numId w:val="18"/>
        </w:numPr>
        <w:tabs>
          <w:tab w:val="left" w:pos="284"/>
          <w:tab w:val="left" w:pos="1134"/>
          <w:tab w:val="left" w:pos="8789"/>
        </w:tabs>
        <w:rPr>
          <w:rFonts w:ascii="Roboto" w:hAnsi="Roboto" w:cs="Arial"/>
          <w:sz w:val="20"/>
          <w:szCs w:val="20"/>
          <w:lang w:eastAsia="en-US" w:bidi="ar-SA"/>
        </w:rPr>
      </w:pPr>
      <w:r w:rsidRPr="000C221D">
        <w:rPr>
          <w:rFonts w:ascii="Roboto" w:hAnsi="Roboto" w:cs="Arial"/>
          <w:sz w:val="20"/>
          <w:szCs w:val="20"/>
          <w:lang w:eastAsia="en-US" w:bidi="ar-SA"/>
        </w:rPr>
        <w:t>Les pièces relatives à la publicité du (des) marché(s) public(s)</w:t>
      </w:r>
      <w:r w:rsidR="00E073C9" w:rsidRPr="000C221D">
        <w:rPr>
          <w:rFonts w:ascii="Roboto" w:hAnsi="Roboto" w:cs="Arial"/>
          <w:sz w:val="20"/>
          <w:szCs w:val="20"/>
          <w:lang w:eastAsia="en-US" w:bidi="ar-SA"/>
        </w:rPr>
        <w:tab/>
        <w:t>p.17</w:t>
      </w:r>
    </w:p>
    <w:p w14:paraId="4FE3F225" w14:textId="1DE7C8D9" w:rsidR="008A6E89" w:rsidRPr="000C221D" w:rsidRDefault="003470C8" w:rsidP="008A6E89">
      <w:pPr>
        <w:pStyle w:val="Paragraphedeliste"/>
        <w:numPr>
          <w:ilvl w:val="1"/>
          <w:numId w:val="18"/>
        </w:numPr>
        <w:tabs>
          <w:tab w:val="left" w:pos="284"/>
          <w:tab w:val="left" w:pos="1134"/>
          <w:tab w:val="left" w:pos="8789"/>
        </w:tabs>
        <w:rPr>
          <w:rFonts w:ascii="Roboto" w:hAnsi="Roboto" w:cs="Arial"/>
          <w:sz w:val="20"/>
          <w:szCs w:val="20"/>
          <w:lang w:eastAsia="en-US" w:bidi="ar-SA"/>
        </w:rPr>
      </w:pPr>
      <w:r w:rsidRPr="000C221D">
        <w:rPr>
          <w:rFonts w:ascii="Roboto" w:hAnsi="Roboto" w:cs="Arial"/>
          <w:sz w:val="20"/>
          <w:szCs w:val="20"/>
          <w:lang w:eastAsia="en-US" w:bidi="ar-SA"/>
        </w:rPr>
        <w:t>Les pièces à fournir pour la vérification du (des) marché(s) public(s)</w:t>
      </w:r>
      <w:r w:rsidR="00E073C9" w:rsidRPr="000C221D">
        <w:rPr>
          <w:rFonts w:ascii="Roboto" w:hAnsi="Roboto" w:cs="Arial"/>
          <w:sz w:val="20"/>
          <w:szCs w:val="20"/>
          <w:lang w:eastAsia="en-US" w:bidi="ar-SA"/>
        </w:rPr>
        <w:tab/>
        <w:t>p.18</w:t>
      </w:r>
    </w:p>
    <w:p w14:paraId="6010E673" w14:textId="77777777" w:rsidR="008A6E89" w:rsidRPr="000C221D" w:rsidRDefault="008A6E89" w:rsidP="008A6E89">
      <w:pPr>
        <w:pStyle w:val="Paragraphedeliste"/>
        <w:tabs>
          <w:tab w:val="left" w:pos="284"/>
          <w:tab w:val="left" w:pos="1134"/>
          <w:tab w:val="left" w:pos="8789"/>
        </w:tabs>
        <w:ind w:left="0"/>
        <w:rPr>
          <w:rFonts w:ascii="Roboto" w:hAnsi="Roboto" w:cs="Arial"/>
          <w:sz w:val="20"/>
          <w:szCs w:val="20"/>
          <w:lang w:eastAsia="en-US" w:bidi="ar-SA"/>
        </w:rPr>
      </w:pPr>
    </w:p>
    <w:p w14:paraId="0365BDC5" w14:textId="77777777" w:rsidR="008A6E89" w:rsidRPr="000C221D" w:rsidRDefault="008A6E89" w:rsidP="008A6E89">
      <w:pPr>
        <w:pStyle w:val="Paragraphedeliste"/>
        <w:tabs>
          <w:tab w:val="left" w:pos="284"/>
          <w:tab w:val="left" w:pos="1134"/>
          <w:tab w:val="left" w:pos="8789"/>
        </w:tabs>
        <w:ind w:left="0"/>
        <w:rPr>
          <w:rFonts w:ascii="Roboto" w:hAnsi="Roboto" w:cs="Arial"/>
          <w:sz w:val="20"/>
          <w:szCs w:val="20"/>
          <w:lang w:eastAsia="en-US" w:bidi="ar-SA"/>
        </w:rPr>
      </w:pPr>
    </w:p>
    <w:p w14:paraId="712DE8EF" w14:textId="77777777" w:rsidR="008A6E89" w:rsidRPr="000C221D" w:rsidRDefault="008A6E89" w:rsidP="008A6E89">
      <w:pPr>
        <w:pStyle w:val="Paragraphedeliste"/>
        <w:tabs>
          <w:tab w:val="left" w:pos="284"/>
          <w:tab w:val="left" w:pos="1134"/>
          <w:tab w:val="left" w:pos="8789"/>
        </w:tabs>
        <w:ind w:left="0"/>
        <w:rPr>
          <w:rFonts w:ascii="Roboto" w:hAnsi="Roboto" w:cs="Arial"/>
          <w:sz w:val="20"/>
          <w:szCs w:val="20"/>
          <w:lang w:eastAsia="en-US" w:bidi="ar-SA"/>
        </w:rPr>
      </w:pPr>
    </w:p>
    <w:p w14:paraId="1FC2A4EE" w14:textId="78E3004D" w:rsidR="003470C8" w:rsidRPr="000C221D" w:rsidRDefault="003470C8" w:rsidP="003470C8">
      <w:pPr>
        <w:rPr>
          <w:rFonts w:ascii="Roboto" w:hAnsi="Roboto" w:cs="Mangal"/>
          <w:szCs w:val="24"/>
          <w:lang w:eastAsia="en-US"/>
        </w:rPr>
      </w:pPr>
    </w:p>
    <w:p w14:paraId="093E062C" w14:textId="378F957D" w:rsidR="003470C8" w:rsidRPr="000C221D" w:rsidRDefault="008A6E89" w:rsidP="003470C8">
      <w:pPr>
        <w:pStyle w:val="Paragraphedeliste"/>
        <w:numPr>
          <w:ilvl w:val="0"/>
          <w:numId w:val="19"/>
        </w:numPr>
        <w:ind w:left="709" w:hanging="567"/>
        <w:jc w:val="both"/>
        <w:rPr>
          <w:rFonts w:ascii="Roboto" w:hAnsi="Roboto" w:cs="Arial"/>
          <w:b/>
          <w:color w:val="0070C0"/>
          <w:szCs w:val="24"/>
          <w:lang w:eastAsia="en-US" w:bidi="ar-SA"/>
        </w:rPr>
      </w:pPr>
      <w:r w:rsidRPr="000C221D">
        <w:rPr>
          <w:rFonts w:ascii="Roboto" w:hAnsi="Roboto" w:cs="Arial"/>
          <w:b/>
          <w:color w:val="0070C0"/>
          <w:szCs w:val="24"/>
          <w:lang w:eastAsia="en-US" w:bidi="ar-SA"/>
        </w:rPr>
        <w:br w:type="page"/>
      </w:r>
      <w:r w:rsidR="003470C8" w:rsidRPr="000C221D">
        <w:rPr>
          <w:rFonts w:ascii="Roboto" w:hAnsi="Roboto" w:cs="Arial"/>
          <w:b/>
          <w:color w:val="0070C0"/>
          <w:szCs w:val="24"/>
          <w:lang w:eastAsia="en-US" w:bidi="ar-SA"/>
        </w:rPr>
        <w:lastRenderedPageBreak/>
        <w:t>Confirmation du respect des règles de la Commande publique à remplir, dater et signer par le porteur de projet</w:t>
      </w:r>
    </w:p>
    <w:p w14:paraId="2B7F72F1" w14:textId="77777777" w:rsidR="003470C8" w:rsidRPr="000C221D" w:rsidRDefault="003470C8" w:rsidP="003470C8">
      <w:pPr>
        <w:ind w:left="360"/>
        <w:rPr>
          <w:rFonts w:ascii="Roboto" w:hAnsi="Roboto" w:cs="Arial"/>
          <w:sz w:val="20"/>
          <w:szCs w:val="20"/>
          <w:lang w:eastAsia="en-US"/>
        </w:rPr>
      </w:pPr>
    </w:p>
    <w:p w14:paraId="536960CA"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0CB30C0A"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r w:rsidRPr="000C221D">
        <w:rPr>
          <w:rFonts w:ascii="Roboto" w:hAnsi="Roboto" w:cs="Arial"/>
          <w:sz w:val="20"/>
          <w:szCs w:val="20"/>
        </w:rPr>
        <w:t>N° de dossier Osiris :_______________________________________________________</w:t>
      </w:r>
    </w:p>
    <w:p w14:paraId="4BE18944"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i/>
          <w:sz w:val="18"/>
          <w:szCs w:val="18"/>
        </w:rPr>
      </w:pPr>
    </w:p>
    <w:p w14:paraId="265BC0EF"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i/>
          <w:sz w:val="18"/>
          <w:szCs w:val="18"/>
        </w:rPr>
      </w:pPr>
      <w:r w:rsidRPr="000C221D">
        <w:rPr>
          <w:rFonts w:ascii="Roboto" w:hAnsi="Roboto" w:cs="Arial"/>
          <w:i/>
          <w:sz w:val="18"/>
          <w:szCs w:val="18"/>
        </w:rPr>
        <w:t xml:space="preserve">Cadre à remplir par l’administration </w:t>
      </w:r>
    </w:p>
    <w:p w14:paraId="29055263" w14:textId="77777777" w:rsidR="003470C8" w:rsidRPr="000C221D" w:rsidRDefault="003470C8" w:rsidP="003470C8">
      <w:pPr>
        <w:pStyle w:val="Sansinterligne"/>
        <w:pBdr>
          <w:top w:val="single" w:sz="18" w:space="1" w:color="C00000"/>
          <w:left w:val="single" w:sz="18" w:space="4" w:color="C00000"/>
          <w:bottom w:val="single" w:sz="18" w:space="1" w:color="C00000"/>
          <w:right w:val="single" w:sz="18" w:space="4" w:color="C00000"/>
        </w:pBdr>
        <w:rPr>
          <w:rFonts w:ascii="Roboto" w:hAnsi="Roboto" w:cs="Arial"/>
          <w:sz w:val="20"/>
          <w:szCs w:val="20"/>
        </w:rPr>
      </w:pPr>
    </w:p>
    <w:p w14:paraId="4C367755" w14:textId="77777777" w:rsidR="003470C8" w:rsidRPr="000C221D" w:rsidRDefault="003470C8" w:rsidP="003470C8">
      <w:pPr>
        <w:pStyle w:val="Sansinterligne"/>
        <w:rPr>
          <w:rFonts w:ascii="Roboto" w:hAnsi="Roboto" w:cs="Arial"/>
          <w:sz w:val="20"/>
          <w:szCs w:val="20"/>
        </w:rPr>
      </w:pPr>
    </w:p>
    <w:p w14:paraId="608CC9C6"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Le bénéficiaire est informé que la date  de commencement du marché public, soit sa date de notification,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pourra être considérée comme inéligible.</w:t>
      </w:r>
    </w:p>
    <w:p w14:paraId="14259F3A" w14:textId="77777777" w:rsidR="003470C8" w:rsidRPr="000C221D" w:rsidRDefault="003470C8" w:rsidP="003470C8">
      <w:pPr>
        <w:rPr>
          <w:rFonts w:ascii="Roboto" w:hAnsi="Roboto" w:cs="Arial"/>
          <w:sz w:val="20"/>
          <w:szCs w:val="20"/>
          <w:lang w:eastAsia="en-US"/>
        </w:rPr>
      </w:pPr>
    </w:p>
    <w:p w14:paraId="025A35F0"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Confirmation du respect de la commande publique</w:t>
      </w:r>
    </w:p>
    <w:p w14:paraId="59D3DEB3"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 xml:space="preserve">Je, soussigné, (NOM, PRÉNOM, QUALITÉ), </w:t>
      </w:r>
    </w:p>
    <w:p w14:paraId="301360CF"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w:t>
      </w:r>
    </w:p>
    <w:p w14:paraId="72759F44" w14:textId="77777777" w:rsidR="003470C8" w:rsidRPr="000C221D" w:rsidRDefault="003470C8" w:rsidP="003470C8">
      <w:pPr>
        <w:rPr>
          <w:rFonts w:ascii="Roboto" w:hAnsi="Roboto" w:cs="Arial"/>
          <w:sz w:val="20"/>
          <w:szCs w:val="20"/>
          <w:lang w:eastAsia="en-US"/>
        </w:rPr>
      </w:pPr>
    </w:p>
    <w:p w14:paraId="256BEB24"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M’engage à respecter les règles de passation des marchés publics pour l’opération ……………………………………..(nom de l’opération), au titre de laquelle je demande une aide FEADER. Ce ou ces marchés publics sont décrits dans le tableau ci-dessous :</w:t>
      </w:r>
    </w:p>
    <w:p w14:paraId="38288C3C" w14:textId="77777777" w:rsidR="003470C8" w:rsidRPr="000C221D" w:rsidRDefault="003470C8" w:rsidP="003470C8">
      <w:pPr>
        <w:rPr>
          <w:rFonts w:ascii="Roboto" w:hAnsi="Roboto" w:cs="Arial"/>
          <w:sz w:val="20"/>
          <w:szCs w:val="20"/>
          <w:lang w:eastAsia="en-US"/>
        </w:rPr>
      </w:pPr>
    </w:p>
    <w:tbl>
      <w:tblPr>
        <w:tblW w:w="9322" w:type="dxa"/>
        <w:tblInd w:w="167" w:type="dxa"/>
        <w:tblLayout w:type="fixed"/>
        <w:tblLook w:val="04A0" w:firstRow="1" w:lastRow="0" w:firstColumn="1" w:lastColumn="0" w:noHBand="0" w:noVBand="1"/>
      </w:tblPr>
      <w:tblGrid>
        <w:gridCol w:w="2351"/>
        <w:gridCol w:w="6971"/>
      </w:tblGrid>
      <w:tr w:rsidR="003470C8" w:rsidRPr="000C221D" w14:paraId="2ABA6B31" w14:textId="77777777" w:rsidTr="008A6E89">
        <w:trPr>
          <w:trHeight w:val="231"/>
        </w:trPr>
        <w:tc>
          <w:tcPr>
            <w:tcW w:w="93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98B091"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Objet du marché</w:t>
            </w:r>
          </w:p>
        </w:tc>
      </w:tr>
      <w:tr w:rsidR="003470C8" w:rsidRPr="000C221D" w14:paraId="000F3FE6" w14:textId="77777777" w:rsidTr="008A6E89">
        <w:trPr>
          <w:trHeight w:val="462"/>
        </w:trPr>
        <w:tc>
          <w:tcPr>
            <w:tcW w:w="2351" w:type="dxa"/>
            <w:tcBorders>
              <w:top w:val="single" w:sz="4" w:space="0" w:color="000000"/>
              <w:left w:val="single" w:sz="4" w:space="0" w:color="000000"/>
              <w:bottom w:val="single" w:sz="4" w:space="0" w:color="000000"/>
              <w:right w:val="nil"/>
            </w:tcBorders>
            <w:shd w:val="clear" w:color="auto" w:fill="FFFFFF"/>
            <w:vAlign w:val="center"/>
            <w:hideMark/>
          </w:tcPr>
          <w:p w14:paraId="4CAEF956"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Montant du marché</w:t>
            </w:r>
          </w:p>
        </w:tc>
        <w:tc>
          <w:tcPr>
            <w:tcW w:w="6971" w:type="dxa"/>
            <w:tcBorders>
              <w:top w:val="single" w:sz="4" w:space="0" w:color="000000"/>
              <w:left w:val="single" w:sz="4" w:space="0" w:color="000000"/>
              <w:bottom w:val="single" w:sz="4" w:space="0" w:color="000000"/>
              <w:right w:val="single" w:sz="4" w:space="0" w:color="000000"/>
            </w:tcBorders>
            <w:shd w:val="clear" w:color="auto" w:fill="FFFFFF"/>
            <w:hideMark/>
          </w:tcPr>
          <w:p w14:paraId="6FA03D78"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 xml:space="preserve">                         </w:t>
            </w:r>
          </w:p>
          <w:p w14:paraId="71630DA4"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 xml:space="preserve">   …………………………………..   (€)</w:t>
            </w:r>
          </w:p>
        </w:tc>
      </w:tr>
      <w:tr w:rsidR="003470C8" w:rsidRPr="000C221D" w14:paraId="2A4E9029" w14:textId="77777777" w:rsidTr="008A6E89">
        <w:trPr>
          <w:trHeight w:val="231"/>
        </w:trPr>
        <w:tc>
          <w:tcPr>
            <w:tcW w:w="2351" w:type="dxa"/>
            <w:tcBorders>
              <w:top w:val="single" w:sz="4" w:space="0" w:color="000000"/>
              <w:left w:val="single" w:sz="4" w:space="0" w:color="000000"/>
              <w:bottom w:val="single" w:sz="4" w:space="0" w:color="000000"/>
              <w:right w:val="nil"/>
            </w:tcBorders>
            <w:shd w:val="clear" w:color="auto" w:fill="FFFFFF"/>
            <w:vAlign w:val="center"/>
            <w:hideMark/>
          </w:tcPr>
          <w:p w14:paraId="6412FCA5"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Procédure</w:t>
            </w:r>
          </w:p>
        </w:tc>
        <w:tc>
          <w:tcPr>
            <w:tcW w:w="697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733895"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Dispense         </w:t>
            </w: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Adapt</w:t>
            </w:r>
            <w:r w:rsidRPr="000C221D">
              <w:rPr>
                <w:rFonts w:ascii="Roboto" w:hAnsi="Roboto" w:cs="Roboto"/>
                <w:sz w:val="20"/>
                <w:szCs w:val="20"/>
                <w:lang w:eastAsia="en-US"/>
              </w:rPr>
              <w:t>é</w:t>
            </w:r>
            <w:r w:rsidRPr="000C221D">
              <w:rPr>
                <w:rFonts w:ascii="Roboto" w:hAnsi="Roboto" w:cs="Arial"/>
                <w:sz w:val="20"/>
                <w:szCs w:val="20"/>
                <w:lang w:eastAsia="en-US"/>
              </w:rPr>
              <w:t xml:space="preserve">e               </w:t>
            </w: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Formalis</w:t>
            </w:r>
            <w:r w:rsidRPr="000C221D">
              <w:rPr>
                <w:rFonts w:ascii="Roboto" w:hAnsi="Roboto" w:cs="Roboto"/>
                <w:sz w:val="20"/>
                <w:szCs w:val="20"/>
                <w:lang w:eastAsia="en-US"/>
              </w:rPr>
              <w:t>é</w:t>
            </w:r>
            <w:r w:rsidRPr="000C221D">
              <w:rPr>
                <w:rFonts w:ascii="Roboto" w:hAnsi="Roboto" w:cs="Arial"/>
                <w:sz w:val="20"/>
                <w:szCs w:val="20"/>
                <w:lang w:eastAsia="en-US"/>
              </w:rPr>
              <w:t>e</w:t>
            </w:r>
          </w:p>
        </w:tc>
      </w:tr>
      <w:tr w:rsidR="003470C8" w:rsidRPr="000C221D" w14:paraId="4E523505" w14:textId="77777777" w:rsidTr="008A6E89">
        <w:trPr>
          <w:cantSplit/>
          <w:trHeight w:val="231"/>
        </w:trPr>
        <w:tc>
          <w:tcPr>
            <w:tcW w:w="2351" w:type="dxa"/>
            <w:vMerge w:val="restart"/>
            <w:tcBorders>
              <w:top w:val="single" w:sz="4" w:space="0" w:color="000000"/>
              <w:left w:val="single" w:sz="4" w:space="0" w:color="000000"/>
              <w:bottom w:val="single" w:sz="4" w:space="0" w:color="000000"/>
              <w:right w:val="nil"/>
            </w:tcBorders>
            <w:shd w:val="clear" w:color="auto" w:fill="FFFFFF"/>
            <w:vAlign w:val="center"/>
            <w:hideMark/>
          </w:tcPr>
          <w:p w14:paraId="22FD3B2E"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Type de marché</w:t>
            </w:r>
          </w:p>
        </w:tc>
        <w:tc>
          <w:tcPr>
            <w:tcW w:w="6971" w:type="dxa"/>
            <w:tcBorders>
              <w:top w:val="single" w:sz="4" w:space="0" w:color="000000"/>
              <w:left w:val="single" w:sz="4" w:space="0" w:color="000000"/>
              <w:bottom w:val="single" w:sz="4" w:space="0" w:color="000000"/>
              <w:right w:val="single" w:sz="4" w:space="0" w:color="000000"/>
            </w:tcBorders>
            <w:shd w:val="clear" w:color="auto" w:fill="FFFFFF"/>
            <w:hideMark/>
          </w:tcPr>
          <w:p w14:paraId="67D415B8"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Travaux                         </w:t>
            </w: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Fournitures</w:t>
            </w:r>
          </w:p>
        </w:tc>
      </w:tr>
      <w:tr w:rsidR="003470C8" w:rsidRPr="000C221D" w14:paraId="766D9F6C" w14:textId="77777777" w:rsidTr="008A6E89">
        <w:trPr>
          <w:cantSplit/>
          <w:trHeight w:val="148"/>
        </w:trPr>
        <w:tc>
          <w:tcPr>
            <w:tcW w:w="2351" w:type="dxa"/>
            <w:vMerge/>
            <w:tcBorders>
              <w:top w:val="single" w:sz="4" w:space="0" w:color="000000"/>
              <w:left w:val="single" w:sz="4" w:space="0" w:color="000000"/>
              <w:bottom w:val="single" w:sz="4" w:space="0" w:color="000000"/>
              <w:right w:val="nil"/>
            </w:tcBorders>
            <w:vAlign w:val="center"/>
            <w:hideMark/>
          </w:tcPr>
          <w:p w14:paraId="42C8E05A" w14:textId="77777777" w:rsidR="003470C8" w:rsidRPr="000C221D" w:rsidRDefault="003470C8">
            <w:pPr>
              <w:widowControl/>
              <w:spacing w:line="276" w:lineRule="auto"/>
              <w:rPr>
                <w:rFonts w:ascii="Roboto" w:eastAsia="SimSun" w:hAnsi="Roboto" w:cs="Arial"/>
                <w:kern w:val="2"/>
                <w:sz w:val="20"/>
                <w:szCs w:val="20"/>
                <w:lang w:eastAsia="en-US"/>
              </w:rPr>
            </w:pPr>
          </w:p>
        </w:tc>
        <w:tc>
          <w:tcPr>
            <w:tcW w:w="6971" w:type="dxa"/>
            <w:tcBorders>
              <w:top w:val="single" w:sz="4" w:space="0" w:color="000000"/>
              <w:left w:val="single" w:sz="4" w:space="0" w:color="000000"/>
              <w:bottom w:val="single" w:sz="4" w:space="0" w:color="000000"/>
              <w:right w:val="single" w:sz="4" w:space="0" w:color="000000"/>
            </w:tcBorders>
            <w:shd w:val="clear" w:color="auto" w:fill="FFFFFF"/>
            <w:hideMark/>
          </w:tcPr>
          <w:p w14:paraId="2F53A6E0"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Accord-cadre</w:t>
            </w:r>
          </w:p>
          <w:p w14:paraId="3735B279"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March</w:t>
            </w:r>
            <w:r w:rsidRPr="000C221D">
              <w:rPr>
                <w:rFonts w:ascii="Roboto" w:hAnsi="Roboto" w:cs="Roboto"/>
                <w:sz w:val="20"/>
                <w:szCs w:val="20"/>
                <w:lang w:eastAsia="en-US"/>
              </w:rPr>
              <w:t>é</w:t>
            </w:r>
            <w:r w:rsidRPr="000C221D">
              <w:rPr>
                <w:rFonts w:ascii="Roboto" w:hAnsi="Roboto" w:cs="Arial"/>
                <w:sz w:val="20"/>
                <w:szCs w:val="20"/>
                <w:lang w:eastAsia="en-US"/>
              </w:rPr>
              <w:t xml:space="preserve"> </w:t>
            </w:r>
            <w:r w:rsidRPr="000C221D">
              <w:rPr>
                <w:rFonts w:ascii="Roboto" w:hAnsi="Roboto" w:cs="Roboto"/>
                <w:sz w:val="20"/>
                <w:szCs w:val="20"/>
                <w:lang w:eastAsia="en-US"/>
              </w:rPr>
              <w:t>à</w:t>
            </w:r>
            <w:r w:rsidRPr="000C221D">
              <w:rPr>
                <w:rFonts w:ascii="Roboto" w:hAnsi="Roboto" w:cs="Arial"/>
                <w:sz w:val="20"/>
                <w:szCs w:val="20"/>
                <w:lang w:eastAsia="en-US"/>
              </w:rPr>
              <w:t xml:space="preserve"> bons de commande</w:t>
            </w:r>
          </w:p>
          <w:p w14:paraId="220C904B"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March</w:t>
            </w:r>
            <w:r w:rsidRPr="000C221D">
              <w:rPr>
                <w:rFonts w:ascii="Roboto" w:hAnsi="Roboto" w:cs="Roboto"/>
                <w:sz w:val="20"/>
                <w:szCs w:val="20"/>
                <w:lang w:eastAsia="en-US"/>
              </w:rPr>
              <w:t>é</w:t>
            </w:r>
            <w:r w:rsidRPr="000C221D">
              <w:rPr>
                <w:rFonts w:ascii="Roboto" w:hAnsi="Roboto" w:cs="Arial"/>
                <w:sz w:val="20"/>
                <w:szCs w:val="20"/>
                <w:lang w:eastAsia="en-US"/>
              </w:rPr>
              <w:t xml:space="preserve"> </w:t>
            </w:r>
            <w:r w:rsidRPr="000C221D">
              <w:rPr>
                <w:rFonts w:ascii="Roboto" w:hAnsi="Roboto" w:cs="Roboto"/>
                <w:sz w:val="20"/>
                <w:szCs w:val="20"/>
                <w:lang w:eastAsia="en-US"/>
              </w:rPr>
              <w:t>à</w:t>
            </w:r>
            <w:r w:rsidRPr="000C221D">
              <w:rPr>
                <w:rFonts w:ascii="Roboto" w:hAnsi="Roboto" w:cs="Arial"/>
                <w:sz w:val="20"/>
                <w:szCs w:val="20"/>
                <w:lang w:eastAsia="en-US"/>
              </w:rPr>
              <w:t xml:space="preserve"> tranches conditionnelles</w:t>
            </w:r>
          </w:p>
          <w:p w14:paraId="570859E6"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Autres</w:t>
            </w:r>
          </w:p>
        </w:tc>
      </w:tr>
      <w:tr w:rsidR="003470C8" w:rsidRPr="000C221D" w14:paraId="38C2D9CA" w14:textId="77777777" w:rsidTr="008A6E89">
        <w:trPr>
          <w:trHeight w:val="1416"/>
        </w:trPr>
        <w:tc>
          <w:tcPr>
            <w:tcW w:w="2351" w:type="dxa"/>
            <w:tcBorders>
              <w:top w:val="single" w:sz="4" w:space="0" w:color="000000"/>
              <w:left w:val="single" w:sz="4" w:space="0" w:color="000000"/>
              <w:bottom w:val="single" w:sz="4" w:space="0" w:color="000000"/>
              <w:right w:val="nil"/>
            </w:tcBorders>
            <w:shd w:val="clear" w:color="auto" w:fill="FFFFFF"/>
            <w:vAlign w:val="center"/>
            <w:hideMark/>
          </w:tcPr>
          <w:p w14:paraId="6689EE63" w14:textId="77777777" w:rsidR="003470C8" w:rsidRPr="000C221D" w:rsidRDefault="003470C8">
            <w:pPr>
              <w:rPr>
                <w:rFonts w:ascii="Roboto" w:hAnsi="Roboto" w:cs="Arial"/>
                <w:sz w:val="20"/>
                <w:szCs w:val="20"/>
                <w:lang w:eastAsia="en-US"/>
              </w:rPr>
            </w:pPr>
            <w:r w:rsidRPr="000C221D">
              <w:rPr>
                <w:rFonts w:ascii="Roboto" w:hAnsi="Roboto" w:cs="Arial"/>
                <w:sz w:val="20"/>
                <w:szCs w:val="20"/>
                <w:lang w:eastAsia="en-US"/>
              </w:rPr>
              <w:t>Publicité</w:t>
            </w:r>
          </w:p>
        </w:tc>
        <w:tc>
          <w:tcPr>
            <w:tcW w:w="6971" w:type="dxa"/>
            <w:tcBorders>
              <w:top w:val="single" w:sz="4" w:space="0" w:color="000000"/>
              <w:left w:val="single" w:sz="4" w:space="0" w:color="000000"/>
              <w:bottom w:val="single" w:sz="4" w:space="0" w:color="000000"/>
              <w:right w:val="single" w:sz="4" w:space="0" w:color="000000"/>
            </w:tcBorders>
            <w:shd w:val="clear" w:color="auto" w:fill="FFFFFF"/>
            <w:hideMark/>
          </w:tcPr>
          <w:p w14:paraId="548B4B6B"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BOAMP</w:t>
            </w:r>
          </w:p>
          <w:p w14:paraId="7ED92095"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JAL</w:t>
            </w:r>
          </w:p>
          <w:p w14:paraId="6AC3F6BA"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profil acheteur</w:t>
            </w:r>
          </w:p>
          <w:p w14:paraId="7ADD2E7C"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JOUE</w:t>
            </w:r>
          </w:p>
          <w:p w14:paraId="124D40FD" w14:textId="77777777" w:rsidR="003470C8" w:rsidRPr="000C221D" w:rsidRDefault="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Autres</w:t>
            </w:r>
          </w:p>
        </w:tc>
      </w:tr>
    </w:tbl>
    <w:p w14:paraId="2629F6D9" w14:textId="77777777" w:rsidR="003470C8" w:rsidRPr="000C221D" w:rsidRDefault="003470C8" w:rsidP="003470C8">
      <w:pPr>
        <w:rPr>
          <w:rFonts w:ascii="Roboto" w:eastAsia="SimSun" w:hAnsi="Roboto" w:cs="Arial"/>
          <w:kern w:val="2"/>
          <w:sz w:val="20"/>
          <w:szCs w:val="20"/>
          <w:lang w:eastAsia="en-US"/>
        </w:rPr>
      </w:pPr>
    </w:p>
    <w:p w14:paraId="32EF9BDB" w14:textId="77777777" w:rsidR="003470C8" w:rsidRPr="000C221D" w:rsidRDefault="003470C8" w:rsidP="003470C8">
      <w:pPr>
        <w:rPr>
          <w:rFonts w:ascii="Roboto" w:hAnsi="Roboto" w:cs="Arial"/>
          <w:b/>
          <w:sz w:val="20"/>
          <w:szCs w:val="20"/>
          <w:lang w:eastAsia="en-US"/>
        </w:rPr>
      </w:pPr>
    </w:p>
    <w:p w14:paraId="2D3ADCCD" w14:textId="77777777" w:rsidR="003470C8" w:rsidRPr="000C221D" w:rsidRDefault="003470C8" w:rsidP="003470C8">
      <w:pPr>
        <w:rPr>
          <w:rFonts w:ascii="Roboto" w:hAnsi="Roboto" w:cs="Arial"/>
          <w:b/>
          <w:sz w:val="20"/>
          <w:szCs w:val="20"/>
          <w:lang w:eastAsia="en-US"/>
        </w:rPr>
      </w:pPr>
      <w:r w:rsidRPr="000C221D">
        <w:rPr>
          <w:rFonts w:ascii="Roboto" w:hAnsi="Roboto" w:cs="Arial"/>
          <w:b/>
          <w:sz w:val="20"/>
          <w:szCs w:val="20"/>
          <w:lang w:eastAsia="en-US"/>
        </w:rPr>
        <w:t>Vous trouverez au point 2 les pièces du marché public à fournir au service instructeur pour l’instruction de votre demande d’aide</w:t>
      </w:r>
    </w:p>
    <w:p w14:paraId="46357FCF" w14:textId="77777777" w:rsidR="003470C8" w:rsidRPr="000C221D" w:rsidRDefault="003470C8" w:rsidP="003470C8">
      <w:pPr>
        <w:rPr>
          <w:rFonts w:ascii="Roboto" w:hAnsi="Roboto" w:cs="Arial"/>
          <w:sz w:val="20"/>
          <w:szCs w:val="20"/>
          <w:lang w:eastAsia="en-US"/>
        </w:rPr>
      </w:pPr>
    </w:p>
    <w:p w14:paraId="0D751227" w14:textId="77777777" w:rsidR="003470C8" w:rsidRPr="000C221D" w:rsidRDefault="003470C8" w:rsidP="003470C8">
      <w:pPr>
        <w:rPr>
          <w:rFonts w:ascii="Roboto" w:hAnsi="Roboto" w:cs="Arial"/>
          <w:sz w:val="20"/>
          <w:szCs w:val="20"/>
          <w:lang w:eastAsia="en-US"/>
        </w:rPr>
      </w:pPr>
      <w:r w:rsidRPr="000C221D">
        <w:rPr>
          <w:rFonts w:ascii="Times New Roman" w:hAnsi="Times New Roman" w:cs="Times New Roman"/>
          <w:sz w:val="20"/>
          <w:szCs w:val="20"/>
          <w:lang w:eastAsia="en-US"/>
        </w:rPr>
        <w:t>□</w:t>
      </w:r>
      <w:r w:rsidRPr="000C221D">
        <w:rPr>
          <w:rFonts w:ascii="Roboto" w:hAnsi="Roboto" w:cs="Arial"/>
          <w:sz w:val="20"/>
          <w:szCs w:val="20"/>
          <w:lang w:eastAsia="en-US"/>
        </w:rPr>
        <w:t xml:space="preserve"> Je certifie sur l</w:t>
      </w:r>
      <w:r w:rsidRPr="000C221D">
        <w:rPr>
          <w:rFonts w:ascii="Roboto" w:hAnsi="Roboto" w:cs="Roboto"/>
          <w:sz w:val="20"/>
          <w:szCs w:val="20"/>
          <w:lang w:eastAsia="en-US"/>
        </w:rPr>
        <w:t>’</w:t>
      </w:r>
      <w:r w:rsidRPr="000C221D">
        <w:rPr>
          <w:rFonts w:ascii="Roboto" w:hAnsi="Roboto" w:cs="Arial"/>
          <w:sz w:val="20"/>
          <w:szCs w:val="20"/>
          <w:lang w:eastAsia="en-US"/>
        </w:rPr>
        <w:t xml:space="preserve">honneur ne pas </w:t>
      </w:r>
      <w:r w:rsidRPr="000C221D">
        <w:rPr>
          <w:rFonts w:ascii="Roboto" w:hAnsi="Roboto" w:cs="Roboto"/>
          <w:sz w:val="20"/>
          <w:szCs w:val="20"/>
          <w:lang w:eastAsia="en-US"/>
        </w:rPr>
        <w:t>ê</w:t>
      </w:r>
      <w:r w:rsidRPr="000C221D">
        <w:rPr>
          <w:rFonts w:ascii="Roboto" w:hAnsi="Roboto" w:cs="Arial"/>
          <w:sz w:val="20"/>
          <w:szCs w:val="20"/>
          <w:lang w:eastAsia="en-US"/>
        </w:rPr>
        <w:t>tre soumis aux r</w:t>
      </w:r>
      <w:r w:rsidRPr="000C221D">
        <w:rPr>
          <w:rFonts w:ascii="Roboto" w:hAnsi="Roboto" w:cs="Roboto"/>
          <w:sz w:val="20"/>
          <w:szCs w:val="20"/>
          <w:lang w:eastAsia="en-US"/>
        </w:rPr>
        <w:t>è</w:t>
      </w:r>
      <w:r w:rsidRPr="000C221D">
        <w:rPr>
          <w:rFonts w:ascii="Roboto" w:hAnsi="Roboto" w:cs="Arial"/>
          <w:sz w:val="20"/>
          <w:szCs w:val="20"/>
          <w:lang w:eastAsia="en-US"/>
        </w:rPr>
        <w:t>gles de la commande publique pour l’opération au titre de laquelle j’ai demandé une aide FEADER.</w:t>
      </w:r>
    </w:p>
    <w:p w14:paraId="5F460F7F"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Motif : ……………..</w:t>
      </w:r>
      <w:r w:rsidRPr="000C221D">
        <w:rPr>
          <w:rFonts w:ascii="Roboto" w:hAnsi="Roboto" w:cs="Arial"/>
          <w:sz w:val="20"/>
          <w:szCs w:val="20"/>
          <w:lang w:eastAsia="en-US"/>
        </w:rPr>
        <w:tab/>
      </w:r>
      <w:r w:rsidRPr="000C221D">
        <w:rPr>
          <w:rFonts w:ascii="Roboto" w:hAnsi="Roboto" w:cs="Arial"/>
          <w:sz w:val="20"/>
          <w:szCs w:val="20"/>
          <w:lang w:eastAsia="en-US"/>
        </w:rPr>
        <w:tab/>
      </w:r>
      <w:r w:rsidRPr="000C221D">
        <w:rPr>
          <w:rFonts w:ascii="Roboto" w:hAnsi="Roboto" w:cs="Arial"/>
          <w:sz w:val="20"/>
          <w:szCs w:val="20"/>
          <w:lang w:eastAsia="en-US"/>
        </w:rPr>
        <w:tab/>
      </w:r>
      <w:r w:rsidRPr="000C221D">
        <w:rPr>
          <w:rFonts w:ascii="Roboto" w:hAnsi="Roboto" w:cs="Arial"/>
          <w:sz w:val="20"/>
          <w:szCs w:val="20"/>
          <w:lang w:eastAsia="en-US"/>
        </w:rPr>
        <w:tab/>
      </w:r>
      <w:r w:rsidRPr="000C221D">
        <w:rPr>
          <w:rFonts w:ascii="Roboto" w:hAnsi="Roboto" w:cs="Arial"/>
          <w:sz w:val="20"/>
          <w:szCs w:val="20"/>
          <w:lang w:eastAsia="en-US"/>
        </w:rPr>
        <w:tab/>
      </w:r>
      <w:r w:rsidRPr="000C221D">
        <w:rPr>
          <w:rFonts w:ascii="Roboto" w:hAnsi="Roboto" w:cs="Arial"/>
          <w:sz w:val="20"/>
          <w:szCs w:val="20"/>
          <w:lang w:eastAsia="en-US"/>
        </w:rPr>
        <w:tab/>
      </w:r>
    </w:p>
    <w:p w14:paraId="1DCD7738" w14:textId="77777777" w:rsidR="003470C8" w:rsidRPr="000C221D" w:rsidRDefault="003470C8" w:rsidP="003470C8">
      <w:pPr>
        <w:rPr>
          <w:rFonts w:ascii="Roboto" w:hAnsi="Roboto" w:cs="Arial"/>
          <w:sz w:val="20"/>
          <w:szCs w:val="20"/>
          <w:lang w:eastAsia="en-US"/>
        </w:rPr>
      </w:pPr>
    </w:p>
    <w:p w14:paraId="6E637163" w14:textId="77777777" w:rsidR="003470C8" w:rsidRPr="000C221D" w:rsidRDefault="003470C8" w:rsidP="003470C8">
      <w:pPr>
        <w:ind w:left="4248" w:firstLine="708"/>
        <w:rPr>
          <w:rFonts w:ascii="Roboto" w:hAnsi="Roboto" w:cs="Arial"/>
          <w:sz w:val="20"/>
          <w:szCs w:val="20"/>
          <w:lang w:eastAsia="en-US"/>
        </w:rPr>
      </w:pPr>
      <w:r w:rsidRPr="000C221D">
        <w:rPr>
          <w:rFonts w:ascii="Roboto" w:hAnsi="Roboto" w:cs="Arial"/>
          <w:sz w:val="20"/>
          <w:szCs w:val="20"/>
          <w:lang w:eastAsia="en-US"/>
        </w:rPr>
        <w:t>Fait à                                     , le</w:t>
      </w:r>
    </w:p>
    <w:p w14:paraId="7801DF31" w14:textId="77777777" w:rsidR="003470C8" w:rsidRPr="000C221D" w:rsidRDefault="003470C8" w:rsidP="003470C8">
      <w:pPr>
        <w:ind w:left="4956"/>
        <w:rPr>
          <w:rFonts w:ascii="Roboto" w:hAnsi="Roboto" w:cs="Arial"/>
          <w:sz w:val="20"/>
          <w:szCs w:val="20"/>
          <w:lang w:eastAsia="en-US"/>
        </w:rPr>
      </w:pPr>
      <w:r w:rsidRPr="000C221D">
        <w:rPr>
          <w:rFonts w:ascii="Roboto" w:hAnsi="Roboto" w:cs="Arial"/>
          <w:sz w:val="20"/>
          <w:szCs w:val="20"/>
          <w:lang w:eastAsia="en-US"/>
        </w:rPr>
        <w:t>Signature du représentant légal de la structure</w:t>
      </w:r>
      <w:r w:rsidRPr="000C221D">
        <w:rPr>
          <w:rFonts w:ascii="Roboto" w:hAnsi="Roboto" w:cs="Arial"/>
          <w:sz w:val="20"/>
          <w:szCs w:val="20"/>
          <w:vertAlign w:val="superscript"/>
          <w:lang w:eastAsia="en-US"/>
        </w:rPr>
        <w:footnoteReference w:id="4"/>
      </w:r>
    </w:p>
    <w:p w14:paraId="7ADC614B"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br w:type="page"/>
      </w:r>
    </w:p>
    <w:p w14:paraId="738D7C3E" w14:textId="77777777" w:rsidR="003470C8" w:rsidRPr="000C221D" w:rsidRDefault="003470C8" w:rsidP="003470C8">
      <w:pPr>
        <w:pStyle w:val="Paragraphedeliste"/>
        <w:numPr>
          <w:ilvl w:val="0"/>
          <w:numId w:val="19"/>
        </w:numPr>
        <w:ind w:left="709" w:hanging="567"/>
        <w:jc w:val="both"/>
        <w:rPr>
          <w:rFonts w:ascii="Roboto" w:hAnsi="Roboto" w:cs="Arial"/>
          <w:b/>
          <w:color w:val="0070C0"/>
          <w:szCs w:val="24"/>
          <w:lang w:eastAsia="en-US" w:bidi="ar-SA"/>
        </w:rPr>
      </w:pPr>
      <w:r w:rsidRPr="000C221D">
        <w:rPr>
          <w:rFonts w:ascii="Roboto" w:hAnsi="Roboto" w:cs="Arial"/>
          <w:b/>
          <w:color w:val="0070C0"/>
          <w:szCs w:val="24"/>
          <w:lang w:eastAsia="en-US" w:bidi="ar-SA"/>
        </w:rPr>
        <w:t>Pièces du (des) marché (s) public (s) à joindre à votre dossier pour la réalisation de votre projet faisant l’objet d’une demande d’aide</w:t>
      </w:r>
    </w:p>
    <w:p w14:paraId="15E45C6C" w14:textId="77777777" w:rsidR="003470C8" w:rsidRPr="000C221D" w:rsidRDefault="003470C8" w:rsidP="003470C8">
      <w:pPr>
        <w:rPr>
          <w:rFonts w:ascii="Roboto" w:hAnsi="Roboto" w:cs="Arial"/>
          <w:sz w:val="20"/>
          <w:szCs w:val="20"/>
          <w:lang w:eastAsia="en-US"/>
        </w:rPr>
      </w:pPr>
    </w:p>
    <w:p w14:paraId="74BA657C"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 xml:space="preserve">Vous trouverez ci-dessous un rappel des seuils des marchés publics afin de savoir quelles sont les pièces à transmettre au service instructeur  </w:t>
      </w:r>
    </w:p>
    <w:p w14:paraId="2DD4467A" w14:textId="77777777" w:rsidR="003470C8" w:rsidRPr="000C221D" w:rsidRDefault="003470C8" w:rsidP="003470C8">
      <w:pPr>
        <w:rPr>
          <w:rFonts w:ascii="Roboto" w:hAnsi="Roboto" w:cs="Arial"/>
          <w:sz w:val="20"/>
          <w:szCs w:val="20"/>
          <w:lang w:eastAsia="en-US"/>
        </w:rPr>
      </w:pPr>
    </w:p>
    <w:tbl>
      <w:tblPr>
        <w:tblStyle w:val="TableauGrille5Fonc-Accentuation2"/>
        <w:tblW w:w="0" w:type="auto"/>
        <w:tblInd w:w="0" w:type="dxa"/>
        <w:tblLook w:val="04A0" w:firstRow="1" w:lastRow="0" w:firstColumn="1" w:lastColumn="0" w:noHBand="0" w:noVBand="1"/>
      </w:tblPr>
      <w:tblGrid>
        <w:gridCol w:w="2405"/>
        <w:gridCol w:w="1559"/>
        <w:gridCol w:w="1701"/>
        <w:gridCol w:w="1701"/>
        <w:gridCol w:w="1696"/>
      </w:tblGrid>
      <w:tr w:rsidR="003470C8" w:rsidRPr="000C221D" w14:paraId="0E3314AA" w14:textId="77777777" w:rsidTr="003470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bottom w:val="single" w:sz="4" w:space="0" w:color="FFFFFF"/>
            </w:tcBorders>
          </w:tcPr>
          <w:p w14:paraId="43A076AF" w14:textId="77777777" w:rsidR="003470C8" w:rsidRPr="000C221D" w:rsidRDefault="003470C8">
            <w:pPr>
              <w:widowControl/>
              <w:rPr>
                <w:rFonts w:ascii="Roboto" w:hAnsi="Roboto" w:cs="Arial"/>
                <w:sz w:val="18"/>
                <w:szCs w:val="18"/>
              </w:rPr>
            </w:pPr>
          </w:p>
        </w:tc>
        <w:tc>
          <w:tcPr>
            <w:tcW w:w="1559" w:type="dxa"/>
            <w:tcBorders>
              <w:bottom w:val="single" w:sz="4" w:space="0" w:color="FFFFFF"/>
            </w:tcBorders>
            <w:hideMark/>
          </w:tcPr>
          <w:p w14:paraId="7DF5F289" w14:textId="77777777" w:rsidR="003470C8" w:rsidRPr="000C221D" w:rsidRDefault="003470C8">
            <w:pPr>
              <w:widowControl/>
              <w:cnfStyle w:val="100000000000" w:firstRow="1" w:lastRow="0" w:firstColumn="0" w:lastColumn="0" w:oddVBand="0" w:evenVBand="0" w:oddHBand="0" w:evenHBand="0" w:firstRowFirstColumn="0" w:firstRowLastColumn="0" w:lastRowFirstColumn="0" w:lastRowLastColumn="0"/>
              <w:rPr>
                <w:rFonts w:ascii="Roboto" w:hAnsi="Roboto" w:cs="Arial"/>
                <w:sz w:val="18"/>
                <w:szCs w:val="18"/>
              </w:rPr>
            </w:pPr>
            <w:r w:rsidRPr="000C221D">
              <w:rPr>
                <w:rFonts w:ascii="Roboto" w:hAnsi="Roboto" w:cs="Arial"/>
                <w:sz w:val="18"/>
                <w:szCs w:val="18"/>
              </w:rPr>
              <w:t>A compter du 1</w:t>
            </w:r>
            <w:r w:rsidRPr="000C221D">
              <w:rPr>
                <w:rFonts w:ascii="Roboto" w:hAnsi="Roboto" w:cs="Arial"/>
                <w:sz w:val="18"/>
                <w:szCs w:val="18"/>
                <w:vertAlign w:val="superscript"/>
              </w:rPr>
              <w:t>er</w:t>
            </w:r>
            <w:r w:rsidRPr="000C221D">
              <w:rPr>
                <w:rFonts w:ascii="Roboto" w:hAnsi="Roboto" w:cs="Arial"/>
                <w:sz w:val="18"/>
                <w:szCs w:val="18"/>
              </w:rPr>
              <w:t xml:space="preserve">  janvier 2014</w:t>
            </w:r>
          </w:p>
        </w:tc>
        <w:tc>
          <w:tcPr>
            <w:tcW w:w="1701" w:type="dxa"/>
            <w:tcBorders>
              <w:bottom w:val="single" w:sz="4" w:space="0" w:color="FFFFFF"/>
            </w:tcBorders>
            <w:hideMark/>
          </w:tcPr>
          <w:p w14:paraId="5F665F3D" w14:textId="77777777" w:rsidR="003470C8" w:rsidRPr="000C221D" w:rsidRDefault="003470C8">
            <w:pPr>
              <w:widowControl/>
              <w:cnfStyle w:val="100000000000" w:firstRow="1" w:lastRow="0" w:firstColumn="0" w:lastColumn="0" w:oddVBand="0" w:evenVBand="0" w:oddHBand="0" w:evenHBand="0" w:firstRowFirstColumn="0" w:firstRowLastColumn="0" w:lastRowFirstColumn="0" w:lastRowLastColumn="0"/>
              <w:rPr>
                <w:rFonts w:ascii="Roboto" w:hAnsi="Roboto" w:cs="Arial"/>
                <w:sz w:val="18"/>
                <w:szCs w:val="18"/>
              </w:rPr>
            </w:pPr>
            <w:r w:rsidRPr="000C221D">
              <w:rPr>
                <w:rFonts w:ascii="Roboto" w:hAnsi="Roboto" w:cs="Arial"/>
                <w:sz w:val="18"/>
                <w:szCs w:val="18"/>
              </w:rPr>
              <w:t>A compter du 1</w:t>
            </w:r>
            <w:r w:rsidRPr="000C221D">
              <w:rPr>
                <w:rFonts w:ascii="Roboto" w:hAnsi="Roboto" w:cs="Arial"/>
                <w:sz w:val="18"/>
                <w:szCs w:val="18"/>
                <w:vertAlign w:val="superscript"/>
              </w:rPr>
              <w:t>er</w:t>
            </w:r>
            <w:r w:rsidRPr="000C221D">
              <w:rPr>
                <w:rFonts w:ascii="Roboto" w:hAnsi="Roboto" w:cs="Arial"/>
                <w:sz w:val="18"/>
                <w:szCs w:val="18"/>
              </w:rPr>
              <w:t xml:space="preserve">  janvier 2016</w:t>
            </w:r>
          </w:p>
        </w:tc>
        <w:tc>
          <w:tcPr>
            <w:tcW w:w="1701" w:type="dxa"/>
            <w:tcBorders>
              <w:bottom w:val="single" w:sz="4" w:space="0" w:color="FFFFFF"/>
            </w:tcBorders>
            <w:hideMark/>
          </w:tcPr>
          <w:p w14:paraId="75608F88" w14:textId="77777777" w:rsidR="003470C8" w:rsidRPr="000C221D" w:rsidRDefault="003470C8">
            <w:pPr>
              <w:widowControl/>
              <w:cnfStyle w:val="100000000000" w:firstRow="1" w:lastRow="0" w:firstColumn="0" w:lastColumn="0" w:oddVBand="0" w:evenVBand="0" w:oddHBand="0" w:evenHBand="0" w:firstRowFirstColumn="0" w:firstRowLastColumn="0" w:lastRowFirstColumn="0" w:lastRowLastColumn="0"/>
              <w:rPr>
                <w:rFonts w:ascii="Roboto" w:hAnsi="Roboto" w:cs="Arial"/>
                <w:sz w:val="18"/>
                <w:szCs w:val="18"/>
              </w:rPr>
            </w:pPr>
            <w:r w:rsidRPr="000C221D">
              <w:rPr>
                <w:rFonts w:ascii="Roboto" w:hAnsi="Roboto" w:cs="Arial"/>
                <w:sz w:val="18"/>
                <w:szCs w:val="18"/>
              </w:rPr>
              <w:t>A compter du 1</w:t>
            </w:r>
            <w:r w:rsidRPr="000C221D">
              <w:rPr>
                <w:rFonts w:ascii="Roboto" w:hAnsi="Roboto" w:cs="Arial"/>
                <w:sz w:val="18"/>
                <w:szCs w:val="18"/>
                <w:vertAlign w:val="superscript"/>
              </w:rPr>
              <w:t>er</w:t>
            </w:r>
            <w:r w:rsidRPr="000C221D">
              <w:rPr>
                <w:rFonts w:ascii="Roboto" w:hAnsi="Roboto" w:cs="Arial"/>
                <w:sz w:val="18"/>
                <w:szCs w:val="18"/>
              </w:rPr>
              <w:t xml:space="preserve">  janvier 2018</w:t>
            </w:r>
          </w:p>
        </w:tc>
        <w:tc>
          <w:tcPr>
            <w:tcW w:w="1696" w:type="dxa"/>
            <w:tcBorders>
              <w:bottom w:val="single" w:sz="4" w:space="0" w:color="FFFFFF"/>
            </w:tcBorders>
            <w:hideMark/>
          </w:tcPr>
          <w:p w14:paraId="146F5596" w14:textId="77777777" w:rsidR="003470C8" w:rsidRPr="000C221D" w:rsidRDefault="003470C8">
            <w:pPr>
              <w:widowControl/>
              <w:cnfStyle w:val="100000000000" w:firstRow="1" w:lastRow="0" w:firstColumn="0" w:lastColumn="0" w:oddVBand="0" w:evenVBand="0" w:oddHBand="0" w:evenHBand="0" w:firstRowFirstColumn="0" w:firstRowLastColumn="0" w:lastRowFirstColumn="0" w:lastRowLastColumn="0"/>
              <w:rPr>
                <w:rFonts w:ascii="Roboto" w:hAnsi="Roboto" w:cs="Arial"/>
                <w:sz w:val="18"/>
                <w:szCs w:val="18"/>
              </w:rPr>
            </w:pPr>
            <w:r w:rsidRPr="000C221D">
              <w:rPr>
                <w:rFonts w:ascii="Roboto" w:hAnsi="Roboto" w:cs="Arial"/>
                <w:sz w:val="18"/>
                <w:szCs w:val="18"/>
              </w:rPr>
              <w:t>A compter du 1</w:t>
            </w:r>
            <w:r w:rsidRPr="000C221D">
              <w:rPr>
                <w:rFonts w:ascii="Roboto" w:hAnsi="Roboto" w:cs="Arial"/>
                <w:sz w:val="18"/>
                <w:szCs w:val="18"/>
                <w:vertAlign w:val="superscript"/>
              </w:rPr>
              <w:t>er</w:t>
            </w:r>
            <w:r w:rsidRPr="000C221D">
              <w:rPr>
                <w:rFonts w:ascii="Roboto" w:hAnsi="Roboto" w:cs="Arial"/>
                <w:sz w:val="18"/>
                <w:szCs w:val="18"/>
              </w:rPr>
              <w:t xml:space="preserve">  janvier 2020</w:t>
            </w:r>
          </w:p>
        </w:tc>
      </w:tr>
      <w:tr w:rsidR="003470C8" w:rsidRPr="000C221D" w14:paraId="30ACAFCC" w14:textId="77777777" w:rsidTr="003470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FFFFFF"/>
              <w:bottom w:val="single" w:sz="4" w:space="0" w:color="FFFFFF"/>
              <w:right w:val="single" w:sz="4" w:space="0" w:color="FFFFFF"/>
            </w:tcBorders>
          </w:tcPr>
          <w:p w14:paraId="58AC87F0" w14:textId="77777777" w:rsidR="003470C8" w:rsidRPr="000C221D" w:rsidRDefault="003470C8">
            <w:pPr>
              <w:widowControl/>
              <w:rPr>
                <w:rFonts w:ascii="Roboto" w:hAnsi="Roboto" w:cs="Arial"/>
                <w:sz w:val="18"/>
                <w:szCs w:val="18"/>
              </w:rPr>
            </w:pPr>
            <w:r w:rsidRPr="000C221D">
              <w:rPr>
                <w:rFonts w:ascii="Roboto" w:hAnsi="Roboto" w:cs="Arial"/>
                <w:sz w:val="18"/>
                <w:szCs w:val="18"/>
              </w:rPr>
              <w:t>Marchés de fournitures et de services de l’État</w:t>
            </w:r>
          </w:p>
          <w:p w14:paraId="6DE7D548" w14:textId="77777777" w:rsidR="003470C8" w:rsidRPr="000C221D" w:rsidRDefault="003470C8">
            <w:pPr>
              <w:widowControl/>
              <w:rPr>
                <w:rFonts w:ascii="Roboto" w:hAnsi="Roboto" w:cs="Arial"/>
                <w:sz w:val="18"/>
                <w:szCs w:val="18"/>
              </w:rPr>
            </w:pPr>
          </w:p>
        </w:tc>
        <w:tc>
          <w:tcPr>
            <w:tcW w:w="1559" w:type="dxa"/>
            <w:tcBorders>
              <w:top w:val="single" w:sz="4" w:space="0" w:color="FFFFFF"/>
              <w:left w:val="single" w:sz="4" w:space="0" w:color="FFFFFF"/>
              <w:bottom w:val="single" w:sz="4" w:space="0" w:color="FFFFFF"/>
              <w:right w:val="single" w:sz="4" w:space="0" w:color="FFFFFF"/>
            </w:tcBorders>
            <w:hideMark/>
          </w:tcPr>
          <w:p w14:paraId="71EE15DA"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134 000 € HT</w:t>
            </w:r>
          </w:p>
        </w:tc>
        <w:tc>
          <w:tcPr>
            <w:tcW w:w="1701" w:type="dxa"/>
            <w:tcBorders>
              <w:top w:val="single" w:sz="4" w:space="0" w:color="FFFFFF"/>
              <w:left w:val="single" w:sz="4" w:space="0" w:color="FFFFFF"/>
              <w:bottom w:val="single" w:sz="4" w:space="0" w:color="FFFFFF"/>
              <w:right w:val="single" w:sz="4" w:space="0" w:color="FFFFFF"/>
            </w:tcBorders>
            <w:hideMark/>
          </w:tcPr>
          <w:p w14:paraId="55C93F36"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135 000 € HT</w:t>
            </w:r>
          </w:p>
        </w:tc>
        <w:tc>
          <w:tcPr>
            <w:tcW w:w="1701" w:type="dxa"/>
            <w:tcBorders>
              <w:top w:val="single" w:sz="4" w:space="0" w:color="FFFFFF"/>
              <w:left w:val="single" w:sz="4" w:space="0" w:color="FFFFFF"/>
              <w:bottom w:val="single" w:sz="4" w:space="0" w:color="FFFFFF"/>
              <w:right w:val="single" w:sz="4" w:space="0" w:color="FFFFFF"/>
            </w:tcBorders>
            <w:hideMark/>
          </w:tcPr>
          <w:p w14:paraId="248ACD91"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144 000 € HT</w:t>
            </w:r>
          </w:p>
        </w:tc>
        <w:tc>
          <w:tcPr>
            <w:tcW w:w="1696" w:type="dxa"/>
            <w:tcBorders>
              <w:top w:val="single" w:sz="4" w:space="0" w:color="FFFFFF"/>
              <w:left w:val="single" w:sz="4" w:space="0" w:color="FFFFFF"/>
              <w:bottom w:val="single" w:sz="4" w:space="0" w:color="FFFFFF"/>
              <w:right w:val="single" w:sz="4" w:space="0" w:color="FFFFFF"/>
            </w:tcBorders>
            <w:hideMark/>
          </w:tcPr>
          <w:p w14:paraId="7BFCEA12"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139 000 € HT</w:t>
            </w:r>
          </w:p>
        </w:tc>
      </w:tr>
      <w:tr w:rsidR="003470C8" w:rsidRPr="000C221D" w14:paraId="11EEAE18" w14:textId="77777777" w:rsidTr="003470C8">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FFFFFF"/>
              <w:bottom w:val="single" w:sz="4" w:space="0" w:color="FFFFFF"/>
              <w:right w:val="single" w:sz="4" w:space="0" w:color="FFFFFF"/>
            </w:tcBorders>
          </w:tcPr>
          <w:p w14:paraId="6BE0F74E" w14:textId="77777777" w:rsidR="003470C8" w:rsidRPr="000C221D" w:rsidRDefault="003470C8">
            <w:pPr>
              <w:widowControl/>
              <w:rPr>
                <w:rFonts w:ascii="Roboto" w:hAnsi="Roboto" w:cs="Arial"/>
                <w:sz w:val="18"/>
                <w:szCs w:val="18"/>
              </w:rPr>
            </w:pPr>
            <w:r w:rsidRPr="000C221D">
              <w:rPr>
                <w:rFonts w:ascii="Roboto" w:hAnsi="Roboto" w:cs="Arial"/>
                <w:sz w:val="18"/>
                <w:szCs w:val="18"/>
              </w:rPr>
              <w:t>Marchés de fournitures et de services des collectivités territoriales ;</w:t>
            </w:r>
          </w:p>
          <w:p w14:paraId="307C4F24" w14:textId="77777777" w:rsidR="003470C8" w:rsidRPr="000C221D" w:rsidRDefault="003470C8">
            <w:pPr>
              <w:widowControl/>
              <w:rPr>
                <w:rFonts w:ascii="Roboto" w:hAnsi="Roboto" w:cs="Arial"/>
                <w:sz w:val="18"/>
                <w:szCs w:val="18"/>
              </w:rPr>
            </w:pPr>
          </w:p>
        </w:tc>
        <w:tc>
          <w:tcPr>
            <w:tcW w:w="1559" w:type="dxa"/>
            <w:tcBorders>
              <w:top w:val="single" w:sz="4" w:space="0" w:color="FFFFFF"/>
              <w:left w:val="single" w:sz="4" w:space="0" w:color="FFFFFF"/>
              <w:bottom w:val="single" w:sz="4" w:space="0" w:color="FFFFFF"/>
              <w:right w:val="single" w:sz="4" w:space="0" w:color="FFFFFF"/>
            </w:tcBorders>
            <w:hideMark/>
          </w:tcPr>
          <w:p w14:paraId="2BF4EFD2"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207 000 € HT</w:t>
            </w:r>
          </w:p>
        </w:tc>
        <w:tc>
          <w:tcPr>
            <w:tcW w:w="1701" w:type="dxa"/>
            <w:tcBorders>
              <w:top w:val="single" w:sz="4" w:space="0" w:color="FFFFFF"/>
              <w:left w:val="single" w:sz="4" w:space="0" w:color="FFFFFF"/>
              <w:bottom w:val="single" w:sz="4" w:space="0" w:color="FFFFFF"/>
              <w:right w:val="single" w:sz="4" w:space="0" w:color="FFFFFF"/>
            </w:tcBorders>
            <w:hideMark/>
          </w:tcPr>
          <w:p w14:paraId="6EA119A9"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209 000 € HT</w:t>
            </w:r>
          </w:p>
        </w:tc>
        <w:tc>
          <w:tcPr>
            <w:tcW w:w="1701" w:type="dxa"/>
            <w:tcBorders>
              <w:top w:val="single" w:sz="4" w:space="0" w:color="FFFFFF"/>
              <w:left w:val="single" w:sz="4" w:space="0" w:color="FFFFFF"/>
              <w:bottom w:val="single" w:sz="4" w:space="0" w:color="FFFFFF"/>
              <w:right w:val="single" w:sz="4" w:space="0" w:color="FFFFFF"/>
            </w:tcBorders>
            <w:hideMark/>
          </w:tcPr>
          <w:p w14:paraId="35626873"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221 000 € HT</w:t>
            </w:r>
          </w:p>
        </w:tc>
        <w:tc>
          <w:tcPr>
            <w:tcW w:w="1696" w:type="dxa"/>
            <w:tcBorders>
              <w:top w:val="single" w:sz="4" w:space="0" w:color="FFFFFF"/>
              <w:left w:val="single" w:sz="4" w:space="0" w:color="FFFFFF"/>
              <w:bottom w:val="single" w:sz="4" w:space="0" w:color="FFFFFF"/>
              <w:right w:val="single" w:sz="4" w:space="0" w:color="FFFFFF"/>
            </w:tcBorders>
            <w:hideMark/>
          </w:tcPr>
          <w:p w14:paraId="1B4DC797"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214 000 € HT</w:t>
            </w:r>
          </w:p>
        </w:tc>
      </w:tr>
      <w:tr w:rsidR="003470C8" w:rsidRPr="000C221D" w14:paraId="71D42631" w14:textId="77777777" w:rsidTr="003470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FFFFFF"/>
              <w:bottom w:val="single" w:sz="4" w:space="0" w:color="FFFFFF"/>
              <w:right w:val="single" w:sz="4" w:space="0" w:color="FFFFFF"/>
            </w:tcBorders>
          </w:tcPr>
          <w:p w14:paraId="0C999814" w14:textId="77777777" w:rsidR="003470C8" w:rsidRPr="000C221D" w:rsidRDefault="003470C8">
            <w:pPr>
              <w:widowControl/>
              <w:rPr>
                <w:rFonts w:ascii="Roboto" w:hAnsi="Roboto" w:cs="Arial"/>
                <w:sz w:val="18"/>
                <w:szCs w:val="18"/>
              </w:rPr>
            </w:pPr>
            <w:r w:rsidRPr="000C221D">
              <w:rPr>
                <w:rFonts w:ascii="Roboto" w:hAnsi="Roboto" w:cs="Arial"/>
                <w:sz w:val="18"/>
                <w:szCs w:val="18"/>
              </w:rPr>
              <w:t>Marchés de fournitures et de services des entités adjudicatrices et pour les   marchés de fournitures et de services passés dans le domaine de la défense ou de la sécurité</w:t>
            </w:r>
          </w:p>
          <w:p w14:paraId="7B6BE412" w14:textId="77777777" w:rsidR="003470C8" w:rsidRPr="000C221D" w:rsidRDefault="003470C8">
            <w:pPr>
              <w:widowControl/>
              <w:rPr>
                <w:rFonts w:ascii="Roboto" w:hAnsi="Roboto" w:cs="Arial"/>
                <w:sz w:val="18"/>
                <w:szCs w:val="18"/>
              </w:rPr>
            </w:pPr>
          </w:p>
        </w:tc>
        <w:tc>
          <w:tcPr>
            <w:tcW w:w="1559" w:type="dxa"/>
            <w:tcBorders>
              <w:top w:val="single" w:sz="4" w:space="0" w:color="FFFFFF"/>
              <w:left w:val="single" w:sz="4" w:space="0" w:color="FFFFFF"/>
              <w:bottom w:val="single" w:sz="4" w:space="0" w:color="FFFFFF"/>
              <w:right w:val="single" w:sz="4" w:space="0" w:color="FFFFFF"/>
            </w:tcBorders>
            <w:hideMark/>
          </w:tcPr>
          <w:p w14:paraId="75197834"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414 000 € HT</w:t>
            </w:r>
          </w:p>
        </w:tc>
        <w:tc>
          <w:tcPr>
            <w:tcW w:w="1701" w:type="dxa"/>
            <w:tcBorders>
              <w:top w:val="single" w:sz="4" w:space="0" w:color="FFFFFF"/>
              <w:left w:val="single" w:sz="4" w:space="0" w:color="FFFFFF"/>
              <w:bottom w:val="single" w:sz="4" w:space="0" w:color="FFFFFF"/>
              <w:right w:val="single" w:sz="4" w:space="0" w:color="FFFFFF"/>
            </w:tcBorders>
            <w:hideMark/>
          </w:tcPr>
          <w:p w14:paraId="6D2551DB"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418 000 € HT</w:t>
            </w:r>
          </w:p>
        </w:tc>
        <w:tc>
          <w:tcPr>
            <w:tcW w:w="1701" w:type="dxa"/>
            <w:tcBorders>
              <w:top w:val="single" w:sz="4" w:space="0" w:color="FFFFFF"/>
              <w:left w:val="single" w:sz="4" w:space="0" w:color="FFFFFF"/>
              <w:bottom w:val="single" w:sz="4" w:space="0" w:color="FFFFFF"/>
              <w:right w:val="single" w:sz="4" w:space="0" w:color="FFFFFF"/>
            </w:tcBorders>
            <w:hideMark/>
          </w:tcPr>
          <w:p w14:paraId="4BC23F36"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443 000 € HT</w:t>
            </w:r>
          </w:p>
        </w:tc>
        <w:tc>
          <w:tcPr>
            <w:tcW w:w="1696" w:type="dxa"/>
            <w:tcBorders>
              <w:top w:val="single" w:sz="4" w:space="0" w:color="FFFFFF"/>
              <w:left w:val="single" w:sz="4" w:space="0" w:color="FFFFFF"/>
              <w:bottom w:val="single" w:sz="4" w:space="0" w:color="FFFFFF"/>
              <w:right w:val="single" w:sz="4" w:space="0" w:color="FFFFFF"/>
            </w:tcBorders>
            <w:hideMark/>
          </w:tcPr>
          <w:p w14:paraId="75FFCFCF" w14:textId="77777777" w:rsidR="003470C8" w:rsidRPr="000C221D" w:rsidRDefault="003470C8">
            <w:pPr>
              <w:widowControl/>
              <w:cnfStyle w:val="000000100000" w:firstRow="0" w:lastRow="0" w:firstColumn="0" w:lastColumn="0" w:oddVBand="0" w:evenVBand="0" w:oddHBand="1" w:evenHBand="0" w:firstRowFirstColumn="0" w:firstRowLastColumn="0" w:lastRowFirstColumn="0" w:lastRowLastColumn="0"/>
              <w:rPr>
                <w:rFonts w:ascii="Roboto" w:hAnsi="Roboto" w:cs="Arial"/>
                <w:sz w:val="20"/>
                <w:szCs w:val="20"/>
              </w:rPr>
            </w:pPr>
            <w:r w:rsidRPr="000C221D">
              <w:rPr>
                <w:rFonts w:ascii="Roboto" w:hAnsi="Roboto" w:cs="Arial"/>
                <w:sz w:val="20"/>
                <w:szCs w:val="20"/>
              </w:rPr>
              <w:t>428 000 € HT</w:t>
            </w:r>
          </w:p>
        </w:tc>
      </w:tr>
      <w:tr w:rsidR="003470C8" w:rsidRPr="000C221D" w14:paraId="6F696CAF" w14:textId="77777777" w:rsidTr="003470C8">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FFFFFF"/>
              <w:right w:val="single" w:sz="4" w:space="0" w:color="FFFFFF"/>
            </w:tcBorders>
          </w:tcPr>
          <w:p w14:paraId="72CA1883" w14:textId="77777777" w:rsidR="003470C8" w:rsidRPr="000C221D" w:rsidRDefault="003470C8">
            <w:pPr>
              <w:widowControl/>
              <w:rPr>
                <w:rFonts w:ascii="Roboto" w:hAnsi="Roboto" w:cs="Arial"/>
                <w:sz w:val="18"/>
                <w:szCs w:val="18"/>
              </w:rPr>
            </w:pPr>
            <w:r w:rsidRPr="000C221D">
              <w:rPr>
                <w:rFonts w:ascii="Roboto" w:hAnsi="Roboto" w:cs="Arial"/>
                <w:sz w:val="18"/>
                <w:szCs w:val="18"/>
              </w:rPr>
              <w:t>Marchés de travaux</w:t>
            </w:r>
          </w:p>
          <w:p w14:paraId="4E1B5D63" w14:textId="77777777" w:rsidR="003470C8" w:rsidRPr="000C221D" w:rsidRDefault="003470C8">
            <w:pPr>
              <w:widowControl/>
              <w:rPr>
                <w:rFonts w:ascii="Roboto" w:hAnsi="Roboto" w:cs="Arial"/>
                <w:sz w:val="18"/>
                <w:szCs w:val="18"/>
              </w:rPr>
            </w:pPr>
          </w:p>
        </w:tc>
        <w:tc>
          <w:tcPr>
            <w:tcW w:w="1559" w:type="dxa"/>
            <w:tcBorders>
              <w:top w:val="single" w:sz="4" w:space="0" w:color="FFFFFF"/>
              <w:left w:val="single" w:sz="4" w:space="0" w:color="FFFFFF"/>
              <w:bottom w:val="single" w:sz="4" w:space="0" w:color="FFFFFF"/>
              <w:right w:val="single" w:sz="4" w:space="0" w:color="FFFFFF"/>
            </w:tcBorders>
            <w:hideMark/>
          </w:tcPr>
          <w:p w14:paraId="0ADA8C4A"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5 186 000 € HT</w:t>
            </w:r>
          </w:p>
        </w:tc>
        <w:tc>
          <w:tcPr>
            <w:tcW w:w="1701" w:type="dxa"/>
            <w:tcBorders>
              <w:top w:val="single" w:sz="4" w:space="0" w:color="FFFFFF"/>
              <w:left w:val="single" w:sz="4" w:space="0" w:color="FFFFFF"/>
              <w:bottom w:val="single" w:sz="4" w:space="0" w:color="FFFFFF"/>
              <w:right w:val="single" w:sz="4" w:space="0" w:color="FFFFFF"/>
            </w:tcBorders>
            <w:hideMark/>
          </w:tcPr>
          <w:p w14:paraId="7D44A6E1"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5 225 000 € HT</w:t>
            </w:r>
          </w:p>
        </w:tc>
        <w:tc>
          <w:tcPr>
            <w:tcW w:w="1701" w:type="dxa"/>
            <w:tcBorders>
              <w:top w:val="single" w:sz="4" w:space="0" w:color="FFFFFF"/>
              <w:left w:val="single" w:sz="4" w:space="0" w:color="FFFFFF"/>
              <w:bottom w:val="single" w:sz="4" w:space="0" w:color="FFFFFF"/>
              <w:right w:val="single" w:sz="4" w:space="0" w:color="FFFFFF"/>
            </w:tcBorders>
            <w:hideMark/>
          </w:tcPr>
          <w:p w14:paraId="4DC30830"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5 548 000 € HT</w:t>
            </w:r>
          </w:p>
        </w:tc>
        <w:tc>
          <w:tcPr>
            <w:tcW w:w="1696" w:type="dxa"/>
            <w:tcBorders>
              <w:top w:val="single" w:sz="4" w:space="0" w:color="FFFFFF"/>
              <w:left w:val="single" w:sz="4" w:space="0" w:color="FFFFFF"/>
              <w:bottom w:val="single" w:sz="4" w:space="0" w:color="FFFFFF"/>
              <w:right w:val="single" w:sz="4" w:space="0" w:color="FFFFFF"/>
            </w:tcBorders>
            <w:hideMark/>
          </w:tcPr>
          <w:p w14:paraId="4E1DFC6B" w14:textId="77777777" w:rsidR="003470C8" w:rsidRPr="000C221D" w:rsidRDefault="003470C8">
            <w:pPr>
              <w:widowControl/>
              <w:cnfStyle w:val="000000000000" w:firstRow="0" w:lastRow="0" w:firstColumn="0" w:lastColumn="0" w:oddVBand="0" w:evenVBand="0" w:oddHBand="0" w:evenHBand="0" w:firstRowFirstColumn="0" w:firstRowLastColumn="0" w:lastRowFirstColumn="0" w:lastRowLastColumn="0"/>
              <w:rPr>
                <w:rFonts w:ascii="Roboto" w:hAnsi="Roboto" w:cs="Arial"/>
                <w:sz w:val="20"/>
                <w:szCs w:val="20"/>
              </w:rPr>
            </w:pPr>
            <w:r w:rsidRPr="000C221D">
              <w:rPr>
                <w:rFonts w:ascii="Roboto" w:hAnsi="Roboto" w:cs="Arial"/>
                <w:sz w:val="20"/>
                <w:szCs w:val="20"/>
              </w:rPr>
              <w:t>5 350 000 € HT</w:t>
            </w:r>
          </w:p>
        </w:tc>
      </w:tr>
    </w:tbl>
    <w:p w14:paraId="3A7B7148" w14:textId="77777777" w:rsidR="003470C8" w:rsidRPr="000C221D" w:rsidRDefault="003470C8" w:rsidP="003470C8">
      <w:pPr>
        <w:rPr>
          <w:rFonts w:ascii="Roboto" w:eastAsia="SimSun" w:hAnsi="Roboto" w:cs="Arial"/>
          <w:kern w:val="2"/>
          <w:sz w:val="20"/>
          <w:szCs w:val="20"/>
          <w:lang w:eastAsia="en-US"/>
        </w:rPr>
      </w:pPr>
    </w:p>
    <w:p w14:paraId="2CB5ACCD" w14:textId="77777777" w:rsidR="003470C8" w:rsidRPr="000C221D" w:rsidRDefault="003470C8" w:rsidP="003470C8">
      <w:pPr>
        <w:rPr>
          <w:rFonts w:ascii="Roboto" w:hAnsi="Roboto" w:cs="Arial"/>
          <w:sz w:val="20"/>
          <w:szCs w:val="20"/>
          <w:lang w:eastAsia="en-US"/>
        </w:rPr>
      </w:pPr>
    </w:p>
    <w:p w14:paraId="50B2FF8D" w14:textId="77777777" w:rsidR="003470C8" w:rsidRPr="000C221D" w:rsidRDefault="003470C8" w:rsidP="003470C8">
      <w:pPr>
        <w:rPr>
          <w:rFonts w:ascii="Roboto" w:hAnsi="Roboto" w:cs="Arial"/>
          <w:sz w:val="20"/>
          <w:szCs w:val="20"/>
          <w:lang w:eastAsia="en-US"/>
        </w:rPr>
      </w:pPr>
      <w:r w:rsidRPr="000C221D">
        <w:rPr>
          <w:rFonts w:ascii="Roboto" w:hAnsi="Roboto" w:cs="Arial"/>
          <w:sz w:val="20"/>
          <w:szCs w:val="20"/>
          <w:lang w:eastAsia="en-US"/>
        </w:rPr>
        <w:t>La règlementation relative à la commande publique établit le seuil de dispense de procédure à :</w:t>
      </w:r>
    </w:p>
    <w:p w14:paraId="7E029E35" w14:textId="77777777" w:rsidR="003470C8" w:rsidRPr="000C221D" w:rsidRDefault="003470C8" w:rsidP="003470C8">
      <w:pPr>
        <w:pStyle w:val="Paragraphedeliste"/>
        <w:numPr>
          <w:ilvl w:val="0"/>
          <w:numId w:val="20"/>
        </w:numPr>
        <w:jc w:val="both"/>
        <w:rPr>
          <w:rFonts w:ascii="Roboto" w:hAnsi="Roboto" w:cs="Arial"/>
          <w:sz w:val="20"/>
          <w:szCs w:val="20"/>
          <w:lang w:eastAsia="en-US" w:bidi="ar-SA"/>
        </w:rPr>
      </w:pPr>
      <w:r w:rsidRPr="000C221D">
        <w:rPr>
          <w:rFonts w:ascii="Roboto" w:hAnsi="Roboto" w:cs="Arial"/>
          <w:b/>
          <w:sz w:val="20"/>
          <w:szCs w:val="20"/>
          <w:lang w:eastAsia="en-US" w:bidi="ar-SA"/>
        </w:rPr>
        <w:t>&lt; 25 000 € HT jusqu’au 31/12/2019</w:t>
      </w:r>
    </w:p>
    <w:p w14:paraId="457C5D3A" w14:textId="76ACB5B1" w:rsidR="003470C8" w:rsidRPr="000C221D" w:rsidRDefault="00BC2507" w:rsidP="003470C8">
      <w:pPr>
        <w:pStyle w:val="Paragraphedeliste"/>
        <w:numPr>
          <w:ilvl w:val="0"/>
          <w:numId w:val="20"/>
        </w:numPr>
        <w:jc w:val="both"/>
        <w:rPr>
          <w:rFonts w:ascii="Roboto" w:hAnsi="Roboto" w:cs="Arial"/>
          <w:b/>
          <w:sz w:val="20"/>
          <w:szCs w:val="20"/>
          <w:lang w:eastAsia="en-US" w:bidi="ar-SA"/>
        </w:rPr>
      </w:pPr>
      <w:r w:rsidRPr="000C221D">
        <w:rPr>
          <w:rFonts w:ascii="Roboto" w:hAnsi="Roboto" w:cs="Arial"/>
          <w:b/>
          <w:sz w:val="20"/>
          <w:szCs w:val="20"/>
          <w:lang w:eastAsia="en-US" w:bidi="ar-SA"/>
        </w:rPr>
        <w:t>&lt; 40 000</w:t>
      </w:r>
      <w:r w:rsidRPr="000C221D">
        <w:rPr>
          <w:rStyle w:val="Appelnotedebasdep"/>
          <w:rFonts w:ascii="Roboto" w:hAnsi="Roboto"/>
          <w:b/>
          <w:sz w:val="20"/>
          <w:szCs w:val="20"/>
          <w:lang w:eastAsia="en-US" w:bidi="ar-SA"/>
        </w:rPr>
        <w:footnoteReference w:id="5"/>
      </w:r>
      <w:r w:rsidR="003470C8" w:rsidRPr="000C221D">
        <w:rPr>
          <w:rFonts w:ascii="Roboto" w:hAnsi="Roboto" w:cs="Arial"/>
          <w:b/>
          <w:sz w:val="20"/>
          <w:szCs w:val="20"/>
          <w:lang w:eastAsia="en-US" w:bidi="ar-SA"/>
        </w:rPr>
        <w:t xml:space="preserve"> € HT à compter du 01/01/2020 ; </w:t>
      </w:r>
    </w:p>
    <w:p w14:paraId="4F114B38" w14:textId="08E44C61" w:rsidR="003470C8" w:rsidRPr="000C221D" w:rsidRDefault="003470C8" w:rsidP="003470C8">
      <w:pPr>
        <w:pStyle w:val="Paragraphedeliste"/>
        <w:numPr>
          <w:ilvl w:val="0"/>
          <w:numId w:val="20"/>
        </w:numPr>
        <w:jc w:val="both"/>
        <w:rPr>
          <w:rFonts w:ascii="Roboto" w:hAnsi="Roboto" w:cs="Arial"/>
          <w:b/>
          <w:i/>
          <w:sz w:val="20"/>
          <w:szCs w:val="20"/>
          <w:lang w:eastAsia="en-US" w:bidi="ar-SA"/>
        </w:rPr>
      </w:pPr>
      <w:r w:rsidRPr="000C221D">
        <w:rPr>
          <w:rFonts w:ascii="Roboto" w:hAnsi="Roboto" w:cs="Arial"/>
          <w:b/>
          <w:i/>
          <w:sz w:val="20"/>
          <w:szCs w:val="20"/>
          <w:lang w:eastAsia="en-US" w:bidi="ar-SA"/>
        </w:rPr>
        <w:t xml:space="preserve">&lt; 70 000 € </w:t>
      </w:r>
      <w:r w:rsidR="00BC2507" w:rsidRPr="000C221D">
        <w:rPr>
          <w:rStyle w:val="Appelnotedebasdep"/>
          <w:rFonts w:ascii="Roboto" w:hAnsi="Roboto"/>
          <w:b/>
          <w:i/>
          <w:sz w:val="20"/>
          <w:szCs w:val="20"/>
          <w:lang w:eastAsia="en-US" w:bidi="ar-SA"/>
        </w:rPr>
        <w:footnoteReference w:id="6"/>
      </w:r>
      <w:r w:rsidRPr="000C221D">
        <w:rPr>
          <w:rFonts w:ascii="Roboto" w:hAnsi="Roboto" w:cs="Arial"/>
          <w:b/>
          <w:i/>
          <w:sz w:val="20"/>
          <w:szCs w:val="20"/>
          <w:lang w:eastAsia="en-US" w:bidi="ar-SA"/>
        </w:rPr>
        <w:t xml:space="preserve"> HT (</w:t>
      </w:r>
      <w:r w:rsidR="00E073C9" w:rsidRPr="000C221D">
        <w:rPr>
          <w:rFonts w:ascii="Roboto" w:hAnsi="Roboto" w:cs="Arial"/>
          <w:b/>
          <w:i/>
          <w:sz w:val="20"/>
          <w:szCs w:val="20"/>
          <w:lang w:eastAsia="en-US" w:bidi="ar-SA"/>
        </w:rPr>
        <w:t>du 22/07/2020 jusqu’au 10/2021)</w:t>
      </w:r>
      <w:r w:rsidR="00F477B2">
        <w:rPr>
          <w:rFonts w:ascii="Roboto" w:hAnsi="Roboto" w:cs="Arial"/>
          <w:b/>
          <w:i/>
          <w:sz w:val="20"/>
          <w:szCs w:val="20"/>
          <w:vertAlign w:val="superscript"/>
          <w:lang w:eastAsia="en-US" w:bidi="ar-SA"/>
        </w:rPr>
        <w:t>5</w:t>
      </w:r>
      <w:r w:rsidRPr="000C221D">
        <w:rPr>
          <w:rFonts w:ascii="Roboto" w:hAnsi="Roboto" w:cs="Arial"/>
          <w:b/>
          <w:i/>
          <w:sz w:val="20"/>
          <w:szCs w:val="20"/>
          <w:lang w:eastAsia="en-US" w:bidi="ar-SA"/>
        </w:rPr>
        <w:t xml:space="preserve"> pour les marchés répondant aux conditions du décret 2020-893 du 22 juillet 2020 ;</w:t>
      </w:r>
    </w:p>
    <w:p w14:paraId="657F7251" w14:textId="3B844851" w:rsidR="003470C8" w:rsidRPr="000C221D" w:rsidRDefault="003470C8" w:rsidP="003470C8">
      <w:pPr>
        <w:pStyle w:val="Paragraphedeliste"/>
        <w:numPr>
          <w:ilvl w:val="0"/>
          <w:numId w:val="20"/>
        </w:numPr>
        <w:jc w:val="both"/>
        <w:rPr>
          <w:rFonts w:ascii="Roboto" w:hAnsi="Roboto" w:cs="Arial"/>
          <w:sz w:val="20"/>
          <w:szCs w:val="20"/>
          <w:lang w:eastAsia="en-US" w:bidi="ar-SA"/>
        </w:rPr>
      </w:pPr>
      <w:r w:rsidRPr="000C221D">
        <w:rPr>
          <w:rFonts w:ascii="Roboto" w:hAnsi="Roboto" w:cs="Arial"/>
          <w:b/>
          <w:i/>
          <w:sz w:val="20"/>
          <w:szCs w:val="20"/>
          <w:lang w:eastAsia="en-US" w:bidi="ar-SA"/>
        </w:rPr>
        <w:t>&lt; 100 000 €</w:t>
      </w:r>
      <w:r w:rsidR="00F477B2">
        <w:rPr>
          <w:rFonts w:ascii="Roboto" w:hAnsi="Roboto" w:cs="Arial"/>
          <w:b/>
          <w:i/>
          <w:sz w:val="20"/>
          <w:szCs w:val="20"/>
          <w:vertAlign w:val="superscript"/>
          <w:lang w:eastAsia="en-US" w:bidi="ar-SA"/>
        </w:rPr>
        <w:t>6</w:t>
      </w:r>
      <w:r w:rsidRPr="000C221D">
        <w:rPr>
          <w:rFonts w:ascii="Roboto" w:hAnsi="Roboto" w:cs="Arial"/>
          <w:b/>
          <w:i/>
          <w:sz w:val="20"/>
          <w:szCs w:val="20"/>
          <w:lang w:eastAsia="en-US" w:bidi="ar-SA"/>
        </w:rPr>
        <w:t xml:space="preserve">  HT à compter du 25 décembre 2018 pour les marchés répondant aux conditions du décret 2018-1225, pour les marchés portant sur des travaux, fournitures ou services innovants.</w:t>
      </w:r>
    </w:p>
    <w:p w14:paraId="6551787F" w14:textId="7610CCF9" w:rsidR="003470C8" w:rsidRPr="000C221D" w:rsidRDefault="003470C8" w:rsidP="003470C8">
      <w:pPr>
        <w:pStyle w:val="Paragraphedeliste"/>
        <w:numPr>
          <w:ilvl w:val="0"/>
          <w:numId w:val="20"/>
        </w:numPr>
        <w:jc w:val="both"/>
        <w:rPr>
          <w:rFonts w:ascii="Roboto" w:hAnsi="Roboto" w:cs="Arial"/>
          <w:sz w:val="20"/>
          <w:szCs w:val="20"/>
          <w:lang w:eastAsia="en-US" w:bidi="ar-SA"/>
        </w:rPr>
      </w:pPr>
      <w:r w:rsidRPr="000C221D">
        <w:rPr>
          <w:rFonts w:ascii="Roboto" w:hAnsi="Roboto" w:cs="Arial"/>
          <w:b/>
          <w:i/>
          <w:sz w:val="20"/>
          <w:szCs w:val="20"/>
          <w:lang w:eastAsia="en-US" w:bidi="ar-SA"/>
        </w:rPr>
        <w:t xml:space="preserve">&lt; 100 000 € </w:t>
      </w:r>
      <w:r w:rsidR="00BC2507" w:rsidRPr="000C221D">
        <w:rPr>
          <w:rStyle w:val="Appelnotedebasdep"/>
          <w:rFonts w:ascii="Roboto" w:hAnsi="Roboto"/>
          <w:b/>
          <w:i/>
          <w:sz w:val="20"/>
          <w:szCs w:val="20"/>
          <w:lang w:eastAsia="en-US" w:bidi="ar-SA"/>
        </w:rPr>
        <w:footnoteReference w:id="7"/>
      </w:r>
      <w:r w:rsidRPr="000C221D">
        <w:rPr>
          <w:rFonts w:ascii="Roboto" w:hAnsi="Roboto" w:cs="Arial"/>
          <w:b/>
          <w:i/>
          <w:sz w:val="20"/>
          <w:szCs w:val="20"/>
          <w:lang w:eastAsia="en-US" w:bidi="ar-SA"/>
        </w:rPr>
        <w:t xml:space="preserve"> HT pour les produits livrés avant le 10/12/2020 pour les marchés portant sur les fournitures de denrée alimentaires produites, transformées et stockées avant la date de cessation de l’état d’urgence</w:t>
      </w:r>
    </w:p>
    <w:p w14:paraId="01888FA2" w14:textId="77777777" w:rsidR="003470C8" w:rsidRPr="000C221D" w:rsidRDefault="003470C8" w:rsidP="003470C8">
      <w:pPr>
        <w:ind w:left="360"/>
        <w:rPr>
          <w:rFonts w:ascii="Roboto" w:hAnsi="Roboto" w:cs="Arial"/>
          <w:sz w:val="20"/>
          <w:szCs w:val="20"/>
          <w:lang w:eastAsia="en-US"/>
        </w:rPr>
      </w:pPr>
      <w:r w:rsidRPr="000C221D">
        <w:rPr>
          <w:rFonts w:ascii="Roboto" w:hAnsi="Roboto" w:cs="Arial"/>
          <w:sz w:val="20"/>
          <w:szCs w:val="20"/>
          <w:lang w:eastAsia="en-US"/>
        </w:rPr>
        <w:t xml:space="preserve">tout en garantissant, en-dessous de ce seuil, le respect des principes fondamentaux de la commande publique : </w:t>
      </w:r>
      <w:r w:rsidRPr="000C221D">
        <w:rPr>
          <w:rFonts w:ascii="Roboto" w:hAnsi="Roboto" w:cs="Arial"/>
          <w:b/>
          <w:sz w:val="20"/>
          <w:szCs w:val="20"/>
          <w:lang w:eastAsia="en-US"/>
        </w:rPr>
        <w:t>publicité de la demande, traitement égalitaire des prestataires et transparence de la sélection.</w:t>
      </w: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3470C8" w:rsidRPr="000C221D" w14:paraId="73614785" w14:textId="77777777" w:rsidTr="003470C8">
        <w:tc>
          <w:tcPr>
            <w:tcW w:w="9212" w:type="dxa"/>
            <w:tcBorders>
              <w:top w:val="single" w:sz="12" w:space="0" w:color="FF0000"/>
              <w:left w:val="single" w:sz="12" w:space="0" w:color="FF0000"/>
              <w:bottom w:val="single" w:sz="12" w:space="0" w:color="FF0000"/>
              <w:right w:val="single" w:sz="12" w:space="0" w:color="FF0000"/>
            </w:tcBorders>
            <w:hideMark/>
          </w:tcPr>
          <w:p w14:paraId="7757839E" w14:textId="77777777" w:rsidR="003470C8" w:rsidRPr="000C221D" w:rsidRDefault="003470C8">
            <w:pPr>
              <w:jc w:val="center"/>
              <w:rPr>
                <w:rFonts w:ascii="Roboto" w:hAnsi="Roboto" w:cs="Arial"/>
                <w:b/>
                <w:color w:val="FF0000"/>
                <w:sz w:val="20"/>
                <w:szCs w:val="20"/>
                <w:lang w:eastAsia="en-US"/>
              </w:rPr>
            </w:pPr>
            <w:r w:rsidRPr="000C221D">
              <w:rPr>
                <w:rFonts w:ascii="Roboto" w:hAnsi="Roboto" w:cs="Arial"/>
                <w:b/>
                <w:color w:val="FF0000"/>
                <w:sz w:val="20"/>
                <w:szCs w:val="20"/>
                <w:lang w:eastAsia="en-US"/>
              </w:rPr>
              <w:lastRenderedPageBreak/>
              <w:t>Si votre marché n’est pas lancé au moment du dépôt de la demande d’aide, vous aurez jusqu’à la première demande de paiement pour transmettre ses pièces.</w:t>
            </w:r>
          </w:p>
        </w:tc>
      </w:tr>
    </w:tbl>
    <w:p w14:paraId="34C9CE3E" w14:textId="77777777" w:rsidR="003470C8" w:rsidRPr="000C221D" w:rsidRDefault="003470C8" w:rsidP="00BC2507">
      <w:pPr>
        <w:pBdr>
          <w:top w:val="single" w:sz="12" w:space="1" w:color="auto"/>
          <w:left w:val="single" w:sz="12" w:space="4" w:color="auto"/>
          <w:bottom w:val="single" w:sz="12" w:space="1" w:color="auto"/>
          <w:right w:val="single" w:sz="12" w:space="4" w:color="auto"/>
        </w:pBdr>
        <w:spacing w:before="240"/>
        <w:rPr>
          <w:rFonts w:ascii="Roboto" w:hAnsi="Roboto" w:cs="Arial"/>
          <w:b/>
          <w:sz w:val="20"/>
          <w:szCs w:val="20"/>
          <w:lang w:eastAsia="en-US"/>
        </w:rPr>
      </w:pPr>
      <w:r w:rsidRPr="000C221D">
        <w:rPr>
          <w:rFonts w:ascii="Roboto" w:hAnsi="Roboto" w:cs="Arial"/>
          <w:b/>
          <w:sz w:val="20"/>
          <w:szCs w:val="20"/>
          <w:lang w:eastAsia="en-US"/>
        </w:rPr>
        <w:t xml:space="preserve">Attention : </w:t>
      </w:r>
    </w:p>
    <w:p w14:paraId="3CF9FFFC" w14:textId="77777777" w:rsidR="003470C8" w:rsidRPr="000C221D" w:rsidRDefault="003470C8" w:rsidP="003470C8">
      <w:pPr>
        <w:pBdr>
          <w:top w:val="single" w:sz="12" w:space="1" w:color="auto"/>
          <w:left w:val="single" w:sz="12" w:space="4" w:color="auto"/>
          <w:bottom w:val="single" w:sz="12" w:space="1" w:color="auto"/>
          <w:right w:val="single" w:sz="12" w:space="4" w:color="auto"/>
        </w:pBdr>
        <w:rPr>
          <w:rFonts w:ascii="Roboto" w:hAnsi="Roboto" w:cs="Arial"/>
          <w:b/>
          <w:sz w:val="20"/>
          <w:szCs w:val="20"/>
          <w:lang w:eastAsia="en-US"/>
        </w:rPr>
      </w:pPr>
      <w:r w:rsidRPr="000C221D">
        <w:rPr>
          <w:rFonts w:ascii="Roboto" w:hAnsi="Roboto" w:cs="Arial"/>
          <w:b/>
          <w:sz w:val="20"/>
          <w:szCs w:val="20"/>
          <w:lang w:eastAsia="en-US"/>
        </w:rPr>
        <w:t>Tous les marchés au-dessus de 214 000 € HT font l’objet d’une transmission au contrôle de légalité en Préfecture.</w:t>
      </w:r>
    </w:p>
    <w:p w14:paraId="5DDE29C2" w14:textId="77777777" w:rsidR="003470C8" w:rsidRPr="000C221D" w:rsidRDefault="003470C8" w:rsidP="003470C8">
      <w:pPr>
        <w:pBdr>
          <w:top w:val="single" w:sz="12" w:space="1" w:color="auto"/>
          <w:left w:val="single" w:sz="12" w:space="4" w:color="auto"/>
          <w:bottom w:val="single" w:sz="12" w:space="1" w:color="auto"/>
          <w:right w:val="single" w:sz="12" w:space="4" w:color="auto"/>
        </w:pBdr>
        <w:rPr>
          <w:rFonts w:ascii="Roboto" w:hAnsi="Roboto" w:cs="Arial"/>
          <w:b/>
          <w:sz w:val="20"/>
          <w:szCs w:val="20"/>
          <w:lang w:eastAsia="en-US"/>
        </w:rPr>
      </w:pPr>
      <w:r w:rsidRPr="000C221D">
        <w:rPr>
          <w:rFonts w:ascii="Roboto" w:hAnsi="Roboto" w:cs="Arial"/>
          <w:b/>
          <w:sz w:val="20"/>
          <w:szCs w:val="20"/>
          <w:lang w:eastAsia="en-US"/>
        </w:rPr>
        <w:t xml:space="preserve">Si vous êtes concernés : </w:t>
      </w:r>
    </w:p>
    <w:p w14:paraId="2EF4CEB2" w14:textId="77777777" w:rsidR="003470C8" w:rsidRPr="000C221D" w:rsidRDefault="003470C8" w:rsidP="003470C8">
      <w:pPr>
        <w:pBdr>
          <w:top w:val="single" w:sz="12" w:space="1" w:color="auto"/>
          <w:left w:val="single" w:sz="12" w:space="4" w:color="auto"/>
          <w:bottom w:val="single" w:sz="12" w:space="1" w:color="auto"/>
          <w:right w:val="single" w:sz="12" w:space="4" w:color="auto"/>
        </w:pBdr>
        <w:rPr>
          <w:rFonts w:ascii="Roboto" w:hAnsi="Roboto" w:cs="Arial"/>
          <w:sz w:val="20"/>
          <w:szCs w:val="20"/>
          <w:lang w:eastAsia="en-US"/>
        </w:rPr>
      </w:pPr>
    </w:p>
    <w:p w14:paraId="00AA46A1" w14:textId="77777777" w:rsidR="003470C8" w:rsidRPr="000C221D" w:rsidRDefault="003470C8" w:rsidP="003470C8">
      <w:pPr>
        <w:pBdr>
          <w:top w:val="single" w:sz="12" w:space="1" w:color="auto"/>
          <w:left w:val="single" w:sz="12" w:space="4" w:color="auto"/>
          <w:bottom w:val="single" w:sz="12" w:space="1" w:color="auto"/>
          <w:right w:val="single" w:sz="12" w:space="4" w:color="auto"/>
        </w:pBdr>
        <w:rPr>
          <w:rFonts w:ascii="Roboto" w:hAnsi="Roboto" w:cs="Arial"/>
          <w:sz w:val="20"/>
          <w:szCs w:val="20"/>
          <w:lang w:eastAsia="en-US"/>
        </w:rPr>
      </w:pPr>
      <w:r w:rsidRPr="000C221D">
        <w:rPr>
          <w:rFonts w:ascii="Roboto" w:hAnsi="Roboto" w:cs="Arial"/>
          <w:sz w:val="20"/>
          <w:szCs w:val="20"/>
          <w:lang w:eastAsia="en-US"/>
        </w:rPr>
        <w:sym w:font="Wingdings" w:char="F072"/>
      </w:r>
      <w:r w:rsidRPr="000C221D">
        <w:rPr>
          <w:rFonts w:ascii="Roboto" w:hAnsi="Roboto" w:cs="Arial"/>
          <w:sz w:val="20"/>
          <w:szCs w:val="20"/>
          <w:lang w:eastAsia="en-US"/>
        </w:rPr>
        <w:t xml:space="preserve"> Transmission au contrôle de légalité</w:t>
      </w:r>
    </w:p>
    <w:p w14:paraId="1F64384D" w14:textId="77777777" w:rsidR="003470C8" w:rsidRPr="000C221D" w:rsidRDefault="003470C8" w:rsidP="003470C8">
      <w:pPr>
        <w:rPr>
          <w:rFonts w:ascii="Roboto" w:hAnsi="Roboto" w:cs="Arial"/>
          <w:sz w:val="20"/>
          <w:szCs w:val="20"/>
          <w:lang w:eastAsia="en-US"/>
        </w:rPr>
      </w:pPr>
    </w:p>
    <w:p w14:paraId="05F2B064" w14:textId="77777777" w:rsidR="003470C8" w:rsidRPr="000C221D" w:rsidRDefault="003470C8" w:rsidP="00BC2507">
      <w:pPr>
        <w:pStyle w:val="Paragraphedeliste"/>
        <w:numPr>
          <w:ilvl w:val="1"/>
          <w:numId w:val="19"/>
        </w:numPr>
        <w:spacing w:after="240"/>
        <w:jc w:val="center"/>
        <w:rPr>
          <w:rFonts w:ascii="Roboto" w:hAnsi="Roboto" w:cs="Arial"/>
          <w:b/>
          <w:color w:val="0070C0"/>
          <w:lang w:eastAsia="en-US" w:bidi="ar-SA"/>
        </w:rPr>
      </w:pPr>
      <w:r w:rsidRPr="000C221D">
        <w:rPr>
          <w:rFonts w:ascii="Roboto" w:hAnsi="Roboto" w:cs="Arial"/>
          <w:b/>
          <w:color w:val="0070C0"/>
          <w:lang w:eastAsia="en-US" w:bidi="ar-SA"/>
        </w:rPr>
        <w:t>Les pièces relatives à la publicité du (des) marché(s) public(s)</w:t>
      </w:r>
    </w:p>
    <w:tbl>
      <w:tblPr>
        <w:tblStyle w:val="Grilledutableau"/>
        <w:tblW w:w="9322" w:type="dxa"/>
        <w:tblLook w:val="04A0" w:firstRow="1" w:lastRow="0" w:firstColumn="1" w:lastColumn="0" w:noHBand="0" w:noVBand="1"/>
      </w:tblPr>
      <w:tblGrid>
        <w:gridCol w:w="1668"/>
        <w:gridCol w:w="3402"/>
        <w:gridCol w:w="1559"/>
        <w:gridCol w:w="2693"/>
      </w:tblGrid>
      <w:tr w:rsidR="003470C8" w:rsidRPr="000C221D" w14:paraId="33ECE7F3" w14:textId="77777777" w:rsidTr="00E073C9">
        <w:trPr>
          <w:trHeight w:val="533"/>
          <w:tblHeader/>
        </w:trPr>
        <w:tc>
          <w:tcPr>
            <w:tcW w:w="1668" w:type="dxa"/>
            <w:tcBorders>
              <w:top w:val="single" w:sz="4" w:space="0" w:color="auto"/>
              <w:left w:val="single" w:sz="4" w:space="0" w:color="auto"/>
              <w:bottom w:val="single" w:sz="4" w:space="0" w:color="auto"/>
              <w:right w:val="single" w:sz="4" w:space="0" w:color="auto"/>
            </w:tcBorders>
            <w:hideMark/>
          </w:tcPr>
          <w:p w14:paraId="34FBB2AD" w14:textId="77777777" w:rsidR="003470C8" w:rsidRPr="000C221D" w:rsidRDefault="003470C8">
            <w:pPr>
              <w:rPr>
                <w:rFonts w:ascii="Roboto" w:hAnsi="Roboto" w:cs="Arial"/>
                <w:b/>
                <w:sz w:val="20"/>
                <w:szCs w:val="22"/>
                <w:lang w:eastAsia="en-US"/>
              </w:rPr>
            </w:pPr>
            <w:r w:rsidRPr="000C221D">
              <w:rPr>
                <w:rFonts w:ascii="Roboto" w:hAnsi="Roboto" w:cs="Arial"/>
                <w:b/>
                <w:sz w:val="18"/>
                <w:szCs w:val="20"/>
                <w:lang w:eastAsia="en-US"/>
              </w:rPr>
              <w:t>Cocher le type de marché concerné</w:t>
            </w:r>
          </w:p>
        </w:tc>
        <w:tc>
          <w:tcPr>
            <w:tcW w:w="4961" w:type="dxa"/>
            <w:gridSpan w:val="2"/>
            <w:tcBorders>
              <w:top w:val="single" w:sz="4" w:space="0" w:color="auto"/>
              <w:left w:val="single" w:sz="4" w:space="0" w:color="auto"/>
              <w:bottom w:val="single" w:sz="4" w:space="0" w:color="auto"/>
              <w:right w:val="single" w:sz="4" w:space="0" w:color="auto"/>
            </w:tcBorders>
            <w:hideMark/>
          </w:tcPr>
          <w:p w14:paraId="37026BF8" w14:textId="77777777" w:rsidR="003470C8" w:rsidRPr="000C221D" w:rsidRDefault="003470C8">
            <w:pPr>
              <w:rPr>
                <w:rFonts w:ascii="Roboto" w:hAnsi="Roboto" w:cs="Arial"/>
                <w:b/>
                <w:sz w:val="20"/>
                <w:szCs w:val="22"/>
                <w:lang w:eastAsia="en-US"/>
              </w:rPr>
            </w:pPr>
            <w:r w:rsidRPr="000C221D">
              <w:rPr>
                <w:rFonts w:ascii="Roboto" w:hAnsi="Roboto" w:cs="Arial"/>
                <w:b/>
                <w:sz w:val="20"/>
                <w:szCs w:val="22"/>
                <w:lang w:eastAsia="en-US"/>
              </w:rPr>
              <w:t xml:space="preserve">Montant hors taxes en euros </w:t>
            </w:r>
          </w:p>
        </w:tc>
        <w:tc>
          <w:tcPr>
            <w:tcW w:w="2693" w:type="dxa"/>
            <w:tcBorders>
              <w:top w:val="single" w:sz="4" w:space="0" w:color="auto"/>
              <w:left w:val="single" w:sz="4" w:space="0" w:color="auto"/>
              <w:bottom w:val="single" w:sz="4" w:space="0" w:color="auto"/>
              <w:right w:val="single" w:sz="4" w:space="0" w:color="auto"/>
            </w:tcBorders>
            <w:hideMark/>
          </w:tcPr>
          <w:p w14:paraId="72F4C9C1" w14:textId="77777777" w:rsidR="003470C8" w:rsidRPr="000C221D" w:rsidRDefault="003470C8">
            <w:pPr>
              <w:rPr>
                <w:rFonts w:ascii="Roboto" w:hAnsi="Roboto" w:cs="Arial"/>
                <w:b/>
                <w:sz w:val="20"/>
                <w:szCs w:val="22"/>
                <w:lang w:eastAsia="en-US"/>
              </w:rPr>
            </w:pPr>
            <w:r w:rsidRPr="000C221D">
              <w:rPr>
                <w:rFonts w:ascii="Roboto" w:hAnsi="Roboto" w:cs="Arial"/>
                <w:b/>
                <w:sz w:val="20"/>
                <w:szCs w:val="22"/>
                <w:lang w:eastAsia="en-US"/>
              </w:rPr>
              <w:t>Pièces du marché</w:t>
            </w:r>
          </w:p>
        </w:tc>
      </w:tr>
      <w:tr w:rsidR="003470C8" w:rsidRPr="000C221D" w14:paraId="4A113741" w14:textId="77777777" w:rsidTr="00E073C9">
        <w:trPr>
          <w:trHeight w:val="3106"/>
          <w:tblHeader/>
        </w:trPr>
        <w:tc>
          <w:tcPr>
            <w:tcW w:w="1668" w:type="dxa"/>
            <w:tcBorders>
              <w:top w:val="single" w:sz="4" w:space="0" w:color="auto"/>
              <w:left w:val="single" w:sz="4" w:space="0" w:color="auto"/>
              <w:bottom w:val="single" w:sz="4" w:space="0" w:color="auto"/>
              <w:right w:val="single" w:sz="4" w:space="0" w:color="auto"/>
            </w:tcBorders>
          </w:tcPr>
          <w:p w14:paraId="228B326A" w14:textId="77777777" w:rsidR="003470C8" w:rsidRPr="000C221D" w:rsidRDefault="003470C8">
            <w:pPr>
              <w:rPr>
                <w:rFonts w:ascii="Roboto" w:hAnsi="Roboto" w:cs="Arial"/>
                <w:sz w:val="18"/>
                <w:szCs w:val="20"/>
                <w:lang w:eastAsia="en-US"/>
              </w:rPr>
            </w:pPr>
          </w:p>
          <w:p w14:paraId="5119DDE1" w14:textId="77777777" w:rsidR="003470C8" w:rsidRPr="000C221D" w:rsidRDefault="003470C8">
            <w:pPr>
              <w:rPr>
                <w:rFonts w:ascii="Roboto" w:hAnsi="Roboto" w:cs="Arial"/>
                <w:sz w:val="18"/>
                <w:szCs w:val="20"/>
                <w:lang w:eastAsia="en-US"/>
              </w:rPr>
            </w:pPr>
          </w:p>
          <w:p w14:paraId="6861E49E" w14:textId="77777777" w:rsidR="003470C8" w:rsidRPr="000C221D" w:rsidRDefault="003470C8">
            <w:pPr>
              <w:rPr>
                <w:rFonts w:ascii="Roboto" w:hAnsi="Roboto" w:cs="Arial"/>
                <w:b/>
                <w:sz w:val="22"/>
                <w:szCs w:val="24"/>
                <w:lang w:eastAsia="en-US"/>
              </w:rPr>
            </w:pPr>
            <w:r w:rsidRPr="000C221D">
              <w:rPr>
                <w:rFonts w:ascii="Roboto" w:hAnsi="Roboto" w:cs="Arial"/>
                <w:sz w:val="22"/>
                <w:lang w:eastAsia="en-US"/>
              </w:rPr>
              <w:sym w:font="Wingdings" w:char="F072"/>
            </w:r>
          </w:p>
        </w:tc>
        <w:tc>
          <w:tcPr>
            <w:tcW w:w="4961" w:type="dxa"/>
            <w:gridSpan w:val="2"/>
            <w:tcBorders>
              <w:top w:val="single" w:sz="4" w:space="0" w:color="auto"/>
              <w:left w:val="single" w:sz="4" w:space="0" w:color="auto"/>
              <w:bottom w:val="single" w:sz="4" w:space="0" w:color="auto"/>
              <w:right w:val="single" w:sz="4" w:space="0" w:color="auto"/>
            </w:tcBorders>
          </w:tcPr>
          <w:p w14:paraId="0E8C601C" w14:textId="77777777" w:rsidR="003470C8" w:rsidRPr="000C221D" w:rsidRDefault="003470C8">
            <w:pPr>
              <w:rPr>
                <w:rFonts w:ascii="Roboto" w:hAnsi="Roboto" w:cs="Arial"/>
                <w:sz w:val="18"/>
                <w:szCs w:val="20"/>
                <w:lang w:eastAsia="en-US"/>
              </w:rPr>
            </w:pPr>
            <w:r w:rsidRPr="000C221D">
              <w:rPr>
                <w:rFonts w:ascii="Roboto" w:hAnsi="Roboto" w:cs="Arial"/>
                <w:b/>
                <w:sz w:val="18"/>
                <w:szCs w:val="20"/>
                <w:lang w:eastAsia="en-US"/>
              </w:rPr>
              <w:t>PROCEDURE ADAPTEE PROPRE AUX POUVOIRS</w:t>
            </w:r>
            <w:r w:rsidRPr="000C221D">
              <w:rPr>
                <w:rFonts w:ascii="Roboto" w:hAnsi="Roboto" w:cs="Arial"/>
                <w:sz w:val="18"/>
                <w:szCs w:val="20"/>
                <w:lang w:eastAsia="en-US"/>
              </w:rPr>
              <w:t xml:space="preserve"> </w:t>
            </w:r>
            <w:r w:rsidRPr="000C221D">
              <w:rPr>
                <w:rFonts w:ascii="Roboto" w:hAnsi="Roboto" w:cs="Arial"/>
                <w:b/>
                <w:sz w:val="18"/>
                <w:szCs w:val="20"/>
                <w:lang w:eastAsia="en-US"/>
              </w:rPr>
              <w:t>ADJUDICATEURS</w:t>
            </w:r>
          </w:p>
          <w:p w14:paraId="3A4FDC6D"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Pour les marchés</w:t>
            </w:r>
          </w:p>
          <w:p w14:paraId="24C81BAA" w14:textId="77777777" w:rsidR="003470C8" w:rsidRPr="000C221D" w:rsidRDefault="003470C8" w:rsidP="003470C8">
            <w:pPr>
              <w:pStyle w:val="Paragraphedeliste"/>
              <w:numPr>
                <w:ilvl w:val="0"/>
                <w:numId w:val="20"/>
              </w:numPr>
              <w:jc w:val="both"/>
              <w:rPr>
                <w:rFonts w:ascii="Roboto" w:hAnsi="Roboto" w:cs="Arial"/>
                <w:sz w:val="18"/>
                <w:szCs w:val="20"/>
                <w:lang w:eastAsia="en-US" w:bidi="ar-SA"/>
              </w:rPr>
            </w:pPr>
            <w:r w:rsidRPr="000C221D">
              <w:rPr>
                <w:rFonts w:ascii="Roboto" w:hAnsi="Roboto" w:cs="Arial"/>
                <w:b/>
                <w:sz w:val="18"/>
                <w:szCs w:val="20"/>
                <w:lang w:eastAsia="en-US" w:bidi="ar-SA"/>
              </w:rPr>
              <w:t>&lt; 25 000 € HT jusqu’au 31/12/2019</w:t>
            </w:r>
          </w:p>
          <w:p w14:paraId="2BDA08F9" w14:textId="41D4F4DF" w:rsidR="003470C8" w:rsidRPr="000C221D" w:rsidRDefault="003470C8" w:rsidP="003470C8">
            <w:pPr>
              <w:pStyle w:val="Paragraphedeliste"/>
              <w:numPr>
                <w:ilvl w:val="0"/>
                <w:numId w:val="20"/>
              </w:numPr>
              <w:jc w:val="both"/>
              <w:rPr>
                <w:rFonts w:ascii="Roboto" w:hAnsi="Roboto" w:cs="Arial"/>
                <w:b/>
                <w:sz w:val="18"/>
                <w:szCs w:val="20"/>
                <w:lang w:eastAsia="en-US" w:bidi="ar-SA"/>
              </w:rPr>
            </w:pPr>
            <w:r w:rsidRPr="000C221D">
              <w:rPr>
                <w:rFonts w:ascii="Roboto" w:hAnsi="Roboto" w:cs="Arial"/>
                <w:b/>
                <w:sz w:val="18"/>
                <w:szCs w:val="20"/>
                <w:lang w:eastAsia="en-US" w:bidi="ar-SA"/>
              </w:rPr>
              <w:t>&lt; 40 </w:t>
            </w:r>
            <w:r w:rsidR="00E073C9" w:rsidRPr="000C221D">
              <w:rPr>
                <w:rFonts w:ascii="Roboto" w:hAnsi="Roboto" w:cs="Arial"/>
                <w:b/>
                <w:sz w:val="18"/>
                <w:szCs w:val="20"/>
                <w:lang w:eastAsia="en-US" w:bidi="ar-SA"/>
              </w:rPr>
              <w:t>000</w:t>
            </w:r>
            <w:r w:rsidRPr="000C221D">
              <w:rPr>
                <w:rFonts w:ascii="Roboto" w:hAnsi="Roboto" w:cs="Arial"/>
                <w:b/>
                <w:sz w:val="18"/>
                <w:szCs w:val="20"/>
                <w:lang w:eastAsia="en-US" w:bidi="ar-SA"/>
              </w:rPr>
              <w:t xml:space="preserve"> €</w:t>
            </w:r>
            <w:r w:rsidR="00F477B2">
              <w:rPr>
                <w:rFonts w:ascii="Roboto" w:hAnsi="Roboto" w:cs="Arial"/>
                <w:b/>
                <w:sz w:val="18"/>
                <w:szCs w:val="20"/>
                <w:vertAlign w:val="superscript"/>
                <w:lang w:eastAsia="en-US" w:bidi="ar-SA"/>
              </w:rPr>
              <w:t>5</w:t>
            </w:r>
            <w:r w:rsidRPr="000C221D">
              <w:rPr>
                <w:rFonts w:ascii="Roboto" w:hAnsi="Roboto" w:cs="Arial"/>
                <w:b/>
                <w:sz w:val="18"/>
                <w:szCs w:val="20"/>
                <w:lang w:eastAsia="en-US" w:bidi="ar-SA"/>
              </w:rPr>
              <w:t xml:space="preserve"> HT à compter du 01/01/2020 ; </w:t>
            </w:r>
          </w:p>
          <w:p w14:paraId="6697057B" w14:textId="215D8807" w:rsidR="003470C8" w:rsidRPr="000C221D" w:rsidRDefault="00E073C9" w:rsidP="003470C8">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&lt; 70 000</w:t>
            </w:r>
            <w:r w:rsidR="003470C8" w:rsidRPr="000C221D">
              <w:rPr>
                <w:rFonts w:ascii="Roboto" w:hAnsi="Roboto" w:cs="Arial"/>
                <w:b/>
                <w:i/>
                <w:sz w:val="18"/>
                <w:szCs w:val="20"/>
                <w:lang w:eastAsia="en-US" w:bidi="ar-SA"/>
              </w:rPr>
              <w:t xml:space="preserve"> €</w:t>
            </w:r>
            <w:r w:rsidR="00F477B2">
              <w:rPr>
                <w:rFonts w:ascii="Roboto" w:hAnsi="Roboto" w:cs="Arial"/>
                <w:b/>
                <w:sz w:val="18"/>
                <w:szCs w:val="20"/>
                <w:vertAlign w:val="superscript"/>
                <w:lang w:eastAsia="en-US" w:bidi="ar-SA"/>
              </w:rPr>
              <w:t>6</w:t>
            </w:r>
            <w:r w:rsidR="003470C8" w:rsidRPr="000C221D">
              <w:rPr>
                <w:rFonts w:ascii="Roboto" w:hAnsi="Roboto" w:cs="Arial"/>
                <w:b/>
                <w:i/>
                <w:sz w:val="18"/>
                <w:szCs w:val="20"/>
                <w:lang w:eastAsia="en-US" w:bidi="ar-SA"/>
              </w:rPr>
              <w:t xml:space="preserve">  HT (du 22/07/2020 jusqu’au 10/2021) </w:t>
            </w:r>
            <w:r w:rsidR="00CD73F7">
              <w:rPr>
                <w:rFonts w:ascii="Roboto" w:hAnsi="Roboto" w:cs="Arial"/>
                <w:b/>
                <w:i/>
                <w:sz w:val="18"/>
                <w:szCs w:val="20"/>
                <w:vertAlign w:val="superscript"/>
                <w:lang w:eastAsia="en-US" w:bidi="ar-SA"/>
              </w:rPr>
              <w:t>5</w:t>
            </w:r>
            <w:r w:rsidR="003470C8" w:rsidRPr="000C221D">
              <w:rPr>
                <w:rFonts w:ascii="Roboto" w:hAnsi="Roboto" w:cs="Arial"/>
                <w:b/>
                <w:i/>
                <w:sz w:val="18"/>
                <w:szCs w:val="20"/>
                <w:lang w:eastAsia="en-US" w:bidi="ar-SA"/>
              </w:rPr>
              <w:t xml:space="preserve"> pour les marchés répondant aux conditions du décret n°2020-893 du 22 juillet 2020 ;</w:t>
            </w:r>
          </w:p>
          <w:p w14:paraId="4ABA3565" w14:textId="22C701E4" w:rsidR="003470C8" w:rsidRPr="000C221D" w:rsidRDefault="00E073C9" w:rsidP="003470C8">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&lt; 100 000</w:t>
            </w:r>
            <w:r w:rsidR="003470C8" w:rsidRPr="000C221D">
              <w:rPr>
                <w:rFonts w:ascii="Roboto" w:hAnsi="Roboto" w:cs="Arial"/>
                <w:b/>
                <w:i/>
                <w:sz w:val="18"/>
                <w:szCs w:val="20"/>
                <w:lang w:eastAsia="en-US" w:bidi="ar-SA"/>
              </w:rPr>
              <w:t xml:space="preserve"> € </w:t>
            </w:r>
            <w:r w:rsidR="00CD73F7">
              <w:rPr>
                <w:rFonts w:ascii="Roboto" w:hAnsi="Roboto" w:cs="Arial"/>
                <w:b/>
                <w:i/>
                <w:sz w:val="18"/>
                <w:szCs w:val="20"/>
                <w:vertAlign w:val="superscript"/>
                <w:lang w:eastAsia="en-US" w:bidi="ar-SA"/>
              </w:rPr>
              <w:t>7</w:t>
            </w:r>
            <w:r w:rsidR="003470C8" w:rsidRPr="000C221D">
              <w:rPr>
                <w:rFonts w:ascii="Roboto" w:hAnsi="Roboto" w:cs="Arial"/>
                <w:b/>
                <w:i/>
                <w:sz w:val="18"/>
                <w:szCs w:val="20"/>
                <w:lang w:eastAsia="en-US" w:bidi="ar-SA"/>
              </w:rPr>
              <w:t xml:space="preserve"> HT pour les marchés portant sur les denrées alimentaires dont les produits sont livrés avant le 10/12/2020</w:t>
            </w:r>
          </w:p>
          <w:p w14:paraId="649F4B3E" w14:textId="6E683372" w:rsidR="003470C8" w:rsidRPr="000C221D" w:rsidRDefault="003470C8" w:rsidP="003470C8">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&lt; 100 000€</w:t>
            </w:r>
            <w:r w:rsidR="00CD73F7">
              <w:rPr>
                <w:rFonts w:ascii="Roboto" w:hAnsi="Roboto" w:cs="Arial"/>
                <w:b/>
                <w:i/>
                <w:sz w:val="18"/>
                <w:szCs w:val="20"/>
                <w:vertAlign w:val="superscript"/>
                <w:lang w:eastAsia="en-US" w:bidi="ar-SA"/>
              </w:rPr>
              <w:t>6</w:t>
            </w:r>
            <w:r w:rsidRPr="000C221D">
              <w:rPr>
                <w:rFonts w:ascii="Roboto" w:hAnsi="Roboto" w:cs="Arial"/>
                <w:b/>
                <w:i/>
                <w:sz w:val="18"/>
                <w:szCs w:val="20"/>
                <w:lang w:eastAsia="en-US" w:bidi="ar-SA"/>
              </w:rPr>
              <w:t xml:space="preserve">  HT pour les marchés portant sur des travaux, fournitures ou services innovants</w:t>
            </w:r>
          </w:p>
          <w:p w14:paraId="4E166469" w14:textId="77777777" w:rsidR="003470C8" w:rsidRPr="000C221D" w:rsidRDefault="003470C8">
            <w:pPr>
              <w:rPr>
                <w:rFonts w:ascii="Roboto" w:hAnsi="Roboto" w:cs="Arial"/>
                <w:b/>
                <w:i/>
                <w:sz w:val="18"/>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C16F6A5"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Toute pièce probante pour la bonne utilisation des deniers publics </w:t>
            </w:r>
          </w:p>
          <w:p w14:paraId="2801045D" w14:textId="77777777" w:rsidR="003470C8" w:rsidRPr="000C221D" w:rsidRDefault="003470C8">
            <w:pPr>
              <w:rPr>
                <w:rFonts w:ascii="Roboto" w:hAnsi="Roboto" w:cs="Arial"/>
                <w:sz w:val="18"/>
                <w:szCs w:val="20"/>
                <w:lang w:eastAsia="en-US"/>
              </w:rPr>
            </w:pPr>
          </w:p>
        </w:tc>
      </w:tr>
      <w:tr w:rsidR="003470C8" w:rsidRPr="000C221D" w14:paraId="7313DD51" w14:textId="77777777" w:rsidTr="00E073C9">
        <w:trPr>
          <w:trHeight w:val="2260"/>
          <w:tblHeader/>
        </w:trPr>
        <w:tc>
          <w:tcPr>
            <w:tcW w:w="1668" w:type="dxa"/>
            <w:vMerge w:val="restart"/>
            <w:tcBorders>
              <w:top w:val="single" w:sz="4" w:space="0" w:color="auto"/>
              <w:left w:val="single" w:sz="4" w:space="0" w:color="auto"/>
              <w:bottom w:val="single" w:sz="4" w:space="0" w:color="auto"/>
              <w:right w:val="single" w:sz="4" w:space="0" w:color="auto"/>
            </w:tcBorders>
          </w:tcPr>
          <w:p w14:paraId="11819FCB" w14:textId="77777777" w:rsidR="003470C8" w:rsidRPr="000C221D" w:rsidRDefault="003470C8">
            <w:pPr>
              <w:rPr>
                <w:rFonts w:ascii="Roboto" w:hAnsi="Roboto" w:cs="Arial"/>
                <w:sz w:val="18"/>
                <w:szCs w:val="20"/>
                <w:lang w:eastAsia="en-US"/>
              </w:rPr>
            </w:pPr>
          </w:p>
          <w:p w14:paraId="34DBE6CB" w14:textId="77777777" w:rsidR="003470C8" w:rsidRPr="000C221D" w:rsidRDefault="003470C8">
            <w:pPr>
              <w:rPr>
                <w:rFonts w:ascii="Roboto" w:hAnsi="Roboto" w:cs="Arial"/>
                <w:sz w:val="18"/>
                <w:szCs w:val="20"/>
                <w:lang w:eastAsia="en-US"/>
              </w:rPr>
            </w:pPr>
          </w:p>
          <w:p w14:paraId="7331CE7D" w14:textId="77777777" w:rsidR="003470C8" w:rsidRPr="000C221D" w:rsidRDefault="003470C8">
            <w:pPr>
              <w:rPr>
                <w:rFonts w:ascii="Roboto" w:hAnsi="Roboto" w:cs="Arial"/>
                <w:sz w:val="18"/>
                <w:szCs w:val="20"/>
                <w:lang w:eastAsia="en-US"/>
              </w:rPr>
            </w:pPr>
          </w:p>
          <w:p w14:paraId="58CB7BF5" w14:textId="77777777" w:rsidR="003470C8" w:rsidRPr="000C221D" w:rsidRDefault="003470C8">
            <w:pPr>
              <w:rPr>
                <w:rFonts w:ascii="Roboto" w:hAnsi="Roboto" w:cs="Arial"/>
                <w:sz w:val="18"/>
                <w:szCs w:val="20"/>
                <w:lang w:eastAsia="en-US"/>
              </w:rPr>
            </w:pPr>
          </w:p>
          <w:p w14:paraId="115F4B3C" w14:textId="77777777" w:rsidR="003470C8" w:rsidRPr="000C221D" w:rsidRDefault="003470C8">
            <w:pPr>
              <w:rPr>
                <w:rFonts w:ascii="Roboto" w:hAnsi="Roboto" w:cs="Arial"/>
                <w:sz w:val="18"/>
                <w:szCs w:val="20"/>
                <w:lang w:eastAsia="en-US"/>
              </w:rPr>
            </w:pPr>
          </w:p>
          <w:p w14:paraId="0FD5FF7C" w14:textId="77777777" w:rsidR="003470C8" w:rsidRPr="000C221D" w:rsidRDefault="003470C8">
            <w:pPr>
              <w:rPr>
                <w:rFonts w:ascii="Roboto" w:hAnsi="Roboto" w:cs="Arial"/>
                <w:sz w:val="18"/>
                <w:szCs w:val="20"/>
                <w:lang w:eastAsia="en-US"/>
              </w:rPr>
            </w:pPr>
          </w:p>
          <w:p w14:paraId="1FB704DA" w14:textId="77777777" w:rsidR="003470C8" w:rsidRPr="000C221D" w:rsidRDefault="003470C8">
            <w:pPr>
              <w:rPr>
                <w:rFonts w:ascii="Roboto" w:hAnsi="Roboto" w:cs="Arial"/>
                <w:sz w:val="18"/>
                <w:szCs w:val="20"/>
                <w:lang w:eastAsia="en-US"/>
              </w:rPr>
            </w:pPr>
          </w:p>
          <w:p w14:paraId="4B41D9A4" w14:textId="77777777" w:rsidR="003470C8" w:rsidRPr="000C221D" w:rsidRDefault="003470C8">
            <w:pPr>
              <w:rPr>
                <w:rFonts w:ascii="Roboto" w:hAnsi="Roboto" w:cs="Arial"/>
                <w:sz w:val="18"/>
                <w:szCs w:val="20"/>
                <w:lang w:eastAsia="en-US"/>
              </w:rPr>
            </w:pPr>
          </w:p>
          <w:p w14:paraId="38473621" w14:textId="77777777" w:rsidR="003470C8" w:rsidRPr="000C221D" w:rsidRDefault="003470C8">
            <w:pPr>
              <w:rPr>
                <w:rFonts w:ascii="Roboto" w:hAnsi="Roboto" w:cs="Arial"/>
                <w:sz w:val="18"/>
                <w:szCs w:val="20"/>
                <w:lang w:eastAsia="en-US"/>
              </w:rPr>
            </w:pPr>
          </w:p>
          <w:p w14:paraId="1EF469C1" w14:textId="77777777" w:rsidR="003470C8" w:rsidRPr="000C221D" w:rsidRDefault="003470C8">
            <w:pPr>
              <w:rPr>
                <w:rFonts w:ascii="Roboto" w:hAnsi="Roboto" w:cs="Arial"/>
                <w:sz w:val="18"/>
                <w:szCs w:val="20"/>
                <w:lang w:eastAsia="en-US"/>
              </w:rPr>
            </w:pPr>
          </w:p>
          <w:p w14:paraId="2189DBD2" w14:textId="77777777" w:rsidR="003470C8" w:rsidRPr="000C221D" w:rsidRDefault="003470C8">
            <w:pPr>
              <w:rPr>
                <w:rFonts w:ascii="Roboto" w:hAnsi="Roboto" w:cs="Arial"/>
                <w:sz w:val="18"/>
                <w:szCs w:val="20"/>
                <w:lang w:eastAsia="en-US"/>
              </w:rPr>
            </w:pPr>
          </w:p>
          <w:p w14:paraId="40C2BE70" w14:textId="77777777" w:rsidR="003470C8" w:rsidRPr="000C221D" w:rsidRDefault="003470C8">
            <w:pPr>
              <w:rPr>
                <w:rFonts w:ascii="Roboto" w:hAnsi="Roboto" w:cs="Arial"/>
                <w:sz w:val="18"/>
                <w:szCs w:val="20"/>
                <w:lang w:eastAsia="en-US"/>
              </w:rPr>
            </w:pPr>
          </w:p>
          <w:p w14:paraId="0A109C8B" w14:textId="77777777" w:rsidR="003470C8" w:rsidRPr="000C221D" w:rsidRDefault="003470C8">
            <w:pPr>
              <w:rPr>
                <w:rFonts w:ascii="Roboto" w:hAnsi="Roboto" w:cs="Arial"/>
                <w:sz w:val="22"/>
                <w:szCs w:val="24"/>
                <w:lang w:eastAsia="en-US"/>
              </w:rPr>
            </w:pPr>
            <w:r w:rsidRPr="000C221D">
              <w:rPr>
                <w:rFonts w:ascii="Roboto" w:hAnsi="Roboto" w:cs="Arial"/>
                <w:sz w:val="22"/>
                <w:lang w:eastAsia="en-US"/>
              </w:rPr>
              <w:sym w:font="Wingdings" w:char="F072"/>
            </w:r>
          </w:p>
        </w:tc>
        <w:tc>
          <w:tcPr>
            <w:tcW w:w="3402" w:type="dxa"/>
            <w:vMerge w:val="restart"/>
            <w:tcBorders>
              <w:top w:val="single" w:sz="4" w:space="0" w:color="auto"/>
              <w:left w:val="single" w:sz="4" w:space="0" w:color="auto"/>
              <w:bottom w:val="single" w:sz="4" w:space="0" w:color="auto"/>
              <w:right w:val="single" w:sz="4" w:space="0" w:color="auto"/>
            </w:tcBorders>
          </w:tcPr>
          <w:p w14:paraId="3A522968" w14:textId="77777777" w:rsidR="003470C8" w:rsidRPr="000C221D" w:rsidRDefault="003470C8">
            <w:pPr>
              <w:rPr>
                <w:rFonts w:ascii="Roboto" w:hAnsi="Roboto" w:cs="Arial"/>
                <w:sz w:val="18"/>
                <w:szCs w:val="20"/>
                <w:lang w:eastAsia="en-US"/>
              </w:rPr>
            </w:pPr>
          </w:p>
          <w:p w14:paraId="7D0B5B5C" w14:textId="77777777" w:rsidR="003470C8" w:rsidRPr="000C221D" w:rsidRDefault="003470C8">
            <w:pPr>
              <w:rPr>
                <w:rFonts w:ascii="Roboto" w:hAnsi="Roboto" w:cs="Arial"/>
                <w:sz w:val="18"/>
                <w:szCs w:val="20"/>
                <w:lang w:eastAsia="en-US"/>
              </w:rPr>
            </w:pPr>
          </w:p>
          <w:p w14:paraId="37BCDDCC" w14:textId="77777777" w:rsidR="003470C8" w:rsidRPr="000C221D" w:rsidRDefault="003470C8">
            <w:pPr>
              <w:rPr>
                <w:rFonts w:ascii="Roboto" w:hAnsi="Roboto" w:cs="Arial"/>
                <w:sz w:val="18"/>
                <w:szCs w:val="20"/>
                <w:lang w:eastAsia="en-US"/>
              </w:rPr>
            </w:pPr>
          </w:p>
          <w:p w14:paraId="63959ADF" w14:textId="77777777" w:rsidR="003470C8" w:rsidRPr="000C221D" w:rsidRDefault="003470C8">
            <w:pPr>
              <w:rPr>
                <w:rFonts w:ascii="Roboto" w:hAnsi="Roboto" w:cs="Arial"/>
                <w:sz w:val="18"/>
                <w:szCs w:val="20"/>
                <w:lang w:eastAsia="en-US"/>
              </w:rPr>
            </w:pPr>
          </w:p>
          <w:p w14:paraId="7D634CF3" w14:textId="77777777" w:rsidR="003470C8" w:rsidRPr="000C221D" w:rsidRDefault="003470C8">
            <w:pPr>
              <w:rPr>
                <w:rFonts w:ascii="Roboto" w:hAnsi="Roboto" w:cs="Arial"/>
                <w:sz w:val="18"/>
                <w:szCs w:val="20"/>
                <w:lang w:eastAsia="en-US"/>
              </w:rPr>
            </w:pPr>
          </w:p>
          <w:p w14:paraId="658C14B7" w14:textId="77777777" w:rsidR="003470C8" w:rsidRPr="000C221D" w:rsidRDefault="003470C8">
            <w:pPr>
              <w:rPr>
                <w:rFonts w:ascii="Roboto" w:hAnsi="Roboto" w:cs="Arial"/>
                <w:sz w:val="18"/>
                <w:szCs w:val="20"/>
                <w:lang w:eastAsia="en-US"/>
              </w:rPr>
            </w:pPr>
          </w:p>
          <w:p w14:paraId="4A0395DC" w14:textId="77777777" w:rsidR="003470C8" w:rsidRPr="000C221D" w:rsidRDefault="003470C8">
            <w:pPr>
              <w:rPr>
                <w:rFonts w:ascii="Roboto" w:hAnsi="Roboto" w:cs="Arial"/>
                <w:b/>
                <w:sz w:val="18"/>
                <w:szCs w:val="20"/>
                <w:lang w:eastAsia="en-US"/>
              </w:rPr>
            </w:pPr>
            <w:r w:rsidRPr="000C221D">
              <w:rPr>
                <w:rFonts w:ascii="Roboto" w:hAnsi="Roboto" w:cs="Arial"/>
                <w:b/>
                <w:sz w:val="18"/>
                <w:szCs w:val="20"/>
                <w:lang w:eastAsia="en-US"/>
              </w:rPr>
              <w:t xml:space="preserve">PROCEDURE ADAPTEE </w:t>
            </w:r>
          </w:p>
          <w:p w14:paraId="0698E98C"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Concerne :</w:t>
            </w:r>
          </w:p>
          <w:p w14:paraId="3344646B"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 xml:space="preserve">les Marchés de services et fournitures </w:t>
            </w:r>
          </w:p>
          <w:p w14:paraId="61CD3E6D" w14:textId="77777777" w:rsidR="003470C8" w:rsidRPr="000C221D" w:rsidRDefault="003470C8">
            <w:pPr>
              <w:rPr>
                <w:rFonts w:ascii="Roboto" w:hAnsi="Roboto" w:cs="Arial"/>
                <w:sz w:val="18"/>
                <w:szCs w:val="20"/>
                <w:lang w:eastAsia="en-US"/>
              </w:rPr>
            </w:pPr>
          </w:p>
          <w:p w14:paraId="19E0C879"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 xml:space="preserve">Et les Marchés de travaux </w:t>
            </w:r>
          </w:p>
          <w:p w14:paraId="5F777A82" w14:textId="77777777" w:rsidR="003470C8" w:rsidRPr="000C221D" w:rsidRDefault="003470C8">
            <w:pPr>
              <w:rPr>
                <w:rFonts w:ascii="Roboto" w:hAnsi="Roboto" w:cs="Arial"/>
                <w:sz w:val="18"/>
                <w:szCs w:val="20"/>
                <w:lang w:eastAsia="en-US"/>
              </w:rPr>
            </w:pPr>
          </w:p>
          <w:p w14:paraId="05A3C20B" w14:textId="77777777" w:rsidR="003470C8" w:rsidRPr="000C221D" w:rsidRDefault="003470C8">
            <w:pPr>
              <w:rPr>
                <w:rFonts w:ascii="Roboto" w:hAnsi="Roboto" w:cs="Arial"/>
                <w:sz w:val="18"/>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657DA4A" w14:textId="77777777" w:rsidR="003470C8" w:rsidRPr="000C221D" w:rsidRDefault="003470C8">
            <w:pPr>
              <w:rPr>
                <w:rFonts w:ascii="Roboto" w:hAnsi="Roboto" w:cs="Arial"/>
                <w:sz w:val="18"/>
                <w:szCs w:val="20"/>
                <w:lang w:eastAsia="en-US"/>
              </w:rPr>
            </w:pPr>
          </w:p>
          <w:p w14:paraId="235E2EDD" w14:textId="77777777" w:rsidR="003470C8" w:rsidRPr="000C221D" w:rsidRDefault="003470C8">
            <w:pPr>
              <w:rPr>
                <w:rFonts w:ascii="Roboto" w:hAnsi="Roboto" w:cs="Arial"/>
                <w:sz w:val="18"/>
                <w:szCs w:val="20"/>
                <w:lang w:eastAsia="en-US"/>
              </w:rPr>
            </w:pPr>
          </w:p>
          <w:p w14:paraId="6F389000" w14:textId="77777777" w:rsidR="003470C8" w:rsidRPr="000C221D" w:rsidRDefault="003470C8">
            <w:pPr>
              <w:rPr>
                <w:rFonts w:ascii="Roboto" w:hAnsi="Roboto" w:cs="Arial"/>
                <w:sz w:val="18"/>
                <w:szCs w:val="20"/>
                <w:lang w:eastAsia="en-US"/>
              </w:rPr>
            </w:pPr>
          </w:p>
          <w:p w14:paraId="67F94749" w14:textId="77777777" w:rsidR="003470C8" w:rsidRPr="000C221D" w:rsidRDefault="003470C8">
            <w:pPr>
              <w:rPr>
                <w:rFonts w:ascii="Roboto" w:hAnsi="Roboto" w:cs="Arial"/>
                <w:sz w:val="18"/>
                <w:szCs w:val="20"/>
                <w:lang w:eastAsia="en-US"/>
              </w:rPr>
            </w:pPr>
          </w:p>
          <w:p w14:paraId="61309BF3"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&lt; 90 000 € HT</w:t>
            </w:r>
          </w:p>
          <w:p w14:paraId="20DBB0B7" w14:textId="77777777" w:rsidR="003470C8" w:rsidRPr="000C221D" w:rsidRDefault="003470C8">
            <w:pPr>
              <w:rPr>
                <w:rFonts w:ascii="Roboto" w:hAnsi="Roboto" w:cs="Arial"/>
                <w:sz w:val="18"/>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717247D"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t>Modalités de publicité :</w:t>
            </w:r>
          </w:p>
          <w:p w14:paraId="45E04B47"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Presse écrite </w:t>
            </w:r>
          </w:p>
          <w:p w14:paraId="48B4CAF1"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Affichage </w:t>
            </w:r>
          </w:p>
          <w:p w14:paraId="5ADA6BD2"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Profil acheteur</w:t>
            </w:r>
          </w:p>
          <w:p w14:paraId="08674331"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Lettres de consultation</w:t>
            </w:r>
          </w:p>
          <w:p w14:paraId="7C89517D" w14:textId="77777777" w:rsidR="003470C8" w:rsidRPr="000C221D" w:rsidRDefault="003470C8" w:rsidP="00BC2507">
            <w:pPr>
              <w:jc w:val="left"/>
              <w:rPr>
                <w:rFonts w:ascii="Roboto" w:hAnsi="Roboto" w:cs="Arial"/>
                <w:sz w:val="18"/>
                <w:szCs w:val="20"/>
                <w:lang w:eastAsia="en-US"/>
              </w:rPr>
            </w:pPr>
          </w:p>
          <w:p w14:paraId="3B082C6F"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t>Traçabilité procédure :</w:t>
            </w:r>
          </w:p>
          <w:p w14:paraId="0B683150"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Analyse des propositions</w:t>
            </w:r>
          </w:p>
          <w:p w14:paraId="37387CCA"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Prise de décision </w:t>
            </w:r>
          </w:p>
          <w:p w14:paraId="0D182A1A"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Profil acheteur </w:t>
            </w:r>
          </w:p>
        </w:tc>
      </w:tr>
      <w:tr w:rsidR="003470C8" w:rsidRPr="000C221D" w14:paraId="4127862A" w14:textId="77777777" w:rsidTr="00E073C9">
        <w:trPr>
          <w:trHeight w:val="144"/>
          <w:tblHeader/>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5C1E5D44" w14:textId="77777777" w:rsidR="003470C8" w:rsidRPr="000C221D" w:rsidRDefault="003470C8">
            <w:pPr>
              <w:widowControl/>
              <w:rPr>
                <w:rFonts w:ascii="Roboto" w:eastAsia="SimSun" w:hAnsi="Roboto" w:cs="Arial"/>
                <w:kern w:val="2"/>
                <w:sz w:val="22"/>
                <w:szCs w:val="24"/>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3ECE8D3" w14:textId="77777777" w:rsidR="003470C8" w:rsidRPr="000C221D" w:rsidRDefault="003470C8">
            <w:pPr>
              <w:widowControl/>
              <w:rPr>
                <w:rFonts w:ascii="Roboto" w:eastAsia="SimSun" w:hAnsi="Roboto" w:cs="Arial"/>
                <w:kern w:val="2"/>
                <w:sz w:val="18"/>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02ACA872" w14:textId="77777777" w:rsidR="003470C8" w:rsidRPr="000C221D" w:rsidRDefault="003470C8">
            <w:pPr>
              <w:rPr>
                <w:rFonts w:ascii="Roboto" w:hAnsi="Roboto" w:cs="Arial"/>
                <w:sz w:val="18"/>
                <w:szCs w:val="20"/>
                <w:lang w:eastAsia="en-US"/>
              </w:rPr>
            </w:pPr>
          </w:p>
          <w:p w14:paraId="34C6BCF6" w14:textId="77777777" w:rsidR="003470C8" w:rsidRPr="000C221D" w:rsidRDefault="003470C8">
            <w:pPr>
              <w:rPr>
                <w:rFonts w:ascii="Roboto" w:hAnsi="Roboto" w:cs="Arial"/>
                <w:sz w:val="18"/>
                <w:szCs w:val="20"/>
                <w:lang w:eastAsia="en-US"/>
              </w:rPr>
            </w:pPr>
          </w:p>
          <w:p w14:paraId="474BEEE7" w14:textId="77777777" w:rsidR="003470C8" w:rsidRPr="000C221D" w:rsidRDefault="003470C8">
            <w:pPr>
              <w:rPr>
                <w:rFonts w:ascii="Roboto" w:hAnsi="Roboto" w:cs="Arial"/>
                <w:sz w:val="18"/>
                <w:szCs w:val="20"/>
                <w:lang w:eastAsia="en-US"/>
              </w:rPr>
            </w:pPr>
          </w:p>
          <w:p w14:paraId="4718F3FA" w14:textId="77777777" w:rsidR="003470C8" w:rsidRPr="000C221D" w:rsidRDefault="003470C8">
            <w:pPr>
              <w:rPr>
                <w:rFonts w:ascii="Roboto" w:hAnsi="Roboto" w:cs="Arial"/>
                <w:sz w:val="18"/>
                <w:szCs w:val="20"/>
                <w:lang w:eastAsia="en-US"/>
              </w:rPr>
            </w:pPr>
          </w:p>
          <w:p w14:paraId="2354926B" w14:textId="77777777" w:rsidR="003470C8" w:rsidRPr="000C221D" w:rsidRDefault="003470C8">
            <w:pPr>
              <w:rPr>
                <w:rFonts w:ascii="Roboto" w:hAnsi="Roboto" w:cs="Arial"/>
                <w:sz w:val="18"/>
                <w:szCs w:val="20"/>
                <w:lang w:eastAsia="en-US"/>
              </w:rPr>
            </w:pPr>
          </w:p>
          <w:p w14:paraId="7E81C91E"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&gt; 90 000 € HT</w:t>
            </w:r>
          </w:p>
        </w:tc>
        <w:tc>
          <w:tcPr>
            <w:tcW w:w="2693" w:type="dxa"/>
            <w:tcBorders>
              <w:top w:val="single" w:sz="4" w:space="0" w:color="auto"/>
              <w:left w:val="single" w:sz="4" w:space="0" w:color="auto"/>
              <w:bottom w:val="single" w:sz="4" w:space="0" w:color="auto"/>
              <w:right w:val="single" w:sz="4" w:space="0" w:color="auto"/>
            </w:tcBorders>
          </w:tcPr>
          <w:p w14:paraId="540D7138"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t>Mise en concurrence dont publicité adaptée obligatoire :</w:t>
            </w:r>
          </w:p>
          <w:p w14:paraId="53111AB6"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BOAMP date :………..</w:t>
            </w:r>
          </w:p>
          <w:p w14:paraId="523A96E7"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Journaux Annonces Locales (nom…………., date………..)</w:t>
            </w:r>
          </w:p>
          <w:p w14:paraId="2CBBED24"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ou autre publicité :</w:t>
            </w:r>
          </w:p>
          <w:p w14:paraId="40855405"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t>………………………………….</w:t>
            </w:r>
          </w:p>
          <w:p w14:paraId="55F52AC4" w14:textId="77777777" w:rsidR="003470C8" w:rsidRPr="000C221D" w:rsidRDefault="003470C8" w:rsidP="00BC2507">
            <w:pPr>
              <w:jc w:val="left"/>
              <w:rPr>
                <w:rFonts w:ascii="Roboto" w:hAnsi="Roboto" w:cs="Arial"/>
                <w:sz w:val="18"/>
                <w:szCs w:val="20"/>
                <w:lang w:eastAsia="en-US"/>
              </w:rPr>
            </w:pPr>
          </w:p>
          <w:p w14:paraId="39769112"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t>Traçabilité procédure :</w:t>
            </w:r>
          </w:p>
          <w:p w14:paraId="15C4E35E"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Analyse des propositions</w:t>
            </w:r>
          </w:p>
          <w:p w14:paraId="3D53566E" w14:textId="77777777" w:rsidR="003470C8" w:rsidRPr="000C221D" w:rsidRDefault="003470C8" w:rsidP="00BC2507">
            <w:pPr>
              <w:jc w:val="left"/>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Prise de décision</w:t>
            </w:r>
          </w:p>
        </w:tc>
      </w:tr>
      <w:tr w:rsidR="003470C8" w:rsidRPr="000C221D" w14:paraId="0BCBFA3D" w14:textId="77777777" w:rsidTr="00E073C9">
        <w:trPr>
          <w:trHeight w:val="2113"/>
          <w:tblHeader/>
        </w:trPr>
        <w:tc>
          <w:tcPr>
            <w:tcW w:w="1668" w:type="dxa"/>
            <w:tcBorders>
              <w:top w:val="single" w:sz="4" w:space="0" w:color="auto"/>
              <w:left w:val="single" w:sz="4" w:space="0" w:color="auto"/>
              <w:bottom w:val="single" w:sz="4" w:space="0" w:color="auto"/>
              <w:right w:val="single" w:sz="4" w:space="0" w:color="auto"/>
            </w:tcBorders>
          </w:tcPr>
          <w:p w14:paraId="2452C8AF" w14:textId="77777777" w:rsidR="003470C8" w:rsidRPr="000C221D" w:rsidRDefault="003470C8">
            <w:pPr>
              <w:rPr>
                <w:rFonts w:ascii="Roboto" w:hAnsi="Roboto" w:cs="Arial"/>
                <w:sz w:val="18"/>
                <w:szCs w:val="20"/>
                <w:lang w:eastAsia="en-US"/>
              </w:rPr>
            </w:pPr>
          </w:p>
          <w:p w14:paraId="16E9A9BC" w14:textId="77777777" w:rsidR="003470C8" w:rsidRPr="000C221D" w:rsidRDefault="003470C8">
            <w:pPr>
              <w:rPr>
                <w:rFonts w:ascii="Roboto" w:hAnsi="Roboto" w:cs="Arial"/>
                <w:sz w:val="18"/>
                <w:szCs w:val="20"/>
                <w:lang w:eastAsia="en-US"/>
              </w:rPr>
            </w:pPr>
          </w:p>
          <w:p w14:paraId="1D2141B4" w14:textId="77777777" w:rsidR="003470C8" w:rsidRPr="000C221D" w:rsidRDefault="003470C8">
            <w:pPr>
              <w:rPr>
                <w:rFonts w:ascii="Roboto" w:hAnsi="Roboto" w:cs="Arial"/>
                <w:sz w:val="18"/>
                <w:szCs w:val="20"/>
                <w:lang w:eastAsia="en-US"/>
              </w:rPr>
            </w:pPr>
          </w:p>
          <w:p w14:paraId="1FE256E8" w14:textId="77777777" w:rsidR="003470C8" w:rsidRPr="000C221D" w:rsidRDefault="003470C8">
            <w:pPr>
              <w:rPr>
                <w:rFonts w:ascii="Roboto" w:hAnsi="Roboto" w:cs="Arial"/>
                <w:sz w:val="18"/>
                <w:szCs w:val="20"/>
                <w:lang w:eastAsia="en-US"/>
              </w:rPr>
            </w:pPr>
          </w:p>
          <w:p w14:paraId="492CC4D1" w14:textId="77777777" w:rsidR="003470C8" w:rsidRPr="000C221D" w:rsidRDefault="003470C8">
            <w:pPr>
              <w:rPr>
                <w:rFonts w:ascii="Roboto" w:hAnsi="Roboto" w:cs="Arial"/>
                <w:sz w:val="18"/>
                <w:szCs w:val="20"/>
                <w:lang w:eastAsia="en-US"/>
              </w:rPr>
            </w:pPr>
          </w:p>
          <w:p w14:paraId="55876B27" w14:textId="77777777" w:rsidR="003470C8" w:rsidRPr="000C221D" w:rsidRDefault="003470C8">
            <w:pPr>
              <w:rPr>
                <w:rFonts w:ascii="Roboto" w:hAnsi="Roboto" w:cs="Arial"/>
                <w:sz w:val="22"/>
                <w:szCs w:val="24"/>
                <w:lang w:eastAsia="en-US"/>
              </w:rPr>
            </w:pPr>
            <w:r w:rsidRPr="000C221D">
              <w:rPr>
                <w:rFonts w:ascii="Roboto" w:hAnsi="Roboto" w:cs="Arial"/>
                <w:sz w:val="22"/>
                <w:lang w:eastAsia="en-US"/>
              </w:rPr>
              <w:sym w:font="Wingdings" w:char="F072"/>
            </w:r>
          </w:p>
        </w:tc>
        <w:tc>
          <w:tcPr>
            <w:tcW w:w="3402" w:type="dxa"/>
            <w:tcBorders>
              <w:top w:val="single" w:sz="4" w:space="0" w:color="auto"/>
              <w:left w:val="single" w:sz="4" w:space="0" w:color="auto"/>
              <w:bottom w:val="single" w:sz="4" w:space="0" w:color="auto"/>
              <w:right w:val="single" w:sz="4" w:space="0" w:color="auto"/>
            </w:tcBorders>
          </w:tcPr>
          <w:p w14:paraId="4726A038" w14:textId="77777777" w:rsidR="003470C8" w:rsidRPr="000C221D" w:rsidRDefault="003470C8">
            <w:pPr>
              <w:rPr>
                <w:rFonts w:ascii="Roboto" w:hAnsi="Roboto" w:cs="Arial"/>
                <w:sz w:val="18"/>
                <w:szCs w:val="20"/>
                <w:lang w:eastAsia="en-US"/>
              </w:rPr>
            </w:pPr>
          </w:p>
          <w:p w14:paraId="2FDD5126" w14:textId="77777777" w:rsidR="003470C8" w:rsidRPr="000C221D" w:rsidRDefault="003470C8">
            <w:pPr>
              <w:rPr>
                <w:rFonts w:ascii="Roboto" w:hAnsi="Roboto" w:cs="Arial"/>
                <w:b/>
                <w:sz w:val="18"/>
                <w:szCs w:val="20"/>
                <w:lang w:eastAsia="en-US"/>
              </w:rPr>
            </w:pPr>
            <w:r w:rsidRPr="000C221D">
              <w:rPr>
                <w:rFonts w:ascii="Roboto" w:hAnsi="Roboto" w:cs="Arial"/>
                <w:b/>
                <w:sz w:val="18"/>
                <w:szCs w:val="20"/>
                <w:lang w:eastAsia="en-US"/>
              </w:rPr>
              <w:t xml:space="preserve">PROCEDURE ADAPTEE </w:t>
            </w:r>
          </w:p>
          <w:p w14:paraId="587ED93F"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Concerne :</w:t>
            </w:r>
          </w:p>
          <w:p w14:paraId="156139CE"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 xml:space="preserve">les Marchés de services innovants, de travaux innovants et fournitures innovants, les marchés pour </w:t>
            </w:r>
            <w:r w:rsidRPr="000C221D">
              <w:rPr>
                <w:rFonts w:ascii="Roboto" w:hAnsi="Roboto" w:cs="Arial"/>
                <w:i/>
                <w:sz w:val="18"/>
                <w:szCs w:val="20"/>
                <w:lang w:eastAsia="en-US"/>
              </w:rPr>
              <w:t>les denrées alimentaires dont les produits sont livrés avant le 10/12/2020</w:t>
            </w:r>
          </w:p>
          <w:p w14:paraId="4DF3473C" w14:textId="77777777" w:rsidR="003470C8" w:rsidRPr="000C221D" w:rsidRDefault="003470C8">
            <w:pPr>
              <w:rPr>
                <w:rFonts w:ascii="Roboto" w:hAnsi="Roboto" w:cs="Arial"/>
                <w:sz w:val="18"/>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0900B9DE" w14:textId="77777777" w:rsidR="003470C8" w:rsidRPr="000C221D" w:rsidRDefault="003470C8">
            <w:pPr>
              <w:rPr>
                <w:rFonts w:ascii="Roboto" w:hAnsi="Roboto" w:cs="Arial"/>
                <w:sz w:val="18"/>
                <w:szCs w:val="20"/>
                <w:lang w:eastAsia="en-US"/>
              </w:rPr>
            </w:pPr>
          </w:p>
          <w:p w14:paraId="7BE730CB" w14:textId="77777777" w:rsidR="003470C8" w:rsidRPr="000C221D" w:rsidRDefault="003470C8">
            <w:pPr>
              <w:rPr>
                <w:rFonts w:ascii="Roboto" w:hAnsi="Roboto" w:cs="Arial"/>
                <w:sz w:val="18"/>
                <w:szCs w:val="20"/>
                <w:lang w:eastAsia="en-US"/>
              </w:rPr>
            </w:pPr>
          </w:p>
          <w:p w14:paraId="6F47CFF5" w14:textId="77777777" w:rsidR="003470C8" w:rsidRPr="000C221D" w:rsidRDefault="003470C8">
            <w:pPr>
              <w:rPr>
                <w:rFonts w:ascii="Roboto" w:hAnsi="Roboto" w:cs="Arial"/>
                <w:sz w:val="18"/>
                <w:szCs w:val="20"/>
                <w:lang w:eastAsia="en-US"/>
              </w:rPr>
            </w:pPr>
          </w:p>
          <w:p w14:paraId="3101DFB8" w14:textId="77777777" w:rsidR="003470C8" w:rsidRPr="000C221D" w:rsidRDefault="003470C8">
            <w:pPr>
              <w:rPr>
                <w:rFonts w:ascii="Roboto" w:hAnsi="Roboto" w:cs="Arial"/>
                <w:sz w:val="18"/>
                <w:szCs w:val="20"/>
                <w:lang w:eastAsia="en-US"/>
              </w:rPr>
            </w:pPr>
          </w:p>
          <w:p w14:paraId="2FF0571C"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&gt; 100 000 € HT</w:t>
            </w:r>
          </w:p>
          <w:p w14:paraId="324A88AB" w14:textId="77777777" w:rsidR="003470C8" w:rsidRPr="000C221D" w:rsidRDefault="003470C8">
            <w:pPr>
              <w:rPr>
                <w:rFonts w:ascii="Roboto" w:hAnsi="Roboto" w:cs="Arial"/>
                <w:sz w:val="18"/>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7069C423"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Modalité de publication :</w:t>
            </w:r>
          </w:p>
          <w:p w14:paraId="37DAF48A"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Déclaration auprès de l’observatoire économique de la commande publique : date :</w:t>
            </w:r>
          </w:p>
          <w:p w14:paraId="65E424B4" w14:textId="77777777" w:rsidR="003470C8" w:rsidRPr="000C221D" w:rsidRDefault="003470C8">
            <w:pPr>
              <w:rPr>
                <w:rFonts w:ascii="Roboto" w:hAnsi="Roboto" w:cs="Arial"/>
                <w:sz w:val="18"/>
                <w:szCs w:val="20"/>
                <w:lang w:eastAsia="en-US"/>
              </w:rPr>
            </w:pPr>
          </w:p>
          <w:p w14:paraId="7C60EDAC"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t>Traçabilité procédure :</w:t>
            </w:r>
          </w:p>
          <w:p w14:paraId="404D3BCC"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Analyse des propositions</w:t>
            </w:r>
          </w:p>
          <w:p w14:paraId="6DFBC930"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Prise de décision </w:t>
            </w:r>
          </w:p>
          <w:p w14:paraId="6F622C99" w14:textId="77777777" w:rsidR="003470C8" w:rsidRPr="000C221D" w:rsidRDefault="003470C8">
            <w:pPr>
              <w:rPr>
                <w:rFonts w:ascii="Roboto" w:hAnsi="Roboto" w:cs="Arial"/>
                <w:sz w:val="18"/>
                <w:szCs w:val="20"/>
                <w:lang w:eastAsia="en-US"/>
              </w:rPr>
            </w:pPr>
            <w:r w:rsidRPr="000C221D">
              <w:rPr>
                <w:rFonts w:ascii="Roboto" w:hAnsi="Roboto" w:cs="Arial"/>
                <w:sz w:val="18"/>
                <w:szCs w:val="20"/>
                <w:lang w:eastAsia="en-US"/>
              </w:rPr>
              <w:sym w:font="Wingdings" w:char="F072"/>
            </w:r>
            <w:r w:rsidRPr="000C221D">
              <w:rPr>
                <w:rFonts w:ascii="Roboto" w:hAnsi="Roboto" w:cs="Arial"/>
                <w:sz w:val="18"/>
                <w:szCs w:val="20"/>
                <w:lang w:eastAsia="en-US"/>
              </w:rPr>
              <w:t xml:space="preserve">Profil acheteur </w:t>
            </w:r>
          </w:p>
          <w:p w14:paraId="2455D4A8" w14:textId="77777777" w:rsidR="003470C8" w:rsidRPr="000C221D" w:rsidRDefault="003470C8">
            <w:pPr>
              <w:rPr>
                <w:rFonts w:ascii="Roboto" w:hAnsi="Roboto" w:cs="Arial"/>
                <w:sz w:val="18"/>
                <w:szCs w:val="20"/>
                <w:lang w:eastAsia="en-US"/>
              </w:rPr>
            </w:pPr>
          </w:p>
        </w:tc>
      </w:tr>
    </w:tbl>
    <w:p w14:paraId="4C0F990D" w14:textId="77777777" w:rsidR="003470C8" w:rsidRPr="000C221D" w:rsidRDefault="003470C8" w:rsidP="003470C8">
      <w:pPr>
        <w:rPr>
          <w:rFonts w:ascii="Roboto" w:hAnsi="Roboto" w:cs="Arial"/>
          <w:b/>
          <w:color w:val="0070C0"/>
          <w:lang w:eastAsia="en-US"/>
        </w:rPr>
      </w:pPr>
    </w:p>
    <w:p w14:paraId="0D6F6157" w14:textId="77777777" w:rsidR="003470C8" w:rsidRPr="000C221D" w:rsidRDefault="003470C8" w:rsidP="003470C8">
      <w:pPr>
        <w:rPr>
          <w:rFonts w:ascii="Roboto" w:hAnsi="Roboto" w:cs="Arial"/>
          <w:b/>
          <w:color w:val="0070C0"/>
          <w:lang w:eastAsia="en-US"/>
        </w:rPr>
      </w:pPr>
    </w:p>
    <w:p w14:paraId="04F60360" w14:textId="77777777" w:rsidR="003470C8" w:rsidRPr="000C221D" w:rsidRDefault="003470C8" w:rsidP="003470C8">
      <w:pPr>
        <w:pStyle w:val="Paragraphedeliste"/>
        <w:numPr>
          <w:ilvl w:val="1"/>
          <w:numId w:val="19"/>
        </w:numPr>
        <w:jc w:val="center"/>
        <w:rPr>
          <w:rFonts w:ascii="Roboto" w:hAnsi="Roboto" w:cs="Arial"/>
          <w:b/>
          <w:color w:val="0070C0"/>
          <w:lang w:eastAsia="en-US" w:bidi="ar-SA"/>
        </w:rPr>
      </w:pPr>
      <w:r w:rsidRPr="000C221D">
        <w:rPr>
          <w:rFonts w:ascii="Roboto" w:hAnsi="Roboto" w:cs="Arial"/>
          <w:b/>
          <w:color w:val="0070C0"/>
          <w:lang w:eastAsia="en-US" w:bidi="ar-SA"/>
        </w:rPr>
        <w:lastRenderedPageBreak/>
        <w:t>Les pièces à fournir pour la vérification du (des) marché(s) public(s)</w:t>
      </w:r>
    </w:p>
    <w:tbl>
      <w:tblPr>
        <w:tblStyle w:val="Grilledutableau"/>
        <w:tblpPr w:leftFromText="141" w:rightFromText="141" w:horzAnchor="margin" w:tblpX="-38" w:tblpY="480"/>
        <w:tblW w:w="9322" w:type="dxa"/>
        <w:tblLook w:val="04A0" w:firstRow="1" w:lastRow="0" w:firstColumn="1" w:lastColumn="0" w:noHBand="0" w:noVBand="1"/>
      </w:tblPr>
      <w:tblGrid>
        <w:gridCol w:w="1668"/>
        <w:gridCol w:w="2126"/>
        <w:gridCol w:w="1701"/>
        <w:gridCol w:w="3827"/>
      </w:tblGrid>
      <w:tr w:rsidR="003470C8" w:rsidRPr="000C221D" w14:paraId="1FCF1E79" w14:textId="77777777" w:rsidTr="00E073C9">
        <w:trPr>
          <w:trHeight w:val="564"/>
        </w:trPr>
        <w:tc>
          <w:tcPr>
            <w:tcW w:w="1668" w:type="dxa"/>
            <w:tcBorders>
              <w:top w:val="single" w:sz="4" w:space="0" w:color="auto"/>
              <w:left w:val="single" w:sz="4" w:space="0" w:color="auto"/>
              <w:bottom w:val="single" w:sz="4" w:space="0" w:color="auto"/>
              <w:right w:val="single" w:sz="4" w:space="0" w:color="auto"/>
            </w:tcBorders>
            <w:hideMark/>
          </w:tcPr>
          <w:p w14:paraId="6CEC3943"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Cocher le type de marché concerné</w:t>
            </w:r>
          </w:p>
        </w:tc>
        <w:tc>
          <w:tcPr>
            <w:tcW w:w="3827" w:type="dxa"/>
            <w:gridSpan w:val="2"/>
            <w:tcBorders>
              <w:top w:val="single" w:sz="4" w:space="0" w:color="auto"/>
              <w:left w:val="single" w:sz="4" w:space="0" w:color="auto"/>
              <w:bottom w:val="single" w:sz="4" w:space="0" w:color="auto"/>
              <w:right w:val="single" w:sz="4" w:space="0" w:color="auto"/>
            </w:tcBorders>
            <w:hideMark/>
          </w:tcPr>
          <w:p w14:paraId="3D5DB2CE"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 xml:space="preserve">Montant hors taxes en euros </w:t>
            </w:r>
          </w:p>
        </w:tc>
        <w:tc>
          <w:tcPr>
            <w:tcW w:w="3827" w:type="dxa"/>
            <w:tcBorders>
              <w:top w:val="single" w:sz="4" w:space="0" w:color="auto"/>
              <w:left w:val="single" w:sz="4" w:space="0" w:color="auto"/>
              <w:bottom w:val="single" w:sz="4" w:space="0" w:color="auto"/>
              <w:right w:val="single" w:sz="4" w:space="0" w:color="auto"/>
            </w:tcBorders>
            <w:hideMark/>
          </w:tcPr>
          <w:p w14:paraId="4EA15F3A"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Pièces du marché</w:t>
            </w:r>
          </w:p>
        </w:tc>
      </w:tr>
      <w:tr w:rsidR="003470C8" w:rsidRPr="000C221D" w14:paraId="77934709" w14:textId="77777777" w:rsidTr="00E073C9">
        <w:trPr>
          <w:trHeight w:val="3960"/>
        </w:trPr>
        <w:tc>
          <w:tcPr>
            <w:tcW w:w="1668" w:type="dxa"/>
            <w:tcBorders>
              <w:top w:val="single" w:sz="4" w:space="0" w:color="auto"/>
              <w:left w:val="single" w:sz="4" w:space="0" w:color="auto"/>
              <w:bottom w:val="single" w:sz="4" w:space="0" w:color="auto"/>
              <w:right w:val="single" w:sz="4" w:space="0" w:color="auto"/>
            </w:tcBorders>
          </w:tcPr>
          <w:p w14:paraId="67D0B8BC" w14:textId="77777777" w:rsidR="003470C8" w:rsidRPr="000C221D" w:rsidRDefault="003470C8" w:rsidP="00E073C9">
            <w:pPr>
              <w:rPr>
                <w:rFonts w:ascii="Roboto" w:hAnsi="Roboto" w:cs="Arial"/>
                <w:sz w:val="18"/>
                <w:szCs w:val="18"/>
                <w:lang w:eastAsia="en-US"/>
              </w:rPr>
            </w:pPr>
          </w:p>
          <w:p w14:paraId="4D4BE7A7" w14:textId="77777777" w:rsidR="003470C8" w:rsidRPr="000C221D" w:rsidRDefault="003470C8" w:rsidP="00E073C9">
            <w:pPr>
              <w:rPr>
                <w:rFonts w:ascii="Roboto" w:hAnsi="Roboto" w:cs="Arial"/>
                <w:sz w:val="18"/>
                <w:szCs w:val="18"/>
                <w:lang w:eastAsia="en-US"/>
              </w:rPr>
            </w:pPr>
          </w:p>
          <w:p w14:paraId="7402C5F6"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p>
        </w:tc>
        <w:tc>
          <w:tcPr>
            <w:tcW w:w="3827" w:type="dxa"/>
            <w:gridSpan w:val="2"/>
            <w:tcBorders>
              <w:top w:val="single" w:sz="4" w:space="0" w:color="auto"/>
              <w:left w:val="single" w:sz="4" w:space="0" w:color="auto"/>
              <w:bottom w:val="single" w:sz="4" w:space="0" w:color="auto"/>
              <w:right w:val="single" w:sz="4" w:space="0" w:color="auto"/>
            </w:tcBorders>
          </w:tcPr>
          <w:p w14:paraId="512E5824" w14:textId="77777777" w:rsidR="00E073C9" w:rsidRPr="000C221D" w:rsidRDefault="00E073C9" w:rsidP="00E073C9">
            <w:pPr>
              <w:rPr>
                <w:rFonts w:ascii="Roboto" w:hAnsi="Roboto" w:cs="Arial"/>
                <w:sz w:val="18"/>
                <w:szCs w:val="20"/>
                <w:lang w:eastAsia="en-US"/>
              </w:rPr>
            </w:pPr>
            <w:r w:rsidRPr="000C221D">
              <w:rPr>
                <w:rFonts w:ascii="Roboto" w:hAnsi="Roboto" w:cs="Arial"/>
                <w:b/>
                <w:sz w:val="18"/>
                <w:szCs w:val="20"/>
                <w:lang w:eastAsia="en-US"/>
              </w:rPr>
              <w:t>PROCEDURE ADAPTEE PROPRE AUX POUVOIRS</w:t>
            </w:r>
            <w:r w:rsidRPr="000C221D">
              <w:rPr>
                <w:rFonts w:ascii="Roboto" w:hAnsi="Roboto" w:cs="Arial"/>
                <w:sz w:val="18"/>
                <w:szCs w:val="20"/>
                <w:lang w:eastAsia="en-US"/>
              </w:rPr>
              <w:t xml:space="preserve"> </w:t>
            </w:r>
            <w:r w:rsidRPr="000C221D">
              <w:rPr>
                <w:rFonts w:ascii="Roboto" w:hAnsi="Roboto" w:cs="Arial"/>
                <w:b/>
                <w:sz w:val="18"/>
                <w:szCs w:val="20"/>
                <w:lang w:eastAsia="en-US"/>
              </w:rPr>
              <w:t>ADJUDICATEURS</w:t>
            </w:r>
          </w:p>
          <w:p w14:paraId="79F83BDC" w14:textId="77777777" w:rsidR="00E073C9" w:rsidRPr="000C221D" w:rsidRDefault="00E073C9" w:rsidP="00E073C9">
            <w:pPr>
              <w:rPr>
                <w:rFonts w:ascii="Roboto" w:hAnsi="Roboto" w:cs="Arial"/>
                <w:sz w:val="18"/>
                <w:szCs w:val="20"/>
                <w:lang w:eastAsia="en-US"/>
              </w:rPr>
            </w:pPr>
            <w:r w:rsidRPr="000C221D">
              <w:rPr>
                <w:rFonts w:ascii="Roboto" w:hAnsi="Roboto" w:cs="Arial"/>
                <w:sz w:val="18"/>
                <w:szCs w:val="20"/>
                <w:lang w:eastAsia="en-US"/>
              </w:rPr>
              <w:t>Pour les marchés</w:t>
            </w:r>
          </w:p>
          <w:p w14:paraId="5AA30482" w14:textId="77777777" w:rsidR="00CD73F7" w:rsidRPr="000C221D" w:rsidRDefault="00CD73F7" w:rsidP="00CD73F7">
            <w:pPr>
              <w:pStyle w:val="Paragraphedeliste"/>
              <w:numPr>
                <w:ilvl w:val="0"/>
                <w:numId w:val="20"/>
              </w:numPr>
              <w:jc w:val="both"/>
              <w:rPr>
                <w:rFonts w:ascii="Roboto" w:hAnsi="Roboto" w:cs="Arial"/>
                <w:sz w:val="18"/>
                <w:szCs w:val="20"/>
                <w:lang w:eastAsia="en-US" w:bidi="ar-SA"/>
              </w:rPr>
            </w:pPr>
            <w:r w:rsidRPr="000C221D">
              <w:rPr>
                <w:rFonts w:ascii="Roboto" w:hAnsi="Roboto" w:cs="Arial"/>
                <w:b/>
                <w:sz w:val="18"/>
                <w:szCs w:val="20"/>
                <w:lang w:eastAsia="en-US" w:bidi="ar-SA"/>
              </w:rPr>
              <w:t>&lt; 25 000 € HT jusqu’au 31/12/2019</w:t>
            </w:r>
          </w:p>
          <w:p w14:paraId="3AF0D01C" w14:textId="77777777" w:rsidR="00CD73F7" w:rsidRPr="000C221D" w:rsidRDefault="00CD73F7" w:rsidP="00CD73F7">
            <w:pPr>
              <w:pStyle w:val="Paragraphedeliste"/>
              <w:numPr>
                <w:ilvl w:val="0"/>
                <w:numId w:val="20"/>
              </w:numPr>
              <w:jc w:val="both"/>
              <w:rPr>
                <w:rFonts w:ascii="Roboto" w:hAnsi="Roboto" w:cs="Arial"/>
                <w:b/>
                <w:sz w:val="18"/>
                <w:szCs w:val="20"/>
                <w:lang w:eastAsia="en-US" w:bidi="ar-SA"/>
              </w:rPr>
            </w:pPr>
            <w:r w:rsidRPr="000C221D">
              <w:rPr>
                <w:rFonts w:ascii="Roboto" w:hAnsi="Roboto" w:cs="Arial"/>
                <w:b/>
                <w:sz w:val="18"/>
                <w:szCs w:val="20"/>
                <w:lang w:eastAsia="en-US" w:bidi="ar-SA"/>
              </w:rPr>
              <w:t>&lt; 40 000 €</w:t>
            </w:r>
            <w:r>
              <w:rPr>
                <w:rFonts w:ascii="Roboto" w:hAnsi="Roboto" w:cs="Arial"/>
                <w:b/>
                <w:sz w:val="18"/>
                <w:szCs w:val="20"/>
                <w:vertAlign w:val="superscript"/>
                <w:lang w:eastAsia="en-US" w:bidi="ar-SA"/>
              </w:rPr>
              <w:t>5</w:t>
            </w:r>
            <w:r w:rsidRPr="000C221D">
              <w:rPr>
                <w:rFonts w:ascii="Roboto" w:hAnsi="Roboto" w:cs="Arial"/>
                <w:b/>
                <w:sz w:val="18"/>
                <w:szCs w:val="20"/>
                <w:lang w:eastAsia="en-US" w:bidi="ar-SA"/>
              </w:rPr>
              <w:t xml:space="preserve"> HT à compter du 01/01/2020 ; </w:t>
            </w:r>
          </w:p>
          <w:p w14:paraId="436C96B1" w14:textId="77777777" w:rsidR="00CD73F7" w:rsidRPr="000C221D" w:rsidRDefault="00CD73F7" w:rsidP="00CD73F7">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&lt; 70 000 €</w:t>
            </w:r>
            <w:r>
              <w:rPr>
                <w:rFonts w:ascii="Roboto" w:hAnsi="Roboto" w:cs="Arial"/>
                <w:b/>
                <w:sz w:val="18"/>
                <w:szCs w:val="20"/>
                <w:vertAlign w:val="superscript"/>
                <w:lang w:eastAsia="en-US" w:bidi="ar-SA"/>
              </w:rPr>
              <w:t>6</w:t>
            </w:r>
            <w:r w:rsidRPr="000C221D">
              <w:rPr>
                <w:rFonts w:ascii="Roboto" w:hAnsi="Roboto" w:cs="Arial"/>
                <w:b/>
                <w:i/>
                <w:sz w:val="18"/>
                <w:szCs w:val="20"/>
                <w:lang w:eastAsia="en-US" w:bidi="ar-SA"/>
              </w:rPr>
              <w:t xml:space="preserve">  HT (du 22/07/2020 jusqu’au 10/2021) </w:t>
            </w:r>
            <w:r>
              <w:rPr>
                <w:rFonts w:ascii="Roboto" w:hAnsi="Roboto" w:cs="Arial"/>
                <w:b/>
                <w:i/>
                <w:sz w:val="18"/>
                <w:szCs w:val="20"/>
                <w:vertAlign w:val="superscript"/>
                <w:lang w:eastAsia="en-US" w:bidi="ar-SA"/>
              </w:rPr>
              <w:t>5</w:t>
            </w:r>
            <w:r w:rsidRPr="000C221D">
              <w:rPr>
                <w:rFonts w:ascii="Roboto" w:hAnsi="Roboto" w:cs="Arial"/>
                <w:b/>
                <w:i/>
                <w:sz w:val="18"/>
                <w:szCs w:val="20"/>
                <w:lang w:eastAsia="en-US" w:bidi="ar-SA"/>
              </w:rPr>
              <w:t xml:space="preserve"> pour les marchés répondant aux conditions du décret n°2020-893 du 22 juillet 2020 ;</w:t>
            </w:r>
          </w:p>
          <w:p w14:paraId="37DDD9F2" w14:textId="77777777" w:rsidR="00CD73F7" w:rsidRPr="000C221D" w:rsidRDefault="00CD73F7" w:rsidP="00CD73F7">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 xml:space="preserve">&lt; 100 000 € </w:t>
            </w:r>
            <w:r>
              <w:rPr>
                <w:rFonts w:ascii="Roboto" w:hAnsi="Roboto" w:cs="Arial"/>
                <w:b/>
                <w:i/>
                <w:sz w:val="18"/>
                <w:szCs w:val="20"/>
                <w:vertAlign w:val="superscript"/>
                <w:lang w:eastAsia="en-US" w:bidi="ar-SA"/>
              </w:rPr>
              <w:t>7</w:t>
            </w:r>
            <w:r w:rsidRPr="000C221D">
              <w:rPr>
                <w:rFonts w:ascii="Roboto" w:hAnsi="Roboto" w:cs="Arial"/>
                <w:b/>
                <w:i/>
                <w:sz w:val="18"/>
                <w:szCs w:val="20"/>
                <w:lang w:eastAsia="en-US" w:bidi="ar-SA"/>
              </w:rPr>
              <w:t xml:space="preserve"> HT pour les marchés portant sur les denrées alimentaires dont les produits sont livrés avant le 10/12/2020</w:t>
            </w:r>
          </w:p>
          <w:p w14:paraId="1CA886AA" w14:textId="5142AEAA" w:rsidR="003470C8" w:rsidRPr="00CD73F7" w:rsidRDefault="00CD73F7" w:rsidP="00CD73F7">
            <w:pPr>
              <w:pStyle w:val="Paragraphedeliste"/>
              <w:numPr>
                <w:ilvl w:val="0"/>
                <w:numId w:val="20"/>
              </w:numPr>
              <w:rPr>
                <w:rFonts w:ascii="Roboto" w:hAnsi="Roboto" w:cs="Arial"/>
                <w:b/>
                <w:i/>
                <w:sz w:val="18"/>
                <w:szCs w:val="20"/>
                <w:lang w:eastAsia="en-US" w:bidi="ar-SA"/>
              </w:rPr>
            </w:pPr>
            <w:r w:rsidRPr="000C221D">
              <w:rPr>
                <w:rFonts w:ascii="Roboto" w:hAnsi="Roboto" w:cs="Arial"/>
                <w:b/>
                <w:i/>
                <w:sz w:val="18"/>
                <w:szCs w:val="20"/>
                <w:lang w:eastAsia="en-US" w:bidi="ar-SA"/>
              </w:rPr>
              <w:t>&lt; 100 000€</w:t>
            </w:r>
            <w:r>
              <w:rPr>
                <w:rFonts w:ascii="Roboto" w:hAnsi="Roboto" w:cs="Arial"/>
                <w:b/>
                <w:i/>
                <w:sz w:val="18"/>
                <w:szCs w:val="20"/>
                <w:vertAlign w:val="superscript"/>
                <w:lang w:eastAsia="en-US" w:bidi="ar-SA"/>
              </w:rPr>
              <w:t>6</w:t>
            </w:r>
            <w:r w:rsidRPr="000C221D">
              <w:rPr>
                <w:rFonts w:ascii="Roboto" w:hAnsi="Roboto" w:cs="Arial"/>
                <w:b/>
                <w:i/>
                <w:sz w:val="18"/>
                <w:szCs w:val="20"/>
                <w:lang w:eastAsia="en-US" w:bidi="ar-SA"/>
              </w:rPr>
              <w:t xml:space="preserve">  HT pour les marchés portant sur des travaux, fournitures ou services innovants</w:t>
            </w:r>
          </w:p>
        </w:tc>
        <w:tc>
          <w:tcPr>
            <w:tcW w:w="3827" w:type="dxa"/>
            <w:tcBorders>
              <w:top w:val="single" w:sz="4" w:space="0" w:color="auto"/>
              <w:left w:val="single" w:sz="4" w:space="0" w:color="auto"/>
              <w:bottom w:val="single" w:sz="4" w:space="0" w:color="auto"/>
              <w:right w:val="single" w:sz="4" w:space="0" w:color="auto"/>
            </w:tcBorders>
            <w:hideMark/>
          </w:tcPr>
          <w:p w14:paraId="0842EE3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Mail</w:t>
            </w:r>
          </w:p>
          <w:p w14:paraId="0AB89DC1"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2 devis (ATTENTION obligation FEADER*)</w:t>
            </w:r>
          </w:p>
          <w:p w14:paraId="6788A15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Courrier</w:t>
            </w:r>
          </w:p>
          <w:p w14:paraId="7FA1A711"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Autre (préciser)</w:t>
            </w:r>
          </w:p>
        </w:tc>
      </w:tr>
      <w:tr w:rsidR="003470C8" w:rsidRPr="000C221D" w14:paraId="390397C0" w14:textId="77777777" w:rsidTr="00E073C9">
        <w:trPr>
          <w:trHeight w:val="2048"/>
        </w:trPr>
        <w:tc>
          <w:tcPr>
            <w:tcW w:w="1668" w:type="dxa"/>
            <w:vMerge w:val="restart"/>
            <w:tcBorders>
              <w:top w:val="single" w:sz="4" w:space="0" w:color="auto"/>
              <w:left w:val="single" w:sz="4" w:space="0" w:color="auto"/>
              <w:bottom w:val="single" w:sz="4" w:space="0" w:color="auto"/>
              <w:right w:val="single" w:sz="4" w:space="0" w:color="auto"/>
            </w:tcBorders>
          </w:tcPr>
          <w:p w14:paraId="68191AE1" w14:textId="77777777" w:rsidR="003470C8" w:rsidRPr="000C221D" w:rsidRDefault="003470C8" w:rsidP="00E073C9">
            <w:pPr>
              <w:rPr>
                <w:rFonts w:ascii="Roboto" w:hAnsi="Roboto" w:cs="Arial"/>
                <w:sz w:val="18"/>
                <w:szCs w:val="18"/>
                <w:lang w:eastAsia="en-US"/>
              </w:rPr>
            </w:pPr>
          </w:p>
          <w:p w14:paraId="26291842" w14:textId="77777777" w:rsidR="003470C8" w:rsidRPr="000C221D" w:rsidRDefault="003470C8" w:rsidP="00E073C9">
            <w:pPr>
              <w:rPr>
                <w:rFonts w:ascii="Roboto" w:hAnsi="Roboto" w:cs="Arial"/>
                <w:sz w:val="18"/>
                <w:szCs w:val="18"/>
                <w:lang w:eastAsia="en-US"/>
              </w:rPr>
            </w:pPr>
          </w:p>
          <w:p w14:paraId="119472BF" w14:textId="77777777" w:rsidR="003470C8" w:rsidRPr="000C221D" w:rsidRDefault="003470C8" w:rsidP="00E073C9">
            <w:pPr>
              <w:rPr>
                <w:rFonts w:ascii="Roboto" w:hAnsi="Roboto" w:cs="Arial"/>
                <w:sz w:val="18"/>
                <w:szCs w:val="18"/>
                <w:lang w:eastAsia="en-US"/>
              </w:rPr>
            </w:pPr>
          </w:p>
          <w:p w14:paraId="0702C9E7" w14:textId="77777777" w:rsidR="003470C8" w:rsidRPr="000C221D" w:rsidRDefault="003470C8" w:rsidP="00E073C9">
            <w:pPr>
              <w:rPr>
                <w:rFonts w:ascii="Roboto" w:hAnsi="Roboto" w:cs="Arial"/>
                <w:sz w:val="18"/>
                <w:szCs w:val="18"/>
                <w:lang w:eastAsia="en-US"/>
              </w:rPr>
            </w:pPr>
          </w:p>
          <w:p w14:paraId="11086575" w14:textId="77777777" w:rsidR="003470C8" w:rsidRPr="000C221D" w:rsidRDefault="003470C8" w:rsidP="00E073C9">
            <w:pPr>
              <w:rPr>
                <w:rFonts w:ascii="Roboto" w:hAnsi="Roboto" w:cs="Arial"/>
                <w:sz w:val="18"/>
                <w:szCs w:val="18"/>
                <w:lang w:eastAsia="en-US"/>
              </w:rPr>
            </w:pPr>
          </w:p>
          <w:p w14:paraId="0A28F85F" w14:textId="77777777" w:rsidR="003470C8" w:rsidRPr="000C221D" w:rsidRDefault="003470C8" w:rsidP="00E073C9">
            <w:pPr>
              <w:rPr>
                <w:rFonts w:ascii="Roboto" w:hAnsi="Roboto" w:cs="Arial"/>
                <w:sz w:val="18"/>
                <w:szCs w:val="18"/>
                <w:lang w:eastAsia="en-US"/>
              </w:rPr>
            </w:pPr>
          </w:p>
          <w:p w14:paraId="60CD1732" w14:textId="77777777" w:rsidR="003470C8" w:rsidRPr="000C221D" w:rsidRDefault="003470C8" w:rsidP="00E073C9">
            <w:pPr>
              <w:rPr>
                <w:rFonts w:ascii="Roboto" w:hAnsi="Roboto" w:cs="Arial"/>
                <w:sz w:val="18"/>
                <w:szCs w:val="18"/>
                <w:lang w:eastAsia="en-US"/>
              </w:rPr>
            </w:pPr>
          </w:p>
          <w:p w14:paraId="36FFCC54" w14:textId="77777777" w:rsidR="003470C8" w:rsidRPr="000C221D" w:rsidRDefault="003470C8" w:rsidP="00E073C9">
            <w:pPr>
              <w:rPr>
                <w:rFonts w:ascii="Roboto" w:hAnsi="Roboto" w:cs="Arial"/>
                <w:sz w:val="18"/>
                <w:szCs w:val="18"/>
                <w:lang w:eastAsia="en-US"/>
              </w:rPr>
            </w:pPr>
          </w:p>
          <w:p w14:paraId="0E4E9354" w14:textId="77777777" w:rsidR="003470C8" w:rsidRPr="000C221D" w:rsidRDefault="003470C8" w:rsidP="00E073C9">
            <w:pPr>
              <w:rPr>
                <w:rFonts w:ascii="Roboto" w:hAnsi="Roboto" w:cs="Arial"/>
                <w:sz w:val="18"/>
                <w:szCs w:val="18"/>
                <w:lang w:eastAsia="en-US"/>
              </w:rPr>
            </w:pPr>
          </w:p>
          <w:p w14:paraId="7776A4B3" w14:textId="77777777" w:rsidR="003470C8" w:rsidRPr="000C221D" w:rsidRDefault="003470C8" w:rsidP="00E073C9">
            <w:pPr>
              <w:rPr>
                <w:rFonts w:ascii="Roboto" w:hAnsi="Roboto" w:cs="Arial"/>
                <w:sz w:val="18"/>
                <w:szCs w:val="18"/>
                <w:lang w:eastAsia="en-US"/>
              </w:rPr>
            </w:pPr>
          </w:p>
          <w:p w14:paraId="1D996728" w14:textId="77777777" w:rsidR="003470C8" w:rsidRPr="000C221D" w:rsidRDefault="003470C8" w:rsidP="00E073C9">
            <w:pPr>
              <w:rPr>
                <w:rFonts w:ascii="Roboto" w:hAnsi="Roboto" w:cs="Arial"/>
                <w:sz w:val="18"/>
                <w:szCs w:val="18"/>
                <w:lang w:eastAsia="en-US"/>
              </w:rPr>
            </w:pPr>
          </w:p>
          <w:p w14:paraId="21173463" w14:textId="77777777" w:rsidR="003470C8" w:rsidRPr="000C221D" w:rsidRDefault="003470C8" w:rsidP="00E073C9">
            <w:pPr>
              <w:rPr>
                <w:rFonts w:ascii="Roboto" w:hAnsi="Roboto" w:cs="Arial"/>
                <w:sz w:val="18"/>
                <w:szCs w:val="18"/>
                <w:lang w:eastAsia="en-US"/>
              </w:rPr>
            </w:pPr>
          </w:p>
          <w:p w14:paraId="12417F0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p>
        </w:tc>
        <w:tc>
          <w:tcPr>
            <w:tcW w:w="2126" w:type="dxa"/>
            <w:vMerge w:val="restart"/>
            <w:tcBorders>
              <w:top w:val="single" w:sz="4" w:space="0" w:color="auto"/>
              <w:left w:val="single" w:sz="4" w:space="0" w:color="auto"/>
              <w:bottom w:val="single" w:sz="4" w:space="0" w:color="auto"/>
              <w:right w:val="single" w:sz="4" w:space="0" w:color="auto"/>
            </w:tcBorders>
          </w:tcPr>
          <w:p w14:paraId="75B3DB54" w14:textId="77777777" w:rsidR="003470C8" w:rsidRPr="000C221D" w:rsidRDefault="003470C8" w:rsidP="00E073C9">
            <w:pPr>
              <w:rPr>
                <w:rFonts w:ascii="Roboto" w:hAnsi="Roboto" w:cs="Arial"/>
                <w:sz w:val="18"/>
                <w:szCs w:val="18"/>
                <w:lang w:eastAsia="en-US"/>
              </w:rPr>
            </w:pPr>
          </w:p>
          <w:p w14:paraId="0FF21BE8" w14:textId="77777777" w:rsidR="003470C8" w:rsidRPr="000C221D" w:rsidRDefault="003470C8" w:rsidP="00E073C9">
            <w:pPr>
              <w:rPr>
                <w:rFonts w:ascii="Roboto" w:hAnsi="Roboto" w:cs="Arial"/>
                <w:sz w:val="18"/>
                <w:szCs w:val="18"/>
                <w:lang w:eastAsia="en-US"/>
              </w:rPr>
            </w:pPr>
          </w:p>
          <w:p w14:paraId="56254675" w14:textId="77777777" w:rsidR="003470C8" w:rsidRPr="000C221D" w:rsidRDefault="003470C8" w:rsidP="00E073C9">
            <w:pPr>
              <w:rPr>
                <w:rFonts w:ascii="Roboto" w:hAnsi="Roboto" w:cs="Arial"/>
                <w:sz w:val="18"/>
                <w:szCs w:val="18"/>
                <w:lang w:eastAsia="en-US"/>
              </w:rPr>
            </w:pPr>
          </w:p>
          <w:p w14:paraId="6F0CD2AA" w14:textId="77777777" w:rsidR="003470C8" w:rsidRPr="000C221D" w:rsidRDefault="003470C8" w:rsidP="00E073C9">
            <w:pPr>
              <w:rPr>
                <w:rFonts w:ascii="Roboto" w:hAnsi="Roboto" w:cs="Arial"/>
                <w:sz w:val="18"/>
                <w:szCs w:val="18"/>
                <w:lang w:eastAsia="en-US"/>
              </w:rPr>
            </w:pPr>
          </w:p>
          <w:p w14:paraId="59FAADA1" w14:textId="77777777" w:rsidR="003470C8" w:rsidRPr="000C221D" w:rsidRDefault="003470C8" w:rsidP="00E073C9">
            <w:pPr>
              <w:rPr>
                <w:rFonts w:ascii="Roboto" w:hAnsi="Roboto" w:cs="Arial"/>
                <w:sz w:val="18"/>
                <w:szCs w:val="18"/>
                <w:lang w:eastAsia="en-US"/>
              </w:rPr>
            </w:pPr>
          </w:p>
          <w:p w14:paraId="00E3ECA8" w14:textId="77777777" w:rsidR="003470C8" w:rsidRPr="000C221D" w:rsidRDefault="003470C8" w:rsidP="00E073C9">
            <w:pPr>
              <w:rPr>
                <w:rFonts w:ascii="Roboto" w:hAnsi="Roboto" w:cs="Arial"/>
                <w:sz w:val="18"/>
                <w:szCs w:val="18"/>
                <w:lang w:eastAsia="en-US"/>
              </w:rPr>
            </w:pPr>
          </w:p>
          <w:p w14:paraId="42FAA37A"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 xml:space="preserve">PROCEDURE ADAPTEE </w:t>
            </w:r>
          </w:p>
          <w:p w14:paraId="245E4CE0"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Concerne :</w:t>
            </w:r>
          </w:p>
          <w:p w14:paraId="50B7EC3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 xml:space="preserve">les Marchés de services et fournitures et les marchés de travaux </w:t>
            </w:r>
          </w:p>
          <w:p w14:paraId="3AEEC936" w14:textId="77777777" w:rsidR="003470C8" w:rsidRPr="000C221D" w:rsidRDefault="003470C8" w:rsidP="00E073C9">
            <w:pPr>
              <w:rPr>
                <w:rFonts w:ascii="Roboto" w:hAnsi="Roboto" w:cs="Arial"/>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75A9E96A" w14:textId="77777777" w:rsidR="003470C8" w:rsidRPr="000C221D" w:rsidRDefault="003470C8" w:rsidP="00E073C9">
            <w:pPr>
              <w:rPr>
                <w:rFonts w:ascii="Roboto" w:hAnsi="Roboto" w:cs="Arial"/>
                <w:sz w:val="18"/>
                <w:szCs w:val="18"/>
                <w:lang w:eastAsia="en-US"/>
              </w:rPr>
            </w:pPr>
          </w:p>
          <w:p w14:paraId="126C8EAE" w14:textId="77777777" w:rsidR="003470C8" w:rsidRPr="000C221D" w:rsidRDefault="003470C8" w:rsidP="00E073C9">
            <w:pPr>
              <w:rPr>
                <w:rFonts w:ascii="Roboto" w:hAnsi="Roboto" w:cs="Arial"/>
                <w:sz w:val="18"/>
                <w:szCs w:val="18"/>
                <w:lang w:eastAsia="en-US"/>
              </w:rPr>
            </w:pPr>
          </w:p>
          <w:p w14:paraId="69AA76C2" w14:textId="77777777" w:rsidR="003470C8" w:rsidRPr="000C221D" w:rsidRDefault="003470C8" w:rsidP="00E073C9">
            <w:pPr>
              <w:rPr>
                <w:rFonts w:ascii="Roboto" w:hAnsi="Roboto" w:cs="Arial"/>
                <w:sz w:val="18"/>
                <w:szCs w:val="18"/>
                <w:lang w:eastAsia="en-US"/>
              </w:rPr>
            </w:pPr>
          </w:p>
          <w:p w14:paraId="4B9AF09B" w14:textId="77777777" w:rsidR="003470C8" w:rsidRPr="000C221D" w:rsidRDefault="003470C8" w:rsidP="00E073C9">
            <w:pPr>
              <w:rPr>
                <w:rFonts w:ascii="Roboto" w:hAnsi="Roboto" w:cs="Arial"/>
                <w:sz w:val="18"/>
                <w:szCs w:val="18"/>
                <w:lang w:eastAsia="en-US"/>
              </w:rPr>
            </w:pPr>
          </w:p>
          <w:p w14:paraId="120D350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&lt; 90 000 € HT</w:t>
            </w:r>
          </w:p>
          <w:p w14:paraId="1FB7919A" w14:textId="77777777" w:rsidR="003470C8" w:rsidRPr="000C221D" w:rsidRDefault="003470C8" w:rsidP="00E073C9">
            <w:pPr>
              <w:rPr>
                <w:rFonts w:ascii="Roboto" w:hAnsi="Roboto"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hideMark/>
          </w:tcPr>
          <w:p w14:paraId="60598ECB"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Délibération de réservation de crédits</w:t>
            </w:r>
          </w:p>
          <w:p w14:paraId="66C7F762"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Cahier des charges</w:t>
            </w:r>
          </w:p>
          <w:p w14:paraId="206A4B30"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Règlement de la consultation </w:t>
            </w:r>
          </w:p>
          <w:p w14:paraId="28D32916"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CCAP,</w:t>
            </w:r>
          </w:p>
          <w:p w14:paraId="47DBF0C2"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CCTP</w:t>
            </w:r>
          </w:p>
          <w:p w14:paraId="5BB00C0E"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CCP (CCTP + CCAP) </w:t>
            </w:r>
          </w:p>
          <w:p w14:paraId="0BCB5D2A"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Document de justification du non allotissement</w:t>
            </w:r>
          </w:p>
          <w:p w14:paraId="13C1D333"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Document d’analyse (rapport, devis, tableaux d’analyse, grille…)</w:t>
            </w:r>
          </w:p>
          <w:p w14:paraId="0DD0152F"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Notification de décision et information par écrit  du rejet des offres</w:t>
            </w:r>
          </w:p>
          <w:p w14:paraId="02C974C2"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Procédure contradictoire en cas d’offre anormalement basse </w:t>
            </w:r>
          </w:p>
          <w:p w14:paraId="0590F14D"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Déclaration sur l’honneur d’absence de conflit d’intérêt du pouvoir adjudicateur </w:t>
            </w:r>
          </w:p>
          <w:p w14:paraId="2485BAA5"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Avis d’attribution (notification) envoi avec AR</w:t>
            </w:r>
          </w:p>
          <w:p w14:paraId="395601BB"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Acte d’engagement signé par les 2 parties</w:t>
            </w:r>
          </w:p>
          <w:p w14:paraId="338D3D8F"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Bon de commandes</w:t>
            </w:r>
          </w:p>
          <w:p w14:paraId="4C7F7835"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Règlement interne de la structure (si procédure spécifique)</w:t>
            </w:r>
          </w:p>
          <w:p w14:paraId="51335A40"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Si avenant (motivations) ………….</w:t>
            </w:r>
          </w:p>
          <w:p w14:paraId="3A1A30A7"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Date de notification : ………..</w:t>
            </w:r>
          </w:p>
          <w:p w14:paraId="19C9439F"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t>Si plus-value,  montant : ……………..</w:t>
            </w:r>
          </w:p>
          <w:p w14:paraId="5933F324"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t>Et si  plus-value &gt; à 5 % date de la CAO :…………</w:t>
            </w:r>
          </w:p>
        </w:tc>
      </w:tr>
      <w:tr w:rsidR="00E073C9" w:rsidRPr="000C221D" w14:paraId="202DFAFA" w14:textId="77777777" w:rsidTr="00E073C9">
        <w:trPr>
          <w:trHeight w:val="107"/>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59E17B43" w14:textId="77777777" w:rsidR="003470C8" w:rsidRPr="000C221D" w:rsidRDefault="003470C8" w:rsidP="00E073C9">
            <w:pPr>
              <w:widowControl/>
              <w:rPr>
                <w:rFonts w:ascii="Roboto" w:eastAsia="SimSun" w:hAnsi="Roboto" w:cs="Arial"/>
                <w:kern w:val="2"/>
                <w:sz w:val="18"/>
                <w:szCs w:val="18"/>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A42A35D" w14:textId="77777777" w:rsidR="003470C8" w:rsidRPr="000C221D" w:rsidRDefault="003470C8" w:rsidP="00E073C9">
            <w:pPr>
              <w:widowControl/>
              <w:rPr>
                <w:rFonts w:ascii="Roboto" w:eastAsia="SimSun" w:hAnsi="Roboto" w:cs="Arial"/>
                <w:kern w:val="2"/>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29820173" w14:textId="77777777" w:rsidR="003470C8" w:rsidRPr="000C221D" w:rsidRDefault="003470C8" w:rsidP="00E073C9">
            <w:pPr>
              <w:rPr>
                <w:rFonts w:ascii="Roboto" w:hAnsi="Roboto" w:cs="Arial"/>
                <w:sz w:val="18"/>
                <w:szCs w:val="18"/>
                <w:lang w:eastAsia="en-US"/>
              </w:rPr>
            </w:pPr>
          </w:p>
          <w:p w14:paraId="7B7E6A5F" w14:textId="77777777" w:rsidR="003470C8" w:rsidRPr="000C221D" w:rsidRDefault="003470C8" w:rsidP="00E073C9">
            <w:pPr>
              <w:rPr>
                <w:rFonts w:ascii="Roboto" w:hAnsi="Roboto" w:cs="Arial"/>
                <w:sz w:val="18"/>
                <w:szCs w:val="18"/>
                <w:lang w:eastAsia="en-US"/>
              </w:rPr>
            </w:pPr>
          </w:p>
          <w:p w14:paraId="3BC3B74C" w14:textId="77777777" w:rsidR="003470C8" w:rsidRPr="000C221D" w:rsidRDefault="003470C8" w:rsidP="00E073C9">
            <w:pPr>
              <w:rPr>
                <w:rFonts w:ascii="Roboto" w:hAnsi="Roboto" w:cs="Arial"/>
                <w:sz w:val="18"/>
                <w:szCs w:val="18"/>
                <w:lang w:eastAsia="en-US"/>
              </w:rPr>
            </w:pPr>
          </w:p>
          <w:p w14:paraId="5E5BB0F4" w14:textId="77777777" w:rsidR="003470C8" w:rsidRPr="000C221D" w:rsidRDefault="003470C8" w:rsidP="00E073C9">
            <w:pPr>
              <w:rPr>
                <w:rFonts w:ascii="Roboto" w:hAnsi="Roboto" w:cs="Arial"/>
                <w:sz w:val="18"/>
                <w:szCs w:val="18"/>
                <w:lang w:eastAsia="en-US"/>
              </w:rPr>
            </w:pPr>
          </w:p>
          <w:p w14:paraId="7EA07261" w14:textId="77777777" w:rsidR="003470C8" w:rsidRPr="000C221D" w:rsidRDefault="003470C8" w:rsidP="00E073C9">
            <w:pPr>
              <w:rPr>
                <w:rFonts w:ascii="Roboto" w:hAnsi="Roboto" w:cs="Arial"/>
                <w:sz w:val="18"/>
                <w:szCs w:val="18"/>
                <w:lang w:eastAsia="en-US"/>
              </w:rPr>
            </w:pPr>
          </w:p>
          <w:p w14:paraId="6C50E919"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&gt; 90 000 € HT</w:t>
            </w:r>
          </w:p>
        </w:tc>
        <w:tc>
          <w:tcPr>
            <w:tcW w:w="3827" w:type="dxa"/>
            <w:tcBorders>
              <w:top w:val="single" w:sz="4" w:space="0" w:color="auto"/>
              <w:left w:val="single" w:sz="4" w:space="0" w:color="auto"/>
              <w:bottom w:val="single" w:sz="4" w:space="0" w:color="auto"/>
              <w:right w:val="single" w:sz="4" w:space="0" w:color="auto"/>
            </w:tcBorders>
          </w:tcPr>
          <w:p w14:paraId="770B59A4"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Délibération de réservation de crédits</w:t>
            </w:r>
          </w:p>
          <w:p w14:paraId="097AE8A2"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Cahier des charges</w:t>
            </w:r>
          </w:p>
          <w:p w14:paraId="4B3B52A9"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Règlement de la consultation </w:t>
            </w:r>
          </w:p>
          <w:p w14:paraId="3DDF05FF"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CCAP,</w:t>
            </w:r>
          </w:p>
          <w:p w14:paraId="2FF5D0FE"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CCTP</w:t>
            </w:r>
          </w:p>
          <w:p w14:paraId="045F7373"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CCP (CCTP+CCAP)</w:t>
            </w:r>
          </w:p>
          <w:p w14:paraId="5CDCA7B7"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Document de justification du non allotissement</w:t>
            </w:r>
          </w:p>
          <w:p w14:paraId="181B0661"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 Document d’analyse (rapport, devis, tableaux d’analyse, grille…)</w:t>
            </w:r>
          </w:p>
          <w:p w14:paraId="5FD0641E"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Notification de décision et information par écrit  du rejet des offres</w:t>
            </w:r>
          </w:p>
          <w:p w14:paraId="589DCB88"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Procédure contradictoire en cas d’offre anormalement basse </w:t>
            </w:r>
          </w:p>
          <w:p w14:paraId="38960B2E"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 xml:space="preserve">Déclaration sur l’honneur d’absence de conflit d’intérêt du pouvoir adjudicateur </w:t>
            </w:r>
          </w:p>
          <w:p w14:paraId="6F37B754"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Avis d’attribution (notification) envoi avec AR</w:t>
            </w:r>
          </w:p>
          <w:p w14:paraId="478106A1"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Acte d’engagement signé par les 2 parties</w:t>
            </w:r>
          </w:p>
          <w:p w14:paraId="3BE824BB"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Bon de commandes</w:t>
            </w:r>
          </w:p>
          <w:p w14:paraId="53D5F665"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Règlement interne de la structure (si procédure spécifique)</w:t>
            </w:r>
          </w:p>
          <w:p w14:paraId="525A6013" w14:textId="77777777" w:rsidR="003470C8" w:rsidRPr="000C221D" w:rsidRDefault="003470C8" w:rsidP="00E073C9">
            <w:pPr>
              <w:rPr>
                <w:rFonts w:ascii="Roboto" w:hAnsi="Roboto" w:cs="Arial"/>
                <w:sz w:val="16"/>
                <w:szCs w:val="18"/>
                <w:lang w:eastAsia="en-US"/>
              </w:rPr>
            </w:pPr>
          </w:p>
          <w:p w14:paraId="70249B81"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Si avenant (motivations) ………….</w:t>
            </w:r>
          </w:p>
          <w:p w14:paraId="476EA590"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sym w:font="Wingdings" w:char="F072"/>
            </w:r>
            <w:r w:rsidRPr="000C221D">
              <w:rPr>
                <w:rFonts w:ascii="Roboto" w:hAnsi="Roboto" w:cs="Arial"/>
                <w:sz w:val="16"/>
                <w:szCs w:val="18"/>
                <w:lang w:eastAsia="en-US"/>
              </w:rPr>
              <w:t>Date de notification : ………..</w:t>
            </w:r>
          </w:p>
          <w:p w14:paraId="7AD26F55" w14:textId="77777777"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t>Si plus-value,  montant : ……………..</w:t>
            </w:r>
          </w:p>
          <w:p w14:paraId="61C36607" w14:textId="63F878E2" w:rsidR="003470C8" w:rsidRPr="000C221D" w:rsidRDefault="003470C8" w:rsidP="00E073C9">
            <w:pPr>
              <w:rPr>
                <w:rFonts w:ascii="Roboto" w:hAnsi="Roboto" w:cs="Arial"/>
                <w:sz w:val="16"/>
                <w:szCs w:val="18"/>
                <w:lang w:eastAsia="en-US"/>
              </w:rPr>
            </w:pPr>
            <w:r w:rsidRPr="000C221D">
              <w:rPr>
                <w:rFonts w:ascii="Roboto" w:hAnsi="Roboto" w:cs="Arial"/>
                <w:sz w:val="16"/>
                <w:szCs w:val="18"/>
                <w:lang w:eastAsia="en-US"/>
              </w:rPr>
              <w:t>Et si  plus-value &gt; à 5 % date de la CAO :…………</w:t>
            </w:r>
          </w:p>
        </w:tc>
      </w:tr>
      <w:tr w:rsidR="003470C8" w:rsidRPr="000C221D" w14:paraId="02BE54EE" w14:textId="77777777" w:rsidTr="00E073C9">
        <w:trPr>
          <w:trHeight w:val="107"/>
        </w:trPr>
        <w:tc>
          <w:tcPr>
            <w:tcW w:w="1668" w:type="dxa"/>
            <w:tcBorders>
              <w:top w:val="single" w:sz="4" w:space="0" w:color="auto"/>
              <w:left w:val="single" w:sz="4" w:space="0" w:color="auto"/>
              <w:bottom w:val="single" w:sz="4" w:space="0" w:color="auto"/>
              <w:right w:val="single" w:sz="4" w:space="0" w:color="auto"/>
            </w:tcBorders>
          </w:tcPr>
          <w:p w14:paraId="1F0219E5" w14:textId="77777777" w:rsidR="003470C8" w:rsidRPr="000C221D" w:rsidRDefault="003470C8" w:rsidP="00E073C9">
            <w:pPr>
              <w:rPr>
                <w:rFonts w:ascii="Roboto" w:hAnsi="Roboto" w:cs="Arial"/>
                <w:sz w:val="18"/>
                <w:szCs w:val="18"/>
                <w:lang w:eastAsia="en-US"/>
              </w:rPr>
            </w:pPr>
          </w:p>
          <w:p w14:paraId="2EA82E33" w14:textId="77777777" w:rsidR="003470C8" w:rsidRPr="000C221D" w:rsidRDefault="003470C8" w:rsidP="00E073C9">
            <w:pPr>
              <w:rPr>
                <w:rFonts w:ascii="Roboto" w:hAnsi="Roboto" w:cs="Arial"/>
                <w:sz w:val="18"/>
                <w:szCs w:val="18"/>
                <w:lang w:eastAsia="en-US"/>
              </w:rPr>
            </w:pPr>
          </w:p>
          <w:p w14:paraId="0501235D" w14:textId="77777777" w:rsidR="003470C8" w:rsidRPr="000C221D" w:rsidRDefault="003470C8" w:rsidP="00E073C9">
            <w:pPr>
              <w:rPr>
                <w:rFonts w:ascii="Roboto" w:hAnsi="Roboto" w:cs="Arial"/>
                <w:sz w:val="18"/>
                <w:szCs w:val="18"/>
                <w:lang w:eastAsia="en-US"/>
              </w:rPr>
            </w:pPr>
          </w:p>
          <w:p w14:paraId="17B6492E" w14:textId="77777777" w:rsidR="003470C8" w:rsidRPr="000C221D" w:rsidRDefault="003470C8" w:rsidP="00E073C9">
            <w:pPr>
              <w:rPr>
                <w:rFonts w:ascii="Roboto" w:hAnsi="Roboto" w:cs="Arial"/>
                <w:sz w:val="18"/>
                <w:szCs w:val="18"/>
                <w:lang w:eastAsia="en-US"/>
              </w:rPr>
            </w:pPr>
          </w:p>
          <w:p w14:paraId="47222B7F" w14:textId="77777777" w:rsidR="003470C8" w:rsidRPr="000C221D" w:rsidRDefault="003470C8" w:rsidP="00E073C9">
            <w:pPr>
              <w:rPr>
                <w:rFonts w:ascii="Roboto" w:hAnsi="Roboto" w:cs="Arial"/>
                <w:sz w:val="18"/>
                <w:szCs w:val="18"/>
                <w:lang w:eastAsia="en-US"/>
              </w:rPr>
            </w:pPr>
          </w:p>
          <w:p w14:paraId="04EB9369" w14:textId="77777777" w:rsidR="003470C8" w:rsidRPr="000C221D" w:rsidRDefault="003470C8" w:rsidP="00E073C9">
            <w:pPr>
              <w:rPr>
                <w:rFonts w:ascii="Roboto" w:hAnsi="Roboto" w:cs="Arial"/>
                <w:sz w:val="18"/>
                <w:szCs w:val="18"/>
                <w:lang w:eastAsia="en-US"/>
              </w:rPr>
            </w:pPr>
          </w:p>
          <w:p w14:paraId="5C82E8AD" w14:textId="77777777" w:rsidR="003470C8" w:rsidRPr="000C221D" w:rsidRDefault="003470C8" w:rsidP="00E073C9">
            <w:pPr>
              <w:rPr>
                <w:rFonts w:ascii="Roboto" w:hAnsi="Roboto" w:cs="Arial"/>
                <w:sz w:val="18"/>
                <w:szCs w:val="18"/>
                <w:lang w:eastAsia="en-US"/>
              </w:rPr>
            </w:pPr>
          </w:p>
          <w:p w14:paraId="25252445" w14:textId="77777777" w:rsidR="003470C8" w:rsidRPr="000C221D" w:rsidRDefault="003470C8" w:rsidP="00E073C9">
            <w:pPr>
              <w:rPr>
                <w:rFonts w:ascii="Roboto" w:hAnsi="Roboto" w:cs="Arial"/>
                <w:sz w:val="18"/>
                <w:szCs w:val="18"/>
                <w:lang w:eastAsia="en-US"/>
              </w:rPr>
            </w:pPr>
          </w:p>
          <w:p w14:paraId="1CED225E" w14:textId="77777777" w:rsidR="003470C8" w:rsidRPr="000C221D" w:rsidRDefault="003470C8" w:rsidP="00E073C9">
            <w:pPr>
              <w:rPr>
                <w:rFonts w:ascii="Roboto" w:hAnsi="Roboto" w:cs="Arial"/>
                <w:sz w:val="18"/>
                <w:szCs w:val="18"/>
                <w:lang w:eastAsia="en-US"/>
              </w:rPr>
            </w:pPr>
          </w:p>
          <w:p w14:paraId="504C2592" w14:textId="77777777" w:rsidR="003470C8" w:rsidRPr="000C221D" w:rsidRDefault="003470C8" w:rsidP="00E073C9">
            <w:pPr>
              <w:rPr>
                <w:rFonts w:ascii="Roboto" w:hAnsi="Roboto" w:cs="Arial"/>
                <w:sz w:val="18"/>
                <w:szCs w:val="18"/>
                <w:lang w:eastAsia="en-US"/>
              </w:rPr>
            </w:pPr>
          </w:p>
          <w:p w14:paraId="144A3F70" w14:textId="77777777" w:rsidR="003470C8" w:rsidRPr="000C221D" w:rsidRDefault="003470C8" w:rsidP="00E073C9">
            <w:pPr>
              <w:rPr>
                <w:rFonts w:ascii="Roboto" w:hAnsi="Roboto" w:cs="Arial"/>
                <w:sz w:val="18"/>
                <w:szCs w:val="18"/>
                <w:lang w:eastAsia="en-US"/>
              </w:rPr>
            </w:pPr>
          </w:p>
          <w:p w14:paraId="7F7066A7" w14:textId="77777777" w:rsidR="003470C8" w:rsidRPr="000C221D" w:rsidRDefault="003470C8" w:rsidP="00E073C9">
            <w:pPr>
              <w:rPr>
                <w:rFonts w:ascii="Roboto" w:hAnsi="Roboto" w:cs="Arial"/>
                <w:sz w:val="18"/>
                <w:szCs w:val="18"/>
                <w:lang w:eastAsia="en-US"/>
              </w:rPr>
            </w:pPr>
          </w:p>
          <w:p w14:paraId="161F1300" w14:textId="77777777" w:rsidR="003470C8" w:rsidRPr="000C221D" w:rsidRDefault="003470C8" w:rsidP="00E073C9">
            <w:pPr>
              <w:rPr>
                <w:rFonts w:ascii="Roboto" w:hAnsi="Roboto" w:cs="Arial"/>
                <w:sz w:val="18"/>
                <w:szCs w:val="18"/>
                <w:lang w:eastAsia="en-US"/>
              </w:rPr>
            </w:pPr>
          </w:p>
          <w:p w14:paraId="4128A411" w14:textId="77777777" w:rsidR="003470C8" w:rsidRPr="000C221D" w:rsidRDefault="003470C8" w:rsidP="00E073C9">
            <w:pPr>
              <w:rPr>
                <w:rFonts w:ascii="Roboto" w:hAnsi="Roboto" w:cs="Arial"/>
                <w:sz w:val="18"/>
                <w:szCs w:val="18"/>
                <w:lang w:eastAsia="en-US"/>
              </w:rPr>
            </w:pPr>
          </w:p>
          <w:p w14:paraId="4F2AFB70"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p>
        </w:tc>
        <w:tc>
          <w:tcPr>
            <w:tcW w:w="2126" w:type="dxa"/>
            <w:tcBorders>
              <w:top w:val="single" w:sz="4" w:space="0" w:color="auto"/>
              <w:left w:val="single" w:sz="4" w:space="0" w:color="auto"/>
              <w:bottom w:val="single" w:sz="4" w:space="0" w:color="auto"/>
              <w:right w:val="single" w:sz="4" w:space="0" w:color="auto"/>
            </w:tcBorders>
          </w:tcPr>
          <w:p w14:paraId="3EFCDAAB" w14:textId="77777777" w:rsidR="003470C8" w:rsidRPr="000C221D" w:rsidRDefault="003470C8" w:rsidP="00E073C9">
            <w:pPr>
              <w:rPr>
                <w:rFonts w:ascii="Roboto" w:hAnsi="Roboto" w:cs="Arial"/>
                <w:b/>
                <w:sz w:val="18"/>
                <w:szCs w:val="18"/>
                <w:lang w:eastAsia="en-US"/>
              </w:rPr>
            </w:pPr>
          </w:p>
          <w:p w14:paraId="055DA9F1" w14:textId="77777777" w:rsidR="003470C8" w:rsidRPr="000C221D" w:rsidRDefault="003470C8" w:rsidP="00E073C9">
            <w:pPr>
              <w:rPr>
                <w:rFonts w:ascii="Roboto" w:hAnsi="Roboto" w:cs="Arial"/>
                <w:b/>
                <w:sz w:val="18"/>
                <w:szCs w:val="18"/>
                <w:lang w:eastAsia="en-US"/>
              </w:rPr>
            </w:pPr>
          </w:p>
          <w:p w14:paraId="754D3187" w14:textId="77777777" w:rsidR="003470C8" w:rsidRPr="000C221D" w:rsidRDefault="003470C8" w:rsidP="00E073C9">
            <w:pPr>
              <w:rPr>
                <w:rFonts w:ascii="Roboto" w:hAnsi="Roboto" w:cs="Arial"/>
                <w:b/>
                <w:sz w:val="18"/>
                <w:szCs w:val="18"/>
                <w:lang w:eastAsia="en-US"/>
              </w:rPr>
            </w:pPr>
          </w:p>
          <w:p w14:paraId="2D7203FA" w14:textId="77777777" w:rsidR="003470C8" w:rsidRPr="000C221D" w:rsidRDefault="003470C8" w:rsidP="00E073C9">
            <w:pPr>
              <w:rPr>
                <w:rFonts w:ascii="Roboto" w:hAnsi="Roboto" w:cs="Arial"/>
                <w:b/>
                <w:sz w:val="18"/>
                <w:szCs w:val="18"/>
                <w:lang w:eastAsia="en-US"/>
              </w:rPr>
            </w:pPr>
          </w:p>
          <w:p w14:paraId="0A0F5215" w14:textId="77777777" w:rsidR="003470C8" w:rsidRPr="000C221D" w:rsidRDefault="003470C8" w:rsidP="00E073C9">
            <w:pPr>
              <w:rPr>
                <w:rFonts w:ascii="Roboto" w:hAnsi="Roboto" w:cs="Arial"/>
                <w:b/>
                <w:sz w:val="18"/>
                <w:szCs w:val="18"/>
                <w:lang w:eastAsia="en-US"/>
              </w:rPr>
            </w:pPr>
          </w:p>
          <w:p w14:paraId="08CCB551" w14:textId="77777777" w:rsidR="003470C8" w:rsidRPr="000C221D" w:rsidRDefault="003470C8" w:rsidP="00E073C9">
            <w:pPr>
              <w:rPr>
                <w:rFonts w:ascii="Roboto" w:hAnsi="Roboto" w:cs="Arial"/>
                <w:b/>
                <w:sz w:val="18"/>
                <w:szCs w:val="18"/>
                <w:lang w:eastAsia="en-US"/>
              </w:rPr>
            </w:pPr>
          </w:p>
          <w:p w14:paraId="3054950E" w14:textId="77777777" w:rsidR="003470C8" w:rsidRPr="000C221D" w:rsidRDefault="003470C8" w:rsidP="00E073C9">
            <w:pPr>
              <w:rPr>
                <w:rFonts w:ascii="Roboto" w:hAnsi="Roboto" w:cs="Arial"/>
                <w:b/>
                <w:sz w:val="18"/>
                <w:szCs w:val="18"/>
                <w:lang w:eastAsia="en-US"/>
              </w:rPr>
            </w:pPr>
          </w:p>
          <w:p w14:paraId="37E70F81" w14:textId="77777777" w:rsidR="003470C8" w:rsidRPr="000C221D" w:rsidRDefault="003470C8" w:rsidP="00E073C9">
            <w:pPr>
              <w:rPr>
                <w:rFonts w:ascii="Roboto" w:hAnsi="Roboto" w:cs="Arial"/>
                <w:b/>
                <w:sz w:val="18"/>
                <w:szCs w:val="18"/>
                <w:lang w:eastAsia="en-US"/>
              </w:rPr>
            </w:pPr>
          </w:p>
          <w:p w14:paraId="364AA467" w14:textId="77777777" w:rsidR="003470C8" w:rsidRPr="000C221D" w:rsidRDefault="003470C8" w:rsidP="00E073C9">
            <w:pPr>
              <w:rPr>
                <w:rFonts w:ascii="Roboto" w:hAnsi="Roboto" w:cs="Arial"/>
                <w:b/>
                <w:sz w:val="18"/>
                <w:szCs w:val="18"/>
                <w:lang w:eastAsia="en-US"/>
              </w:rPr>
            </w:pPr>
          </w:p>
          <w:p w14:paraId="6891C368" w14:textId="77777777" w:rsidR="003470C8" w:rsidRPr="000C221D" w:rsidRDefault="003470C8" w:rsidP="00E073C9">
            <w:pPr>
              <w:rPr>
                <w:rFonts w:ascii="Roboto" w:hAnsi="Roboto" w:cs="Arial"/>
                <w:b/>
                <w:sz w:val="18"/>
                <w:szCs w:val="18"/>
                <w:lang w:eastAsia="en-US"/>
              </w:rPr>
            </w:pPr>
          </w:p>
          <w:p w14:paraId="3B024B44" w14:textId="77777777" w:rsidR="003470C8" w:rsidRPr="000C221D" w:rsidRDefault="003470C8" w:rsidP="00E073C9">
            <w:pPr>
              <w:rPr>
                <w:rFonts w:ascii="Roboto" w:hAnsi="Roboto" w:cs="Arial"/>
                <w:b/>
                <w:sz w:val="18"/>
                <w:szCs w:val="18"/>
                <w:lang w:eastAsia="en-US"/>
              </w:rPr>
            </w:pPr>
          </w:p>
          <w:p w14:paraId="620E4B6A"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 xml:space="preserve">PROCEDURE ADAPTEE </w:t>
            </w:r>
          </w:p>
          <w:p w14:paraId="597007EF"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Concerne :</w:t>
            </w:r>
          </w:p>
          <w:p w14:paraId="39ED414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les Marchés de services innovants, de travaux innovants et fournitures innovants,</w:t>
            </w:r>
            <w:r w:rsidRPr="000C221D">
              <w:rPr>
                <w:rFonts w:ascii="Roboto" w:hAnsi="Roboto" w:cs="Arial"/>
                <w:i/>
                <w:sz w:val="18"/>
                <w:szCs w:val="18"/>
                <w:lang w:eastAsia="en-US"/>
              </w:rPr>
              <w:t xml:space="preserve"> les marchés portant sur les denrées alimentaires dont les produits sont livrés avant le 10/12/2020</w:t>
            </w:r>
            <w:r w:rsidRPr="000C221D">
              <w:rPr>
                <w:rFonts w:ascii="Roboto" w:hAnsi="Roboto" w:cs="Arial"/>
                <w:sz w:val="18"/>
                <w:szCs w:val="18"/>
                <w:lang w:eastAsia="en-US"/>
              </w:rPr>
              <w:t xml:space="preserve"> </w:t>
            </w:r>
          </w:p>
          <w:p w14:paraId="5DEE1862" w14:textId="77777777" w:rsidR="003470C8" w:rsidRPr="000C221D" w:rsidRDefault="003470C8" w:rsidP="00E073C9">
            <w:pPr>
              <w:rPr>
                <w:rFonts w:ascii="Roboto" w:hAnsi="Roboto" w:cs="Arial"/>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122A4E68" w14:textId="77777777" w:rsidR="003470C8" w:rsidRPr="000C221D" w:rsidRDefault="003470C8" w:rsidP="00E073C9">
            <w:pPr>
              <w:rPr>
                <w:rFonts w:ascii="Roboto" w:hAnsi="Roboto" w:cs="Arial"/>
                <w:sz w:val="18"/>
                <w:szCs w:val="18"/>
                <w:lang w:eastAsia="en-US"/>
              </w:rPr>
            </w:pPr>
          </w:p>
          <w:p w14:paraId="7C0EA759" w14:textId="77777777" w:rsidR="003470C8" w:rsidRPr="000C221D" w:rsidRDefault="003470C8" w:rsidP="00E073C9">
            <w:pPr>
              <w:rPr>
                <w:rFonts w:ascii="Roboto" w:hAnsi="Roboto" w:cs="Arial"/>
                <w:sz w:val="18"/>
                <w:szCs w:val="18"/>
                <w:lang w:eastAsia="en-US"/>
              </w:rPr>
            </w:pPr>
          </w:p>
          <w:p w14:paraId="5936EAAE" w14:textId="77777777" w:rsidR="003470C8" w:rsidRPr="000C221D" w:rsidRDefault="003470C8" w:rsidP="00E073C9">
            <w:pPr>
              <w:rPr>
                <w:rFonts w:ascii="Roboto" w:hAnsi="Roboto" w:cs="Arial"/>
                <w:sz w:val="18"/>
                <w:szCs w:val="18"/>
                <w:lang w:eastAsia="en-US"/>
              </w:rPr>
            </w:pPr>
          </w:p>
          <w:p w14:paraId="2AD5FE0A" w14:textId="77777777" w:rsidR="003470C8" w:rsidRPr="000C221D" w:rsidRDefault="003470C8" w:rsidP="00E073C9">
            <w:pPr>
              <w:rPr>
                <w:rFonts w:ascii="Roboto" w:hAnsi="Roboto" w:cs="Arial"/>
                <w:sz w:val="18"/>
                <w:szCs w:val="18"/>
                <w:lang w:eastAsia="en-US"/>
              </w:rPr>
            </w:pPr>
          </w:p>
          <w:p w14:paraId="6E7F7D87" w14:textId="77777777" w:rsidR="003470C8" w:rsidRPr="000C221D" w:rsidRDefault="003470C8" w:rsidP="00E073C9">
            <w:pPr>
              <w:rPr>
                <w:rFonts w:ascii="Roboto" w:hAnsi="Roboto" w:cs="Arial"/>
                <w:sz w:val="18"/>
                <w:szCs w:val="18"/>
                <w:lang w:eastAsia="en-US"/>
              </w:rPr>
            </w:pPr>
          </w:p>
          <w:p w14:paraId="2BFF9137" w14:textId="77777777" w:rsidR="003470C8" w:rsidRPr="000C221D" w:rsidRDefault="003470C8" w:rsidP="00E073C9">
            <w:pPr>
              <w:rPr>
                <w:rFonts w:ascii="Roboto" w:hAnsi="Roboto" w:cs="Arial"/>
                <w:sz w:val="18"/>
                <w:szCs w:val="18"/>
                <w:lang w:eastAsia="en-US"/>
              </w:rPr>
            </w:pPr>
          </w:p>
          <w:p w14:paraId="0672B77C" w14:textId="77777777" w:rsidR="003470C8" w:rsidRPr="000C221D" w:rsidRDefault="003470C8" w:rsidP="00E073C9">
            <w:pPr>
              <w:rPr>
                <w:rFonts w:ascii="Roboto" w:hAnsi="Roboto" w:cs="Arial"/>
                <w:sz w:val="18"/>
                <w:szCs w:val="18"/>
                <w:lang w:eastAsia="en-US"/>
              </w:rPr>
            </w:pPr>
          </w:p>
          <w:p w14:paraId="79F5D4FA" w14:textId="77777777" w:rsidR="003470C8" w:rsidRPr="000C221D" w:rsidRDefault="003470C8" w:rsidP="00E073C9">
            <w:pPr>
              <w:rPr>
                <w:rFonts w:ascii="Roboto" w:hAnsi="Roboto" w:cs="Arial"/>
                <w:sz w:val="18"/>
                <w:szCs w:val="18"/>
                <w:lang w:eastAsia="en-US"/>
              </w:rPr>
            </w:pPr>
          </w:p>
          <w:p w14:paraId="66F87F37" w14:textId="77777777" w:rsidR="003470C8" w:rsidRPr="000C221D" w:rsidRDefault="003470C8" w:rsidP="00E073C9">
            <w:pPr>
              <w:rPr>
                <w:rFonts w:ascii="Roboto" w:hAnsi="Roboto" w:cs="Arial"/>
                <w:sz w:val="18"/>
                <w:szCs w:val="18"/>
                <w:lang w:eastAsia="en-US"/>
              </w:rPr>
            </w:pPr>
          </w:p>
          <w:p w14:paraId="66355FAF" w14:textId="77777777" w:rsidR="003470C8" w:rsidRPr="000C221D" w:rsidRDefault="003470C8" w:rsidP="00E073C9">
            <w:pPr>
              <w:rPr>
                <w:rFonts w:ascii="Roboto" w:hAnsi="Roboto" w:cs="Arial"/>
                <w:sz w:val="18"/>
                <w:szCs w:val="18"/>
                <w:lang w:eastAsia="en-US"/>
              </w:rPr>
            </w:pPr>
          </w:p>
          <w:p w14:paraId="28A49C56" w14:textId="77777777" w:rsidR="003470C8" w:rsidRPr="000C221D" w:rsidRDefault="003470C8" w:rsidP="00E073C9">
            <w:pPr>
              <w:rPr>
                <w:rFonts w:ascii="Roboto" w:hAnsi="Roboto" w:cs="Arial"/>
                <w:sz w:val="18"/>
                <w:szCs w:val="18"/>
                <w:lang w:eastAsia="en-US"/>
              </w:rPr>
            </w:pPr>
          </w:p>
          <w:p w14:paraId="4E0E47F6" w14:textId="77777777" w:rsidR="003470C8" w:rsidRPr="000C221D" w:rsidRDefault="003470C8" w:rsidP="00E073C9">
            <w:pPr>
              <w:rPr>
                <w:rFonts w:ascii="Roboto" w:hAnsi="Roboto" w:cs="Arial"/>
                <w:sz w:val="18"/>
                <w:szCs w:val="18"/>
                <w:lang w:eastAsia="en-US"/>
              </w:rPr>
            </w:pPr>
          </w:p>
          <w:p w14:paraId="14EB9577" w14:textId="77777777" w:rsidR="003470C8" w:rsidRPr="000C221D" w:rsidRDefault="003470C8" w:rsidP="00E073C9">
            <w:pPr>
              <w:rPr>
                <w:rFonts w:ascii="Roboto" w:hAnsi="Roboto" w:cs="Arial"/>
                <w:sz w:val="18"/>
                <w:szCs w:val="18"/>
                <w:lang w:eastAsia="en-US"/>
              </w:rPr>
            </w:pPr>
          </w:p>
          <w:p w14:paraId="2CD1BBB1" w14:textId="77777777" w:rsidR="003470C8" w:rsidRPr="000C221D" w:rsidRDefault="003470C8" w:rsidP="00E073C9">
            <w:pPr>
              <w:rPr>
                <w:rFonts w:ascii="Roboto" w:hAnsi="Roboto" w:cs="Arial"/>
                <w:sz w:val="18"/>
                <w:szCs w:val="18"/>
                <w:lang w:eastAsia="en-US"/>
              </w:rPr>
            </w:pPr>
          </w:p>
          <w:p w14:paraId="051A376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&gt; 100 000 € HT</w:t>
            </w:r>
          </w:p>
          <w:p w14:paraId="59CBB2BF" w14:textId="77777777" w:rsidR="003470C8" w:rsidRPr="000C221D" w:rsidRDefault="003470C8" w:rsidP="00E073C9">
            <w:pPr>
              <w:rPr>
                <w:rFonts w:ascii="Roboto" w:hAnsi="Roboto"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tcPr>
          <w:p w14:paraId="769524CC"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Délibération de réservation de crédits</w:t>
            </w:r>
          </w:p>
          <w:p w14:paraId="52B1970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Cahier des charges</w:t>
            </w:r>
          </w:p>
          <w:p w14:paraId="01FBB73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Règlement de la consultation </w:t>
            </w:r>
          </w:p>
          <w:p w14:paraId="30AFAFD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CCAP,</w:t>
            </w:r>
          </w:p>
          <w:p w14:paraId="5EFA7BB1"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CCTP</w:t>
            </w:r>
          </w:p>
          <w:p w14:paraId="4A680DF1"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CCP (CCTP+CCAP)</w:t>
            </w:r>
          </w:p>
          <w:p w14:paraId="14EBABD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Document de justification du non allotissement</w:t>
            </w:r>
          </w:p>
          <w:p w14:paraId="302B65E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 Document d’analyse (rapport, devis, tableaux d’analyse, grille…)</w:t>
            </w:r>
          </w:p>
          <w:p w14:paraId="0BF0A410"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Notification de décision et information par écrit  du rejet des offres</w:t>
            </w:r>
          </w:p>
          <w:p w14:paraId="29D2B130"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Procédure contradictoire en cas d’offre anormalement basse </w:t>
            </w:r>
          </w:p>
          <w:p w14:paraId="12E43AD5"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Déclaration sur l’honneur d’absence de conflit d’intérêt du pouvoir adjudicateur </w:t>
            </w:r>
          </w:p>
          <w:p w14:paraId="58B1C04A"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Avis d’attribution (notification) envoi avec AR</w:t>
            </w:r>
          </w:p>
          <w:p w14:paraId="362AB89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Acte d’engagement signé par les 2 parties</w:t>
            </w:r>
          </w:p>
          <w:p w14:paraId="1FF84D4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Bon de commandes</w:t>
            </w:r>
          </w:p>
          <w:p w14:paraId="13BA51A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Règlement interne de la structure (si procédure spécifique)</w:t>
            </w:r>
          </w:p>
          <w:p w14:paraId="6DDB1C80" w14:textId="77777777" w:rsidR="003470C8" w:rsidRPr="000C221D" w:rsidRDefault="003470C8" w:rsidP="00E073C9">
            <w:pPr>
              <w:rPr>
                <w:rFonts w:ascii="Roboto" w:hAnsi="Roboto" w:cs="Arial"/>
                <w:sz w:val="18"/>
                <w:szCs w:val="18"/>
                <w:lang w:eastAsia="en-US"/>
              </w:rPr>
            </w:pPr>
          </w:p>
          <w:p w14:paraId="09E15A7B"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Si avenant (motivations) ………….</w:t>
            </w:r>
          </w:p>
          <w:p w14:paraId="2558DD7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Date de notification : ………..</w:t>
            </w:r>
          </w:p>
          <w:p w14:paraId="5D346A8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Si plus-value,  montant : ……………..</w:t>
            </w:r>
          </w:p>
          <w:p w14:paraId="3EE7B08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Et si  plus-value &gt; à 5 % date de la CAO :…………</w:t>
            </w:r>
          </w:p>
          <w:p w14:paraId="596B418B" w14:textId="77777777" w:rsidR="003470C8" w:rsidRPr="000C221D" w:rsidRDefault="003470C8" w:rsidP="00E073C9">
            <w:pPr>
              <w:rPr>
                <w:rFonts w:ascii="Roboto" w:hAnsi="Roboto" w:cs="Arial"/>
                <w:sz w:val="18"/>
                <w:szCs w:val="18"/>
                <w:lang w:eastAsia="en-US"/>
              </w:rPr>
            </w:pPr>
          </w:p>
        </w:tc>
      </w:tr>
      <w:tr w:rsidR="003470C8" w:rsidRPr="000C221D" w14:paraId="3E1DEC11" w14:textId="77777777" w:rsidTr="00E073C9">
        <w:trPr>
          <w:trHeight w:val="1871"/>
        </w:trPr>
        <w:tc>
          <w:tcPr>
            <w:tcW w:w="1668" w:type="dxa"/>
            <w:vMerge w:val="restart"/>
            <w:tcBorders>
              <w:top w:val="single" w:sz="4" w:space="0" w:color="auto"/>
              <w:left w:val="single" w:sz="4" w:space="0" w:color="auto"/>
              <w:bottom w:val="single" w:sz="4" w:space="0" w:color="auto"/>
              <w:right w:val="single" w:sz="4" w:space="0" w:color="auto"/>
            </w:tcBorders>
          </w:tcPr>
          <w:p w14:paraId="5ACCE35C" w14:textId="77777777" w:rsidR="003470C8" w:rsidRPr="000C221D" w:rsidRDefault="003470C8" w:rsidP="00E073C9">
            <w:pPr>
              <w:rPr>
                <w:rFonts w:ascii="Roboto" w:hAnsi="Roboto" w:cs="Arial"/>
                <w:sz w:val="18"/>
                <w:szCs w:val="18"/>
                <w:lang w:eastAsia="en-US"/>
              </w:rPr>
            </w:pPr>
          </w:p>
          <w:p w14:paraId="013B2369" w14:textId="77777777" w:rsidR="003470C8" w:rsidRPr="000C221D" w:rsidRDefault="003470C8" w:rsidP="00E073C9">
            <w:pPr>
              <w:rPr>
                <w:rFonts w:ascii="Roboto" w:hAnsi="Roboto" w:cs="Arial"/>
                <w:sz w:val="18"/>
                <w:szCs w:val="18"/>
                <w:lang w:eastAsia="en-US"/>
              </w:rPr>
            </w:pPr>
          </w:p>
          <w:p w14:paraId="54CA153C" w14:textId="77777777" w:rsidR="003470C8" w:rsidRPr="000C221D" w:rsidRDefault="003470C8" w:rsidP="00E073C9">
            <w:pPr>
              <w:rPr>
                <w:rFonts w:ascii="Roboto" w:hAnsi="Roboto" w:cs="Arial"/>
                <w:sz w:val="18"/>
                <w:szCs w:val="18"/>
                <w:lang w:eastAsia="en-US"/>
              </w:rPr>
            </w:pPr>
          </w:p>
          <w:p w14:paraId="679D9170" w14:textId="77777777" w:rsidR="003470C8" w:rsidRPr="000C221D" w:rsidRDefault="003470C8" w:rsidP="00E073C9">
            <w:pPr>
              <w:rPr>
                <w:rFonts w:ascii="Roboto" w:hAnsi="Roboto" w:cs="Arial"/>
                <w:sz w:val="18"/>
                <w:szCs w:val="18"/>
                <w:lang w:eastAsia="en-US"/>
              </w:rPr>
            </w:pPr>
          </w:p>
          <w:p w14:paraId="22E1578C" w14:textId="77777777" w:rsidR="003470C8" w:rsidRPr="000C221D" w:rsidRDefault="003470C8" w:rsidP="00E073C9">
            <w:pPr>
              <w:rPr>
                <w:rFonts w:ascii="Roboto" w:hAnsi="Roboto" w:cs="Arial"/>
                <w:sz w:val="18"/>
                <w:szCs w:val="18"/>
                <w:lang w:eastAsia="en-US"/>
              </w:rPr>
            </w:pPr>
          </w:p>
          <w:p w14:paraId="39E851E1" w14:textId="77777777" w:rsidR="003470C8" w:rsidRPr="000C221D" w:rsidRDefault="003470C8" w:rsidP="00E073C9">
            <w:pPr>
              <w:rPr>
                <w:rFonts w:ascii="Roboto" w:hAnsi="Roboto" w:cs="Arial"/>
                <w:sz w:val="18"/>
                <w:szCs w:val="18"/>
                <w:lang w:eastAsia="en-US"/>
              </w:rPr>
            </w:pPr>
          </w:p>
          <w:p w14:paraId="2099EB2C" w14:textId="77777777" w:rsidR="003470C8" w:rsidRPr="000C221D" w:rsidRDefault="003470C8" w:rsidP="00E073C9">
            <w:pPr>
              <w:rPr>
                <w:rFonts w:ascii="Roboto" w:hAnsi="Roboto" w:cs="Arial"/>
                <w:sz w:val="18"/>
                <w:szCs w:val="18"/>
                <w:lang w:eastAsia="en-US"/>
              </w:rPr>
            </w:pPr>
          </w:p>
          <w:p w14:paraId="4BDFC6EF" w14:textId="77777777" w:rsidR="003470C8" w:rsidRPr="000C221D" w:rsidRDefault="003470C8" w:rsidP="00E073C9">
            <w:pPr>
              <w:rPr>
                <w:rFonts w:ascii="Roboto" w:hAnsi="Roboto" w:cs="Arial"/>
                <w:sz w:val="18"/>
                <w:szCs w:val="18"/>
                <w:lang w:eastAsia="en-US"/>
              </w:rPr>
            </w:pPr>
          </w:p>
          <w:p w14:paraId="62DF9165" w14:textId="77777777" w:rsidR="003470C8" w:rsidRPr="000C221D" w:rsidRDefault="003470C8" w:rsidP="00E073C9">
            <w:pPr>
              <w:rPr>
                <w:rFonts w:ascii="Roboto" w:hAnsi="Roboto" w:cs="Arial"/>
                <w:sz w:val="18"/>
                <w:szCs w:val="18"/>
                <w:lang w:eastAsia="en-US"/>
              </w:rPr>
            </w:pPr>
          </w:p>
          <w:p w14:paraId="35D9AFFA" w14:textId="77777777" w:rsidR="003470C8" w:rsidRPr="000C221D" w:rsidRDefault="003470C8" w:rsidP="00E073C9">
            <w:pPr>
              <w:rPr>
                <w:rFonts w:ascii="Roboto" w:hAnsi="Roboto" w:cs="Arial"/>
                <w:sz w:val="18"/>
                <w:szCs w:val="18"/>
                <w:lang w:eastAsia="en-US"/>
              </w:rPr>
            </w:pPr>
          </w:p>
          <w:p w14:paraId="7B40CCF4" w14:textId="77777777" w:rsidR="003470C8" w:rsidRPr="000C221D" w:rsidRDefault="003470C8" w:rsidP="00E073C9">
            <w:pPr>
              <w:rPr>
                <w:rFonts w:ascii="Roboto" w:hAnsi="Roboto" w:cs="Arial"/>
                <w:sz w:val="18"/>
                <w:szCs w:val="18"/>
                <w:lang w:eastAsia="en-US"/>
              </w:rPr>
            </w:pPr>
          </w:p>
          <w:p w14:paraId="0003A342" w14:textId="77777777" w:rsidR="003470C8" w:rsidRPr="000C221D" w:rsidRDefault="003470C8" w:rsidP="00E073C9">
            <w:pPr>
              <w:rPr>
                <w:rFonts w:ascii="Roboto" w:hAnsi="Roboto" w:cs="Arial"/>
                <w:sz w:val="18"/>
                <w:szCs w:val="18"/>
                <w:lang w:eastAsia="en-US"/>
              </w:rPr>
            </w:pPr>
          </w:p>
          <w:p w14:paraId="269ABCC5"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p>
        </w:tc>
        <w:tc>
          <w:tcPr>
            <w:tcW w:w="2126" w:type="dxa"/>
            <w:vMerge w:val="restart"/>
            <w:tcBorders>
              <w:top w:val="single" w:sz="4" w:space="0" w:color="auto"/>
              <w:left w:val="single" w:sz="4" w:space="0" w:color="auto"/>
              <w:bottom w:val="single" w:sz="4" w:space="0" w:color="auto"/>
              <w:right w:val="single" w:sz="4" w:space="0" w:color="auto"/>
            </w:tcBorders>
          </w:tcPr>
          <w:p w14:paraId="1948A856" w14:textId="77777777" w:rsidR="003470C8" w:rsidRPr="000C221D" w:rsidRDefault="003470C8" w:rsidP="00E073C9">
            <w:pPr>
              <w:rPr>
                <w:rFonts w:ascii="Roboto" w:hAnsi="Roboto" w:cs="Arial"/>
                <w:sz w:val="18"/>
                <w:szCs w:val="18"/>
                <w:lang w:eastAsia="en-US"/>
              </w:rPr>
            </w:pPr>
          </w:p>
          <w:p w14:paraId="136EB995" w14:textId="77777777" w:rsidR="003470C8" w:rsidRPr="000C221D" w:rsidRDefault="003470C8" w:rsidP="00E073C9">
            <w:pPr>
              <w:rPr>
                <w:rFonts w:ascii="Roboto" w:hAnsi="Roboto" w:cs="Arial"/>
                <w:sz w:val="18"/>
                <w:szCs w:val="18"/>
                <w:lang w:eastAsia="en-US"/>
              </w:rPr>
            </w:pPr>
          </w:p>
          <w:p w14:paraId="19D24C28" w14:textId="77777777" w:rsidR="003470C8" w:rsidRPr="000C221D" w:rsidRDefault="003470C8" w:rsidP="00E073C9">
            <w:pPr>
              <w:rPr>
                <w:rFonts w:ascii="Roboto" w:hAnsi="Roboto" w:cs="Arial"/>
                <w:sz w:val="18"/>
                <w:szCs w:val="18"/>
                <w:lang w:eastAsia="en-US"/>
              </w:rPr>
            </w:pPr>
          </w:p>
          <w:p w14:paraId="33C04D25" w14:textId="77777777" w:rsidR="003470C8" w:rsidRPr="000C221D" w:rsidRDefault="003470C8" w:rsidP="00E073C9">
            <w:pPr>
              <w:rPr>
                <w:rFonts w:ascii="Roboto" w:hAnsi="Roboto" w:cs="Arial"/>
                <w:sz w:val="18"/>
                <w:szCs w:val="18"/>
                <w:lang w:eastAsia="en-US"/>
              </w:rPr>
            </w:pPr>
          </w:p>
          <w:p w14:paraId="735C65E2" w14:textId="77777777" w:rsidR="003470C8" w:rsidRPr="000C221D" w:rsidRDefault="003470C8" w:rsidP="00E073C9">
            <w:pPr>
              <w:rPr>
                <w:rFonts w:ascii="Roboto" w:hAnsi="Roboto" w:cs="Arial"/>
                <w:b/>
                <w:sz w:val="18"/>
                <w:szCs w:val="18"/>
                <w:lang w:eastAsia="en-US"/>
              </w:rPr>
            </w:pPr>
            <w:r w:rsidRPr="000C221D">
              <w:rPr>
                <w:rFonts w:ascii="Roboto" w:hAnsi="Roboto" w:cs="Arial"/>
                <w:b/>
                <w:sz w:val="18"/>
                <w:szCs w:val="18"/>
                <w:lang w:eastAsia="en-US"/>
              </w:rPr>
              <w:t xml:space="preserve">PROCEDURE FORMALISEE </w:t>
            </w:r>
          </w:p>
          <w:p w14:paraId="3ABD84B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Concerne :</w:t>
            </w:r>
          </w:p>
          <w:p w14:paraId="1398B759"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 xml:space="preserve"> les Marchés de services et fournitures, et les marchés de travaux </w:t>
            </w:r>
          </w:p>
          <w:p w14:paraId="64BE8F85" w14:textId="77777777" w:rsidR="003470C8" w:rsidRPr="000C221D" w:rsidRDefault="003470C8" w:rsidP="00E073C9">
            <w:pPr>
              <w:rPr>
                <w:rFonts w:ascii="Roboto" w:hAnsi="Roboto" w:cs="Arial"/>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7D94D860" w14:textId="77777777" w:rsidR="003470C8" w:rsidRPr="000C221D" w:rsidRDefault="003470C8" w:rsidP="00E073C9">
            <w:pPr>
              <w:rPr>
                <w:rFonts w:ascii="Roboto" w:hAnsi="Roboto" w:cs="Arial"/>
                <w:sz w:val="18"/>
                <w:szCs w:val="18"/>
                <w:lang w:eastAsia="en-US"/>
              </w:rPr>
            </w:pPr>
          </w:p>
          <w:p w14:paraId="523DCCC4" w14:textId="77777777" w:rsidR="003470C8" w:rsidRPr="000C221D" w:rsidRDefault="003470C8" w:rsidP="00E073C9">
            <w:pPr>
              <w:rPr>
                <w:rFonts w:ascii="Roboto" w:hAnsi="Roboto" w:cs="Arial"/>
                <w:sz w:val="18"/>
                <w:szCs w:val="18"/>
                <w:lang w:eastAsia="en-US"/>
              </w:rPr>
            </w:pPr>
          </w:p>
          <w:p w14:paraId="27E558A4" w14:textId="77777777" w:rsidR="003470C8" w:rsidRPr="000C221D" w:rsidRDefault="003470C8" w:rsidP="00E073C9">
            <w:pPr>
              <w:rPr>
                <w:rFonts w:ascii="Roboto" w:hAnsi="Roboto" w:cs="Arial"/>
                <w:sz w:val="18"/>
                <w:szCs w:val="18"/>
                <w:lang w:eastAsia="en-US"/>
              </w:rPr>
            </w:pPr>
          </w:p>
          <w:p w14:paraId="24865276" w14:textId="77777777" w:rsidR="003470C8" w:rsidRPr="000C221D" w:rsidRDefault="003470C8" w:rsidP="00E073C9">
            <w:pPr>
              <w:rPr>
                <w:rFonts w:ascii="Roboto" w:hAnsi="Roboto" w:cs="Arial"/>
                <w:sz w:val="18"/>
                <w:szCs w:val="18"/>
                <w:lang w:eastAsia="en-US"/>
              </w:rPr>
            </w:pPr>
          </w:p>
          <w:p w14:paraId="50164C43" w14:textId="77777777" w:rsidR="003470C8" w:rsidRPr="000C221D" w:rsidRDefault="003470C8" w:rsidP="00E073C9">
            <w:pPr>
              <w:rPr>
                <w:rFonts w:ascii="Roboto" w:hAnsi="Roboto" w:cs="Arial"/>
                <w:sz w:val="18"/>
                <w:szCs w:val="18"/>
                <w:lang w:eastAsia="en-US"/>
              </w:rPr>
            </w:pPr>
          </w:p>
          <w:p w14:paraId="0278868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 xml:space="preserve">Marchés de services et fournitures, et </w:t>
            </w:r>
          </w:p>
        </w:tc>
        <w:tc>
          <w:tcPr>
            <w:tcW w:w="3827" w:type="dxa"/>
            <w:vMerge w:val="restart"/>
            <w:tcBorders>
              <w:top w:val="single" w:sz="4" w:space="0" w:color="auto"/>
              <w:left w:val="single" w:sz="4" w:space="0" w:color="auto"/>
              <w:bottom w:val="single" w:sz="4" w:space="0" w:color="auto"/>
              <w:right w:val="single" w:sz="4" w:space="0" w:color="auto"/>
            </w:tcBorders>
          </w:tcPr>
          <w:p w14:paraId="64CE8B63"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Délibération de réservation de crédits</w:t>
            </w:r>
          </w:p>
          <w:p w14:paraId="62C64FB3"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Cahier des charges</w:t>
            </w:r>
          </w:p>
          <w:p w14:paraId="6CEC64BC"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Règlement de la consultation </w:t>
            </w:r>
          </w:p>
          <w:p w14:paraId="43E170EA"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CCAP,</w:t>
            </w:r>
          </w:p>
          <w:p w14:paraId="3AB59B26"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CCTP</w:t>
            </w:r>
          </w:p>
          <w:p w14:paraId="640DC7FC"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CCP (CCAP+CCTP)</w:t>
            </w:r>
          </w:p>
          <w:p w14:paraId="7FBDFDD0"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Décision de la CAO ou de l’avis d’attribution (PV)</w:t>
            </w:r>
          </w:p>
          <w:p w14:paraId="36BF0AA6"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Document de justification du non allotissement</w:t>
            </w:r>
          </w:p>
          <w:p w14:paraId="5A086655"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Rapport d’analyse (rapport, tableaux et grille d’analyse…</w:t>
            </w:r>
          </w:p>
          <w:p w14:paraId="0F4AB78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PV commission d’appel d’offres</w:t>
            </w:r>
          </w:p>
          <w:p w14:paraId="406F780E"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Notification de décision et information par écrit  du rejet des offres</w:t>
            </w:r>
          </w:p>
          <w:p w14:paraId="0F5D8BE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Procédure contradictoire en cas d’offre anormalement basse </w:t>
            </w:r>
          </w:p>
          <w:p w14:paraId="12CCD617"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Rapport de présentation</w:t>
            </w:r>
          </w:p>
          <w:p w14:paraId="573DFA89"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Bon de commande </w:t>
            </w:r>
          </w:p>
          <w:p w14:paraId="7FC12CD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 xml:space="preserve">Déclaration sur l’honneur d’absence de conflit d’intérêt du pouvoir adjudicateur </w:t>
            </w:r>
          </w:p>
          <w:p w14:paraId="30E304FC"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Avis d’attribution publié</w:t>
            </w:r>
          </w:p>
          <w:p w14:paraId="1043043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Avis d’attribution (notification) envoi avec AR</w:t>
            </w:r>
          </w:p>
          <w:p w14:paraId="7604EB65"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Acte d’engagement signé par les 2 parties</w:t>
            </w:r>
          </w:p>
          <w:p w14:paraId="35C77DD9"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Règlement interne de la structure (si procédure spécifique)</w:t>
            </w:r>
          </w:p>
          <w:p w14:paraId="4133C6EC" w14:textId="77777777" w:rsidR="003470C8" w:rsidRPr="000C221D" w:rsidRDefault="003470C8" w:rsidP="00E073C9">
            <w:pPr>
              <w:rPr>
                <w:rFonts w:ascii="Roboto" w:hAnsi="Roboto" w:cs="Arial"/>
                <w:sz w:val="18"/>
                <w:szCs w:val="18"/>
                <w:lang w:eastAsia="en-US"/>
              </w:rPr>
            </w:pPr>
          </w:p>
          <w:p w14:paraId="7A632472"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sym w:font="Wingdings" w:char="F072"/>
            </w:r>
            <w:r w:rsidRPr="000C221D">
              <w:rPr>
                <w:rFonts w:ascii="Roboto" w:hAnsi="Roboto" w:cs="Arial"/>
                <w:sz w:val="18"/>
                <w:szCs w:val="18"/>
                <w:lang w:eastAsia="en-US"/>
              </w:rPr>
              <w:t>Si avenant (motivations) ………….</w:t>
            </w:r>
          </w:p>
          <w:p w14:paraId="487A2C04"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date de notification : ………..</w:t>
            </w:r>
          </w:p>
          <w:p w14:paraId="11F76003"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Si plus-value,  montant : ……………..</w:t>
            </w:r>
          </w:p>
          <w:p w14:paraId="5A2AFC4D"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Et si  plus-value &gt; à 5 % date de la CAO : :</w:t>
            </w:r>
            <w:r w:rsidRPr="000C221D">
              <w:rPr>
                <w:rFonts w:ascii="Roboto" w:hAnsi="Roboto" w:cs="Arial"/>
                <w:b/>
                <w:sz w:val="18"/>
                <w:szCs w:val="18"/>
                <w:lang w:eastAsia="en-US"/>
              </w:rPr>
              <w:t>…………</w:t>
            </w:r>
          </w:p>
        </w:tc>
      </w:tr>
      <w:tr w:rsidR="00E073C9" w:rsidRPr="000C221D" w14:paraId="2D05B4D8" w14:textId="77777777" w:rsidTr="00E073C9">
        <w:trPr>
          <w:trHeight w:val="70"/>
        </w:trPr>
        <w:tc>
          <w:tcPr>
            <w:tcW w:w="1668" w:type="dxa"/>
            <w:vMerge/>
            <w:tcBorders>
              <w:top w:val="single" w:sz="4" w:space="0" w:color="auto"/>
              <w:left w:val="single" w:sz="4" w:space="0" w:color="auto"/>
              <w:bottom w:val="single" w:sz="4" w:space="0" w:color="auto"/>
              <w:right w:val="single" w:sz="4" w:space="0" w:color="auto"/>
            </w:tcBorders>
            <w:vAlign w:val="center"/>
            <w:hideMark/>
          </w:tcPr>
          <w:p w14:paraId="1CF616B4" w14:textId="77777777" w:rsidR="003470C8" w:rsidRPr="000C221D" w:rsidRDefault="003470C8" w:rsidP="00E073C9">
            <w:pPr>
              <w:widowControl/>
              <w:rPr>
                <w:rFonts w:ascii="Roboto" w:eastAsia="SimSun" w:hAnsi="Roboto" w:cs="Arial"/>
                <w:kern w:val="2"/>
                <w:sz w:val="18"/>
                <w:szCs w:val="18"/>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7D1B8A8" w14:textId="77777777" w:rsidR="003470C8" w:rsidRPr="000C221D" w:rsidRDefault="003470C8" w:rsidP="00E073C9">
            <w:pPr>
              <w:widowControl/>
              <w:rPr>
                <w:rFonts w:ascii="Roboto" w:eastAsia="SimSun" w:hAnsi="Roboto" w:cs="Arial"/>
                <w:kern w:val="2"/>
                <w:sz w:val="18"/>
                <w:szCs w:val="18"/>
                <w:lang w:eastAsia="en-US"/>
              </w:rPr>
            </w:pPr>
          </w:p>
        </w:tc>
        <w:tc>
          <w:tcPr>
            <w:tcW w:w="1701" w:type="dxa"/>
            <w:tcBorders>
              <w:top w:val="single" w:sz="4" w:space="0" w:color="auto"/>
              <w:left w:val="single" w:sz="4" w:space="0" w:color="auto"/>
              <w:bottom w:val="single" w:sz="4" w:space="0" w:color="auto"/>
              <w:right w:val="single" w:sz="4" w:space="0" w:color="auto"/>
            </w:tcBorders>
          </w:tcPr>
          <w:p w14:paraId="33A5C087" w14:textId="77777777" w:rsidR="003470C8" w:rsidRPr="000C221D" w:rsidRDefault="003470C8" w:rsidP="00E073C9">
            <w:pPr>
              <w:rPr>
                <w:rFonts w:ascii="Roboto" w:hAnsi="Roboto" w:cs="Arial"/>
                <w:sz w:val="18"/>
                <w:szCs w:val="18"/>
                <w:lang w:eastAsia="en-US"/>
              </w:rPr>
            </w:pPr>
          </w:p>
          <w:p w14:paraId="78D7B70F" w14:textId="77777777" w:rsidR="003470C8" w:rsidRPr="000C221D" w:rsidRDefault="003470C8" w:rsidP="00E073C9">
            <w:pPr>
              <w:rPr>
                <w:rFonts w:ascii="Roboto" w:hAnsi="Roboto" w:cs="Arial"/>
                <w:sz w:val="18"/>
                <w:szCs w:val="18"/>
                <w:lang w:eastAsia="en-US"/>
              </w:rPr>
            </w:pPr>
          </w:p>
          <w:p w14:paraId="0696A740" w14:textId="77777777" w:rsidR="003470C8" w:rsidRPr="000C221D" w:rsidRDefault="003470C8" w:rsidP="00E073C9">
            <w:pPr>
              <w:rPr>
                <w:rFonts w:ascii="Roboto" w:hAnsi="Roboto" w:cs="Arial"/>
                <w:sz w:val="18"/>
                <w:szCs w:val="18"/>
                <w:lang w:eastAsia="en-US"/>
              </w:rPr>
            </w:pPr>
          </w:p>
          <w:p w14:paraId="5C9AEBD5" w14:textId="77777777" w:rsidR="003470C8" w:rsidRPr="000C221D" w:rsidRDefault="003470C8" w:rsidP="00E073C9">
            <w:pPr>
              <w:rPr>
                <w:rFonts w:ascii="Roboto" w:hAnsi="Roboto" w:cs="Arial"/>
                <w:sz w:val="18"/>
                <w:szCs w:val="18"/>
                <w:lang w:eastAsia="en-US"/>
              </w:rPr>
            </w:pPr>
          </w:p>
          <w:p w14:paraId="3E564350" w14:textId="77777777" w:rsidR="003470C8" w:rsidRPr="000C221D" w:rsidRDefault="003470C8" w:rsidP="00E073C9">
            <w:pPr>
              <w:rPr>
                <w:rFonts w:ascii="Roboto" w:hAnsi="Roboto" w:cs="Arial"/>
                <w:sz w:val="18"/>
                <w:szCs w:val="18"/>
                <w:lang w:eastAsia="en-US"/>
              </w:rPr>
            </w:pPr>
          </w:p>
          <w:p w14:paraId="0E613459" w14:textId="77777777" w:rsidR="003470C8" w:rsidRPr="000C221D" w:rsidRDefault="003470C8" w:rsidP="00E073C9">
            <w:pPr>
              <w:rPr>
                <w:rFonts w:ascii="Roboto" w:hAnsi="Roboto" w:cs="Arial"/>
                <w:sz w:val="18"/>
                <w:szCs w:val="18"/>
                <w:lang w:eastAsia="en-US"/>
              </w:rPr>
            </w:pPr>
            <w:r w:rsidRPr="000C221D">
              <w:rPr>
                <w:rFonts w:ascii="Roboto" w:hAnsi="Roboto" w:cs="Arial"/>
                <w:sz w:val="18"/>
                <w:szCs w:val="18"/>
                <w:lang w:eastAsia="en-US"/>
              </w:rPr>
              <w:t>marchés de travaux</w:t>
            </w: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4221FD78" w14:textId="77777777" w:rsidR="003470C8" w:rsidRPr="000C221D" w:rsidRDefault="003470C8" w:rsidP="00E073C9">
            <w:pPr>
              <w:widowControl/>
              <w:rPr>
                <w:rFonts w:ascii="Roboto" w:eastAsia="SimSun" w:hAnsi="Roboto" w:cs="Arial"/>
                <w:kern w:val="2"/>
                <w:sz w:val="18"/>
                <w:szCs w:val="18"/>
                <w:lang w:eastAsia="en-US"/>
              </w:rPr>
            </w:pPr>
          </w:p>
        </w:tc>
      </w:tr>
    </w:tbl>
    <w:p w14:paraId="4EF78A8D" w14:textId="77777777" w:rsidR="003470C8" w:rsidRPr="000C221D" w:rsidRDefault="003470C8" w:rsidP="003470C8">
      <w:pPr>
        <w:jc w:val="center"/>
        <w:rPr>
          <w:rFonts w:ascii="Roboto" w:eastAsia="SimSun" w:hAnsi="Roboto" w:cs="Arial"/>
          <w:b/>
          <w:color w:val="0070C0"/>
          <w:kern w:val="2"/>
          <w:szCs w:val="24"/>
          <w:lang w:eastAsia="en-US"/>
        </w:rPr>
      </w:pPr>
    </w:p>
    <w:sectPr w:rsidR="003470C8" w:rsidRPr="000C221D" w:rsidSect="003470C8">
      <w:pgSz w:w="11900" w:h="16840" w:code="9"/>
      <w:pgMar w:top="1276" w:right="1280" w:bottom="1135" w:left="1418" w:header="284" w:footer="445"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FBAAA" w14:textId="77777777" w:rsidR="00ED1C9C" w:rsidRDefault="00ED1C9C" w:rsidP="00E76519">
      <w:r>
        <w:separator/>
      </w:r>
    </w:p>
  </w:endnote>
  <w:endnote w:type="continuationSeparator" w:id="0">
    <w:p w14:paraId="1EF7F7B0" w14:textId="77777777" w:rsidR="00ED1C9C" w:rsidRDefault="00ED1C9C"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Open Sans">
    <w:altName w:val="DejaVu Sans Condensed"/>
    <w:charset w:val="00"/>
    <w:family w:val="swiss"/>
    <w:pitch w:val="variable"/>
    <w:sig w:usb0="00000001" w:usb1="4000205B" w:usb2="00000028" w:usb3="00000000" w:csb0="0000019F" w:csb1="00000000"/>
  </w:font>
  <w:font w:name="TimesNewRomanPS-BoldMT">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charset w:val="00"/>
    <w:family w:val="swiss"/>
    <w:pitch w:val="variable"/>
    <w:sig w:usb0="A00000BF" w:usb1="5000005B" w:usb2="00000000" w:usb3="00000000" w:csb0="00000093"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Roboto">
    <w:panose1 w:val="00000000000000000000"/>
    <w:charset w:val="00"/>
    <w:family w:val="auto"/>
    <w:pitch w:val="variable"/>
    <w:sig w:usb0="E00002EF" w:usb1="5000205B" w:usb2="00000020" w:usb3="00000000" w:csb0="0000019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B2E43" w14:textId="513A9173" w:rsidR="00ED1C9C" w:rsidRDefault="00ED1C9C" w:rsidP="007B656A">
    <w:pPr>
      <w:pStyle w:val="Pieddepage"/>
      <w:rPr>
        <w:rFonts w:ascii="Roboto" w:hAnsi="Roboto"/>
        <w:b/>
        <w:bCs w:val="0"/>
        <w:sz w:val="20"/>
      </w:rPr>
    </w:pPr>
    <w:r w:rsidRPr="007B656A">
      <w:rPr>
        <w:sz w:val="16"/>
        <w:szCs w:val="16"/>
      </w:rPr>
      <w:t>DDE</w:t>
    </w:r>
    <w:r>
      <w:rPr>
        <w:sz w:val="16"/>
        <w:szCs w:val="16"/>
      </w:rPr>
      <w:t xml:space="preserve"> D’aide 1.2 Bio V</w:t>
    </w:r>
    <w:r w:rsidR="0045648E">
      <w:rPr>
        <w:sz w:val="16"/>
        <w:szCs w:val="16"/>
      </w:rPr>
      <w:t>1.1</w:t>
    </w:r>
    <w:r>
      <w:rPr>
        <w:sz w:val="16"/>
        <w:szCs w:val="16"/>
      </w:rPr>
      <w:t xml:space="preserve"> 2022/2023</w:t>
    </w:r>
    <w:r>
      <w:rPr>
        <w:sz w:val="16"/>
        <w:szCs w:val="16"/>
      </w:rPr>
      <w:tab/>
    </w:r>
    <w:r>
      <w:rPr>
        <w:sz w:val="16"/>
        <w:szCs w:val="16"/>
      </w:rPr>
      <w:tab/>
    </w:r>
    <w:r w:rsidRPr="00C31EAE">
      <w:rPr>
        <w:rFonts w:ascii="Roboto" w:hAnsi="Roboto"/>
        <w:sz w:val="20"/>
      </w:rPr>
      <w:t xml:space="preserve">Page </w:t>
    </w:r>
    <w:r w:rsidRPr="00C31EAE">
      <w:rPr>
        <w:rFonts w:ascii="Roboto" w:hAnsi="Roboto"/>
        <w:b/>
        <w:bCs w:val="0"/>
        <w:sz w:val="20"/>
      </w:rPr>
      <w:fldChar w:fldCharType="begin"/>
    </w:r>
    <w:r w:rsidRPr="00C31EAE">
      <w:rPr>
        <w:rFonts w:ascii="Roboto" w:hAnsi="Roboto"/>
        <w:b/>
        <w:sz w:val="20"/>
      </w:rPr>
      <w:instrText>PAGE  \* Arabic  \* MERGEFORMAT</w:instrText>
    </w:r>
    <w:r w:rsidRPr="00C31EAE">
      <w:rPr>
        <w:rFonts w:ascii="Roboto" w:hAnsi="Roboto"/>
        <w:b/>
        <w:bCs w:val="0"/>
        <w:sz w:val="20"/>
      </w:rPr>
      <w:fldChar w:fldCharType="separate"/>
    </w:r>
    <w:r w:rsidR="00876E96">
      <w:rPr>
        <w:rFonts w:ascii="Roboto" w:hAnsi="Roboto"/>
        <w:b/>
        <w:noProof/>
        <w:sz w:val="20"/>
      </w:rPr>
      <w:t>13</w:t>
    </w:r>
    <w:r w:rsidRPr="00C31EAE">
      <w:rPr>
        <w:rFonts w:ascii="Roboto" w:hAnsi="Roboto"/>
        <w:b/>
        <w:bCs w:val="0"/>
        <w:sz w:val="20"/>
      </w:rPr>
      <w:fldChar w:fldCharType="end"/>
    </w:r>
    <w:r w:rsidRPr="00C31EAE">
      <w:rPr>
        <w:rFonts w:ascii="Roboto" w:hAnsi="Roboto"/>
        <w:sz w:val="20"/>
      </w:rPr>
      <w:t xml:space="preserve"> sur </w:t>
    </w:r>
    <w:r w:rsidRPr="00C31EAE">
      <w:rPr>
        <w:rFonts w:ascii="Roboto" w:hAnsi="Roboto"/>
        <w:b/>
        <w:bCs w:val="0"/>
        <w:sz w:val="20"/>
      </w:rPr>
      <w:fldChar w:fldCharType="begin"/>
    </w:r>
    <w:r w:rsidRPr="00C31EAE">
      <w:rPr>
        <w:rFonts w:ascii="Roboto" w:hAnsi="Roboto"/>
        <w:b/>
        <w:sz w:val="20"/>
      </w:rPr>
      <w:instrText>NUMPAGES  \* Arabic  \* MERGEFORMAT</w:instrText>
    </w:r>
    <w:r w:rsidRPr="00C31EAE">
      <w:rPr>
        <w:rFonts w:ascii="Roboto" w:hAnsi="Roboto"/>
        <w:b/>
        <w:bCs w:val="0"/>
        <w:sz w:val="20"/>
      </w:rPr>
      <w:fldChar w:fldCharType="separate"/>
    </w:r>
    <w:r w:rsidR="00876E96">
      <w:rPr>
        <w:rFonts w:ascii="Roboto" w:hAnsi="Roboto"/>
        <w:b/>
        <w:noProof/>
        <w:sz w:val="20"/>
      </w:rPr>
      <w:t>19</w:t>
    </w:r>
    <w:r w:rsidRPr="00C31EAE">
      <w:rPr>
        <w:rFonts w:ascii="Roboto" w:hAnsi="Roboto"/>
        <w:b/>
        <w:bCs w:val="0"/>
        <w:sz w:val="20"/>
      </w:rPr>
      <w:fldChar w:fldCharType="end"/>
    </w:r>
  </w:p>
  <w:p w14:paraId="7973ADC2" w14:textId="77777777" w:rsidR="00ED1C9C" w:rsidRPr="00A92976" w:rsidRDefault="00ED1C9C" w:rsidP="007B656A">
    <w:pPr>
      <w:pStyle w:val="Pieddepage"/>
      <w:rPr>
        <w:rFonts w:ascii="Roboto" w:hAnsi="Robo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95A91" w14:textId="77777777" w:rsidR="00ED1C9C" w:rsidRDefault="00ED1C9C" w:rsidP="00E76519">
      <w:r>
        <w:separator/>
      </w:r>
    </w:p>
  </w:footnote>
  <w:footnote w:type="continuationSeparator" w:id="0">
    <w:p w14:paraId="424D8B5C" w14:textId="77777777" w:rsidR="00ED1C9C" w:rsidRDefault="00ED1C9C" w:rsidP="00E76519">
      <w:r>
        <w:continuationSeparator/>
      </w:r>
    </w:p>
  </w:footnote>
  <w:footnote w:id="1">
    <w:p w14:paraId="06208FCD" w14:textId="4E45DE8B" w:rsidR="00ED1C9C" w:rsidRPr="000C221D" w:rsidRDefault="00ED1C9C" w:rsidP="000C221D">
      <w:pPr>
        <w:rPr>
          <w:rFonts w:ascii="Calibri" w:hAnsi="Calibri" w:cs="Calibri"/>
          <w:i/>
          <w:sz w:val="20"/>
          <w:szCs w:val="20"/>
        </w:rPr>
      </w:pPr>
      <w:r>
        <w:rPr>
          <w:rStyle w:val="Appelnotedebasdep"/>
        </w:rPr>
        <w:footnoteRef/>
      </w:r>
      <w:r>
        <w:t xml:space="preserve"> </w:t>
      </w:r>
      <w:r w:rsidRPr="000C221D">
        <w:rPr>
          <w:rFonts w:ascii="Roboto" w:hAnsi="Roboto" w:cs="Calibri"/>
          <w:i/>
          <w:sz w:val="18"/>
          <w:szCs w:val="18"/>
        </w:rPr>
        <w:t>L’ordonnance n° 2015-899 du 23 juillet 2015 et son décret d’application</w:t>
      </w:r>
      <w:r w:rsidRPr="000C221D">
        <w:rPr>
          <w:rFonts w:ascii="Roboto" w:hAnsi="Roboto"/>
          <w:b/>
          <w:bCs w:val="0"/>
          <w:i/>
          <w:sz w:val="18"/>
          <w:szCs w:val="18"/>
        </w:rPr>
        <w:t xml:space="preserve"> </w:t>
      </w:r>
      <w:r w:rsidRPr="000C221D">
        <w:rPr>
          <w:rFonts w:ascii="Roboto" w:hAnsi="Roboto" w:cs="Calibri"/>
          <w:i/>
          <w:sz w:val="18"/>
          <w:szCs w:val="18"/>
        </w:rPr>
        <w:t>n° 2016-360 du 25 mars 2016 relatifs aux marchés publics précisent la nouvelle réglementation des marchés publics. Leurs dispositions s'appliquent aux marchés publics ainsi qu'aux contrats pour lesquels une consultation est engagée ou un avis d'appel public à la concurrence a été envoyé à la publication à compter du 1er avril 2016. Tous les pouvoirs adjudicateurs soumis au Code des marchés publics ou à l’ordonnance du 6 juin 2005 y sont désormais soumis.</w:t>
      </w:r>
    </w:p>
  </w:footnote>
  <w:footnote w:id="2">
    <w:p w14:paraId="02B86FE3" w14:textId="2DC63657" w:rsidR="00ED1C9C" w:rsidRDefault="00ED1C9C">
      <w:pPr>
        <w:pStyle w:val="Notedebasdepage"/>
      </w:pPr>
      <w:r>
        <w:rPr>
          <w:rStyle w:val="Appelnotedebasdep"/>
        </w:rPr>
        <w:footnoteRef/>
      </w:r>
      <w:r>
        <w:t xml:space="preserve"> </w:t>
      </w:r>
      <w:r w:rsidRPr="000C221D">
        <w:rPr>
          <w:rFonts w:ascii="Roboto" w:hAnsi="Roboto" w:cs="Calibri"/>
          <w:i/>
          <w:sz w:val="18"/>
        </w:rPr>
        <w:t>Pour rappel, en ce qui concerne les projets d'investissement, les questions environnementales doivent faire partie des données de conception des projets au même titre que les autres éléments techniques, financiers, etc. Les projets devront s'attacher à éviter les impacts sur l'environnement, puis, à défaut, à les minimiser et, en dernier lieu en cas de besoin, à compenser les impacts résiduels.</w:t>
      </w:r>
    </w:p>
  </w:footnote>
  <w:footnote w:id="3">
    <w:p w14:paraId="499E52F8" w14:textId="77777777" w:rsidR="00ED1C9C" w:rsidRDefault="00ED1C9C" w:rsidP="003470C8">
      <w:pPr>
        <w:pStyle w:val="Notedebasdepage"/>
        <w:rPr>
          <w:rFonts w:ascii="Liberation Serif" w:hAnsi="Liberation Serif" w:cs="Mangal"/>
          <w:szCs w:val="18"/>
          <w:lang w:eastAsia="zh-CN" w:bidi="hi-IN"/>
        </w:rPr>
      </w:pPr>
      <w:r>
        <w:rPr>
          <w:rStyle w:val="Appelnotedebasdep"/>
        </w:rPr>
        <w:footnoteRef/>
      </w:r>
      <w:r>
        <w:t xml:space="preserve"> Le cas échéant, en fonction de l’avancée dans la procédure du marché</w:t>
      </w:r>
    </w:p>
  </w:footnote>
  <w:footnote w:id="4">
    <w:p w14:paraId="59E1CEFB" w14:textId="77777777" w:rsidR="00ED1C9C" w:rsidRDefault="00ED1C9C" w:rsidP="003470C8">
      <w:pPr>
        <w:pStyle w:val="Notedebasdepage"/>
      </w:pPr>
      <w:r>
        <w:rPr>
          <w:rStyle w:val="Appelnotedebasdep"/>
        </w:rPr>
        <w:footnoteRef/>
      </w:r>
      <w:r>
        <w:t xml:space="preserve"> </w:t>
      </w:r>
      <w:r>
        <w:rPr>
          <w:rStyle w:val="Appelnotedebasdep"/>
        </w:rPr>
        <w:t>Si  l’opération FEADER est concernée par plusieurs marchés, tous ces marchés devront être décrits en rajoutant autant de tableaux.</w:t>
      </w:r>
    </w:p>
  </w:footnote>
  <w:footnote w:id="5">
    <w:p w14:paraId="39526C18" w14:textId="77777777" w:rsidR="00ED1C9C" w:rsidRPr="00BC2507" w:rsidRDefault="00ED1C9C" w:rsidP="00BC2507">
      <w:pPr>
        <w:rPr>
          <w:rFonts w:ascii="Roboto" w:hAnsi="Roboto" w:cs="Helvetica"/>
          <w:i/>
          <w:sz w:val="16"/>
          <w:szCs w:val="18"/>
          <w:lang w:eastAsia="zh-CN" w:bidi="hi-IN"/>
        </w:rPr>
      </w:pPr>
      <w:r w:rsidRPr="00BC2507">
        <w:rPr>
          <w:rStyle w:val="Appelnotedebasdep"/>
          <w:sz w:val="22"/>
        </w:rPr>
        <w:footnoteRef/>
      </w:r>
      <w:r w:rsidRPr="00BC2507">
        <w:rPr>
          <w:sz w:val="22"/>
        </w:rPr>
        <w:t xml:space="preserve"> </w:t>
      </w:r>
      <w:r w:rsidRPr="00BC2507">
        <w:rPr>
          <w:rFonts w:ascii="Roboto" w:hAnsi="Roboto" w:cs="Helvetica"/>
          <w:i/>
          <w:sz w:val="16"/>
          <w:szCs w:val="18"/>
        </w:rPr>
        <w:t>En vertu du décret n°2019-1344 du 12 décembre 2019 portant relèvement du seuil de dispense de procédure pour la passation des marchés publics à 40 000 euros hors taxes.</w:t>
      </w:r>
    </w:p>
    <w:p w14:paraId="2A0997B5" w14:textId="77777777" w:rsidR="00ED1C9C" w:rsidRPr="00BC2507" w:rsidRDefault="00ED1C9C" w:rsidP="00BC2507">
      <w:pPr>
        <w:rPr>
          <w:rFonts w:ascii="Roboto" w:hAnsi="Roboto" w:cs="Helvetica"/>
          <w:i/>
          <w:sz w:val="16"/>
          <w:szCs w:val="18"/>
        </w:rPr>
      </w:pPr>
      <w:r w:rsidRPr="00BC2507">
        <w:rPr>
          <w:rFonts w:ascii="Roboto" w:hAnsi="Roboto" w:cs="Helvetica"/>
          <w:i/>
          <w:sz w:val="16"/>
          <w:szCs w:val="18"/>
        </w:rPr>
        <w:t>Mise à jour des seuils, de &lt; 25 000 € HT à &gt; 40 000 € HT.</w:t>
      </w:r>
    </w:p>
    <w:p w14:paraId="5AC34960" w14:textId="6811456C" w:rsidR="00ED1C9C" w:rsidRPr="00BC2507" w:rsidRDefault="00ED1C9C">
      <w:pPr>
        <w:pStyle w:val="Notedebasdepage"/>
        <w:rPr>
          <w:sz w:val="18"/>
        </w:rPr>
      </w:pPr>
    </w:p>
  </w:footnote>
  <w:footnote w:id="6">
    <w:p w14:paraId="023B78A3" w14:textId="77777777" w:rsidR="00ED1C9C" w:rsidRPr="00BC2507" w:rsidRDefault="00ED1C9C" w:rsidP="00BC2507">
      <w:pPr>
        <w:rPr>
          <w:rFonts w:ascii="Roboto" w:hAnsi="Roboto" w:cs="Helvetica"/>
          <w:i/>
          <w:sz w:val="16"/>
          <w:szCs w:val="18"/>
          <w:lang w:eastAsia="zh-CN" w:bidi="hi-IN"/>
        </w:rPr>
      </w:pPr>
      <w:r w:rsidRPr="00BC2507">
        <w:rPr>
          <w:rStyle w:val="Appelnotedebasdep"/>
          <w:sz w:val="22"/>
        </w:rPr>
        <w:footnoteRef/>
      </w:r>
      <w:r w:rsidRPr="00BC2507">
        <w:rPr>
          <w:sz w:val="22"/>
        </w:rPr>
        <w:t xml:space="preserve"> </w:t>
      </w:r>
      <w:r w:rsidRPr="00BC2507">
        <w:rPr>
          <w:rFonts w:ascii="Roboto" w:hAnsi="Roboto" w:cs="Helvetica"/>
          <w:i/>
          <w:sz w:val="16"/>
          <w:szCs w:val="18"/>
        </w:rPr>
        <w:t xml:space="preserve">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BC2507">
        <w:rPr>
          <w:rFonts w:ascii="Roboto" w:hAnsi="Roboto" w:cs="Arial"/>
          <w:i/>
          <w:sz w:val="18"/>
          <w:szCs w:val="20"/>
          <w:lang w:eastAsia="en-US"/>
        </w:rPr>
        <w:t xml:space="preserve">€  </w:t>
      </w:r>
      <w:r w:rsidRPr="00BC2507">
        <w:rPr>
          <w:rFonts w:ascii="Roboto" w:hAnsi="Roboto" w:cs="Helvetica"/>
          <w:i/>
          <w:sz w:val="16"/>
          <w:szCs w:val="18"/>
        </w:rPr>
        <w:t xml:space="preserve">HT en lieu et place des 40 000 </w:t>
      </w:r>
      <w:r w:rsidRPr="00BC2507">
        <w:rPr>
          <w:rFonts w:ascii="Roboto" w:hAnsi="Roboto" w:cs="Arial"/>
          <w:i/>
          <w:sz w:val="18"/>
          <w:szCs w:val="20"/>
          <w:lang w:eastAsia="en-US"/>
        </w:rPr>
        <w:t xml:space="preserve">€ </w:t>
      </w:r>
      <w:r w:rsidRPr="00BC2507">
        <w:rPr>
          <w:rFonts w:ascii="Roboto" w:hAnsi="Roboto" w:cs="Helvetica"/>
          <w:i/>
          <w:sz w:val="16"/>
          <w:szCs w:val="18"/>
        </w:rPr>
        <w:t>HT jusqu’au 10 juillet 2021 inclus.</w:t>
      </w:r>
    </w:p>
    <w:p w14:paraId="3E8FC906" w14:textId="77777777" w:rsidR="00ED1C9C" w:rsidRPr="00BC2507" w:rsidRDefault="00ED1C9C" w:rsidP="00BC2507">
      <w:pPr>
        <w:widowControl/>
        <w:rPr>
          <w:rFonts w:ascii="Roboto" w:hAnsi="Roboto" w:cs="Helvetica"/>
          <w:i/>
          <w:sz w:val="16"/>
          <w:szCs w:val="18"/>
        </w:rPr>
      </w:pPr>
      <w:r w:rsidRPr="00BC2507">
        <w:rPr>
          <w:rFonts w:ascii="Roboto" w:hAnsi="Roboto" w:cs="Helvetica"/>
          <w:i/>
          <w:sz w:val="16"/>
          <w:szCs w:val="18"/>
        </w:rPr>
        <w:t>Ces dispositions sont applicables aux lots qui portent sur des travaux et dont le montant est inférieur  à  70 000 euros HT, à condition que le montant cumulé de ces lots n’excède pas 20 % de la valeur totale estimée de tous les lots.</w:t>
      </w:r>
    </w:p>
    <w:p w14:paraId="2D1FD3C9" w14:textId="77777777" w:rsidR="00ED1C9C" w:rsidRPr="00BC2507" w:rsidRDefault="00ED1C9C" w:rsidP="00BC2507">
      <w:pPr>
        <w:widowControl/>
        <w:rPr>
          <w:rFonts w:ascii="Roboto" w:hAnsi="Roboto" w:cs="Helvetica"/>
          <w:i/>
          <w:sz w:val="16"/>
          <w:szCs w:val="18"/>
        </w:rPr>
      </w:pPr>
      <w:r w:rsidRPr="00BC2507">
        <w:rPr>
          <w:rFonts w:ascii="Roboto" w:hAnsi="Roboto" w:cs="Helvetica"/>
          <w:i/>
          <w:sz w:val="16"/>
          <w:szCs w:val="18"/>
        </w:rPr>
        <w:t>Pour les produits livrés avant le 10 décembre 2020, les acheteurs peuvent conclure sans publicité ni mise en concurrence préalables un marché répondant à un besoin dont la valeur estimée est inférieure à              100 000 euros HT portant sur la fourniture de denrées alimentaires produites, transformées et stockées avant la date de cessation de l’état d’urgence sanitaire déclaré par l’article 4 de la loi du 23 mars 2020 susvisée.</w:t>
      </w:r>
    </w:p>
    <w:p w14:paraId="52E2330A" w14:textId="31C2189C" w:rsidR="00ED1C9C" w:rsidRPr="00BC2507" w:rsidRDefault="00ED1C9C">
      <w:pPr>
        <w:pStyle w:val="Notedebasdepage"/>
        <w:rPr>
          <w:sz w:val="18"/>
        </w:rPr>
      </w:pPr>
    </w:p>
  </w:footnote>
  <w:footnote w:id="7">
    <w:p w14:paraId="7D946A55" w14:textId="76F55DE3" w:rsidR="00ED1C9C" w:rsidRDefault="00ED1C9C">
      <w:pPr>
        <w:pStyle w:val="Notedebasdepage"/>
      </w:pPr>
      <w:r w:rsidRPr="00BC2507">
        <w:rPr>
          <w:rStyle w:val="Appelnotedebasdep"/>
          <w:sz w:val="18"/>
        </w:rPr>
        <w:footnoteRef/>
      </w:r>
      <w:r w:rsidRPr="00BC2507">
        <w:rPr>
          <w:sz w:val="18"/>
        </w:rPr>
        <w:t xml:space="preserve"> </w:t>
      </w:r>
      <w:r w:rsidRPr="00BC2507">
        <w:rPr>
          <w:rFonts w:ascii="Roboto" w:hAnsi="Roboto" w:cs="Helvetica"/>
          <w:i/>
          <w:sz w:val="16"/>
          <w:szCs w:val="18"/>
        </w:rPr>
        <w:t>A titre expérimental, pour une période de trois ans à compter de l'entrée en vigueur du décret, les acheteurs soumis à l'</w:t>
      </w:r>
      <w:hyperlink r:id="rId1" w:tooltip="ORDONNANCE n°2015-899 du 23 juillet 2015 (VT)" w:history="1">
        <w:r w:rsidRPr="00BC2507">
          <w:rPr>
            <w:rStyle w:val="Lienhypertexte"/>
            <w:rFonts w:ascii="Roboto" w:hAnsi="Roboto" w:cs="Helvetica"/>
            <w:i/>
            <w:sz w:val="16"/>
            <w:szCs w:val="18"/>
          </w:rPr>
          <w:t>ordonnance du 23 juillet 2015 susvisée</w:t>
        </w:r>
      </w:hyperlink>
      <w:r w:rsidRPr="00BC2507">
        <w:rPr>
          <w:rFonts w:ascii="Roboto" w:hAnsi="Roboto" w:cs="Helvetica"/>
          <w:i/>
          <w:sz w:val="16"/>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2" w:tooltip="Décret n°2016-360 du 25 mars 2016 - art. 25 (M)" w:history="1">
        <w:r w:rsidRPr="00BC2507">
          <w:rPr>
            <w:rStyle w:val="Lienhypertexte"/>
            <w:rFonts w:ascii="Roboto" w:hAnsi="Roboto" w:cs="Helvetica"/>
            <w:i/>
            <w:sz w:val="16"/>
            <w:szCs w:val="18"/>
          </w:rPr>
          <w:t>2° du II de l'article 25 du décret n° 2016-360 du 25 mars 2016 susvisé</w:t>
        </w:r>
      </w:hyperlink>
      <w:r w:rsidRPr="00BC2507">
        <w:rPr>
          <w:rFonts w:ascii="Roboto" w:hAnsi="Roboto" w:cs="Helvetica"/>
          <w:i/>
          <w:sz w:val="16"/>
          <w:szCs w:val="18"/>
        </w:rPr>
        <w:t xml:space="preserve"> ou à l'</w:t>
      </w:r>
      <w:hyperlink r:id="rId3" w:tooltip="Décret n°2016-361 du 25 mars 2016 - art. 81 (VT)" w:history="1">
        <w:r w:rsidRPr="00BC2507">
          <w:rPr>
            <w:rStyle w:val="Lienhypertexte"/>
            <w:rFonts w:ascii="Roboto" w:hAnsi="Roboto" w:cs="Helvetica"/>
            <w:i/>
            <w:sz w:val="16"/>
            <w:szCs w:val="18"/>
          </w:rPr>
          <w:t>article 81 du décret n° 2016-361 du 25 mars 2016 susvisé</w:t>
        </w:r>
      </w:hyperlink>
      <w:r w:rsidRPr="00BC2507">
        <w:rPr>
          <w:rFonts w:ascii="Roboto" w:hAnsi="Roboto" w:cs="Helvetica"/>
          <w:i/>
          <w:sz w:val="16"/>
          <w:szCs w:val="18"/>
        </w:rPr>
        <w:t>, et répondant à un besoin dont la valeur estimée est inférieure à 100 000 euros hors taxes.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82D18" w14:textId="77777777" w:rsidR="00ED1C9C" w:rsidRDefault="00876E96">
    <w:pPr>
      <w:pStyle w:val="En-tte"/>
    </w:pPr>
    <w:r>
      <w:rPr>
        <w:noProof/>
      </w:rPr>
      <w:pict w14:anchorId="58D63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left:0;text-align:left;margin-left:-252pt;margin-top:-22.1pt;width:595.15pt;height:841.85pt;z-index:-251658752;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1"/>
    <w:lvl w:ilvl="0">
      <w:numFmt w:val="bullet"/>
      <w:lvlText w:val="-"/>
      <w:lvlJc w:val="left"/>
      <w:pPr>
        <w:tabs>
          <w:tab w:val="num" w:pos="860"/>
        </w:tabs>
        <w:ind w:left="860" w:hanging="360"/>
      </w:pPr>
      <w:rPr>
        <w:rFonts w:ascii="StarSymbol" w:eastAsia="StarSymbol"/>
      </w:rPr>
    </w:lvl>
  </w:abstractNum>
  <w:abstractNum w:abstractNumId="1" w15:restartNumberingAfterBreak="0">
    <w:nsid w:val="00000003"/>
    <w:multiLevelType w:val="singleLevel"/>
    <w:tmpl w:val="00000003"/>
    <w:name w:val="WW8Num47"/>
    <w:lvl w:ilvl="0">
      <w:numFmt w:val="bullet"/>
      <w:lvlText w:val="-"/>
      <w:lvlJc w:val="left"/>
      <w:pPr>
        <w:tabs>
          <w:tab w:val="num" w:pos="360"/>
        </w:tabs>
        <w:ind w:left="360" w:hanging="360"/>
      </w:pPr>
      <w:rPr>
        <w:rFonts w:ascii="StarSymbol" w:eastAsia="StarSymbol"/>
      </w:rPr>
    </w:lvl>
  </w:abstractNum>
  <w:abstractNum w:abstractNumId="2" w15:restartNumberingAfterBreak="0">
    <w:nsid w:val="00000004"/>
    <w:multiLevelType w:val="singleLevel"/>
    <w:tmpl w:val="00000004"/>
    <w:name w:val="WW8Num5"/>
    <w:lvl w:ilvl="0">
      <w:numFmt w:val="bullet"/>
      <w:lvlText w:val=""/>
      <w:lvlJc w:val="left"/>
      <w:pPr>
        <w:tabs>
          <w:tab w:val="num" w:pos="360"/>
        </w:tabs>
        <w:ind w:left="357" w:hanging="357"/>
      </w:pPr>
      <w:rPr>
        <w:rFonts w:ascii="Wingdings" w:hAnsi="Wingdings" w:cs="Symbol"/>
      </w:rPr>
    </w:lvl>
  </w:abstractNum>
  <w:abstractNum w:abstractNumId="3" w15:restartNumberingAfterBreak="0">
    <w:nsid w:val="00000005"/>
    <w:multiLevelType w:val="singleLevel"/>
    <w:tmpl w:val="00000005"/>
    <w:name w:val="WW8Num122"/>
    <w:lvl w:ilvl="0">
      <w:numFmt w:val="bullet"/>
      <w:lvlText w:val=""/>
      <w:lvlJc w:val="left"/>
      <w:pPr>
        <w:tabs>
          <w:tab w:val="num" w:pos="357"/>
        </w:tabs>
        <w:ind w:left="357" w:hanging="357"/>
      </w:pPr>
      <w:rPr>
        <w:rFonts w:ascii="Wingdings" w:hAnsi="Wingdings"/>
        <w:color w:val="008080"/>
      </w:rPr>
    </w:lvl>
  </w:abstractNum>
  <w:abstractNum w:abstractNumId="4" w15:restartNumberingAfterBreak="0">
    <w:nsid w:val="00000007"/>
    <w:multiLevelType w:val="singleLevel"/>
    <w:tmpl w:val="00000007"/>
    <w:name w:val="WW8Num228"/>
    <w:lvl w:ilvl="0">
      <w:numFmt w:val="bullet"/>
      <w:lvlText w:val="-"/>
      <w:lvlJc w:val="left"/>
      <w:pPr>
        <w:tabs>
          <w:tab w:val="num" w:pos="860"/>
        </w:tabs>
        <w:ind w:left="860" w:hanging="360"/>
      </w:pPr>
      <w:rPr>
        <w:rFonts w:ascii="StarSymbol" w:eastAsia="StarSymbol"/>
      </w:rPr>
    </w:lvl>
  </w:abstractNum>
  <w:abstractNum w:abstractNumId="5" w15:restartNumberingAfterBreak="0">
    <w:nsid w:val="00000009"/>
    <w:multiLevelType w:val="singleLevel"/>
    <w:tmpl w:val="00000009"/>
    <w:name w:val="WW8Num9"/>
    <w:lvl w:ilvl="0">
      <w:start w:val="2"/>
      <w:numFmt w:val="lowerLetter"/>
      <w:lvlText w:val="%1)"/>
      <w:lvlJc w:val="left"/>
      <w:pPr>
        <w:tabs>
          <w:tab w:val="num" w:pos="720"/>
        </w:tabs>
        <w:ind w:left="720" w:hanging="360"/>
      </w:pPr>
    </w:lvl>
  </w:abstractNum>
  <w:abstractNum w:abstractNumId="6" w15:restartNumberingAfterBreak="0">
    <w:nsid w:val="0B585436"/>
    <w:multiLevelType w:val="hybridMultilevel"/>
    <w:tmpl w:val="DC08DE38"/>
    <w:lvl w:ilvl="0" w:tplc="DDF0FE1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D5544C"/>
    <w:multiLevelType w:val="hybridMultilevel"/>
    <w:tmpl w:val="52F4E47E"/>
    <w:lvl w:ilvl="0" w:tplc="8DD8303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96C02"/>
    <w:multiLevelType w:val="multilevel"/>
    <w:tmpl w:val="7E200E5E"/>
    <w:lvl w:ilvl="0">
      <w:start w:val="1"/>
      <w:numFmt w:val="decimal"/>
      <w:lvlText w:val="%1."/>
      <w:lvlJc w:val="left"/>
      <w:pPr>
        <w:ind w:left="720" w:hanging="360"/>
      </w:pPr>
    </w:lvl>
    <w:lvl w:ilvl="1">
      <w:start w:val="1"/>
      <w:numFmt w:val="decimal"/>
      <w:isLgl/>
      <w:lvlText w:val="%1.%2"/>
      <w:lvlJc w:val="left"/>
      <w:pPr>
        <w:ind w:left="1410" w:hanging="6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607D0F"/>
    <w:multiLevelType w:val="hybridMultilevel"/>
    <w:tmpl w:val="D32E2776"/>
    <w:lvl w:ilvl="0" w:tplc="5A80505C">
      <w:numFmt w:val="bullet"/>
      <w:lvlText w:val="-"/>
      <w:lvlJc w:val="left"/>
      <w:pPr>
        <w:ind w:left="435"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64515AF"/>
    <w:multiLevelType w:val="hybridMultilevel"/>
    <w:tmpl w:val="60A4E878"/>
    <w:lvl w:ilvl="0" w:tplc="DD00EF46">
      <w:start w:val="13"/>
      <w:numFmt w:val="bullet"/>
      <w:lvlText w:val="-"/>
      <w:lvlJc w:val="left"/>
      <w:pPr>
        <w:ind w:left="1440" w:hanging="360"/>
      </w:pPr>
      <w:rPr>
        <w:rFonts w:ascii="Verdana" w:eastAsia="Times New Roman" w:hAnsi="Verdana"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ADF713C"/>
    <w:multiLevelType w:val="hybridMultilevel"/>
    <w:tmpl w:val="959E6C22"/>
    <w:lvl w:ilvl="0" w:tplc="088E695E">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04332D5"/>
    <w:multiLevelType w:val="hybridMultilevel"/>
    <w:tmpl w:val="B03C6710"/>
    <w:name w:val="WW8Num472"/>
    <w:lvl w:ilvl="0" w:tplc="00000003">
      <w:numFmt w:val="bullet"/>
      <w:lvlText w:val="-"/>
      <w:lvlJc w:val="left"/>
      <w:pPr>
        <w:tabs>
          <w:tab w:val="num" w:pos="360"/>
        </w:tabs>
        <w:ind w:left="360" w:hanging="360"/>
      </w:pPr>
      <w:rPr>
        <w:rFonts w:ascii="StarSymbol" w:eastAsia="StarSymbol"/>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4FF530A"/>
    <w:multiLevelType w:val="hybridMultilevel"/>
    <w:tmpl w:val="3348DC1C"/>
    <w:lvl w:ilvl="0" w:tplc="9E6C377A">
      <w:start w:val="1"/>
      <w:numFmt w:val="decimal"/>
      <w:lvlText w:val="%1-"/>
      <w:lvlJc w:val="left"/>
      <w:pPr>
        <w:ind w:left="502" w:hanging="360"/>
      </w:pPr>
      <w:rPr>
        <w:rFonts w:cs="Times New Roman" w:hint="default"/>
        <w:b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35DE3EC1"/>
    <w:multiLevelType w:val="hybridMultilevel"/>
    <w:tmpl w:val="959E6C22"/>
    <w:lvl w:ilvl="0" w:tplc="088E695E">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3C5E2BF0"/>
    <w:multiLevelType w:val="hybridMultilevel"/>
    <w:tmpl w:val="B2367002"/>
    <w:lvl w:ilvl="0" w:tplc="8DD8303C">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F75259"/>
    <w:multiLevelType w:val="hybridMultilevel"/>
    <w:tmpl w:val="3F82DE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21428E"/>
    <w:multiLevelType w:val="hybridMultilevel"/>
    <w:tmpl w:val="8D1E2C82"/>
    <w:lvl w:ilvl="0" w:tplc="D6D68C58">
      <w:start w:val="2"/>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3F4BBC"/>
    <w:multiLevelType w:val="hybridMultilevel"/>
    <w:tmpl w:val="B6BCE39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CAD105C"/>
    <w:multiLevelType w:val="multilevel"/>
    <w:tmpl w:val="57AAAE28"/>
    <w:lvl w:ilvl="0">
      <w:start w:val="1"/>
      <w:numFmt w:val="decimal"/>
      <w:lvlText w:val="%1."/>
      <w:lvlJc w:val="left"/>
      <w:pPr>
        <w:ind w:left="1065" w:hanging="705"/>
      </w:p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75025A5"/>
    <w:multiLevelType w:val="hybridMultilevel"/>
    <w:tmpl w:val="9B8A8CC0"/>
    <w:lvl w:ilvl="0" w:tplc="040C0001">
      <w:start w:val="1"/>
      <w:numFmt w:val="bullet"/>
      <w:lvlText w:val=""/>
      <w:lvlJc w:val="left"/>
      <w:pPr>
        <w:ind w:left="1146" w:hanging="360"/>
      </w:pPr>
      <w:rPr>
        <w:rFonts w:ascii="Symbol" w:hAnsi="Symbol" w:hint="default"/>
      </w:rPr>
    </w:lvl>
    <w:lvl w:ilvl="1" w:tplc="DE423744">
      <w:numFmt w:val="bullet"/>
      <w:lvlText w:val=""/>
      <w:lvlJc w:val="left"/>
      <w:pPr>
        <w:ind w:left="1866" w:hanging="360"/>
      </w:pPr>
      <w:rPr>
        <w:rFonts w:ascii="Wingdings" w:eastAsia="Times New Roman" w:hAnsi="Wingdings" w:cs="Times New Roman"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699E322E"/>
    <w:multiLevelType w:val="hybridMultilevel"/>
    <w:tmpl w:val="39A024A4"/>
    <w:lvl w:ilvl="0" w:tplc="DE42374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883F4F"/>
    <w:multiLevelType w:val="hybridMultilevel"/>
    <w:tmpl w:val="D3D65D04"/>
    <w:lvl w:ilvl="0" w:tplc="934C618A">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10"/>
  </w:num>
  <w:num w:numId="4">
    <w:abstractNumId w:val="17"/>
  </w:num>
  <w:num w:numId="5">
    <w:abstractNumId w:val="20"/>
  </w:num>
  <w:num w:numId="6">
    <w:abstractNumId w:val="15"/>
  </w:num>
  <w:num w:numId="7">
    <w:abstractNumId w:val="18"/>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1"/>
  </w:num>
  <w:num w:numId="11">
    <w:abstractNumId w:val="28"/>
  </w:num>
  <w:num w:numId="12">
    <w:abstractNumId w:val="25"/>
  </w:num>
  <w:num w:numId="13">
    <w:abstractNumId w:val="9"/>
  </w:num>
  <w:num w:numId="14">
    <w:abstractNumId w:val="26"/>
  </w:num>
  <w:num w:numId="15">
    <w:abstractNumId w:val="7"/>
  </w:num>
  <w:num w:numId="16">
    <w:abstractNumId w:val="21"/>
  </w:num>
  <w:num w:numId="17">
    <w:abstractNumId w:val="2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num>
  <w:num w:numId="22">
    <w:abstractNumId w:val="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6B6"/>
    <w:rsid w:val="000076A0"/>
    <w:rsid w:val="00007FB5"/>
    <w:rsid w:val="000128A3"/>
    <w:rsid w:val="00015130"/>
    <w:rsid w:val="00015887"/>
    <w:rsid w:val="00015C7C"/>
    <w:rsid w:val="000178BC"/>
    <w:rsid w:val="00022B85"/>
    <w:rsid w:val="00032895"/>
    <w:rsid w:val="00034C61"/>
    <w:rsid w:val="00034EA5"/>
    <w:rsid w:val="00035698"/>
    <w:rsid w:val="00037436"/>
    <w:rsid w:val="0004268F"/>
    <w:rsid w:val="000432BD"/>
    <w:rsid w:val="000459CA"/>
    <w:rsid w:val="00045C9F"/>
    <w:rsid w:val="000466BC"/>
    <w:rsid w:val="00046CFF"/>
    <w:rsid w:val="00047826"/>
    <w:rsid w:val="00051C1E"/>
    <w:rsid w:val="00052D31"/>
    <w:rsid w:val="00053873"/>
    <w:rsid w:val="000562E8"/>
    <w:rsid w:val="00060EA3"/>
    <w:rsid w:val="00061AD4"/>
    <w:rsid w:val="000626C6"/>
    <w:rsid w:val="00065912"/>
    <w:rsid w:val="00071BA6"/>
    <w:rsid w:val="000723B6"/>
    <w:rsid w:val="00074530"/>
    <w:rsid w:val="00075709"/>
    <w:rsid w:val="00080761"/>
    <w:rsid w:val="000863A7"/>
    <w:rsid w:val="000875D7"/>
    <w:rsid w:val="00091F08"/>
    <w:rsid w:val="00096213"/>
    <w:rsid w:val="000966C8"/>
    <w:rsid w:val="000A0375"/>
    <w:rsid w:val="000A24BD"/>
    <w:rsid w:val="000B132E"/>
    <w:rsid w:val="000B228D"/>
    <w:rsid w:val="000B3372"/>
    <w:rsid w:val="000B714C"/>
    <w:rsid w:val="000C221D"/>
    <w:rsid w:val="000C4D41"/>
    <w:rsid w:val="000D6643"/>
    <w:rsid w:val="000D6E1C"/>
    <w:rsid w:val="000D7FAD"/>
    <w:rsid w:val="000E0FA0"/>
    <w:rsid w:val="000E39EF"/>
    <w:rsid w:val="000F0936"/>
    <w:rsid w:val="000F40C4"/>
    <w:rsid w:val="000F4118"/>
    <w:rsid w:val="000F49ED"/>
    <w:rsid w:val="000F4F6F"/>
    <w:rsid w:val="0010105A"/>
    <w:rsid w:val="0010236A"/>
    <w:rsid w:val="00102437"/>
    <w:rsid w:val="00106BF6"/>
    <w:rsid w:val="00113FC7"/>
    <w:rsid w:val="001179CE"/>
    <w:rsid w:val="0012154F"/>
    <w:rsid w:val="00121550"/>
    <w:rsid w:val="00132D8F"/>
    <w:rsid w:val="0013585A"/>
    <w:rsid w:val="00137333"/>
    <w:rsid w:val="00141C51"/>
    <w:rsid w:val="00143E4B"/>
    <w:rsid w:val="00147086"/>
    <w:rsid w:val="00150F08"/>
    <w:rsid w:val="00152793"/>
    <w:rsid w:val="00155CEE"/>
    <w:rsid w:val="0016018D"/>
    <w:rsid w:val="00160E9E"/>
    <w:rsid w:val="00162A33"/>
    <w:rsid w:val="0016454B"/>
    <w:rsid w:val="001647FD"/>
    <w:rsid w:val="00164A60"/>
    <w:rsid w:val="00165A59"/>
    <w:rsid w:val="00167E3B"/>
    <w:rsid w:val="0017210C"/>
    <w:rsid w:val="00172422"/>
    <w:rsid w:val="00174DAF"/>
    <w:rsid w:val="00174DBE"/>
    <w:rsid w:val="00180E7C"/>
    <w:rsid w:val="00181629"/>
    <w:rsid w:val="00181B18"/>
    <w:rsid w:val="0018438C"/>
    <w:rsid w:val="0018493E"/>
    <w:rsid w:val="00184E8D"/>
    <w:rsid w:val="001874B8"/>
    <w:rsid w:val="0019062E"/>
    <w:rsid w:val="0019384B"/>
    <w:rsid w:val="00195D40"/>
    <w:rsid w:val="001968F0"/>
    <w:rsid w:val="001A2C9B"/>
    <w:rsid w:val="001A64CF"/>
    <w:rsid w:val="001B0159"/>
    <w:rsid w:val="001B5524"/>
    <w:rsid w:val="001C0753"/>
    <w:rsid w:val="001C3237"/>
    <w:rsid w:val="001C3D2B"/>
    <w:rsid w:val="001C4B74"/>
    <w:rsid w:val="001C62AA"/>
    <w:rsid w:val="001D38FD"/>
    <w:rsid w:val="001F3613"/>
    <w:rsid w:val="001F3D0C"/>
    <w:rsid w:val="001F4CD9"/>
    <w:rsid w:val="001F53BE"/>
    <w:rsid w:val="00201EC1"/>
    <w:rsid w:val="002023DC"/>
    <w:rsid w:val="0020588C"/>
    <w:rsid w:val="002068B5"/>
    <w:rsid w:val="00206E4C"/>
    <w:rsid w:val="00212833"/>
    <w:rsid w:val="00214985"/>
    <w:rsid w:val="002202A1"/>
    <w:rsid w:val="00222897"/>
    <w:rsid w:val="00225FDF"/>
    <w:rsid w:val="00231FF3"/>
    <w:rsid w:val="00236DCB"/>
    <w:rsid w:val="00240909"/>
    <w:rsid w:val="002429E6"/>
    <w:rsid w:val="0024758F"/>
    <w:rsid w:val="00247C42"/>
    <w:rsid w:val="00255FAC"/>
    <w:rsid w:val="00261337"/>
    <w:rsid w:val="0026151F"/>
    <w:rsid w:val="00266929"/>
    <w:rsid w:val="0026705F"/>
    <w:rsid w:val="00271DA4"/>
    <w:rsid w:val="00273894"/>
    <w:rsid w:val="00274844"/>
    <w:rsid w:val="002804AC"/>
    <w:rsid w:val="00281BBD"/>
    <w:rsid w:val="00287E8D"/>
    <w:rsid w:val="00290929"/>
    <w:rsid w:val="0029118E"/>
    <w:rsid w:val="00293127"/>
    <w:rsid w:val="002A1FA4"/>
    <w:rsid w:val="002A5294"/>
    <w:rsid w:val="002A690A"/>
    <w:rsid w:val="002B1E22"/>
    <w:rsid w:val="002B6EF6"/>
    <w:rsid w:val="002B7F6A"/>
    <w:rsid w:val="002C0C15"/>
    <w:rsid w:val="002C2494"/>
    <w:rsid w:val="002C2C64"/>
    <w:rsid w:val="002C2E41"/>
    <w:rsid w:val="002C5B7C"/>
    <w:rsid w:val="002D23CE"/>
    <w:rsid w:val="002D4B6C"/>
    <w:rsid w:val="002E046C"/>
    <w:rsid w:val="002E0C61"/>
    <w:rsid w:val="00315953"/>
    <w:rsid w:val="00321101"/>
    <w:rsid w:val="0032131C"/>
    <w:rsid w:val="003253AD"/>
    <w:rsid w:val="00334AE7"/>
    <w:rsid w:val="0033578A"/>
    <w:rsid w:val="0034373A"/>
    <w:rsid w:val="003470C8"/>
    <w:rsid w:val="00347FBD"/>
    <w:rsid w:val="003502F0"/>
    <w:rsid w:val="003518DB"/>
    <w:rsid w:val="0035203C"/>
    <w:rsid w:val="00353376"/>
    <w:rsid w:val="00354992"/>
    <w:rsid w:val="003555AE"/>
    <w:rsid w:val="00360672"/>
    <w:rsid w:val="0036118E"/>
    <w:rsid w:val="003658BE"/>
    <w:rsid w:val="0036750C"/>
    <w:rsid w:val="00374950"/>
    <w:rsid w:val="003754C2"/>
    <w:rsid w:val="00380623"/>
    <w:rsid w:val="00380DC1"/>
    <w:rsid w:val="00381CAF"/>
    <w:rsid w:val="0038416F"/>
    <w:rsid w:val="003851BE"/>
    <w:rsid w:val="0039136B"/>
    <w:rsid w:val="0039293D"/>
    <w:rsid w:val="00392BAF"/>
    <w:rsid w:val="00394722"/>
    <w:rsid w:val="00394DFD"/>
    <w:rsid w:val="00396F22"/>
    <w:rsid w:val="00397A1D"/>
    <w:rsid w:val="003A33D6"/>
    <w:rsid w:val="003A6637"/>
    <w:rsid w:val="003B17C6"/>
    <w:rsid w:val="003B5FFD"/>
    <w:rsid w:val="003C0012"/>
    <w:rsid w:val="003C032F"/>
    <w:rsid w:val="003C05D5"/>
    <w:rsid w:val="003C0AFE"/>
    <w:rsid w:val="003C113D"/>
    <w:rsid w:val="003C1846"/>
    <w:rsid w:val="003C20FA"/>
    <w:rsid w:val="003C27B3"/>
    <w:rsid w:val="003C3B3F"/>
    <w:rsid w:val="003C4E81"/>
    <w:rsid w:val="003C5D44"/>
    <w:rsid w:val="003C72D5"/>
    <w:rsid w:val="003D218A"/>
    <w:rsid w:val="003D6F2E"/>
    <w:rsid w:val="003E4988"/>
    <w:rsid w:val="003F5A11"/>
    <w:rsid w:val="003F5F4C"/>
    <w:rsid w:val="004051E9"/>
    <w:rsid w:val="00405A50"/>
    <w:rsid w:val="004062F2"/>
    <w:rsid w:val="00412D10"/>
    <w:rsid w:val="00417D07"/>
    <w:rsid w:val="00417E75"/>
    <w:rsid w:val="00421C30"/>
    <w:rsid w:val="00423059"/>
    <w:rsid w:val="00424AD1"/>
    <w:rsid w:val="004275C8"/>
    <w:rsid w:val="00430024"/>
    <w:rsid w:val="00431AF0"/>
    <w:rsid w:val="004331D6"/>
    <w:rsid w:val="004460B2"/>
    <w:rsid w:val="00447DB9"/>
    <w:rsid w:val="00452125"/>
    <w:rsid w:val="00454A21"/>
    <w:rsid w:val="00454F84"/>
    <w:rsid w:val="004553ED"/>
    <w:rsid w:val="0045648E"/>
    <w:rsid w:val="00456546"/>
    <w:rsid w:val="00456797"/>
    <w:rsid w:val="00460DA7"/>
    <w:rsid w:val="00462AE4"/>
    <w:rsid w:val="00466452"/>
    <w:rsid w:val="004716B6"/>
    <w:rsid w:val="00485861"/>
    <w:rsid w:val="00487B77"/>
    <w:rsid w:val="0049174E"/>
    <w:rsid w:val="00497661"/>
    <w:rsid w:val="004A5629"/>
    <w:rsid w:val="004A595A"/>
    <w:rsid w:val="004A59DF"/>
    <w:rsid w:val="004A608B"/>
    <w:rsid w:val="004B06E6"/>
    <w:rsid w:val="004B0860"/>
    <w:rsid w:val="004B2C09"/>
    <w:rsid w:val="004B2FA0"/>
    <w:rsid w:val="004B5435"/>
    <w:rsid w:val="004C52DF"/>
    <w:rsid w:val="004C6621"/>
    <w:rsid w:val="004C714B"/>
    <w:rsid w:val="004D0EF5"/>
    <w:rsid w:val="004D1704"/>
    <w:rsid w:val="004D3035"/>
    <w:rsid w:val="004D461A"/>
    <w:rsid w:val="004D61A0"/>
    <w:rsid w:val="004D6E7D"/>
    <w:rsid w:val="004D6E86"/>
    <w:rsid w:val="004D7642"/>
    <w:rsid w:val="004E2BEA"/>
    <w:rsid w:val="004E37AC"/>
    <w:rsid w:val="004E78CC"/>
    <w:rsid w:val="004F05F8"/>
    <w:rsid w:val="004F2050"/>
    <w:rsid w:val="004F3FE5"/>
    <w:rsid w:val="004F4C78"/>
    <w:rsid w:val="00500F5F"/>
    <w:rsid w:val="005013BF"/>
    <w:rsid w:val="00501DB0"/>
    <w:rsid w:val="00505107"/>
    <w:rsid w:val="00511016"/>
    <w:rsid w:val="00515C8D"/>
    <w:rsid w:val="00515F5C"/>
    <w:rsid w:val="005163F6"/>
    <w:rsid w:val="00524FD4"/>
    <w:rsid w:val="0053383E"/>
    <w:rsid w:val="0053407E"/>
    <w:rsid w:val="00536952"/>
    <w:rsid w:val="00540BA5"/>
    <w:rsid w:val="005425DE"/>
    <w:rsid w:val="00542925"/>
    <w:rsid w:val="00543632"/>
    <w:rsid w:val="0055158F"/>
    <w:rsid w:val="00560FCF"/>
    <w:rsid w:val="005623DE"/>
    <w:rsid w:val="00563ABA"/>
    <w:rsid w:val="00564B75"/>
    <w:rsid w:val="00565808"/>
    <w:rsid w:val="005669FD"/>
    <w:rsid w:val="00570933"/>
    <w:rsid w:val="005801B2"/>
    <w:rsid w:val="0058421B"/>
    <w:rsid w:val="00584313"/>
    <w:rsid w:val="00585A4E"/>
    <w:rsid w:val="00594B06"/>
    <w:rsid w:val="00597B45"/>
    <w:rsid w:val="005A1581"/>
    <w:rsid w:val="005A2BF1"/>
    <w:rsid w:val="005A2F6B"/>
    <w:rsid w:val="005A31D0"/>
    <w:rsid w:val="005A7C78"/>
    <w:rsid w:val="005B0ED1"/>
    <w:rsid w:val="005B47EA"/>
    <w:rsid w:val="005B4D8B"/>
    <w:rsid w:val="005C0529"/>
    <w:rsid w:val="005C11BC"/>
    <w:rsid w:val="005D79A4"/>
    <w:rsid w:val="005E1FC8"/>
    <w:rsid w:val="005E4B0B"/>
    <w:rsid w:val="005E5456"/>
    <w:rsid w:val="005E6BFE"/>
    <w:rsid w:val="005F7B8C"/>
    <w:rsid w:val="00600495"/>
    <w:rsid w:val="00601C20"/>
    <w:rsid w:val="006074D4"/>
    <w:rsid w:val="006141C5"/>
    <w:rsid w:val="00617245"/>
    <w:rsid w:val="006221AB"/>
    <w:rsid w:val="00625128"/>
    <w:rsid w:val="00627C62"/>
    <w:rsid w:val="00630772"/>
    <w:rsid w:val="006318FD"/>
    <w:rsid w:val="006330B3"/>
    <w:rsid w:val="00636B45"/>
    <w:rsid w:val="006417AF"/>
    <w:rsid w:val="006419F5"/>
    <w:rsid w:val="00644080"/>
    <w:rsid w:val="006473EF"/>
    <w:rsid w:val="00653117"/>
    <w:rsid w:val="00654648"/>
    <w:rsid w:val="00655981"/>
    <w:rsid w:val="006629F4"/>
    <w:rsid w:val="00662CB3"/>
    <w:rsid w:val="00665097"/>
    <w:rsid w:val="00666E57"/>
    <w:rsid w:val="00670465"/>
    <w:rsid w:val="00676957"/>
    <w:rsid w:val="00680587"/>
    <w:rsid w:val="00684F53"/>
    <w:rsid w:val="00690E3E"/>
    <w:rsid w:val="00691547"/>
    <w:rsid w:val="00692703"/>
    <w:rsid w:val="00694A4F"/>
    <w:rsid w:val="00695BCA"/>
    <w:rsid w:val="00696EA5"/>
    <w:rsid w:val="006A1860"/>
    <w:rsid w:val="006A1D9D"/>
    <w:rsid w:val="006A4565"/>
    <w:rsid w:val="006A4EF3"/>
    <w:rsid w:val="006B52EC"/>
    <w:rsid w:val="006B56F0"/>
    <w:rsid w:val="006B5D13"/>
    <w:rsid w:val="006B7532"/>
    <w:rsid w:val="006C2712"/>
    <w:rsid w:val="006C51F4"/>
    <w:rsid w:val="006D017C"/>
    <w:rsid w:val="006D1F3A"/>
    <w:rsid w:val="006D277E"/>
    <w:rsid w:val="006D367D"/>
    <w:rsid w:val="006D37D8"/>
    <w:rsid w:val="006D58EB"/>
    <w:rsid w:val="006E0671"/>
    <w:rsid w:val="006F1D17"/>
    <w:rsid w:val="006F1D2F"/>
    <w:rsid w:val="006F1E2A"/>
    <w:rsid w:val="006F6E73"/>
    <w:rsid w:val="006F7904"/>
    <w:rsid w:val="00705914"/>
    <w:rsid w:val="007065C0"/>
    <w:rsid w:val="00710598"/>
    <w:rsid w:val="007135DB"/>
    <w:rsid w:val="007203EC"/>
    <w:rsid w:val="007235E7"/>
    <w:rsid w:val="00725A62"/>
    <w:rsid w:val="0073389B"/>
    <w:rsid w:val="00735E53"/>
    <w:rsid w:val="00744974"/>
    <w:rsid w:val="00754762"/>
    <w:rsid w:val="007576C6"/>
    <w:rsid w:val="00757FC9"/>
    <w:rsid w:val="00767C16"/>
    <w:rsid w:val="00771A8B"/>
    <w:rsid w:val="0077334F"/>
    <w:rsid w:val="0077766E"/>
    <w:rsid w:val="00780CE9"/>
    <w:rsid w:val="00782C3E"/>
    <w:rsid w:val="00796AD8"/>
    <w:rsid w:val="007A240A"/>
    <w:rsid w:val="007A3FC5"/>
    <w:rsid w:val="007A49E2"/>
    <w:rsid w:val="007A6A3F"/>
    <w:rsid w:val="007A7880"/>
    <w:rsid w:val="007B0A3D"/>
    <w:rsid w:val="007B2746"/>
    <w:rsid w:val="007B4111"/>
    <w:rsid w:val="007B5DA3"/>
    <w:rsid w:val="007B656A"/>
    <w:rsid w:val="007C0192"/>
    <w:rsid w:val="007C24D3"/>
    <w:rsid w:val="007C35EB"/>
    <w:rsid w:val="007C5725"/>
    <w:rsid w:val="007C7650"/>
    <w:rsid w:val="007E4656"/>
    <w:rsid w:val="007E4F89"/>
    <w:rsid w:val="007E517C"/>
    <w:rsid w:val="007E5A68"/>
    <w:rsid w:val="007E7E73"/>
    <w:rsid w:val="007F77C9"/>
    <w:rsid w:val="00802C06"/>
    <w:rsid w:val="00807815"/>
    <w:rsid w:val="00814C28"/>
    <w:rsid w:val="00815B7A"/>
    <w:rsid w:val="00821A2A"/>
    <w:rsid w:val="0082247C"/>
    <w:rsid w:val="00824817"/>
    <w:rsid w:val="00834EFB"/>
    <w:rsid w:val="00835816"/>
    <w:rsid w:val="00841C41"/>
    <w:rsid w:val="00843207"/>
    <w:rsid w:val="00851D0C"/>
    <w:rsid w:val="00852F2B"/>
    <w:rsid w:val="00860107"/>
    <w:rsid w:val="0086064A"/>
    <w:rsid w:val="0086402D"/>
    <w:rsid w:val="00870F4D"/>
    <w:rsid w:val="008760F6"/>
    <w:rsid w:val="00876E96"/>
    <w:rsid w:val="008868CA"/>
    <w:rsid w:val="00892C0C"/>
    <w:rsid w:val="00894397"/>
    <w:rsid w:val="008A663B"/>
    <w:rsid w:val="008A6E89"/>
    <w:rsid w:val="008A6F48"/>
    <w:rsid w:val="008B191B"/>
    <w:rsid w:val="008B367C"/>
    <w:rsid w:val="008D0FC8"/>
    <w:rsid w:val="008E225E"/>
    <w:rsid w:val="008E3C81"/>
    <w:rsid w:val="008E68CC"/>
    <w:rsid w:val="008E7C24"/>
    <w:rsid w:val="008F036F"/>
    <w:rsid w:val="008F2B85"/>
    <w:rsid w:val="008F3D22"/>
    <w:rsid w:val="00901205"/>
    <w:rsid w:val="0090161F"/>
    <w:rsid w:val="00906ACC"/>
    <w:rsid w:val="00907B7A"/>
    <w:rsid w:val="00910617"/>
    <w:rsid w:val="0091364E"/>
    <w:rsid w:val="009153D6"/>
    <w:rsid w:val="0091777C"/>
    <w:rsid w:val="00922534"/>
    <w:rsid w:val="009246E3"/>
    <w:rsid w:val="0092576A"/>
    <w:rsid w:val="00926013"/>
    <w:rsid w:val="009313EE"/>
    <w:rsid w:val="00931F82"/>
    <w:rsid w:val="009342CF"/>
    <w:rsid w:val="00935D35"/>
    <w:rsid w:val="00940124"/>
    <w:rsid w:val="0094371D"/>
    <w:rsid w:val="009445ED"/>
    <w:rsid w:val="0094620D"/>
    <w:rsid w:val="009515FE"/>
    <w:rsid w:val="00953B6E"/>
    <w:rsid w:val="00954ACC"/>
    <w:rsid w:val="009557DB"/>
    <w:rsid w:val="00960E1C"/>
    <w:rsid w:val="009657F4"/>
    <w:rsid w:val="0097113D"/>
    <w:rsid w:val="009736F8"/>
    <w:rsid w:val="00974D03"/>
    <w:rsid w:val="00977FCF"/>
    <w:rsid w:val="00980115"/>
    <w:rsid w:val="00984A34"/>
    <w:rsid w:val="00986802"/>
    <w:rsid w:val="00986E69"/>
    <w:rsid w:val="00986FA5"/>
    <w:rsid w:val="009874F5"/>
    <w:rsid w:val="0099373A"/>
    <w:rsid w:val="00993BA3"/>
    <w:rsid w:val="009A68DB"/>
    <w:rsid w:val="009B59B2"/>
    <w:rsid w:val="009B77C3"/>
    <w:rsid w:val="009C16E8"/>
    <w:rsid w:val="009C225E"/>
    <w:rsid w:val="009C238D"/>
    <w:rsid w:val="009C5129"/>
    <w:rsid w:val="009D034E"/>
    <w:rsid w:val="009D1467"/>
    <w:rsid w:val="009D4CA1"/>
    <w:rsid w:val="009D4E25"/>
    <w:rsid w:val="009E634F"/>
    <w:rsid w:val="009E7242"/>
    <w:rsid w:val="009F03EE"/>
    <w:rsid w:val="009F1A59"/>
    <w:rsid w:val="009F39B5"/>
    <w:rsid w:val="009F3D6F"/>
    <w:rsid w:val="009F4C4B"/>
    <w:rsid w:val="009F6D30"/>
    <w:rsid w:val="009F7100"/>
    <w:rsid w:val="00A0164E"/>
    <w:rsid w:val="00A123D7"/>
    <w:rsid w:val="00A13CCF"/>
    <w:rsid w:val="00A17B5A"/>
    <w:rsid w:val="00A206A2"/>
    <w:rsid w:val="00A22434"/>
    <w:rsid w:val="00A25A88"/>
    <w:rsid w:val="00A27678"/>
    <w:rsid w:val="00A33128"/>
    <w:rsid w:val="00A33C28"/>
    <w:rsid w:val="00A376C4"/>
    <w:rsid w:val="00A4006F"/>
    <w:rsid w:val="00A413BE"/>
    <w:rsid w:val="00A5186E"/>
    <w:rsid w:val="00A528A8"/>
    <w:rsid w:val="00A62236"/>
    <w:rsid w:val="00A64D6E"/>
    <w:rsid w:val="00A65AA8"/>
    <w:rsid w:val="00A66CF8"/>
    <w:rsid w:val="00A677E6"/>
    <w:rsid w:val="00A70B3F"/>
    <w:rsid w:val="00A71183"/>
    <w:rsid w:val="00A72DBB"/>
    <w:rsid w:val="00A733B4"/>
    <w:rsid w:val="00A74613"/>
    <w:rsid w:val="00A74CAF"/>
    <w:rsid w:val="00A8108D"/>
    <w:rsid w:val="00A81952"/>
    <w:rsid w:val="00A84D37"/>
    <w:rsid w:val="00A86EF2"/>
    <w:rsid w:val="00A92976"/>
    <w:rsid w:val="00AA0B29"/>
    <w:rsid w:val="00AA2CAE"/>
    <w:rsid w:val="00AA6CF3"/>
    <w:rsid w:val="00AB030A"/>
    <w:rsid w:val="00AB09C2"/>
    <w:rsid w:val="00AB1095"/>
    <w:rsid w:val="00AB18E4"/>
    <w:rsid w:val="00AB4B76"/>
    <w:rsid w:val="00AB50A4"/>
    <w:rsid w:val="00AC0342"/>
    <w:rsid w:val="00AC1FF3"/>
    <w:rsid w:val="00AC676B"/>
    <w:rsid w:val="00AD0CCB"/>
    <w:rsid w:val="00AE214A"/>
    <w:rsid w:val="00AE36A7"/>
    <w:rsid w:val="00AE41CC"/>
    <w:rsid w:val="00AF0561"/>
    <w:rsid w:val="00AF4118"/>
    <w:rsid w:val="00B01E9B"/>
    <w:rsid w:val="00B048D7"/>
    <w:rsid w:val="00B07C6C"/>
    <w:rsid w:val="00B14E98"/>
    <w:rsid w:val="00B179B8"/>
    <w:rsid w:val="00B20313"/>
    <w:rsid w:val="00B209EB"/>
    <w:rsid w:val="00B3108B"/>
    <w:rsid w:val="00B323FD"/>
    <w:rsid w:val="00B33B5F"/>
    <w:rsid w:val="00B33D27"/>
    <w:rsid w:val="00B34BBE"/>
    <w:rsid w:val="00B34F4E"/>
    <w:rsid w:val="00B514E6"/>
    <w:rsid w:val="00B55F88"/>
    <w:rsid w:val="00B56E6D"/>
    <w:rsid w:val="00B60B3E"/>
    <w:rsid w:val="00B61448"/>
    <w:rsid w:val="00B64580"/>
    <w:rsid w:val="00B64D25"/>
    <w:rsid w:val="00B67AA9"/>
    <w:rsid w:val="00B8095A"/>
    <w:rsid w:val="00B81825"/>
    <w:rsid w:val="00B8552C"/>
    <w:rsid w:val="00B865FD"/>
    <w:rsid w:val="00B91396"/>
    <w:rsid w:val="00B933F6"/>
    <w:rsid w:val="00B93CE0"/>
    <w:rsid w:val="00B941D2"/>
    <w:rsid w:val="00B962A4"/>
    <w:rsid w:val="00B96C63"/>
    <w:rsid w:val="00BA0927"/>
    <w:rsid w:val="00BB02CA"/>
    <w:rsid w:val="00BC0E7F"/>
    <w:rsid w:val="00BC1974"/>
    <w:rsid w:val="00BC2507"/>
    <w:rsid w:val="00BC51C0"/>
    <w:rsid w:val="00BC5362"/>
    <w:rsid w:val="00BC636A"/>
    <w:rsid w:val="00BC68E8"/>
    <w:rsid w:val="00BC7E42"/>
    <w:rsid w:val="00BE23A8"/>
    <w:rsid w:val="00BE497C"/>
    <w:rsid w:val="00BE51FD"/>
    <w:rsid w:val="00BF08D6"/>
    <w:rsid w:val="00BF2FE4"/>
    <w:rsid w:val="00C011E4"/>
    <w:rsid w:val="00C127D9"/>
    <w:rsid w:val="00C16BAE"/>
    <w:rsid w:val="00C16C72"/>
    <w:rsid w:val="00C222D1"/>
    <w:rsid w:val="00C24590"/>
    <w:rsid w:val="00C25535"/>
    <w:rsid w:val="00C31EAE"/>
    <w:rsid w:val="00C32365"/>
    <w:rsid w:val="00C360B1"/>
    <w:rsid w:val="00C36EE1"/>
    <w:rsid w:val="00C41DB3"/>
    <w:rsid w:val="00C41E30"/>
    <w:rsid w:val="00C527D5"/>
    <w:rsid w:val="00C5468E"/>
    <w:rsid w:val="00C54958"/>
    <w:rsid w:val="00C55A85"/>
    <w:rsid w:val="00C64D6E"/>
    <w:rsid w:val="00C65461"/>
    <w:rsid w:val="00C656C6"/>
    <w:rsid w:val="00C6577B"/>
    <w:rsid w:val="00C715ED"/>
    <w:rsid w:val="00C75606"/>
    <w:rsid w:val="00C76F36"/>
    <w:rsid w:val="00C80156"/>
    <w:rsid w:val="00C80231"/>
    <w:rsid w:val="00C80DAF"/>
    <w:rsid w:val="00C81670"/>
    <w:rsid w:val="00C82493"/>
    <w:rsid w:val="00C82627"/>
    <w:rsid w:val="00C910FD"/>
    <w:rsid w:val="00C96874"/>
    <w:rsid w:val="00C96B13"/>
    <w:rsid w:val="00CA001E"/>
    <w:rsid w:val="00CA07A8"/>
    <w:rsid w:val="00CA2E46"/>
    <w:rsid w:val="00CA30A0"/>
    <w:rsid w:val="00CA36CB"/>
    <w:rsid w:val="00CA5A7E"/>
    <w:rsid w:val="00CC1ECE"/>
    <w:rsid w:val="00CC3BC6"/>
    <w:rsid w:val="00CC4396"/>
    <w:rsid w:val="00CC4898"/>
    <w:rsid w:val="00CC5914"/>
    <w:rsid w:val="00CC5D9E"/>
    <w:rsid w:val="00CC6428"/>
    <w:rsid w:val="00CC65FC"/>
    <w:rsid w:val="00CC7E5D"/>
    <w:rsid w:val="00CD048C"/>
    <w:rsid w:val="00CD16B6"/>
    <w:rsid w:val="00CD70B1"/>
    <w:rsid w:val="00CD73F7"/>
    <w:rsid w:val="00CE044E"/>
    <w:rsid w:val="00CE5F20"/>
    <w:rsid w:val="00CE6ED8"/>
    <w:rsid w:val="00CE78D4"/>
    <w:rsid w:val="00D00467"/>
    <w:rsid w:val="00D007CD"/>
    <w:rsid w:val="00D035E0"/>
    <w:rsid w:val="00D03BD8"/>
    <w:rsid w:val="00D05343"/>
    <w:rsid w:val="00D05F18"/>
    <w:rsid w:val="00D1266B"/>
    <w:rsid w:val="00D12D08"/>
    <w:rsid w:val="00D15551"/>
    <w:rsid w:val="00D17B47"/>
    <w:rsid w:val="00D242BA"/>
    <w:rsid w:val="00D25629"/>
    <w:rsid w:val="00D25736"/>
    <w:rsid w:val="00D26570"/>
    <w:rsid w:val="00D26A8C"/>
    <w:rsid w:val="00D2771E"/>
    <w:rsid w:val="00D27D6B"/>
    <w:rsid w:val="00D300E7"/>
    <w:rsid w:val="00D31BD7"/>
    <w:rsid w:val="00D31E85"/>
    <w:rsid w:val="00D342E7"/>
    <w:rsid w:val="00D348B7"/>
    <w:rsid w:val="00D35DC4"/>
    <w:rsid w:val="00D46212"/>
    <w:rsid w:val="00D471BA"/>
    <w:rsid w:val="00D47C26"/>
    <w:rsid w:val="00D551F6"/>
    <w:rsid w:val="00D55C70"/>
    <w:rsid w:val="00D56183"/>
    <w:rsid w:val="00D6081F"/>
    <w:rsid w:val="00D61EDE"/>
    <w:rsid w:val="00D6216F"/>
    <w:rsid w:val="00D656EB"/>
    <w:rsid w:val="00D66F84"/>
    <w:rsid w:val="00D67AEB"/>
    <w:rsid w:val="00D7014C"/>
    <w:rsid w:val="00D70717"/>
    <w:rsid w:val="00D758BE"/>
    <w:rsid w:val="00D75E49"/>
    <w:rsid w:val="00D77723"/>
    <w:rsid w:val="00D8383C"/>
    <w:rsid w:val="00D8423C"/>
    <w:rsid w:val="00D854BF"/>
    <w:rsid w:val="00D85619"/>
    <w:rsid w:val="00D85B1A"/>
    <w:rsid w:val="00D86FC6"/>
    <w:rsid w:val="00D9186E"/>
    <w:rsid w:val="00D93857"/>
    <w:rsid w:val="00D9690A"/>
    <w:rsid w:val="00DA0FE2"/>
    <w:rsid w:val="00DA70CF"/>
    <w:rsid w:val="00DA7735"/>
    <w:rsid w:val="00DB0C35"/>
    <w:rsid w:val="00DB2A20"/>
    <w:rsid w:val="00DB37A7"/>
    <w:rsid w:val="00DB42E9"/>
    <w:rsid w:val="00DC03CF"/>
    <w:rsid w:val="00DD257B"/>
    <w:rsid w:val="00DD5663"/>
    <w:rsid w:val="00DE1BBA"/>
    <w:rsid w:val="00DE3F02"/>
    <w:rsid w:val="00DF0903"/>
    <w:rsid w:val="00DF1616"/>
    <w:rsid w:val="00DF5C78"/>
    <w:rsid w:val="00E073C9"/>
    <w:rsid w:val="00E12602"/>
    <w:rsid w:val="00E1358E"/>
    <w:rsid w:val="00E15ABC"/>
    <w:rsid w:val="00E16FAC"/>
    <w:rsid w:val="00E20B6C"/>
    <w:rsid w:val="00E21956"/>
    <w:rsid w:val="00E348B2"/>
    <w:rsid w:val="00E35387"/>
    <w:rsid w:val="00E367BB"/>
    <w:rsid w:val="00E37750"/>
    <w:rsid w:val="00E37CCA"/>
    <w:rsid w:val="00E40DAC"/>
    <w:rsid w:val="00E4383D"/>
    <w:rsid w:val="00E43D9B"/>
    <w:rsid w:val="00E44587"/>
    <w:rsid w:val="00E46F31"/>
    <w:rsid w:val="00E50500"/>
    <w:rsid w:val="00E5063E"/>
    <w:rsid w:val="00E55950"/>
    <w:rsid w:val="00E62322"/>
    <w:rsid w:val="00E62B21"/>
    <w:rsid w:val="00E64377"/>
    <w:rsid w:val="00E6563B"/>
    <w:rsid w:val="00E665D5"/>
    <w:rsid w:val="00E67B9B"/>
    <w:rsid w:val="00E73ADA"/>
    <w:rsid w:val="00E73B97"/>
    <w:rsid w:val="00E75DE9"/>
    <w:rsid w:val="00E76519"/>
    <w:rsid w:val="00E83043"/>
    <w:rsid w:val="00E853E0"/>
    <w:rsid w:val="00E93EC8"/>
    <w:rsid w:val="00E958FB"/>
    <w:rsid w:val="00E97634"/>
    <w:rsid w:val="00EA394D"/>
    <w:rsid w:val="00EA6ED5"/>
    <w:rsid w:val="00EB2066"/>
    <w:rsid w:val="00EB3BD0"/>
    <w:rsid w:val="00EB466D"/>
    <w:rsid w:val="00EB7189"/>
    <w:rsid w:val="00EC0E5D"/>
    <w:rsid w:val="00EC2F97"/>
    <w:rsid w:val="00EC37E6"/>
    <w:rsid w:val="00EC7B27"/>
    <w:rsid w:val="00ED1C45"/>
    <w:rsid w:val="00ED1C9C"/>
    <w:rsid w:val="00ED3EF3"/>
    <w:rsid w:val="00ED7B68"/>
    <w:rsid w:val="00EE0ACB"/>
    <w:rsid w:val="00EE2618"/>
    <w:rsid w:val="00EE2F2F"/>
    <w:rsid w:val="00EE4181"/>
    <w:rsid w:val="00EE41EC"/>
    <w:rsid w:val="00EE64D4"/>
    <w:rsid w:val="00EF73F7"/>
    <w:rsid w:val="00EF7B91"/>
    <w:rsid w:val="00F0572A"/>
    <w:rsid w:val="00F06057"/>
    <w:rsid w:val="00F122D5"/>
    <w:rsid w:val="00F1554A"/>
    <w:rsid w:val="00F158A4"/>
    <w:rsid w:val="00F2101D"/>
    <w:rsid w:val="00F2670C"/>
    <w:rsid w:val="00F37A53"/>
    <w:rsid w:val="00F41BF1"/>
    <w:rsid w:val="00F42450"/>
    <w:rsid w:val="00F46DFC"/>
    <w:rsid w:val="00F477B2"/>
    <w:rsid w:val="00F50E8D"/>
    <w:rsid w:val="00F5249D"/>
    <w:rsid w:val="00F559D0"/>
    <w:rsid w:val="00F60D3D"/>
    <w:rsid w:val="00F628E0"/>
    <w:rsid w:val="00F67A73"/>
    <w:rsid w:val="00F75641"/>
    <w:rsid w:val="00F77CB8"/>
    <w:rsid w:val="00F805E3"/>
    <w:rsid w:val="00F816C0"/>
    <w:rsid w:val="00F84F07"/>
    <w:rsid w:val="00F85FEA"/>
    <w:rsid w:val="00F91166"/>
    <w:rsid w:val="00F931F7"/>
    <w:rsid w:val="00FA00DA"/>
    <w:rsid w:val="00FB34EA"/>
    <w:rsid w:val="00FB4605"/>
    <w:rsid w:val="00FC2A03"/>
    <w:rsid w:val="00FC35B0"/>
    <w:rsid w:val="00FC4C5E"/>
    <w:rsid w:val="00FC67B0"/>
    <w:rsid w:val="00FC6CB4"/>
    <w:rsid w:val="00FD14BA"/>
    <w:rsid w:val="00FD514E"/>
    <w:rsid w:val="00FD625B"/>
    <w:rsid w:val="00FE01AD"/>
    <w:rsid w:val="00FE20AF"/>
    <w:rsid w:val="00FE2216"/>
    <w:rsid w:val="00FE4AAF"/>
    <w:rsid w:val="00FE6C58"/>
    <w:rsid w:val="00FE6E23"/>
    <w:rsid w:val="00FE70A8"/>
    <w:rsid w:val="00FE7720"/>
    <w:rsid w:val="00FE7FCC"/>
    <w:rsid w:val="00FF18C0"/>
    <w:rsid w:val="00FF45B2"/>
    <w:rsid w:val="00FF7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4:docId w14:val="10153D5A"/>
  <w15:chartTrackingRefBased/>
  <w15:docId w15:val="{F15F04C4-5968-4248-85F4-7F678FE5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header" w:uiPriority="99"/>
    <w:lsdException w:name="footer" w:uiPriority="99"/>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B27"/>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qFormat/>
    <w:rsid w:val="00255FAC"/>
    <w:pPr>
      <w:jc w:val="right"/>
      <w:outlineLvl w:val="3"/>
    </w:pPr>
    <w:rPr>
      <w:rFonts w:ascii="Maven Pro Regular" w:hAnsi="Maven Pro Regular" w:cs="TTE1A03008t00"/>
      <w:bCs w:val="0"/>
      <w:color w:val="FFFFFF"/>
      <w:sz w:val="52"/>
      <w:szCs w:val="52"/>
    </w:rPr>
  </w:style>
  <w:style w:type="paragraph" w:styleId="Titre7">
    <w:name w:val="heading 7"/>
    <w:basedOn w:val="Normal"/>
    <w:next w:val="Normal"/>
    <w:link w:val="Titre7Car"/>
    <w:qFormat/>
    <w:locked/>
    <w:rsid w:val="00FE2216"/>
    <w:pPr>
      <w:spacing w:before="240" w:after="60"/>
      <w:outlineLvl w:val="6"/>
    </w:pPr>
    <w:rPr>
      <w:rFonts w:ascii="Times New Roman" w:hAnsi="Times New Roman" w:cs="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locked/>
    <w:rsid w:val="00D25736"/>
    <w:rPr>
      <w:rFonts w:ascii="Maven Pro Regular" w:hAnsi="Maven Pro Regular" w:cs="BoldItalicMT"/>
      <w:iCs/>
      <w:color w:val="870029"/>
      <w:sz w:val="36"/>
      <w:szCs w:val="36"/>
    </w:rPr>
  </w:style>
  <w:style w:type="character" w:customStyle="1" w:styleId="Titre3Car">
    <w:name w:val="Titre 3 Car"/>
    <w:link w:val="Titre3"/>
    <w:locked/>
    <w:rsid w:val="00D25736"/>
    <w:rPr>
      <w:rFonts w:ascii="Calibri" w:eastAsia="MS Gothi" w:hAnsi="Calibri" w:cs="Times New Roman"/>
      <w:b/>
      <w:color w:val="4F81BD"/>
      <w:sz w:val="28"/>
      <w:szCs w:val="28"/>
    </w:rPr>
  </w:style>
  <w:style w:type="character" w:customStyle="1" w:styleId="Titre4Car">
    <w:name w:val="Titre 4 Car"/>
    <w:link w:val="Titre4"/>
    <w:locked/>
    <w:rsid w:val="00255FAC"/>
    <w:rPr>
      <w:rFonts w:ascii="Maven Pro Regular" w:hAnsi="Maven Pro Regular" w:cs="TTE1A03008t00"/>
      <w:color w:val="FFFFFF"/>
      <w:sz w:val="52"/>
      <w:szCs w:val="52"/>
    </w:rPr>
  </w:style>
  <w:style w:type="character" w:customStyle="1" w:styleId="Titre7Car">
    <w:name w:val="Titre 7 Car"/>
    <w:link w:val="Titre7"/>
    <w:semiHidden/>
    <w:locked/>
    <w:rsid w:val="0018438C"/>
    <w:rPr>
      <w:rFonts w:ascii="Calibri" w:hAnsi="Calibri" w:cs="Times New Roman"/>
      <w:bCs/>
      <w:sz w:val="24"/>
      <w:szCs w:val="24"/>
    </w:rPr>
  </w:style>
  <w:style w:type="paragraph" w:styleId="Textedebulles">
    <w:name w:val="Balloon Text"/>
    <w:basedOn w:val="Normal"/>
    <w:link w:val="TextedebullesCar"/>
    <w:semiHidden/>
    <w:rsid w:val="00174DAF"/>
    <w:rPr>
      <w:rFonts w:ascii="Lucida Grande" w:hAnsi="Lucida Grande" w:cs="Lucida Grande"/>
      <w:sz w:val="18"/>
      <w:szCs w:val="18"/>
    </w:rPr>
  </w:style>
  <w:style w:type="character" w:customStyle="1" w:styleId="TextedebullesCar">
    <w:name w:val="Texte de bulles Car"/>
    <w:link w:val="Textedebulles"/>
    <w:semiHidden/>
    <w:locked/>
    <w:rsid w:val="00174DAF"/>
    <w:rPr>
      <w:rFonts w:ascii="Lucida Grande" w:hAnsi="Lucida Grande" w:cs="Lucida Grande"/>
      <w:sz w:val="18"/>
      <w:szCs w:val="18"/>
    </w:rPr>
  </w:style>
  <w:style w:type="paragraph" w:customStyle="1" w:styleId="Paragraphedeliste1">
    <w:name w:val="Paragraphe de liste1"/>
    <w:basedOn w:val="Normal"/>
    <w:rsid w:val="009C5129"/>
    <w:pPr>
      <w:ind w:left="720"/>
      <w:contextualSpacing/>
    </w:pPr>
    <w:rPr>
      <w:b/>
      <w:color w:val="133176"/>
    </w:rPr>
  </w:style>
  <w:style w:type="paragraph" w:customStyle="1" w:styleId="T1">
    <w:name w:val="T1"/>
    <w:basedOn w:val="Normal"/>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rsid w:val="00174DAF"/>
    <w:rPr>
      <w:rFonts w:cs="BoldItalicMT"/>
      <w:sz w:val="20"/>
      <w:szCs w:val="20"/>
    </w:rPr>
  </w:style>
  <w:style w:type="paragraph" w:customStyle="1" w:styleId="T2">
    <w:name w:val="T2"/>
    <w:basedOn w:val="Normal"/>
    <w:rsid w:val="00174DAF"/>
    <w:pPr>
      <w:spacing w:after="240"/>
    </w:pPr>
    <w:rPr>
      <w:rFonts w:ascii="Raleway Medium" w:hAnsi="Raleway Medium" w:cs="BoldItalicMT"/>
      <w:bCs w:val="0"/>
      <w:iCs/>
      <w:color w:val="870029"/>
      <w:sz w:val="32"/>
      <w:szCs w:val="32"/>
    </w:rPr>
  </w:style>
  <w:style w:type="paragraph" w:customStyle="1" w:styleId="T3">
    <w:name w:val="T3"/>
    <w:basedOn w:val="Normal"/>
    <w:rsid w:val="00174DAF"/>
    <w:rPr>
      <w:rFonts w:ascii="Raleway" w:hAnsi="Raleway" w:cs="BoldItalicMT"/>
      <w:b/>
      <w:bCs w:val="0"/>
      <w:color w:val="133176"/>
    </w:rPr>
  </w:style>
  <w:style w:type="paragraph" w:customStyle="1" w:styleId="titretable">
    <w:name w:val="titre table"/>
    <w:basedOn w:val="T3"/>
    <w:rsid w:val="00174DAF"/>
    <w:pPr>
      <w:spacing w:before="240" w:after="120"/>
      <w:jc w:val="center"/>
    </w:pPr>
    <w:rPr>
      <w:color w:val="4371A9"/>
    </w:rPr>
  </w:style>
  <w:style w:type="character" w:customStyle="1" w:styleId="Emphaseple1">
    <w:name w:val="Emphase pâle1"/>
    <w:rsid w:val="00EB7189"/>
    <w:rPr>
      <w:rFonts w:ascii="Open Sans" w:hAnsi="Open Sans" w:cs="Times New Roman"/>
      <w:iCs/>
      <w:color w:val="4371A9"/>
      <w:sz w:val="24"/>
    </w:rPr>
  </w:style>
  <w:style w:type="paragraph" w:styleId="Sous-titre">
    <w:name w:val="Subtitle"/>
    <w:basedOn w:val="Titre2"/>
    <w:next w:val="Normal"/>
    <w:link w:val="Sous-titreCar"/>
    <w:qFormat/>
    <w:rsid w:val="009C5129"/>
    <w:rPr>
      <w:b/>
      <w:color w:val="4371A9"/>
      <w:sz w:val="28"/>
    </w:rPr>
  </w:style>
  <w:style w:type="character" w:customStyle="1" w:styleId="Sous-titreCar">
    <w:name w:val="Sous-titre Car"/>
    <w:link w:val="Sous-titre"/>
    <w:locked/>
    <w:rsid w:val="009C5129"/>
    <w:rPr>
      <w:rFonts w:ascii="Maven Pro Regular" w:hAnsi="Maven Pro Regular" w:cs="BoldItalicMT"/>
      <w:b/>
      <w:iCs/>
      <w:color w:val="4371A9"/>
      <w:sz w:val="36"/>
      <w:szCs w:val="36"/>
    </w:rPr>
  </w:style>
  <w:style w:type="paragraph" w:customStyle="1" w:styleId="Sansinterligne1">
    <w:name w:val="Sans interligne1"/>
    <w:basedOn w:val="Normal"/>
    <w:rsid w:val="009C5129"/>
    <w:rPr>
      <w:bCs w:val="0"/>
      <w:sz w:val="22"/>
    </w:rPr>
  </w:style>
  <w:style w:type="paragraph" w:styleId="Titre">
    <w:name w:val="Title"/>
    <w:basedOn w:val="Normal"/>
    <w:next w:val="Normal"/>
    <w:link w:val="TitreCar"/>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locked/>
    <w:rsid w:val="00C656C6"/>
    <w:rPr>
      <w:rFonts w:ascii="Lovelo Black" w:eastAsia="MS Gothi" w:hAnsi="Lovelo Black" w:cs="Times New Roman"/>
      <w:caps/>
      <w:color w:val="FAC81A"/>
      <w:spacing w:val="5"/>
      <w:kern w:val="28"/>
      <w:sz w:val="72"/>
      <w:szCs w:val="72"/>
    </w:rPr>
  </w:style>
  <w:style w:type="character" w:styleId="Accentuation">
    <w:name w:val="Emphasis"/>
    <w:qFormat/>
    <w:rsid w:val="00F85FEA"/>
    <w:rPr>
      <w:rFonts w:cs="Times New Roman"/>
      <w:b/>
      <w:iCs/>
      <w:color w:val="133176"/>
    </w:rPr>
  </w:style>
  <w:style w:type="character" w:customStyle="1" w:styleId="Emphaseintense1">
    <w:name w:val="Emphase intense1"/>
    <w:rsid w:val="009C5129"/>
    <w:rPr>
      <w:rFonts w:cs="Times New Roman"/>
      <w:b/>
      <w:bCs/>
      <w:iCs/>
      <w:color w:val="870029"/>
    </w:rPr>
  </w:style>
  <w:style w:type="character" w:styleId="lev">
    <w:name w:val="Strong"/>
    <w:qFormat/>
    <w:rsid w:val="009C5129"/>
    <w:rPr>
      <w:rFonts w:cs="Times New Roman"/>
      <w:b/>
      <w:bCs/>
      <w:u w:val="single"/>
    </w:rPr>
  </w:style>
  <w:style w:type="paragraph" w:customStyle="1" w:styleId="Citation1">
    <w:name w:val="Citation1"/>
    <w:basedOn w:val="Normal"/>
    <w:next w:val="Normal"/>
    <w:link w:val="QuoteChar"/>
    <w:rsid w:val="009C5129"/>
    <w:rPr>
      <w:i/>
      <w:iCs/>
      <w:color w:val="000000"/>
    </w:rPr>
  </w:style>
  <w:style w:type="character" w:customStyle="1" w:styleId="QuoteChar">
    <w:name w:val="Quote Char"/>
    <w:link w:val="Citation1"/>
    <w:locked/>
    <w:rsid w:val="009C5129"/>
    <w:rPr>
      <w:rFonts w:ascii="Open Sans" w:hAnsi="Open Sans" w:cs="TimesNewRomanPS-BoldMT"/>
      <w:bCs/>
      <w:i/>
      <w:iCs/>
      <w:color w:val="000000"/>
      <w:sz w:val="28"/>
      <w:szCs w:val="28"/>
    </w:rPr>
  </w:style>
  <w:style w:type="paragraph" w:customStyle="1" w:styleId="Citationintense1">
    <w:name w:val="Citation intense1"/>
    <w:basedOn w:val="Normal"/>
    <w:next w:val="Normal"/>
    <w:link w:val="IntenseQuoteChar"/>
    <w:rsid w:val="009C5129"/>
    <w:pPr>
      <w:spacing w:before="200" w:after="280"/>
      <w:ind w:left="936" w:right="936"/>
    </w:pPr>
    <w:rPr>
      <w:b/>
      <w:bCs w:val="0"/>
      <w:i/>
      <w:iCs/>
      <w:color w:val="870029"/>
    </w:rPr>
  </w:style>
  <w:style w:type="character" w:customStyle="1" w:styleId="IntenseQuoteChar">
    <w:name w:val="Intense Quote Char"/>
    <w:link w:val="Citationintense1"/>
    <w:locked/>
    <w:rsid w:val="009C5129"/>
    <w:rPr>
      <w:rFonts w:ascii="Open Sans" w:hAnsi="Open Sans" w:cs="TimesNewRomanPS-BoldMT"/>
      <w:b/>
      <w:i/>
      <w:iCs/>
      <w:color w:val="870029"/>
      <w:sz w:val="28"/>
      <w:szCs w:val="28"/>
    </w:rPr>
  </w:style>
  <w:style w:type="character" w:customStyle="1" w:styleId="Rfrenceple1">
    <w:name w:val="Référence pâle1"/>
    <w:rsid w:val="009C5129"/>
    <w:rPr>
      <w:rFonts w:cs="Times New Roman"/>
      <w:smallCaps/>
      <w:color w:val="4371A9"/>
      <w:u w:val="single"/>
    </w:rPr>
  </w:style>
  <w:style w:type="character" w:customStyle="1" w:styleId="Rfrenceintense1">
    <w:name w:val="Référence intense1"/>
    <w:rsid w:val="009C5129"/>
    <w:rPr>
      <w:rFonts w:cs="Times New Roman"/>
      <w:b/>
      <w:bCs/>
      <w:smallCaps/>
      <w:color w:val="870029"/>
      <w:spacing w:val="5"/>
      <w:u w:val="single"/>
    </w:rPr>
  </w:style>
  <w:style w:type="character" w:customStyle="1" w:styleId="Titredulivre1">
    <w:name w:val="Titre du livre1"/>
    <w:rsid w:val="009C5129"/>
    <w:rPr>
      <w:rFonts w:cs="Times New Roman"/>
      <w:b/>
      <w:bCs/>
      <w:smallCaps/>
      <w:spacing w:val="5"/>
    </w:rPr>
  </w:style>
  <w:style w:type="table" w:styleId="Grilledutableau">
    <w:name w:val="Table Grid"/>
    <w:basedOn w:val="TableauNormal"/>
    <w:uiPriority w:val="5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rsid w:val="00D25736"/>
    <w:rPr>
      <w:rFonts w:ascii="Maven Pro Bold" w:hAnsi="Maven Pro Bold" w:cs="Times New Roman"/>
      <w:b/>
      <w:bCs/>
      <w:iCs/>
      <w:color w:val="870029"/>
    </w:rPr>
  </w:style>
  <w:style w:type="paragraph" w:customStyle="1" w:styleId="cadre">
    <w:name w:val="cadre"/>
    <w:basedOn w:val="Normal"/>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semiHidden/>
    <w:rsid w:val="00B96C63"/>
    <w:rPr>
      <w:rFonts w:cs="Times New Roman"/>
    </w:rPr>
  </w:style>
  <w:style w:type="character" w:styleId="Lienhypertexte">
    <w:name w:val="Hyperlink"/>
    <w:rsid w:val="002B7F6A"/>
    <w:rPr>
      <w:rFonts w:cs="Times New Roman"/>
      <w:color w:val="0000FF"/>
      <w:u w:val="single"/>
    </w:rPr>
  </w:style>
  <w:style w:type="paragraph" w:customStyle="1" w:styleId="normalformulaire">
    <w:name w:val="normal formulaire"/>
    <w:basedOn w:val="Normal"/>
    <w:rsid w:val="0099373A"/>
    <w:pPr>
      <w:widowControl/>
      <w:suppressAutoHyphens/>
      <w:autoSpaceDE/>
      <w:autoSpaceDN/>
      <w:adjustRightInd/>
    </w:pPr>
    <w:rPr>
      <w:rFonts w:ascii="Tahoma" w:hAnsi="Tahoma" w:cs="Tahoma"/>
      <w:bCs w:val="0"/>
      <w:sz w:val="16"/>
      <w:szCs w:val="16"/>
    </w:rPr>
  </w:style>
  <w:style w:type="character" w:styleId="Marquedecommentaire">
    <w:name w:val="annotation reference"/>
    <w:semiHidden/>
    <w:rsid w:val="00274844"/>
    <w:rPr>
      <w:rFonts w:cs="Times New Roman"/>
      <w:sz w:val="16"/>
      <w:szCs w:val="16"/>
    </w:rPr>
  </w:style>
  <w:style w:type="paragraph" w:styleId="Commentaire">
    <w:name w:val="annotation text"/>
    <w:basedOn w:val="Normal"/>
    <w:link w:val="CommentaireCar"/>
    <w:semiHidden/>
    <w:rsid w:val="00274844"/>
    <w:rPr>
      <w:sz w:val="20"/>
      <w:szCs w:val="20"/>
    </w:rPr>
  </w:style>
  <w:style w:type="character" w:customStyle="1" w:styleId="CommentaireCar">
    <w:name w:val="Commentaire Car"/>
    <w:link w:val="Commentaire"/>
    <w:semiHidden/>
    <w:locked/>
    <w:rsid w:val="0018438C"/>
    <w:rPr>
      <w:rFonts w:ascii="Open Sans" w:hAnsi="Open Sans" w:cs="TimesNewRomanPS-BoldMT"/>
      <w:bCs/>
      <w:sz w:val="20"/>
      <w:szCs w:val="20"/>
    </w:rPr>
  </w:style>
  <w:style w:type="paragraph" w:styleId="Objetducommentaire">
    <w:name w:val="annotation subject"/>
    <w:basedOn w:val="Commentaire"/>
    <w:next w:val="Commentaire"/>
    <w:link w:val="ObjetducommentaireCar"/>
    <w:semiHidden/>
    <w:rsid w:val="00274844"/>
    <w:rPr>
      <w:b/>
    </w:rPr>
  </w:style>
  <w:style w:type="character" w:customStyle="1" w:styleId="ObjetducommentaireCar">
    <w:name w:val="Objet du commentaire Car"/>
    <w:link w:val="Objetducommentaire"/>
    <w:semiHidden/>
    <w:locked/>
    <w:rsid w:val="0018438C"/>
    <w:rPr>
      <w:rFonts w:ascii="Open Sans" w:hAnsi="Open Sans" w:cs="TimesNewRomanPS-BoldMT"/>
      <w:b/>
      <w:bCs/>
      <w:sz w:val="20"/>
      <w:szCs w:val="20"/>
    </w:rPr>
  </w:style>
  <w:style w:type="paragraph" w:customStyle="1" w:styleId="italiqueformulaire">
    <w:name w:val="italique formulaire"/>
    <w:basedOn w:val="normalformulaire"/>
    <w:rsid w:val="00FE2216"/>
    <w:rPr>
      <w:i/>
      <w:iCs/>
      <w:sz w:val="14"/>
      <w:szCs w:val="14"/>
    </w:rPr>
  </w:style>
  <w:style w:type="paragraph" w:styleId="Notedebasdepage">
    <w:name w:val="footnote text"/>
    <w:basedOn w:val="Normal"/>
    <w:link w:val="NotedebasdepageCar"/>
    <w:uiPriority w:val="99"/>
    <w:rsid w:val="00FE2216"/>
    <w:pPr>
      <w:widowControl/>
      <w:autoSpaceDE/>
      <w:autoSpaceDN/>
      <w:adjustRightInd/>
      <w:jc w:val="left"/>
    </w:pPr>
    <w:rPr>
      <w:rFonts w:ascii="Times New Roman" w:eastAsia="MS Mincho" w:hAnsi="Times New Roman" w:cs="Times New Roman"/>
      <w:bCs w:val="0"/>
      <w:sz w:val="20"/>
      <w:szCs w:val="20"/>
      <w:lang w:eastAsia="ja-JP"/>
    </w:rPr>
  </w:style>
  <w:style w:type="character" w:customStyle="1" w:styleId="NotedebasdepageCar">
    <w:name w:val="Note de bas de page Car"/>
    <w:link w:val="Notedebasdepage"/>
    <w:uiPriority w:val="99"/>
    <w:semiHidden/>
    <w:locked/>
    <w:rsid w:val="00FE2216"/>
    <w:rPr>
      <w:rFonts w:eastAsia="MS Mincho" w:cs="Times New Roman"/>
      <w:lang w:val="fr-FR" w:eastAsia="ja-JP" w:bidi="ar-SA"/>
    </w:rPr>
  </w:style>
  <w:style w:type="character" w:styleId="Appelnotedebasdep">
    <w:name w:val="footnote reference"/>
    <w:uiPriority w:val="99"/>
    <w:semiHidden/>
    <w:rsid w:val="00FE2216"/>
    <w:rPr>
      <w:rFonts w:cs="Times New Roman"/>
      <w:vertAlign w:val="superscript"/>
    </w:rPr>
  </w:style>
  <w:style w:type="paragraph" w:styleId="Explorateurdedocuments">
    <w:name w:val="Document Map"/>
    <w:basedOn w:val="Normal"/>
    <w:link w:val="ExplorateurdedocumentsCar"/>
    <w:semiHidden/>
    <w:rsid w:val="00FE2216"/>
    <w:pPr>
      <w:shd w:val="clear" w:color="auto" w:fill="000080"/>
    </w:pPr>
    <w:rPr>
      <w:rFonts w:ascii="Tahoma" w:hAnsi="Tahoma" w:cs="Tahoma"/>
      <w:sz w:val="20"/>
      <w:szCs w:val="20"/>
    </w:rPr>
  </w:style>
  <w:style w:type="character" w:customStyle="1" w:styleId="ExplorateurdedocumentsCar">
    <w:name w:val="Explorateur de documents Car"/>
    <w:link w:val="Explorateurdedocuments"/>
    <w:semiHidden/>
    <w:locked/>
    <w:rsid w:val="0018438C"/>
    <w:rPr>
      <w:rFonts w:ascii="Times New Roman" w:hAnsi="Times New Roman" w:cs="TimesNewRomanPS-BoldMT"/>
      <w:bCs/>
      <w:sz w:val="2"/>
    </w:rPr>
  </w:style>
  <w:style w:type="paragraph" w:customStyle="1" w:styleId="normalformulaire0">
    <w:name w:val="normalformulaire"/>
    <w:basedOn w:val="Normal"/>
    <w:rsid w:val="00167E3B"/>
    <w:pPr>
      <w:widowControl/>
      <w:autoSpaceDE/>
      <w:autoSpaceDN/>
      <w:adjustRightInd/>
    </w:pPr>
    <w:rPr>
      <w:rFonts w:ascii="Tahoma" w:hAnsi="Tahoma" w:cs="Tahoma"/>
      <w:bCs w:val="0"/>
      <w:sz w:val="16"/>
      <w:szCs w:val="16"/>
    </w:rPr>
  </w:style>
  <w:style w:type="numbering" w:customStyle="1" w:styleId="numeration">
    <w:name w:val="numeration"/>
    <w:rsid w:val="005E6B0D"/>
    <w:pPr>
      <w:numPr>
        <w:numId w:val="3"/>
      </w:numPr>
    </w:pPr>
  </w:style>
  <w:style w:type="numbering" w:customStyle="1" w:styleId="Style1">
    <w:name w:val="Style1"/>
    <w:rsid w:val="005E6B0D"/>
    <w:pPr>
      <w:numPr>
        <w:numId w:val="2"/>
      </w:numPr>
    </w:pPr>
  </w:style>
  <w:style w:type="numbering" w:customStyle="1" w:styleId="listepuce">
    <w:name w:val="liste puce"/>
    <w:rsid w:val="005E6B0D"/>
    <w:pPr>
      <w:numPr>
        <w:numId w:val="1"/>
      </w:numPr>
    </w:pPr>
  </w:style>
  <w:style w:type="paragraph" w:customStyle="1" w:styleId="western">
    <w:name w:val="western"/>
    <w:basedOn w:val="Normal"/>
    <w:uiPriority w:val="99"/>
    <w:rsid w:val="003C1846"/>
    <w:pPr>
      <w:widowControl/>
      <w:autoSpaceDE/>
      <w:autoSpaceDN/>
      <w:adjustRightInd/>
      <w:spacing w:before="100" w:beforeAutospacing="1"/>
      <w:jc w:val="left"/>
    </w:pPr>
    <w:rPr>
      <w:rFonts w:ascii="Arial" w:eastAsia="Arial Unicode MS" w:hAnsi="Arial" w:cs="Arial"/>
      <w:b/>
      <w:color w:val="000000"/>
      <w:sz w:val="18"/>
      <w:szCs w:val="18"/>
    </w:rPr>
  </w:style>
  <w:style w:type="character" w:customStyle="1" w:styleId="jcliquer">
    <w:name w:val="j_cliquer"/>
    <w:basedOn w:val="Policepardfaut"/>
    <w:rsid w:val="00075709"/>
  </w:style>
  <w:style w:type="paragraph" w:styleId="Corpsdetexte">
    <w:name w:val="Body Text"/>
    <w:basedOn w:val="Normal"/>
    <w:rsid w:val="00106BF6"/>
    <w:pPr>
      <w:suppressAutoHyphens/>
      <w:overflowPunct w:val="0"/>
      <w:autoSpaceDE/>
      <w:autoSpaceDN/>
      <w:adjustRightInd/>
      <w:spacing w:after="120" w:line="288" w:lineRule="auto"/>
      <w:jc w:val="left"/>
    </w:pPr>
    <w:rPr>
      <w:rFonts w:ascii="Times New Roman" w:eastAsia="SimSun" w:hAnsi="Times New Roman" w:cs="Mangal"/>
      <w:bCs w:val="0"/>
      <w:color w:val="00000A"/>
      <w:kern w:val="1"/>
      <w:szCs w:val="24"/>
      <w:lang w:eastAsia="zh-CN" w:bidi="hi-IN"/>
    </w:rPr>
  </w:style>
  <w:style w:type="paragraph" w:styleId="Rvision">
    <w:name w:val="Revision"/>
    <w:hidden/>
    <w:uiPriority w:val="99"/>
    <w:semiHidden/>
    <w:rsid w:val="009F1A59"/>
    <w:rPr>
      <w:rFonts w:ascii="Open Sans" w:hAnsi="Open Sans" w:cs="TimesNewRomanPS-BoldMT"/>
      <w:bCs/>
      <w:sz w:val="24"/>
      <w:szCs w:val="28"/>
    </w:rPr>
  </w:style>
  <w:style w:type="character" w:styleId="Lienhypertextesuivivisit">
    <w:name w:val="FollowedHyperlink"/>
    <w:rsid w:val="00821A2A"/>
    <w:rPr>
      <w:color w:val="954F72"/>
      <w:u w:val="single"/>
    </w:rPr>
  </w:style>
  <w:style w:type="paragraph" w:styleId="Sansinterligne">
    <w:name w:val="No Spacing"/>
    <w:uiPriority w:val="1"/>
    <w:qFormat/>
    <w:rsid w:val="003470C8"/>
    <w:rPr>
      <w:rFonts w:ascii="Calibri" w:eastAsia="Calibri" w:hAnsi="Calibri"/>
      <w:sz w:val="22"/>
      <w:szCs w:val="22"/>
      <w:lang w:eastAsia="en-US"/>
    </w:rPr>
  </w:style>
  <w:style w:type="paragraph" w:styleId="Paragraphedeliste">
    <w:name w:val="List Paragraph"/>
    <w:basedOn w:val="Normal"/>
    <w:uiPriority w:val="34"/>
    <w:qFormat/>
    <w:rsid w:val="003470C8"/>
    <w:pPr>
      <w:suppressAutoHyphens/>
      <w:autoSpaceDE/>
      <w:autoSpaceDN/>
      <w:adjustRightInd/>
      <w:spacing w:line="100" w:lineRule="atLeast"/>
      <w:ind w:left="720"/>
      <w:contextualSpacing/>
      <w:jc w:val="left"/>
    </w:pPr>
    <w:rPr>
      <w:rFonts w:ascii="Liberation Serif" w:eastAsia="SimSun" w:hAnsi="Liberation Serif" w:cs="Mangal"/>
      <w:bCs w:val="0"/>
      <w:kern w:val="2"/>
      <w:szCs w:val="21"/>
      <w:lang w:eastAsia="zh-CN" w:bidi="hi-IN"/>
    </w:rPr>
  </w:style>
  <w:style w:type="table" w:styleId="TableauGrille5Fonc-Accentuation2">
    <w:name w:val="Grid Table 5 Dark Accent 2"/>
    <w:basedOn w:val="TableauNormal"/>
    <w:uiPriority w:val="50"/>
    <w:rsid w:val="003470C8"/>
    <w:rPr>
      <w:rFonts w:ascii="Calibri" w:eastAsia="Calibri" w:hAnsi="Calibri"/>
      <w:sz w:val="22"/>
      <w:szCs w:val="22"/>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paragraph" w:styleId="Notedefin">
    <w:name w:val="endnote text"/>
    <w:basedOn w:val="Normal"/>
    <w:link w:val="NotedefinCar"/>
    <w:rsid w:val="00BC2507"/>
    <w:rPr>
      <w:sz w:val="20"/>
      <w:szCs w:val="20"/>
    </w:rPr>
  </w:style>
  <w:style w:type="character" w:customStyle="1" w:styleId="NotedefinCar">
    <w:name w:val="Note de fin Car"/>
    <w:basedOn w:val="Policepardfaut"/>
    <w:link w:val="Notedefin"/>
    <w:rsid w:val="00BC2507"/>
    <w:rPr>
      <w:rFonts w:ascii="Open Sans" w:hAnsi="Open Sans" w:cs="TimesNewRomanPS-BoldMT"/>
      <w:bCs/>
    </w:rPr>
  </w:style>
  <w:style w:type="character" w:styleId="Appeldenotedefin">
    <w:name w:val="endnote reference"/>
    <w:basedOn w:val="Policepardfaut"/>
    <w:rsid w:val="00BC25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52238">
      <w:bodyDiv w:val="1"/>
      <w:marLeft w:val="0"/>
      <w:marRight w:val="0"/>
      <w:marTop w:val="0"/>
      <w:marBottom w:val="0"/>
      <w:divBdr>
        <w:top w:val="none" w:sz="0" w:space="0" w:color="auto"/>
        <w:left w:val="none" w:sz="0" w:space="0" w:color="auto"/>
        <w:bottom w:val="none" w:sz="0" w:space="0" w:color="auto"/>
        <w:right w:val="none" w:sz="0" w:space="0" w:color="auto"/>
      </w:divBdr>
    </w:div>
    <w:div w:id="744649525">
      <w:bodyDiv w:val="1"/>
      <w:marLeft w:val="0"/>
      <w:marRight w:val="0"/>
      <w:marTop w:val="0"/>
      <w:marBottom w:val="0"/>
      <w:divBdr>
        <w:top w:val="none" w:sz="0" w:space="0" w:color="auto"/>
        <w:left w:val="none" w:sz="0" w:space="0" w:color="auto"/>
        <w:bottom w:val="none" w:sz="0" w:space="0" w:color="auto"/>
        <w:right w:val="none" w:sz="0" w:space="0" w:color="auto"/>
      </w:divBdr>
    </w:div>
    <w:div w:id="1165583448">
      <w:bodyDiv w:val="1"/>
      <w:marLeft w:val="0"/>
      <w:marRight w:val="0"/>
      <w:marTop w:val="0"/>
      <w:marBottom w:val="0"/>
      <w:divBdr>
        <w:top w:val="none" w:sz="0" w:space="0" w:color="auto"/>
        <w:left w:val="none" w:sz="0" w:space="0" w:color="auto"/>
        <w:bottom w:val="none" w:sz="0" w:space="0" w:color="auto"/>
        <w:right w:val="none" w:sz="0" w:space="0" w:color="auto"/>
      </w:divBdr>
    </w:div>
    <w:div w:id="158440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nouvelle-aquitaine.fr/donnees-personnell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nouvelle-aquitain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ee.fr/fr/methodes/default.asp?page=nomenclatures/cj/cj-arbr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urope-en-nouvelle-aquitaine.eu/f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legifrance.gouv.fr/affichTexteArticle.do?cidTexte=JORFTEXT000032296743&amp;idArticle=JORFARTI000032297035&amp;categorieLien=cid" TargetMode="External"/><Relationship Id="rId2" Type="http://schemas.openxmlformats.org/officeDocument/2006/relationships/hyperlink" Target="https://www.legifrance.gouv.fr/affichTexteArticle.do?cidTexte=JORFTEXT000032295952&amp;idArticle=JORFARTI000032296652&amp;categorieLien=cid" TargetMode="External"/><Relationship Id="rId1" Type="http://schemas.openxmlformats.org/officeDocument/2006/relationships/hyperlink" Target="https://www.legifrance.gouv.fr/affichTexte.do?cidTexte=JORFTEXT000030920376&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E63D6-F4D8-4FD2-B41D-4250183A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19</Pages>
  <Words>6183</Words>
  <Characters>34009</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Dossier de demande</vt:lpstr>
    </vt:vector>
  </TitlesOfParts>
  <Company>_</Company>
  <LinksUpToDate>false</LinksUpToDate>
  <CharactersWithSpaces>40112</CharactersWithSpaces>
  <SharedDoc>false</SharedDoc>
  <HLinks>
    <vt:vector size="24" baseType="variant">
      <vt:variant>
        <vt:i4>4128822</vt:i4>
      </vt:variant>
      <vt:variant>
        <vt:i4>61</vt:i4>
      </vt:variant>
      <vt:variant>
        <vt:i4>0</vt:i4>
      </vt:variant>
      <vt:variant>
        <vt:i4>5</vt:i4>
      </vt:variant>
      <vt:variant>
        <vt:lpwstr>https://www.nouvelle-aquitaine.fr/protection-donnees-personnelles.html</vt:lpwstr>
      </vt:variant>
      <vt:variant>
        <vt:lpwstr/>
      </vt:variant>
      <vt:variant>
        <vt:i4>1900640</vt:i4>
      </vt:variant>
      <vt:variant>
        <vt:i4>58</vt:i4>
      </vt:variant>
      <vt:variant>
        <vt:i4>0</vt:i4>
      </vt:variant>
      <vt:variant>
        <vt:i4>5</vt:i4>
      </vt:variant>
      <vt:variant>
        <vt:lpwstr>mailto:dpo@nouvelle-aquitaine.fr</vt:lpwstr>
      </vt:variant>
      <vt:variant>
        <vt:lpwstr/>
      </vt:variant>
      <vt:variant>
        <vt:i4>7077925</vt:i4>
      </vt:variant>
      <vt:variant>
        <vt:i4>3</vt:i4>
      </vt:variant>
      <vt:variant>
        <vt:i4>0</vt:i4>
      </vt:variant>
      <vt:variant>
        <vt:i4>5</vt:i4>
      </vt:variant>
      <vt:variant>
        <vt:lpwstr>http://www.insee.fr/fr/methodes/default.asp?page=nomenclatures/cj/cj-arbre.htm</vt:lpwstr>
      </vt:variant>
      <vt:variant>
        <vt:lpwstr/>
      </vt:variant>
      <vt:variant>
        <vt:i4>1704017</vt:i4>
      </vt:variant>
      <vt:variant>
        <vt:i4>0</vt:i4>
      </vt:variant>
      <vt:variant>
        <vt:i4>0</vt:i4>
      </vt:variant>
      <vt:variant>
        <vt:i4>5</vt:i4>
      </vt:variant>
      <vt:variant>
        <vt:lpwstr>http://www.europe-en-nouvelle-aquitaine.eu/fr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dc:title>
  <dc:subject/>
  <dc:creator>Denis LANARDE</dc:creator>
  <cp:keywords/>
  <cp:lastModifiedBy>Marine SIMONNET</cp:lastModifiedBy>
  <cp:revision>11</cp:revision>
  <cp:lastPrinted>2017-03-07T08:12:00Z</cp:lastPrinted>
  <dcterms:created xsi:type="dcterms:W3CDTF">2021-08-23T09:55:00Z</dcterms:created>
  <dcterms:modified xsi:type="dcterms:W3CDTF">2021-10-15T12:33:00Z</dcterms:modified>
</cp:coreProperties>
</file>