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0F7BAF87" w14:textId="77777777" w:rsidR="00166605" w:rsidRDefault="00EF57C8">
      <w:pPr>
        <w:spacing w:after="0" w:line="259" w:lineRule="auto"/>
        <w:ind w:left="0" w:right="328" w:firstLine="0"/>
        <w:jc w:val="right"/>
      </w:pPr>
      <w:r>
        <w:rPr>
          <w:rFonts w:ascii="Calibri" w:eastAsia="Calibri" w:hAnsi="Calibri" w:cs="Calibri"/>
          <w:noProof/>
          <w:sz w:val="22"/>
        </w:rPr>
        <mc:AlternateContent>
          <mc:Choice Requires="wpg">
            <w:drawing>
              <wp:inline distT="0" distB="0" distL="0" distR="0" wp14:anchorId="33E37D66" wp14:editId="394E8A05">
                <wp:extent cx="1959864" cy="1025091"/>
                <wp:effectExtent l="0" t="0" r="0" b="0"/>
                <wp:docPr id="85439" name="Group 85439"/>
                <wp:cNvGraphicFramePr/>
                <a:graphic xmlns:a="http://schemas.openxmlformats.org/drawingml/2006/main">
                  <a:graphicData uri="http://schemas.microsoft.com/office/word/2010/wordprocessingGroup">
                    <wpg:wgp>
                      <wpg:cNvGrpSpPr/>
                      <wpg:grpSpPr>
                        <a:xfrm>
                          <a:off x="0" y="0"/>
                          <a:ext cx="1959864" cy="1025091"/>
                          <a:chOff x="0" y="0"/>
                          <a:chExt cx="1959864" cy="1025091"/>
                        </a:xfrm>
                      </wpg:grpSpPr>
                      <wps:wsp>
                        <wps:cNvPr id="13697" name="Rectangle 13697"/>
                        <wps:cNvSpPr/>
                        <wps:spPr>
                          <a:xfrm>
                            <a:off x="0" y="729107"/>
                            <a:ext cx="697256" cy="393658"/>
                          </a:xfrm>
                          <a:prstGeom prst="rect">
                            <a:avLst/>
                          </a:prstGeom>
                          <a:ln>
                            <a:noFill/>
                          </a:ln>
                        </wps:spPr>
                        <wps:txbx>
                          <w:txbxContent>
                            <w:p w14:paraId="5B26B94B" w14:textId="77777777" w:rsidR="003E5883" w:rsidRDefault="003E5883">
                              <w:pPr>
                                <w:spacing w:after="160" w:line="259" w:lineRule="auto"/>
                                <w:ind w:left="0" w:firstLine="0"/>
                                <w:jc w:val="left"/>
                              </w:pPr>
                              <w:r>
                                <w:rPr>
                                  <w:rFonts w:ascii="Calibri" w:eastAsia="Calibri" w:hAnsi="Calibri" w:cs="Calibri"/>
                                  <w:color w:val="00007F"/>
                                  <w:sz w:val="52"/>
                                </w:rPr>
                                <w:t xml:space="preserve">     </w:t>
                              </w:r>
                            </w:p>
                          </w:txbxContent>
                        </wps:txbx>
                        <wps:bodyPr horzOverflow="overflow" vert="horz" lIns="0" tIns="0" rIns="0" bIns="0" rtlCol="0">
                          <a:noAutofit/>
                        </wps:bodyPr>
                      </wps:wsp>
                      <wps:wsp>
                        <wps:cNvPr id="13698" name="Rectangle 13698"/>
                        <wps:cNvSpPr/>
                        <wps:spPr>
                          <a:xfrm>
                            <a:off x="899112" y="729107"/>
                            <a:ext cx="99347" cy="393658"/>
                          </a:xfrm>
                          <a:prstGeom prst="rect">
                            <a:avLst/>
                          </a:prstGeom>
                          <a:ln>
                            <a:noFill/>
                          </a:ln>
                        </wps:spPr>
                        <wps:txbx>
                          <w:txbxContent>
                            <w:p w14:paraId="37BD7C91" w14:textId="77777777" w:rsidR="003E5883" w:rsidRDefault="003E5883">
                              <w:pPr>
                                <w:spacing w:after="160" w:line="259" w:lineRule="auto"/>
                                <w:ind w:left="0" w:firstLine="0"/>
                                <w:jc w:val="left"/>
                              </w:pPr>
                              <w:r>
                                <w:rPr>
                                  <w:rFonts w:ascii="Calibri" w:eastAsia="Calibri" w:hAnsi="Calibri" w:cs="Calibri"/>
                                  <w:color w:val="00007F"/>
                                  <w:sz w:val="52"/>
                                </w:rPr>
                                <w:t xml:space="preserve"> </w:t>
                              </w:r>
                            </w:p>
                          </w:txbxContent>
                        </wps:txbx>
                        <wps:bodyPr horzOverflow="overflow" vert="horz" lIns="0" tIns="0" rIns="0" bIns="0" rtlCol="0">
                          <a:noAutofit/>
                        </wps:bodyPr>
                      </wps:wsp>
                      <wps:wsp>
                        <wps:cNvPr id="13699" name="Rectangle 13699"/>
                        <wps:cNvSpPr/>
                        <wps:spPr>
                          <a:xfrm>
                            <a:off x="1348669" y="729107"/>
                            <a:ext cx="99347" cy="393658"/>
                          </a:xfrm>
                          <a:prstGeom prst="rect">
                            <a:avLst/>
                          </a:prstGeom>
                          <a:ln>
                            <a:noFill/>
                          </a:ln>
                        </wps:spPr>
                        <wps:txbx>
                          <w:txbxContent>
                            <w:p w14:paraId="43F24586" w14:textId="77777777" w:rsidR="003E5883" w:rsidRDefault="003E5883">
                              <w:pPr>
                                <w:spacing w:after="160" w:line="259" w:lineRule="auto"/>
                                <w:ind w:left="0" w:firstLine="0"/>
                                <w:jc w:val="left"/>
                              </w:pPr>
                              <w:r>
                                <w:rPr>
                                  <w:rFonts w:ascii="Calibri" w:eastAsia="Calibri" w:hAnsi="Calibri" w:cs="Calibri"/>
                                  <w:color w:val="00007F"/>
                                  <w:sz w:val="52"/>
                                </w:rPr>
                                <w:t xml:space="preserve"> </w:t>
                              </w:r>
                            </w:p>
                          </w:txbxContent>
                        </wps:txbx>
                        <wps:bodyPr horzOverflow="overflow" vert="horz" lIns="0" tIns="0" rIns="0" bIns="0" rtlCol="0">
                          <a:noAutofit/>
                        </wps:bodyPr>
                      </wps:wsp>
                      <pic:pic xmlns:pic="http://schemas.openxmlformats.org/drawingml/2006/picture">
                        <pic:nvPicPr>
                          <pic:cNvPr id="632" name="Picture 632"/>
                          <pic:cNvPicPr/>
                        </pic:nvPicPr>
                        <pic:blipFill>
                          <a:blip r:embed="rId7"/>
                          <a:stretch>
                            <a:fillRect/>
                          </a:stretch>
                        </pic:blipFill>
                        <pic:spPr>
                          <a:xfrm>
                            <a:off x="16764" y="0"/>
                            <a:ext cx="1943100" cy="984504"/>
                          </a:xfrm>
                          <a:prstGeom prst="rect">
                            <a:avLst/>
                          </a:prstGeom>
                        </pic:spPr>
                      </pic:pic>
                    </wpg:wgp>
                  </a:graphicData>
                </a:graphic>
              </wp:inline>
            </w:drawing>
          </mc:Choice>
          <mc:Fallback>
            <w:pict>
              <v:group w14:anchorId="33E37D66" id="Group 85439" o:spid="_x0000_s1026" style="width:154.3pt;height:80.7pt;mso-position-horizontal-relative:char;mso-position-vertical-relative:line" coordsize="19598,1025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">
                <v:rect id="Rectangle 13697" o:spid="_x0000_s1027" style="position:absolute;top:7291;width:6972;height:3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KN8UA&#10;AADeAAAADwAAAGRycy9kb3ducmV2LnhtbERPTWvCQBC9F/wPywje6kYLNomuIlrRY6uCehuyYxLM&#10;zobsamJ/fbdQ6G0e73Nmi85U4kGNKy0rGA0jEMSZ1SXnCo6HzWsMwnlkjZVlUvAkB4t572WGqbYt&#10;f9Fj73MRQtilqKDwvk6ldFlBBt3Q1sSBu9rGoA+wyaVusA3hppLjKJpIgyWHhgJrWhWU3fZ3o2Ab&#10;18vzzn63efVx2Z4+T8n6kHilBv1uOQXhqfP/4j/3Tof5b5PkHX7fCT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6wo3xQAAAN4AAAAPAAAAAAAAAAAAAAAAAJgCAABkcnMv&#10;ZG93bnJldi54bWxQSwUGAAAAAAQABAD1AAAAigMAAAAA&#10;" filled="f" stroked="f">
                  <v:textbox inset="0,0,0,0">
                    <w:txbxContent>
                      <w:p w14:paraId="5B26B94B" w14:textId="77777777" w:rsidR="003E5883" w:rsidRDefault="003E5883">
                        <w:pPr>
                          <w:spacing w:after="160" w:line="259" w:lineRule="auto"/>
                          <w:ind w:left="0" w:firstLine="0"/>
                          <w:jc w:val="left"/>
                        </w:pPr>
                        <w:r>
                          <w:rPr>
                            <w:rFonts w:ascii="Calibri" w:eastAsia="Calibri" w:hAnsi="Calibri" w:cs="Calibri"/>
                            <w:color w:val="00007F"/>
                            <w:sz w:val="52"/>
                          </w:rPr>
                          <w:t xml:space="preserve">     </w:t>
                        </w:r>
                      </w:p>
                    </w:txbxContent>
                  </v:textbox>
                </v:rect>
                <v:rect id="Rectangle 13698" o:spid="_x0000_s1028" style="position:absolute;left:8991;top:7291;width:993;height:3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SeRcgA&#10;AADeAAAADwAAAGRycy9kb3ducmV2LnhtbESPT2vCQBDF7wW/wzJCb3VTC2JSVxH/oMdWBfU2ZKdJ&#10;aHY2ZFeT9tN3DgVvM7w37/1mtuhdre7UhsqzgddRAoo497biwsDpuH2ZggoR2WLtmQz8UIDFfPA0&#10;w8z6jj/pfoiFkhAOGRooY2wyrUNeksMw8g2xaF++dRhlbQttW+wk3NV6nCQT7bBiaSixoVVJ+ffh&#10;5gzsps3ysve/XVFvrrvzxzldH9NozPOwX76DitTHh/n/em8F/22SCq+8IzP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dJ5FyAAAAN4AAAAPAAAAAAAAAAAAAAAAAJgCAABk&#10;cnMvZG93bnJldi54bWxQSwUGAAAAAAQABAD1AAAAjQMAAAAA&#10;" filled="f" stroked="f">
                  <v:textbox inset="0,0,0,0">
                    <w:txbxContent>
                      <w:p w14:paraId="37BD7C91" w14:textId="77777777" w:rsidR="003E5883" w:rsidRDefault="003E5883">
                        <w:pPr>
                          <w:spacing w:after="160" w:line="259" w:lineRule="auto"/>
                          <w:ind w:left="0" w:firstLine="0"/>
                          <w:jc w:val="left"/>
                        </w:pPr>
                        <w:r>
                          <w:rPr>
                            <w:rFonts w:ascii="Calibri" w:eastAsia="Calibri" w:hAnsi="Calibri" w:cs="Calibri"/>
                            <w:color w:val="00007F"/>
                            <w:sz w:val="52"/>
                          </w:rPr>
                          <w:t xml:space="preserve"> </w:t>
                        </w:r>
                      </w:p>
                    </w:txbxContent>
                  </v:textbox>
                </v:rect>
                <v:rect id="Rectangle 13699" o:spid="_x0000_s1029" style="position:absolute;left:13486;top:7291;width:994;height:3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g73sQA&#10;AADeAAAADwAAAGRycy9kb3ducmV2LnhtbERPS4vCMBC+L/gfwgje1lQFsdUo4gM97qqg3oZmbIvN&#10;pDTRdvfXbxYEb/PxPWe2aE0pnlS7wrKCQT8CQZxaXXCm4HTcfk5AOI+ssbRMCn7IwWLe+Zhhom3D&#10;3/Q8+EyEEHYJKsi9rxIpXZqTQde3FXHgbrY26AOsM6lrbEK4KeUwisbSYMGhIceKVjml98PDKNhN&#10;quVlb3+brNxcd+evc7w+xl6pXrddTkF4av1b/HLvdZg/Gscx/L8Tbp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4O97EAAAA3gAAAA8AAAAAAAAAAAAAAAAAmAIAAGRycy9k&#10;b3ducmV2LnhtbFBLBQYAAAAABAAEAPUAAACJAwAAAAA=&#10;" filled="f" stroked="f">
                  <v:textbox inset="0,0,0,0">
                    <w:txbxContent>
                      <w:p w14:paraId="43F24586" w14:textId="77777777" w:rsidR="003E5883" w:rsidRDefault="003E5883">
                        <w:pPr>
                          <w:spacing w:after="160" w:line="259" w:lineRule="auto"/>
                          <w:ind w:left="0" w:firstLine="0"/>
                          <w:jc w:val="left"/>
                        </w:pPr>
                        <w:r>
                          <w:rPr>
                            <w:rFonts w:ascii="Calibri" w:eastAsia="Calibri" w:hAnsi="Calibri" w:cs="Calibri"/>
                            <w:color w:val="00007F"/>
                            <w:sz w:val="5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2" o:spid="_x0000_s1030" type="#_x0000_t75" style="position:absolute;left:167;width:19431;height:98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1WIPPEAAAA3AAAAA8AAABkcnMvZG93bnJldi54bWxEj0FrwkAUhO+F/oflCd7qRgWR6CrFUBEP&#10;lkax19fsazaYfRuya4z/3i0UPA4z8w2zXPe2Fh21vnKsYDxKQBAXTldcKjgdP97mIHxA1lg7JgV3&#10;8rBevb4sMdXuxl/U5aEUEcI+RQUmhCaV0heGLPqRa4ij9+taiyHKtpS6xVuE21pOkmQmLVYcFww2&#10;tDFUXPKrVaC7Lvs5HLd7k1Xf2aehs5vvzkoNB/37AkSgPjzD/+2dVjCbTuDvTDwCcvU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1WIPPEAAAA3AAAAA8AAAAAAAAAAAAAAAAA&#10;nwIAAGRycy9kb3ducmV2LnhtbFBLBQYAAAAABAAEAPcAAACQAwAAAAA=&#10;">
                  <v:imagedata r:id="rId8" o:title=""/>
                </v:shape>
                <w10:anchorlock/>
              </v:group>
            </w:pict>
          </mc:Fallback>
        </mc:AlternateContent>
      </w:r>
      <w:r>
        <w:rPr>
          <w:rFonts w:ascii="Calibri" w:eastAsia="Calibri" w:hAnsi="Calibri" w:cs="Calibri"/>
          <w:color w:val="00007F"/>
          <w:sz w:val="52"/>
        </w:rPr>
        <w:t xml:space="preserve">                                            </w:t>
      </w:r>
      <w:r>
        <w:rPr>
          <w:noProof/>
        </w:rPr>
        <w:drawing>
          <wp:inline distT="0" distB="0" distL="0" distR="0" wp14:anchorId="1511C519" wp14:editId="65C31D68">
            <wp:extent cx="858012" cy="954024"/>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9"/>
                    <a:stretch>
                      <a:fillRect/>
                    </a:stretch>
                  </pic:blipFill>
                  <pic:spPr>
                    <a:xfrm>
                      <a:off x="0" y="0"/>
                      <a:ext cx="858012" cy="954024"/>
                    </a:xfrm>
                    <a:prstGeom prst="rect">
                      <a:avLst/>
                    </a:prstGeom>
                  </pic:spPr>
                </pic:pic>
              </a:graphicData>
            </a:graphic>
          </wp:inline>
        </w:drawing>
      </w:r>
      <w:r>
        <w:rPr>
          <w:rFonts w:ascii="Open Sans" w:eastAsia="Open Sans" w:hAnsi="Open Sans" w:cs="Open Sans"/>
          <w:sz w:val="37"/>
          <w:vertAlign w:val="subscript"/>
        </w:rPr>
        <w:t xml:space="preserve"> </w:t>
      </w:r>
    </w:p>
    <w:p w14:paraId="17097C5A" w14:textId="77777777" w:rsidR="00166605" w:rsidRDefault="00EF57C8">
      <w:pPr>
        <w:spacing w:after="0" w:line="259" w:lineRule="auto"/>
        <w:ind w:left="747" w:firstLine="0"/>
        <w:jc w:val="left"/>
      </w:pPr>
      <w:r>
        <w:rPr>
          <w:rFonts w:ascii="Open Sans" w:eastAsia="Open Sans" w:hAnsi="Open Sans" w:cs="Open Sans"/>
          <w:sz w:val="24"/>
        </w:rPr>
        <w:t xml:space="preserve"> </w:t>
      </w:r>
    </w:p>
    <w:tbl>
      <w:tblPr>
        <w:tblStyle w:val="TableGrid"/>
        <w:tblW w:w="10160" w:type="dxa"/>
        <w:tblInd w:w="704" w:type="dxa"/>
        <w:tblCellMar>
          <w:top w:w="27" w:type="dxa"/>
          <w:left w:w="36" w:type="dxa"/>
          <w:right w:w="38" w:type="dxa"/>
        </w:tblCellMar>
        <w:tblLook w:val="04A0" w:firstRow="1" w:lastRow="0" w:firstColumn="1" w:lastColumn="0" w:noHBand="0" w:noVBand="1"/>
      </w:tblPr>
      <w:tblGrid>
        <w:gridCol w:w="10160"/>
      </w:tblGrid>
      <w:tr w:rsidR="00166605" w14:paraId="61E6A155" w14:textId="77777777" w:rsidTr="00F32ABC">
        <w:trPr>
          <w:trHeight w:val="3348"/>
        </w:trPr>
        <w:tc>
          <w:tcPr>
            <w:tcW w:w="10160" w:type="dxa"/>
            <w:tcBorders>
              <w:top w:val="single" w:sz="6" w:space="0" w:color="000000"/>
              <w:left w:val="single" w:sz="4" w:space="0" w:color="000000"/>
              <w:bottom w:val="single" w:sz="6" w:space="0" w:color="000000"/>
              <w:right w:val="single" w:sz="12" w:space="0" w:color="000000"/>
            </w:tcBorders>
          </w:tcPr>
          <w:p w14:paraId="61F445E9" w14:textId="6B5C4D83" w:rsidR="00166605" w:rsidRPr="00C261D8" w:rsidRDefault="00EF57C8">
            <w:pPr>
              <w:spacing w:after="16" w:line="259" w:lineRule="auto"/>
              <w:ind w:left="0" w:right="9" w:firstLine="0"/>
              <w:jc w:val="center"/>
              <w:rPr>
                <w:b/>
                <w:color w:val="007F7F"/>
                <w:sz w:val="28"/>
              </w:rPr>
            </w:pPr>
            <w:r>
              <w:rPr>
                <w:b/>
                <w:color w:val="007F7F"/>
                <w:sz w:val="28"/>
              </w:rPr>
              <w:t xml:space="preserve">FORMULAIRE DE DEMANDE DE SUBVENTION </w:t>
            </w:r>
            <w:r w:rsidR="007B24A5">
              <w:rPr>
                <w:b/>
                <w:color w:val="007F7F"/>
                <w:sz w:val="28"/>
              </w:rPr>
              <w:t>2019</w:t>
            </w:r>
          </w:p>
          <w:p w14:paraId="732AE4D7" w14:textId="23D1CE81" w:rsidR="00166605" w:rsidRDefault="005760A7">
            <w:pPr>
              <w:spacing w:after="0" w:line="259" w:lineRule="auto"/>
              <w:ind w:left="811" w:firstLine="0"/>
              <w:jc w:val="left"/>
            </w:pPr>
            <w:r>
              <w:rPr>
                <w:b/>
                <w:color w:val="007F7F"/>
                <w:sz w:val="22"/>
              </w:rPr>
              <w:t xml:space="preserve">pour le </w:t>
            </w:r>
            <w:r w:rsidR="00EF57C8">
              <w:rPr>
                <w:b/>
                <w:color w:val="007F7F"/>
                <w:sz w:val="22"/>
              </w:rPr>
              <w:t xml:space="preserve"> TYPE D</w:t>
            </w:r>
            <w:r w:rsidR="00EF57C8">
              <w:rPr>
                <w:b/>
                <w:color w:val="007F7F"/>
                <w:sz w:val="28"/>
              </w:rPr>
              <w:t>’</w:t>
            </w:r>
            <w:r w:rsidR="00EF57C8">
              <w:rPr>
                <w:b/>
                <w:color w:val="007F7F"/>
                <w:sz w:val="22"/>
              </w:rPr>
              <w:t>OPERATION</w:t>
            </w:r>
            <w:r w:rsidR="00EF57C8">
              <w:rPr>
                <w:b/>
                <w:color w:val="007F7F"/>
                <w:sz w:val="28"/>
              </w:rPr>
              <w:t xml:space="preserve"> : </w:t>
            </w:r>
          </w:p>
          <w:p w14:paraId="4F9A0D35" w14:textId="77777777" w:rsidR="00166605" w:rsidRDefault="00EF57C8">
            <w:pPr>
              <w:spacing w:after="0" w:line="259" w:lineRule="auto"/>
              <w:ind w:left="0" w:right="262" w:firstLine="0"/>
              <w:jc w:val="center"/>
            </w:pPr>
            <w:r>
              <w:rPr>
                <w:b/>
                <w:color w:val="007F7F"/>
                <w:sz w:val="28"/>
              </w:rPr>
              <w:t xml:space="preserve"> </w:t>
            </w:r>
          </w:p>
          <w:p w14:paraId="63F982E4" w14:textId="7138992F" w:rsidR="00166605" w:rsidRDefault="00EF57C8">
            <w:pPr>
              <w:spacing w:after="25" w:line="259" w:lineRule="auto"/>
              <w:ind w:left="902" w:firstLine="0"/>
              <w:jc w:val="left"/>
            </w:pPr>
            <w:r>
              <w:rPr>
                <w:b/>
                <w:color w:val="007F7F"/>
                <w:sz w:val="24"/>
              </w:rPr>
              <w:t>A</w:t>
            </w:r>
            <w:r>
              <w:rPr>
                <w:b/>
                <w:color w:val="007F7F"/>
                <w:sz w:val="19"/>
              </w:rPr>
              <w:t xml:space="preserve">IDE AUX INVESTISSEMENTS DANS LES TECHNIQUES FORESTIERES ET DANS LA </w:t>
            </w:r>
          </w:p>
          <w:p w14:paraId="761F6075" w14:textId="77777777" w:rsidR="00166605" w:rsidRDefault="00EF57C8">
            <w:pPr>
              <w:spacing w:after="0" w:line="259" w:lineRule="auto"/>
              <w:ind w:left="322" w:firstLine="0"/>
              <w:jc w:val="left"/>
              <w:rPr>
                <w:b/>
                <w:color w:val="007F7F"/>
                <w:sz w:val="24"/>
              </w:rPr>
            </w:pPr>
            <w:r>
              <w:rPr>
                <w:b/>
                <w:color w:val="007F7F"/>
                <w:sz w:val="19"/>
              </w:rPr>
              <w:t>TRANSFORMATION</w:t>
            </w:r>
            <w:r>
              <w:rPr>
                <w:b/>
                <w:color w:val="007F7F"/>
                <w:sz w:val="24"/>
              </w:rPr>
              <w:t>,</w:t>
            </w:r>
            <w:r>
              <w:rPr>
                <w:b/>
                <w:color w:val="007F7F"/>
                <w:sz w:val="19"/>
              </w:rPr>
              <w:t xml:space="preserve"> LA MOBILISATION ET LA COMMERCIALISATION DES PRODUITS FORESTIERS </w:t>
            </w:r>
            <w:r>
              <w:rPr>
                <w:b/>
                <w:color w:val="007F7F"/>
                <w:sz w:val="24"/>
              </w:rPr>
              <w:t xml:space="preserve"> </w:t>
            </w:r>
          </w:p>
          <w:p w14:paraId="2CC45D78" w14:textId="77777777" w:rsidR="003E5883" w:rsidRDefault="003E5883">
            <w:pPr>
              <w:spacing w:after="0" w:line="259" w:lineRule="auto"/>
              <w:ind w:left="322" w:firstLine="0"/>
              <w:jc w:val="left"/>
              <w:rPr>
                <w:b/>
                <w:i/>
                <w:iCs/>
                <w:smallCaps/>
                <w:color w:val="008080"/>
              </w:rPr>
            </w:pPr>
            <w:r w:rsidRPr="003E5883">
              <w:rPr>
                <w:b/>
                <w:i/>
                <w:iCs/>
                <w:smallCaps/>
                <w:color w:val="008080"/>
              </w:rPr>
              <w:t>Dispositif 8.6.2 </w:t>
            </w:r>
            <w:r>
              <w:rPr>
                <w:b/>
                <w:i/>
                <w:iCs/>
                <w:smallCaps/>
                <w:color w:val="008080"/>
              </w:rPr>
              <w:t>du programme de</w:t>
            </w:r>
            <w:r>
              <w:rPr>
                <w:b/>
                <w:smallCaps/>
                <w:color w:val="008080"/>
              </w:rPr>
              <w:t xml:space="preserve"> </w:t>
            </w:r>
            <w:r>
              <w:rPr>
                <w:b/>
                <w:i/>
                <w:iCs/>
                <w:smallCaps/>
                <w:color w:val="008080"/>
              </w:rPr>
              <w:t>développement rural 2014-2020 Aquitaine</w:t>
            </w:r>
          </w:p>
          <w:p w14:paraId="04428CE7" w14:textId="77777777" w:rsidR="003E5883" w:rsidRDefault="003E5883" w:rsidP="003E5883">
            <w:pPr>
              <w:spacing w:after="0" w:line="259" w:lineRule="auto"/>
              <w:ind w:left="322" w:firstLine="0"/>
              <w:jc w:val="left"/>
              <w:rPr>
                <w:b/>
                <w:i/>
                <w:iCs/>
                <w:smallCaps/>
                <w:color w:val="008080"/>
              </w:rPr>
            </w:pPr>
            <w:r>
              <w:rPr>
                <w:b/>
                <w:i/>
                <w:iCs/>
                <w:smallCaps/>
                <w:color w:val="008080"/>
              </w:rPr>
              <w:t>Dispositif 8.6.1 du programme de</w:t>
            </w:r>
            <w:r>
              <w:rPr>
                <w:b/>
                <w:smallCaps/>
                <w:color w:val="008080"/>
              </w:rPr>
              <w:t xml:space="preserve"> </w:t>
            </w:r>
            <w:r>
              <w:rPr>
                <w:b/>
                <w:i/>
                <w:iCs/>
                <w:smallCaps/>
                <w:color w:val="008080"/>
              </w:rPr>
              <w:t xml:space="preserve">développement rural 2014-2020 Limousin </w:t>
            </w:r>
          </w:p>
          <w:p w14:paraId="08243843" w14:textId="77777777" w:rsidR="003E5883" w:rsidRDefault="003E5883" w:rsidP="003E5883">
            <w:pPr>
              <w:spacing w:after="0" w:line="259" w:lineRule="auto"/>
              <w:ind w:left="322" w:firstLine="0"/>
              <w:jc w:val="left"/>
              <w:rPr>
                <w:b/>
                <w:i/>
                <w:iCs/>
                <w:smallCaps/>
                <w:color w:val="008080"/>
              </w:rPr>
            </w:pPr>
            <w:r>
              <w:rPr>
                <w:b/>
                <w:i/>
                <w:iCs/>
                <w:smallCaps/>
                <w:color w:val="008080"/>
              </w:rPr>
              <w:t>Dispositif 8.6.1 du programme de</w:t>
            </w:r>
            <w:r>
              <w:rPr>
                <w:b/>
                <w:smallCaps/>
                <w:color w:val="008080"/>
              </w:rPr>
              <w:t xml:space="preserve"> </w:t>
            </w:r>
            <w:r>
              <w:rPr>
                <w:b/>
                <w:i/>
                <w:iCs/>
                <w:smallCaps/>
                <w:color w:val="008080"/>
              </w:rPr>
              <w:t>développement rural 2014-2020 Poitou-Charentes</w:t>
            </w:r>
          </w:p>
          <w:p w14:paraId="708F1A9C" w14:textId="77777777" w:rsidR="003E5883" w:rsidRDefault="003E5883" w:rsidP="003E5883">
            <w:pPr>
              <w:spacing w:after="0" w:line="259" w:lineRule="auto"/>
              <w:ind w:left="322" w:firstLine="0"/>
              <w:jc w:val="left"/>
              <w:rPr>
                <w:b/>
                <w:i/>
                <w:iCs/>
                <w:smallCaps/>
                <w:color w:val="008080"/>
              </w:rPr>
            </w:pPr>
          </w:p>
          <w:p w14:paraId="3CFCBC52" w14:textId="77777777" w:rsidR="003E5883" w:rsidRPr="00C261D8" w:rsidRDefault="003E5883" w:rsidP="00C261D8">
            <w:pPr>
              <w:spacing w:after="0" w:line="259" w:lineRule="auto"/>
              <w:ind w:left="322" w:firstLine="0"/>
              <w:jc w:val="center"/>
              <w:rPr>
                <w:b/>
                <w:color w:val="007F7F"/>
                <w:sz w:val="28"/>
              </w:rPr>
            </w:pPr>
            <w:r w:rsidRPr="00C261D8">
              <w:rPr>
                <w:b/>
                <w:color w:val="007F7F"/>
                <w:sz w:val="28"/>
              </w:rPr>
              <w:t>Appel à Projet 2019 (PDR Poitou-Charentes)</w:t>
            </w:r>
          </w:p>
          <w:p w14:paraId="6C60BD66" w14:textId="77777777" w:rsidR="00166605" w:rsidRDefault="00EF57C8">
            <w:pPr>
              <w:spacing w:after="16" w:line="259" w:lineRule="auto"/>
              <w:ind w:left="0" w:right="274" w:firstLine="0"/>
              <w:jc w:val="center"/>
            </w:pPr>
            <w:r>
              <w:rPr>
                <w:b/>
                <w:color w:val="007F7F"/>
                <w:sz w:val="24"/>
              </w:rPr>
              <w:t xml:space="preserve"> </w:t>
            </w:r>
          </w:p>
          <w:p w14:paraId="2B0FFDFD" w14:textId="53870DD8" w:rsidR="00166605" w:rsidRDefault="00EF57C8">
            <w:pPr>
              <w:spacing w:after="0" w:line="259" w:lineRule="auto"/>
              <w:ind w:left="0" w:right="6" w:firstLine="0"/>
              <w:jc w:val="center"/>
            </w:pPr>
            <w:r>
              <w:rPr>
                <w:b/>
                <w:color w:val="007F7F"/>
                <w:sz w:val="19"/>
              </w:rPr>
              <w:t xml:space="preserve">                                                                                           </w:t>
            </w:r>
            <w:r>
              <w:rPr>
                <w:b/>
                <w:color w:val="007F7F"/>
                <w:sz w:val="24"/>
              </w:rPr>
              <w:t>V1.</w:t>
            </w:r>
            <w:r w:rsidR="003E5883">
              <w:rPr>
                <w:b/>
                <w:color w:val="007F7F"/>
                <w:sz w:val="24"/>
              </w:rPr>
              <w:t>0</w:t>
            </w:r>
            <w:r w:rsidR="003E5883">
              <w:rPr>
                <w:b/>
                <w:color w:val="007F7F"/>
                <w:sz w:val="19"/>
              </w:rPr>
              <w:t xml:space="preserve"> </w:t>
            </w:r>
            <w:r>
              <w:rPr>
                <w:b/>
                <w:color w:val="007F7F"/>
                <w:sz w:val="19"/>
              </w:rPr>
              <w:t xml:space="preserve">DU </w:t>
            </w:r>
            <w:r w:rsidR="00C261D8">
              <w:rPr>
                <w:b/>
                <w:color w:val="007F7F"/>
                <w:sz w:val="24"/>
              </w:rPr>
              <w:t>08</w:t>
            </w:r>
            <w:r w:rsidR="003E5883">
              <w:rPr>
                <w:b/>
                <w:color w:val="007F7F"/>
                <w:sz w:val="24"/>
              </w:rPr>
              <w:t>/</w:t>
            </w:r>
            <w:r w:rsidR="00C261D8">
              <w:rPr>
                <w:b/>
                <w:color w:val="007F7F"/>
                <w:sz w:val="24"/>
              </w:rPr>
              <w:t>04</w:t>
            </w:r>
            <w:r w:rsidR="003E5883">
              <w:rPr>
                <w:b/>
                <w:color w:val="007F7F"/>
                <w:sz w:val="24"/>
              </w:rPr>
              <w:t>/2019</w:t>
            </w:r>
            <w:r>
              <w:rPr>
                <w:sz w:val="24"/>
              </w:rPr>
              <w:t xml:space="preserve"> </w:t>
            </w:r>
          </w:p>
          <w:p w14:paraId="1F8F9227" w14:textId="77777777" w:rsidR="00166605" w:rsidRDefault="00EF57C8">
            <w:pPr>
              <w:spacing w:after="0" w:line="259" w:lineRule="auto"/>
              <w:ind w:left="58" w:firstLine="0"/>
              <w:jc w:val="center"/>
            </w:pPr>
            <w:r>
              <w:rPr>
                <w:sz w:val="21"/>
              </w:rPr>
              <w:t xml:space="preserve"> </w:t>
            </w:r>
          </w:p>
        </w:tc>
      </w:tr>
    </w:tbl>
    <w:p w14:paraId="0F30872B" w14:textId="77777777" w:rsidR="00166605" w:rsidRDefault="00EF57C8">
      <w:pPr>
        <w:spacing w:after="33" w:line="259" w:lineRule="auto"/>
        <w:ind w:left="197" w:firstLine="0"/>
        <w:jc w:val="left"/>
      </w:pPr>
      <w:r>
        <w:rPr>
          <w:b/>
          <w:color w:val="FFFFFF"/>
          <w:sz w:val="20"/>
        </w:rPr>
        <w:t xml:space="preserve"> </w:t>
      </w:r>
    </w:p>
    <w:p w14:paraId="53BE45C0" w14:textId="77777777" w:rsidR="00ED0924" w:rsidRDefault="00ED0924" w:rsidP="00ED0924">
      <w:pPr>
        <w:tabs>
          <w:tab w:val="left" w:pos="1380"/>
          <w:tab w:val="center" w:pos="4762"/>
        </w:tabs>
        <w:rPr>
          <w:rFonts w:ascii="Times New Roman" w:eastAsia="Batang" w:hAnsi="Times New Roman" w:cs="Times New Roman"/>
          <w:color w:val="auto"/>
          <w:sz w:val="24"/>
        </w:rPr>
      </w:pPr>
      <w:r>
        <w:rPr>
          <w:b/>
          <w:sz w:val="20"/>
          <w:szCs w:val="20"/>
        </w:rPr>
        <w:t>Veuillez lire attentivement la notice explicative du présent document</w:t>
      </w:r>
      <w:r>
        <w:rPr>
          <w:sz w:val="20"/>
          <w:szCs w:val="20"/>
        </w:rPr>
        <w:t>. Toutes les informations demandées dans ce document doivent être complétées.</w:t>
      </w:r>
    </w:p>
    <w:p w14:paraId="5CCF4FE7" w14:textId="0BA1A8B9" w:rsidR="00ED0924" w:rsidRDefault="00ED0924" w:rsidP="00F32ABC">
      <w:pPr>
        <w:tabs>
          <w:tab w:val="left" w:pos="1380"/>
          <w:tab w:val="center" w:pos="4762"/>
        </w:tabs>
        <w:rPr>
          <w:b/>
          <w:sz w:val="20"/>
          <w:szCs w:val="20"/>
          <w:u w:val="single"/>
          <w:lang w:eastAsia="ar-SA"/>
        </w:rPr>
      </w:pPr>
      <w:r>
        <w:rPr>
          <w:sz w:val="20"/>
          <w:szCs w:val="20"/>
        </w:rPr>
        <w:t>Transmettez l’original à la Direction Départementale des Territoires du lieu de situation de votre projet.</w:t>
      </w:r>
    </w:p>
    <w:p w14:paraId="18393EB1" w14:textId="77777777" w:rsidR="00ED0924" w:rsidRDefault="00ED0924" w:rsidP="00ED0924">
      <w:pPr>
        <w:snapToGrid w:val="0"/>
        <w:ind w:right="57"/>
        <w:rPr>
          <w:rFonts w:ascii="Times New Roman" w:hAnsi="Times New Roman" w:cs="Times New Roman"/>
          <w:sz w:val="24"/>
          <w:szCs w:val="24"/>
          <w:lang w:eastAsia="zh-CN"/>
        </w:rPr>
      </w:pPr>
      <w:r>
        <w:rPr>
          <w:b/>
          <w:color w:val="FF0000"/>
          <w:sz w:val="20"/>
          <w:szCs w:val="20"/>
          <w:u w:val="single"/>
          <w:lang w:eastAsia="ar-SA"/>
        </w:rPr>
        <w:t>IMPORTANT</w:t>
      </w:r>
    </w:p>
    <w:p w14:paraId="5530601C" w14:textId="3545071E" w:rsidR="00ED0924" w:rsidRDefault="00ED0924" w:rsidP="00F32ABC">
      <w:pPr>
        <w:snapToGrid w:val="0"/>
        <w:ind w:right="57"/>
        <w:rPr>
          <w:b/>
          <w:color w:val="FF0000"/>
          <w:sz w:val="20"/>
          <w:szCs w:val="20"/>
          <w:lang w:eastAsia="ar-SA"/>
        </w:rPr>
      </w:pPr>
      <w:r>
        <w:rPr>
          <w:b/>
          <w:color w:val="FF0000"/>
          <w:sz w:val="20"/>
          <w:szCs w:val="20"/>
          <w:lang w:eastAsia="ar-SA"/>
        </w:rPr>
        <w:t xml:space="preserve">Le formulaire de demande d’aide (fichier word) ne doit en aucun cas être modifié par le bénéficiaire. Toutes modifications ou suppressions de paragraphes pourront </w:t>
      </w:r>
      <w:r>
        <w:rPr>
          <w:b/>
          <w:color w:val="FF0000"/>
          <w:sz w:val="20"/>
          <w:szCs w:val="20"/>
          <w:u w:val="single"/>
          <w:lang w:eastAsia="ar-SA"/>
        </w:rPr>
        <w:t>entraîner l’irrecevabilité de la demande</w:t>
      </w:r>
      <w:r>
        <w:rPr>
          <w:b/>
          <w:color w:val="FF0000"/>
          <w:sz w:val="20"/>
          <w:szCs w:val="20"/>
          <w:lang w:eastAsia="ar-SA"/>
        </w:rPr>
        <w:t>.</w:t>
      </w:r>
    </w:p>
    <w:p w14:paraId="3BE3F753" w14:textId="77777777" w:rsidR="00ED0924" w:rsidRDefault="00ED0924" w:rsidP="00ED0924">
      <w:pPr>
        <w:rPr>
          <w:rFonts w:ascii="Times New Roman" w:hAnsi="Times New Roman" w:cs="Times New Roman"/>
          <w:color w:val="auto"/>
          <w:sz w:val="24"/>
          <w:szCs w:val="24"/>
          <w:lang w:eastAsia="zh-CN"/>
        </w:rPr>
      </w:pPr>
      <w:r>
        <w:rPr>
          <w:b/>
          <w:bCs/>
          <w:sz w:val="20"/>
          <w:szCs w:val="20"/>
          <w:u w:val="single"/>
        </w:rPr>
        <w:t>ATTENTION</w:t>
      </w:r>
      <w:r>
        <w:rPr>
          <w:b/>
          <w:bCs/>
          <w:sz w:val="20"/>
          <w:szCs w:val="20"/>
        </w:rPr>
        <w:t xml:space="preserve"> : </w:t>
      </w:r>
    </w:p>
    <w:p w14:paraId="33940D3C" w14:textId="0D82D061" w:rsidR="00ED0924" w:rsidRDefault="00F32ABC" w:rsidP="00ED0924">
      <w:pPr>
        <w:pStyle w:val="Paragraphedeliste1"/>
        <w:ind w:left="0"/>
        <w:jc w:val="both"/>
      </w:pPr>
      <w:r>
        <w:rPr>
          <w:rFonts w:ascii="Tahoma" w:hAnsi="Tahoma" w:cs="Tahoma"/>
          <w:bCs/>
        </w:rPr>
        <w:tab/>
      </w:r>
      <w:r w:rsidR="00ED0924">
        <w:rPr>
          <w:rFonts w:ascii="Tahoma" w:hAnsi="Tahoma" w:cs="Tahoma"/>
          <w:bCs/>
        </w:rPr>
        <w:t>Toute dépense effectuée avant la date de réception de cette demande d’aide ne pourra pas être financée.</w:t>
      </w:r>
    </w:p>
    <w:p w14:paraId="51CC87B8" w14:textId="7BC0A911" w:rsidR="00ED0924" w:rsidRDefault="00F32ABC" w:rsidP="00ED0924">
      <w:pPr>
        <w:pStyle w:val="Paragraphedeliste1"/>
        <w:ind w:left="0"/>
        <w:jc w:val="both"/>
      </w:pPr>
      <w:r>
        <w:rPr>
          <w:rFonts w:ascii="Tahoma" w:hAnsi="Tahoma" w:cs="Tahoma"/>
          <w:bCs/>
        </w:rPr>
        <w:tab/>
      </w:r>
      <w:r w:rsidR="00ED0924">
        <w:rPr>
          <w:rFonts w:ascii="Tahoma" w:hAnsi="Tahoma" w:cs="Tahoma"/>
          <w:bCs/>
        </w:rPr>
        <w:t>L’accusé de réception du dossier complet ne vaut pas acceptation de l’aide par l’autorité de gestion.</w:t>
      </w:r>
    </w:p>
    <w:p w14:paraId="2E7F7E47" w14:textId="77777777" w:rsidR="00ED0924" w:rsidRDefault="00ED0924" w:rsidP="00ED0924">
      <w:pPr>
        <w:tabs>
          <w:tab w:val="left" w:pos="567"/>
          <w:tab w:val="center" w:pos="4762"/>
        </w:tabs>
        <w:rPr>
          <w:szCs w:val="16"/>
        </w:rPr>
      </w:pPr>
    </w:p>
    <w:p w14:paraId="6C1C3ADD" w14:textId="77777777" w:rsidR="00ED0924" w:rsidRDefault="00ED0924" w:rsidP="00ED0924">
      <w:pPr>
        <w:pBdr>
          <w:top w:val="single" w:sz="4" w:space="1" w:color="000000"/>
          <w:left w:val="single" w:sz="4" w:space="4" w:color="000000"/>
          <w:bottom w:val="single" w:sz="4" w:space="1" w:color="000000"/>
          <w:right w:val="single" w:sz="4" w:space="4" w:color="000000"/>
        </w:pBdr>
        <w:shd w:val="clear" w:color="auto" w:fill="FFFFFF"/>
        <w:rPr>
          <w:rFonts w:ascii="Times New Roman" w:hAnsi="Times New Roman" w:cs="Times New Roman"/>
          <w:sz w:val="24"/>
          <w:szCs w:val="24"/>
        </w:rPr>
      </w:pPr>
      <w:r>
        <w:rPr>
          <w:color w:val="808080"/>
          <w:szCs w:val="16"/>
        </w:rPr>
        <w:t>Cadre réservé à l’administration</w:t>
      </w:r>
    </w:p>
    <w:p w14:paraId="120B1EA8" w14:textId="77777777" w:rsidR="00ED0924" w:rsidRDefault="00ED0924" w:rsidP="00ED0924">
      <w:pPr>
        <w:pBdr>
          <w:top w:val="single" w:sz="4" w:space="1" w:color="000000"/>
          <w:left w:val="single" w:sz="4" w:space="4" w:color="000000"/>
          <w:bottom w:val="single" w:sz="4" w:space="1" w:color="000000"/>
          <w:right w:val="single" w:sz="4" w:space="4" w:color="000000"/>
        </w:pBdr>
        <w:shd w:val="clear" w:color="auto" w:fill="FFFFFF"/>
      </w:pPr>
      <w:r>
        <w:rPr>
          <w:color w:val="808080"/>
          <w:szCs w:val="16"/>
        </w:rPr>
        <w:t xml:space="preserve">Date de réception  |__|__| / |__||__| / |__||__|__||__|  </w:t>
      </w:r>
    </w:p>
    <w:p w14:paraId="4FA3DBF0" w14:textId="77777777" w:rsidR="00ED0924" w:rsidRDefault="00ED0924" w:rsidP="00ED0924">
      <w:pPr>
        <w:pBdr>
          <w:top w:val="single" w:sz="4" w:space="1" w:color="000000"/>
          <w:left w:val="single" w:sz="4" w:space="4" w:color="000000"/>
          <w:bottom w:val="single" w:sz="4" w:space="1" w:color="000000"/>
          <w:right w:val="single" w:sz="4" w:space="4" w:color="000000"/>
        </w:pBdr>
        <w:shd w:val="clear" w:color="auto" w:fill="FFFFFF"/>
        <w:rPr>
          <w:color w:val="808080"/>
          <w:szCs w:val="16"/>
        </w:rPr>
      </w:pPr>
    </w:p>
    <w:p w14:paraId="3BDD4622" w14:textId="4DDC4877" w:rsidR="00ED0924" w:rsidRDefault="00ED0924" w:rsidP="00F32ABC">
      <w:pPr>
        <w:pBdr>
          <w:top w:val="single" w:sz="4" w:space="1" w:color="000000"/>
          <w:left w:val="single" w:sz="4" w:space="4" w:color="000000"/>
          <w:bottom w:val="single" w:sz="4" w:space="1" w:color="000000"/>
          <w:right w:val="single" w:sz="4" w:space="4" w:color="000000"/>
        </w:pBdr>
        <w:shd w:val="clear" w:color="auto" w:fill="FFFFFF"/>
        <w:rPr>
          <w:b/>
          <w:iCs/>
          <w:color w:val="auto"/>
          <w:szCs w:val="16"/>
        </w:rPr>
      </w:pPr>
      <w:r>
        <w:rPr>
          <w:color w:val="808080"/>
          <w:szCs w:val="16"/>
        </w:rPr>
        <w:t>n° OSIRIS :</w:t>
      </w:r>
      <w:r>
        <w:rPr>
          <w:color w:val="FF6600"/>
          <w:szCs w:val="16"/>
        </w:rPr>
        <w:t xml:space="preserve"> </w:t>
      </w:r>
      <w:r>
        <w:rPr>
          <w:rFonts w:ascii="Calibri" w:hAnsi="Calibri"/>
          <w:color w:val="808080"/>
          <w:sz w:val="20"/>
          <w:szCs w:val="20"/>
        </w:rPr>
        <w:t>|__|__|__|__|__|__|__|__|__|__|__|__|__|__|__|__|__|__|__|</w:t>
      </w:r>
    </w:p>
    <w:p w14:paraId="32D8485D" w14:textId="77777777" w:rsidR="00ED0924" w:rsidRDefault="00ED0924" w:rsidP="00ED0924">
      <w:pPr>
        <w:tabs>
          <w:tab w:val="left" w:pos="567"/>
          <w:tab w:val="center" w:pos="4762"/>
        </w:tabs>
        <w:rPr>
          <w:b/>
          <w:iCs/>
          <w:szCs w:val="16"/>
        </w:rPr>
      </w:pPr>
    </w:p>
    <w:p w14:paraId="2E5CF29A" w14:textId="77777777" w:rsidR="00ED0924" w:rsidRDefault="00ED0924" w:rsidP="00ED0924">
      <w:pPr>
        <w:pBdr>
          <w:top w:val="single" w:sz="4" w:space="1" w:color="000000"/>
          <w:left w:val="single" w:sz="4" w:space="4" w:color="000000"/>
          <w:bottom w:val="single" w:sz="4" w:space="1" w:color="000000"/>
          <w:right w:val="single" w:sz="4" w:space="4" w:color="000000"/>
        </w:pBdr>
        <w:shd w:val="clear" w:color="auto" w:fill="FFFFFF"/>
        <w:rPr>
          <w:b/>
          <w:iCs/>
          <w:szCs w:val="16"/>
        </w:rPr>
      </w:pPr>
    </w:p>
    <w:p w14:paraId="3997E21F" w14:textId="30179DC1" w:rsidR="00ED0924" w:rsidRDefault="00ED0924" w:rsidP="00F32ABC">
      <w:pPr>
        <w:pBdr>
          <w:top w:val="single" w:sz="4" w:space="1" w:color="000000"/>
          <w:left w:val="single" w:sz="4" w:space="4" w:color="000000"/>
          <w:bottom w:val="single" w:sz="4" w:space="1" w:color="000000"/>
          <w:right w:val="single" w:sz="4" w:space="4" w:color="000000"/>
        </w:pBdr>
        <w:shd w:val="clear" w:color="auto" w:fill="FFFFFF"/>
        <w:rPr>
          <w:b/>
          <w:iCs/>
          <w:szCs w:val="16"/>
        </w:rPr>
      </w:pPr>
      <w:r>
        <w:rPr>
          <w:b/>
          <w:iCs/>
          <w:szCs w:val="16"/>
        </w:rPr>
        <w:t xml:space="preserve">Intitulé du projet : </w:t>
      </w:r>
      <w:r>
        <w:rPr>
          <w:color w:val="808080"/>
          <w:szCs w:val="16"/>
        </w:rPr>
        <w:t>__________________________________________________________________________________________</w:t>
      </w:r>
    </w:p>
    <w:p w14:paraId="26AB4012" w14:textId="77777777" w:rsidR="00166605" w:rsidRDefault="00EF57C8">
      <w:pPr>
        <w:spacing w:after="0" w:line="259" w:lineRule="auto"/>
        <w:ind w:left="746" w:firstLine="0"/>
        <w:jc w:val="left"/>
      </w:pPr>
      <w:r>
        <w:rPr>
          <w:rFonts w:ascii="Calibri" w:eastAsia="Calibri" w:hAnsi="Calibri" w:cs="Calibri"/>
          <w:sz w:val="24"/>
        </w:rPr>
        <w:t xml:space="preserve"> </w:t>
      </w:r>
    </w:p>
    <w:tbl>
      <w:tblPr>
        <w:tblStyle w:val="TableGrid"/>
        <w:tblW w:w="9590" w:type="dxa"/>
        <w:tblInd w:w="638" w:type="dxa"/>
        <w:tblCellMar>
          <w:top w:w="32" w:type="dxa"/>
          <w:left w:w="106" w:type="dxa"/>
          <w:right w:w="115" w:type="dxa"/>
        </w:tblCellMar>
        <w:tblLook w:val="04A0" w:firstRow="1" w:lastRow="0" w:firstColumn="1" w:lastColumn="0" w:noHBand="0" w:noVBand="1"/>
      </w:tblPr>
      <w:tblGrid>
        <w:gridCol w:w="4159"/>
        <w:gridCol w:w="5431"/>
      </w:tblGrid>
      <w:tr w:rsidR="00166605" w14:paraId="65D82C36" w14:textId="77777777">
        <w:trPr>
          <w:trHeight w:val="2906"/>
        </w:trPr>
        <w:tc>
          <w:tcPr>
            <w:tcW w:w="4159" w:type="dxa"/>
            <w:tcBorders>
              <w:top w:val="single" w:sz="4" w:space="0" w:color="31849B"/>
              <w:left w:val="single" w:sz="4" w:space="0" w:color="31849B"/>
              <w:bottom w:val="single" w:sz="4" w:space="0" w:color="31849B"/>
              <w:right w:val="single" w:sz="4" w:space="0" w:color="31849B"/>
            </w:tcBorders>
            <w:vAlign w:val="center"/>
          </w:tcPr>
          <w:p w14:paraId="12C5ACB0" w14:textId="77777777" w:rsidR="00166605" w:rsidRDefault="00EF57C8">
            <w:pPr>
              <w:spacing w:after="0" w:line="259" w:lineRule="auto"/>
              <w:ind w:left="2" w:firstLine="0"/>
              <w:jc w:val="left"/>
            </w:pPr>
            <w:r>
              <w:rPr>
                <w:b/>
                <w:color w:val="00007F"/>
              </w:rPr>
              <w:t>Où faire parvenir votre dossier ?</w:t>
            </w:r>
            <w:r>
              <w:t xml:space="preserve"> </w:t>
            </w:r>
          </w:p>
        </w:tc>
        <w:tc>
          <w:tcPr>
            <w:tcW w:w="5431" w:type="dxa"/>
            <w:tcBorders>
              <w:top w:val="single" w:sz="4" w:space="0" w:color="31849B"/>
              <w:left w:val="single" w:sz="4" w:space="0" w:color="31849B"/>
              <w:bottom w:val="single" w:sz="4" w:space="0" w:color="31849B"/>
              <w:right w:val="single" w:sz="4" w:space="0" w:color="31849B"/>
            </w:tcBorders>
          </w:tcPr>
          <w:p w14:paraId="447E8D9D" w14:textId="77777777" w:rsidR="00166605" w:rsidRDefault="00EF57C8">
            <w:pPr>
              <w:spacing w:after="0" w:line="259" w:lineRule="auto"/>
              <w:ind w:left="0" w:firstLine="0"/>
              <w:jc w:val="left"/>
            </w:pPr>
            <w:r>
              <w:t xml:space="preserve">DRAAF Nouvelle-Aquitaine  </w:t>
            </w:r>
          </w:p>
          <w:p w14:paraId="48907BB9" w14:textId="6AF812AB" w:rsidR="00166605" w:rsidRDefault="00EF57C8">
            <w:pPr>
              <w:spacing w:after="0" w:line="259" w:lineRule="auto"/>
              <w:ind w:left="0" w:firstLine="0"/>
              <w:jc w:val="left"/>
            </w:pPr>
            <w:r>
              <w:t xml:space="preserve">Service Régional de la Forêt et du Bois  </w:t>
            </w:r>
          </w:p>
          <w:p w14:paraId="69E753CD" w14:textId="77777777" w:rsidR="00166605" w:rsidRDefault="00EF57C8">
            <w:pPr>
              <w:spacing w:after="0" w:line="259" w:lineRule="auto"/>
              <w:ind w:left="0" w:firstLine="0"/>
              <w:jc w:val="left"/>
            </w:pPr>
            <w:r>
              <w:rPr>
                <w:u w:val="single" w:color="000000"/>
              </w:rPr>
              <w:t>Si le siège de votre entreprise est situé en Ex-Aquitaine :</w:t>
            </w:r>
            <w:r>
              <w:t xml:space="preserve"> </w:t>
            </w:r>
          </w:p>
          <w:p w14:paraId="6A86D961" w14:textId="77777777" w:rsidR="00166605" w:rsidRDefault="00EF57C8">
            <w:pPr>
              <w:spacing w:after="0" w:line="259" w:lineRule="auto"/>
              <w:ind w:left="0" w:firstLine="0"/>
              <w:jc w:val="left"/>
            </w:pPr>
            <w:r>
              <w:t xml:space="preserve">Site de  Bordeaux </w:t>
            </w:r>
          </w:p>
          <w:p w14:paraId="524E4C62" w14:textId="78476413" w:rsidR="00166605" w:rsidRDefault="00EF57C8">
            <w:pPr>
              <w:spacing w:after="0" w:line="259" w:lineRule="auto"/>
              <w:ind w:left="0" w:firstLine="0"/>
              <w:jc w:val="left"/>
            </w:pPr>
            <w:r>
              <w:t xml:space="preserve">51 rue </w:t>
            </w:r>
            <w:r w:rsidR="00F32ABC">
              <w:t>Keiser</w:t>
            </w:r>
            <w:r>
              <w:t xml:space="preserve"> - CS 31387 </w:t>
            </w:r>
          </w:p>
          <w:p w14:paraId="6A06D7DF" w14:textId="49F11D6F" w:rsidR="00F32ABC" w:rsidRDefault="00EF57C8">
            <w:pPr>
              <w:spacing w:after="0" w:line="259" w:lineRule="auto"/>
              <w:ind w:left="0" w:firstLine="0"/>
              <w:jc w:val="left"/>
            </w:pPr>
            <w:r>
              <w:t xml:space="preserve">33077 BORDEAUX CEDEX </w:t>
            </w:r>
          </w:p>
          <w:p w14:paraId="2C1B70F3" w14:textId="78850141" w:rsidR="00166605" w:rsidRDefault="00166605">
            <w:pPr>
              <w:spacing w:after="0" w:line="259" w:lineRule="auto"/>
              <w:ind w:left="0" w:firstLine="0"/>
              <w:jc w:val="left"/>
            </w:pPr>
          </w:p>
          <w:p w14:paraId="33C8DAF1" w14:textId="77777777" w:rsidR="00166605" w:rsidRDefault="00EF57C8">
            <w:pPr>
              <w:spacing w:after="2" w:line="235" w:lineRule="auto"/>
              <w:ind w:left="0" w:right="534" w:firstLine="0"/>
              <w:jc w:val="left"/>
            </w:pPr>
            <w:r>
              <w:rPr>
                <w:u w:val="single" w:color="000000"/>
              </w:rPr>
              <w:t>Si le siège de votre entreprise est situé en ex-Poitou-Charentes ou</w:t>
            </w:r>
            <w:r>
              <w:t xml:space="preserve"> </w:t>
            </w:r>
            <w:r>
              <w:rPr>
                <w:u w:val="single" w:color="000000"/>
              </w:rPr>
              <w:t>en ex-Limousin :</w:t>
            </w:r>
            <w:r>
              <w:t xml:space="preserve"> Site de Limoges </w:t>
            </w:r>
          </w:p>
          <w:p w14:paraId="3B842006" w14:textId="77777777" w:rsidR="00166605" w:rsidRDefault="00EF57C8">
            <w:pPr>
              <w:spacing w:after="0" w:line="259" w:lineRule="auto"/>
              <w:ind w:left="0" w:firstLine="0"/>
              <w:jc w:val="left"/>
            </w:pPr>
            <w:r>
              <w:t xml:space="preserve">Immeuble le Pastel </w:t>
            </w:r>
          </w:p>
          <w:p w14:paraId="56CD632A" w14:textId="77777777" w:rsidR="00166605" w:rsidRDefault="00EF57C8">
            <w:pPr>
              <w:spacing w:after="0" w:line="259" w:lineRule="auto"/>
              <w:ind w:left="0" w:firstLine="0"/>
              <w:jc w:val="left"/>
            </w:pPr>
            <w:r>
              <w:t xml:space="preserve">22 rue des Pénitents Blancs </w:t>
            </w:r>
          </w:p>
          <w:p w14:paraId="20622C0F" w14:textId="77777777" w:rsidR="00166605" w:rsidRDefault="00EF57C8">
            <w:pPr>
              <w:spacing w:after="0" w:line="259" w:lineRule="auto"/>
              <w:ind w:left="0" w:firstLine="0"/>
              <w:jc w:val="left"/>
            </w:pPr>
            <w:r>
              <w:t xml:space="preserve">CS13916 </w:t>
            </w:r>
          </w:p>
          <w:p w14:paraId="71410134" w14:textId="77777777" w:rsidR="00166605" w:rsidRDefault="00EF57C8">
            <w:pPr>
              <w:spacing w:after="0" w:line="259" w:lineRule="auto"/>
              <w:ind w:left="0" w:firstLine="0"/>
              <w:jc w:val="left"/>
            </w:pPr>
            <w:r>
              <w:t>87039 LIMOGES CEDEX</w:t>
            </w:r>
            <w:r>
              <w:rPr>
                <w:color w:val="999999"/>
              </w:rPr>
              <w:t xml:space="preserve"> </w:t>
            </w:r>
          </w:p>
        </w:tc>
      </w:tr>
      <w:tr w:rsidR="00166605" w14:paraId="13354448" w14:textId="77777777">
        <w:trPr>
          <w:trHeight w:val="1747"/>
        </w:trPr>
        <w:tc>
          <w:tcPr>
            <w:tcW w:w="4159" w:type="dxa"/>
            <w:tcBorders>
              <w:top w:val="single" w:sz="4" w:space="0" w:color="31849B"/>
              <w:left w:val="single" w:sz="4" w:space="0" w:color="31849B"/>
              <w:bottom w:val="single" w:sz="4" w:space="0" w:color="31849B"/>
              <w:right w:val="single" w:sz="4" w:space="0" w:color="31849B"/>
            </w:tcBorders>
            <w:vAlign w:val="center"/>
          </w:tcPr>
          <w:p w14:paraId="31250B6E" w14:textId="77777777" w:rsidR="00166605" w:rsidRDefault="00EF57C8">
            <w:pPr>
              <w:spacing w:after="0" w:line="259" w:lineRule="auto"/>
              <w:ind w:left="2" w:firstLine="0"/>
              <w:jc w:val="left"/>
            </w:pPr>
            <w:r>
              <w:rPr>
                <w:b/>
                <w:color w:val="00007F"/>
              </w:rPr>
              <w:lastRenderedPageBreak/>
              <w:t>Personne à contacter pour toute information</w:t>
            </w:r>
            <w:r>
              <w:t xml:space="preserve"> </w:t>
            </w:r>
          </w:p>
        </w:tc>
        <w:tc>
          <w:tcPr>
            <w:tcW w:w="5431" w:type="dxa"/>
            <w:tcBorders>
              <w:top w:val="single" w:sz="4" w:space="0" w:color="31849B"/>
              <w:left w:val="single" w:sz="4" w:space="0" w:color="31849B"/>
              <w:bottom w:val="single" w:sz="4" w:space="0" w:color="31849B"/>
              <w:right w:val="single" w:sz="4" w:space="0" w:color="31849B"/>
            </w:tcBorders>
          </w:tcPr>
          <w:p w14:paraId="75343F71" w14:textId="77777777" w:rsidR="00166605" w:rsidRDefault="00EF57C8">
            <w:pPr>
              <w:spacing w:after="0" w:line="259" w:lineRule="auto"/>
              <w:ind w:left="0" w:firstLine="0"/>
              <w:jc w:val="left"/>
            </w:pPr>
            <w:r>
              <w:rPr>
                <w:u w:val="single" w:color="000000"/>
              </w:rPr>
              <w:t>Si le siège de votre entreprise est situé en Ex-Aquitaine :</w:t>
            </w:r>
            <w:r>
              <w:t xml:space="preserve"> </w:t>
            </w:r>
          </w:p>
          <w:p w14:paraId="7072D300" w14:textId="77777777" w:rsidR="00166605" w:rsidRDefault="00EF57C8">
            <w:pPr>
              <w:spacing w:after="0" w:line="238" w:lineRule="auto"/>
              <w:ind w:left="0" w:right="1411" w:firstLine="0"/>
              <w:jc w:val="left"/>
            </w:pPr>
            <w:r>
              <w:t xml:space="preserve">Roselyne SERRES </w:t>
            </w:r>
            <w:r>
              <w:rPr>
                <w:color w:val="0000FF"/>
                <w:u w:val="single" w:color="0000FF"/>
              </w:rPr>
              <w:t>roselyne.serres@agriculture.gouv.fr</w:t>
            </w:r>
            <w:r>
              <w:t xml:space="preserve"> </w:t>
            </w:r>
          </w:p>
          <w:p w14:paraId="00159812" w14:textId="77777777" w:rsidR="00166605" w:rsidRDefault="00EF57C8">
            <w:pPr>
              <w:spacing w:after="0" w:line="259" w:lineRule="auto"/>
              <w:ind w:left="0" w:firstLine="0"/>
              <w:jc w:val="left"/>
            </w:pPr>
            <w:r>
              <w:t xml:space="preserve">05.56.00.42.72 </w:t>
            </w:r>
          </w:p>
          <w:p w14:paraId="1DA7F704" w14:textId="77777777" w:rsidR="00F32ABC" w:rsidRDefault="00F32ABC">
            <w:pPr>
              <w:spacing w:after="0" w:line="259" w:lineRule="auto"/>
              <w:ind w:left="0" w:firstLine="0"/>
              <w:jc w:val="left"/>
            </w:pPr>
          </w:p>
          <w:p w14:paraId="5777A1C3" w14:textId="77777777" w:rsidR="00166605" w:rsidRDefault="00EF57C8">
            <w:pPr>
              <w:spacing w:after="0" w:line="237" w:lineRule="auto"/>
              <w:ind w:left="0" w:right="534" w:firstLine="0"/>
              <w:jc w:val="left"/>
            </w:pPr>
            <w:r>
              <w:rPr>
                <w:u w:val="single" w:color="000000"/>
              </w:rPr>
              <w:t>Si le siège de votre entreprise est situé en ex-Poitou-Charentes ou</w:t>
            </w:r>
            <w:r>
              <w:t xml:space="preserve"> </w:t>
            </w:r>
            <w:r>
              <w:rPr>
                <w:u w:val="single" w:color="000000"/>
              </w:rPr>
              <w:t>en ex-Limousin :</w:t>
            </w:r>
            <w:r>
              <w:t xml:space="preserve"> Christophe PETIT </w:t>
            </w:r>
          </w:p>
          <w:p w14:paraId="23858AAA" w14:textId="77777777" w:rsidR="00166605" w:rsidRDefault="00EF57C8">
            <w:pPr>
              <w:spacing w:after="0" w:line="259" w:lineRule="auto"/>
              <w:ind w:left="0" w:firstLine="0"/>
              <w:jc w:val="left"/>
            </w:pPr>
            <w:r>
              <w:rPr>
                <w:color w:val="0000FF"/>
                <w:u w:val="single" w:color="0000FF"/>
              </w:rPr>
              <w:t>christophe.petit@agriculture.gouv.fr</w:t>
            </w:r>
            <w:r>
              <w:t xml:space="preserve">  </w:t>
            </w:r>
          </w:p>
          <w:p w14:paraId="55254E2F" w14:textId="77777777" w:rsidR="00166605" w:rsidRDefault="00EF57C8">
            <w:pPr>
              <w:spacing w:after="0" w:line="259" w:lineRule="auto"/>
              <w:ind w:left="0" w:firstLine="0"/>
              <w:jc w:val="left"/>
            </w:pPr>
            <w:r>
              <w:t xml:space="preserve">05.55.12.92.24 </w:t>
            </w:r>
          </w:p>
        </w:tc>
      </w:tr>
    </w:tbl>
    <w:p w14:paraId="646DF09D" w14:textId="1C5533C6" w:rsidR="00166605" w:rsidRDefault="00166605">
      <w:pPr>
        <w:spacing w:after="0" w:line="259" w:lineRule="auto"/>
        <w:ind w:left="746" w:firstLine="0"/>
        <w:jc w:val="left"/>
      </w:pPr>
    </w:p>
    <w:p w14:paraId="68B4960B" w14:textId="77777777" w:rsidR="00166605" w:rsidRDefault="00EF57C8">
      <w:pPr>
        <w:spacing w:after="0" w:line="259" w:lineRule="auto"/>
        <w:ind w:left="746" w:firstLine="0"/>
        <w:jc w:val="left"/>
      </w:pPr>
      <w:r>
        <w:rPr>
          <w:rFonts w:ascii="Calibri" w:eastAsia="Calibri" w:hAnsi="Calibri" w:cs="Calibri"/>
          <w:sz w:val="20"/>
        </w:rPr>
        <w:t xml:space="preserve"> </w:t>
      </w:r>
    </w:p>
    <w:p w14:paraId="176881C7" w14:textId="77777777" w:rsidR="00ED0924" w:rsidRDefault="00ED0924">
      <w:pPr>
        <w:spacing w:after="159"/>
        <w:ind w:left="742"/>
        <w:jc w:val="left"/>
      </w:pPr>
      <w:r>
        <w:rPr>
          <w:rFonts w:ascii="Times New Roman" w:eastAsiaTheme="minorEastAsia" w:hAnsi="Times New Roman" w:cs="Times New Roman"/>
          <w:noProof/>
          <w:sz w:val="24"/>
          <w:szCs w:val="24"/>
        </w:rPr>
        <mc:AlternateContent>
          <mc:Choice Requires="wps">
            <w:drawing>
              <wp:anchor distT="0" distB="0" distL="114935" distR="114935" simplePos="0" relativeHeight="251678720" behindDoc="0" locked="0" layoutInCell="1" allowOverlap="1" wp14:anchorId="250F8985" wp14:editId="601B709B">
                <wp:simplePos x="0" y="0"/>
                <wp:positionH relativeFrom="character">
                  <wp:posOffset>-464820</wp:posOffset>
                </wp:positionH>
                <wp:positionV relativeFrom="line">
                  <wp:posOffset>13970</wp:posOffset>
                </wp:positionV>
                <wp:extent cx="5779135" cy="237490"/>
                <wp:effectExtent l="7620" t="13970" r="13970" b="571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237490"/>
                        </a:xfrm>
                        <a:prstGeom prst="rect">
                          <a:avLst/>
                        </a:prstGeom>
                        <a:solidFill>
                          <a:srgbClr val="FFFFFF"/>
                        </a:solidFill>
                        <a:ln w="635">
                          <a:solidFill>
                            <a:srgbClr val="A5A5A5"/>
                          </a:solidFill>
                          <a:miter lim="800000"/>
                          <a:headEnd/>
                          <a:tailEnd/>
                        </a:ln>
                      </wps:spPr>
                      <wps:txbx>
                        <w:txbxContent>
                          <w:p w14:paraId="5C7D4636" w14:textId="77777777" w:rsidR="00ED0924" w:rsidRDefault="00ED0924" w:rsidP="00ED0924">
                            <w:pPr>
                              <w:pBdr>
                                <w:top w:val="single" w:sz="4" w:space="1" w:color="808080"/>
                                <w:left w:val="single" w:sz="4" w:space="0" w:color="808080"/>
                                <w:bottom w:val="single" w:sz="4" w:space="0" w:color="808080"/>
                                <w:right w:val="single" w:sz="4" w:space="4" w:color="808080"/>
                              </w:pBdr>
                              <w:shd w:val="clear" w:color="auto" w:fill="31849B"/>
                              <w:ind w:right="64"/>
                              <w:jc w:val="center"/>
                            </w:pPr>
                            <w:r>
                              <w:rPr>
                                <w:b/>
                                <w:iCs/>
                                <w:smallCaps/>
                                <w:color w:val="FFFFFF"/>
                                <w:sz w:val="28"/>
                                <w:szCs w:val="16"/>
                              </w:rPr>
                              <w:t xml:space="preserve">1- Identification du demandeur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F8985" id="_x0000_t202" coordsize="21600,21600" o:spt="202" path="m,l,21600r21600,l21600,xe">
                <v:stroke joinstyle="miter"/>
                <v:path gradientshapeok="t" o:connecttype="rect"/>
              </v:shapetype>
              <v:shape id="Zone de texte 1" o:spid="_x0000_s1031" type="#_x0000_t202" style="position:absolute;margin-left:-36.6pt;margin-top:1.1pt;width:455.05pt;height:18.7pt;z-index:251678720;visibility:visible;mso-wrap-style:square;mso-width-percent:0;mso-height-percent:0;mso-wrap-distance-left:9.05pt;mso-wrap-distance-top:0;mso-wrap-distance-right:9.05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" strokecolor="#a5a5a5" strokeweight=".05pt">
                <v:textbox inset="0,0,0,0">
                  <w:txbxContent>
                    <w:p w14:paraId="5C7D4636" w14:textId="77777777" w:rsidR="00ED0924" w:rsidRDefault="00ED0924" w:rsidP="00ED0924">
                      <w:pPr>
                        <w:pBdr>
                          <w:top w:val="single" w:sz="4" w:space="1" w:color="808080"/>
                          <w:left w:val="single" w:sz="4" w:space="0" w:color="808080"/>
                          <w:bottom w:val="single" w:sz="4" w:space="0" w:color="808080"/>
                          <w:right w:val="single" w:sz="4" w:space="4" w:color="808080"/>
                        </w:pBdr>
                        <w:shd w:val="clear" w:color="auto" w:fill="31849B"/>
                        <w:ind w:right="64"/>
                        <w:jc w:val="center"/>
                      </w:pPr>
                      <w:r>
                        <w:rPr>
                          <w:b/>
                          <w:iCs/>
                          <w:smallCaps/>
                          <w:color w:val="FFFFFF"/>
                          <w:sz w:val="28"/>
                          <w:szCs w:val="16"/>
                        </w:rPr>
                        <w:t xml:space="preserve">1- Identification du demandeur </w:t>
                      </w:r>
                    </w:p>
                  </w:txbxContent>
                </v:textbox>
                <w10:wrap anchory="line"/>
              </v:shape>
            </w:pict>
          </mc:Fallback>
        </mc:AlternateContent>
      </w:r>
    </w:p>
    <w:p w14:paraId="1F4770B5" w14:textId="77777777" w:rsidR="00ED0924" w:rsidRDefault="00ED0924">
      <w:pPr>
        <w:spacing w:after="159"/>
        <w:ind w:left="742"/>
        <w:jc w:val="left"/>
      </w:pPr>
    </w:p>
    <w:p w14:paraId="12BB9930" w14:textId="77777777" w:rsidR="00166605" w:rsidRPr="00C261D8" w:rsidRDefault="00EF57C8">
      <w:pPr>
        <w:spacing w:after="159"/>
        <w:ind w:left="742"/>
        <w:jc w:val="left"/>
        <w:rPr>
          <w:sz w:val="18"/>
        </w:rPr>
      </w:pPr>
      <w:r w:rsidRPr="00C261D8">
        <w:rPr>
          <w:sz w:val="18"/>
        </w:rPr>
        <w:t>Dénomination sociale de l’entreprise (organisme) :</w:t>
      </w:r>
      <w:r w:rsidRPr="00C261D8">
        <w:rPr>
          <w:color w:val="999999"/>
          <w:sz w:val="18"/>
        </w:rPr>
        <w:t xml:space="preserve">_______________________________________________________ </w:t>
      </w:r>
    </w:p>
    <w:p w14:paraId="41F07A37" w14:textId="77777777" w:rsidR="00166605" w:rsidRPr="00C261D8" w:rsidRDefault="00EF57C8">
      <w:pPr>
        <w:spacing w:after="110"/>
        <w:ind w:left="742"/>
        <w:jc w:val="left"/>
        <w:rPr>
          <w:sz w:val="18"/>
        </w:rPr>
      </w:pPr>
      <w:r w:rsidRPr="00C261D8">
        <w:rPr>
          <w:sz w:val="18"/>
        </w:rPr>
        <w:t>N° SIRET (ou SIREN le cas échant) :</w:t>
      </w:r>
      <w:r w:rsidRPr="00C261D8">
        <w:rPr>
          <w:color w:val="999999"/>
          <w:sz w:val="18"/>
        </w:rPr>
        <w:t xml:space="preserve"> _____________________________________________________________________</w:t>
      </w:r>
      <w:r w:rsidRPr="00C261D8">
        <w:rPr>
          <w:sz w:val="18"/>
        </w:rPr>
        <w:t xml:space="preserve"> </w:t>
      </w:r>
    </w:p>
    <w:p w14:paraId="418D572A" w14:textId="77777777" w:rsidR="00166605" w:rsidRPr="00C261D8" w:rsidRDefault="00EF57C8">
      <w:pPr>
        <w:spacing w:after="110"/>
        <w:ind w:left="742"/>
        <w:jc w:val="left"/>
        <w:rPr>
          <w:sz w:val="18"/>
        </w:rPr>
      </w:pPr>
      <w:r w:rsidRPr="00C261D8">
        <w:rPr>
          <w:sz w:val="18"/>
        </w:rPr>
        <w:t xml:space="preserve">Code APE (voir Kbis) : </w:t>
      </w:r>
      <w:r w:rsidRPr="00C261D8">
        <w:rPr>
          <w:color w:val="999999"/>
          <w:sz w:val="18"/>
        </w:rPr>
        <w:t>_______________________________________________________________________________</w:t>
      </w:r>
      <w:r w:rsidRPr="00C261D8">
        <w:rPr>
          <w:sz w:val="18"/>
        </w:rPr>
        <w:t xml:space="preserve"> </w:t>
      </w:r>
    </w:p>
    <w:p w14:paraId="6655AF29" w14:textId="77777777" w:rsidR="00166605" w:rsidRPr="00C261D8" w:rsidRDefault="00EF57C8">
      <w:pPr>
        <w:spacing w:after="110"/>
        <w:ind w:left="742"/>
        <w:jc w:val="left"/>
        <w:rPr>
          <w:sz w:val="18"/>
        </w:rPr>
      </w:pPr>
      <w:r w:rsidRPr="00C261D8">
        <w:rPr>
          <w:sz w:val="18"/>
        </w:rPr>
        <w:t>Statut juridique :</w:t>
      </w:r>
      <w:r w:rsidRPr="00C261D8">
        <w:rPr>
          <w:color w:val="999999"/>
          <w:sz w:val="18"/>
        </w:rPr>
        <w:t xml:space="preserve"> ___________________________________________________________________________________ </w:t>
      </w:r>
    </w:p>
    <w:p w14:paraId="002DADFC" w14:textId="77777777" w:rsidR="00166605" w:rsidRPr="00C261D8" w:rsidRDefault="00EF57C8">
      <w:pPr>
        <w:spacing w:after="89" w:line="259" w:lineRule="auto"/>
        <w:ind w:left="730"/>
        <w:jc w:val="left"/>
        <w:rPr>
          <w:sz w:val="18"/>
        </w:rPr>
      </w:pPr>
      <w:r w:rsidRPr="00C261D8">
        <w:rPr>
          <w:sz w:val="18"/>
        </w:rPr>
        <w:t xml:space="preserve">Entreprise individuelle, SARL, SA, EARL, prestataires privés, autres types de sociétés ou de structures  </w:t>
      </w:r>
    </w:p>
    <w:p w14:paraId="73785A36" w14:textId="77777777" w:rsidR="00166605" w:rsidRPr="00C261D8" w:rsidRDefault="00EF57C8">
      <w:pPr>
        <w:spacing w:after="161"/>
        <w:ind w:left="742"/>
        <w:jc w:val="left"/>
        <w:rPr>
          <w:sz w:val="18"/>
        </w:rPr>
      </w:pPr>
      <w:r w:rsidRPr="00C261D8">
        <w:rPr>
          <w:sz w:val="18"/>
        </w:rPr>
        <w:t>Raison sociale (le cas échéant) :</w:t>
      </w:r>
      <w:r w:rsidRPr="00C261D8">
        <w:rPr>
          <w:color w:val="999999"/>
          <w:sz w:val="18"/>
        </w:rPr>
        <w:t xml:space="preserve"> _______________________________________________________________________ </w:t>
      </w:r>
    </w:p>
    <w:p w14:paraId="6B29B643" w14:textId="77777777" w:rsidR="00166605" w:rsidRPr="00C261D8" w:rsidRDefault="00EF57C8">
      <w:pPr>
        <w:spacing w:after="159"/>
        <w:ind w:right="32"/>
        <w:rPr>
          <w:sz w:val="18"/>
        </w:rPr>
      </w:pPr>
      <w:r w:rsidRPr="00C261D8">
        <w:rPr>
          <w:sz w:val="18"/>
        </w:rPr>
        <w:t xml:space="preserve">Date de création de l’entreprise : ……/……/………………. </w:t>
      </w:r>
    </w:p>
    <w:p w14:paraId="3A421F1A" w14:textId="77777777" w:rsidR="00166605" w:rsidRPr="00C261D8" w:rsidRDefault="00EF57C8">
      <w:pPr>
        <w:spacing w:after="159"/>
        <w:ind w:right="32"/>
        <w:rPr>
          <w:sz w:val="18"/>
        </w:rPr>
      </w:pPr>
      <w:r w:rsidRPr="00C261D8">
        <w:rPr>
          <w:sz w:val="18"/>
        </w:rPr>
        <w:t xml:space="preserve">Nom, prénom, coordonnées et fonction du représentant légal :  </w:t>
      </w:r>
    </w:p>
    <w:p w14:paraId="15AFFE8A" w14:textId="77777777" w:rsidR="00166605" w:rsidRPr="00C261D8" w:rsidRDefault="00EF57C8">
      <w:pPr>
        <w:spacing w:after="231"/>
        <w:ind w:left="742"/>
        <w:jc w:val="left"/>
        <w:rPr>
          <w:sz w:val="18"/>
        </w:rPr>
      </w:pPr>
      <w:r w:rsidRPr="00C261D8">
        <w:rPr>
          <w:color w:val="999999"/>
          <w:sz w:val="18"/>
        </w:rPr>
        <w:t>_________________________________________________________________________________________________</w:t>
      </w:r>
      <w:r w:rsidRPr="00C261D8">
        <w:rPr>
          <w:sz w:val="18"/>
        </w:rPr>
        <w:t xml:space="preserve"> </w:t>
      </w:r>
    </w:p>
    <w:p w14:paraId="1BC4C2A9" w14:textId="77777777" w:rsidR="00166605" w:rsidRPr="00C261D8" w:rsidRDefault="00EF57C8">
      <w:pPr>
        <w:spacing w:after="229"/>
        <w:ind w:right="32"/>
        <w:rPr>
          <w:sz w:val="18"/>
        </w:rPr>
      </w:pPr>
      <w:r w:rsidRPr="00C261D8">
        <w:rPr>
          <w:sz w:val="18"/>
        </w:rPr>
        <w:t>Contact de personne en charge du suivi de l’opération et fonction :</w:t>
      </w:r>
      <w:r w:rsidRPr="00C261D8">
        <w:rPr>
          <w:color w:val="999999"/>
          <w:sz w:val="18"/>
        </w:rPr>
        <w:t xml:space="preserve">  </w:t>
      </w:r>
    </w:p>
    <w:p w14:paraId="666C8EA8" w14:textId="77777777" w:rsidR="00166605" w:rsidRPr="00C261D8" w:rsidRDefault="00EF57C8">
      <w:pPr>
        <w:spacing w:after="229"/>
        <w:ind w:left="742"/>
        <w:jc w:val="left"/>
        <w:rPr>
          <w:sz w:val="18"/>
        </w:rPr>
      </w:pPr>
      <w:r w:rsidRPr="00C261D8">
        <w:rPr>
          <w:color w:val="999999"/>
          <w:sz w:val="18"/>
        </w:rPr>
        <w:t xml:space="preserve">________________________________________ </w:t>
      </w:r>
    </w:p>
    <w:p w14:paraId="6DA9A4E3" w14:textId="77777777" w:rsidR="00166605" w:rsidRPr="00C261D8" w:rsidRDefault="00EF57C8">
      <w:pPr>
        <w:spacing w:after="0"/>
        <w:ind w:left="742" w:right="2600"/>
        <w:jc w:val="left"/>
        <w:rPr>
          <w:sz w:val="18"/>
        </w:rPr>
      </w:pPr>
      <w:r w:rsidRPr="00C261D8">
        <w:rPr>
          <w:sz w:val="18"/>
        </w:rPr>
        <w:t>Téléphone :</w:t>
      </w:r>
      <w:r w:rsidRPr="00C261D8">
        <w:rPr>
          <w:color w:val="999999"/>
          <w:sz w:val="18"/>
        </w:rPr>
        <w:t xml:space="preserve"> ______________________________ ; ____________________________________  </w:t>
      </w:r>
      <w:r w:rsidRPr="00C261D8">
        <w:rPr>
          <w:color w:val="999999"/>
          <w:sz w:val="18"/>
        </w:rPr>
        <w:tab/>
        <w:t xml:space="preserve">                                  Fixe  </w:t>
      </w:r>
      <w:r w:rsidRPr="00C261D8">
        <w:rPr>
          <w:color w:val="999999"/>
          <w:sz w:val="18"/>
        </w:rPr>
        <w:tab/>
        <w:t xml:space="preserve"> </w:t>
      </w:r>
      <w:r w:rsidRPr="00C261D8">
        <w:rPr>
          <w:color w:val="999999"/>
          <w:sz w:val="18"/>
        </w:rPr>
        <w:tab/>
        <w:t xml:space="preserve"> </w:t>
      </w:r>
      <w:r w:rsidRPr="00C261D8">
        <w:rPr>
          <w:color w:val="999999"/>
          <w:sz w:val="18"/>
        </w:rPr>
        <w:tab/>
        <w:t xml:space="preserve">             Mobile </w:t>
      </w:r>
    </w:p>
    <w:p w14:paraId="20277AD9" w14:textId="77777777" w:rsidR="00166605" w:rsidRPr="00C261D8" w:rsidRDefault="00EF57C8">
      <w:pPr>
        <w:spacing w:after="231"/>
        <w:ind w:left="742"/>
        <w:jc w:val="left"/>
        <w:rPr>
          <w:sz w:val="18"/>
        </w:rPr>
      </w:pPr>
      <w:r w:rsidRPr="00C261D8">
        <w:rPr>
          <w:sz w:val="18"/>
        </w:rPr>
        <w:t>Mél :</w:t>
      </w:r>
      <w:r w:rsidRPr="00C261D8">
        <w:rPr>
          <w:color w:val="999999"/>
          <w:sz w:val="18"/>
        </w:rPr>
        <w:t xml:space="preserve"> _______________________________________________ </w:t>
      </w:r>
    </w:p>
    <w:p w14:paraId="25A09D57" w14:textId="77777777" w:rsidR="00166605" w:rsidRPr="00C261D8" w:rsidRDefault="00EF57C8">
      <w:pPr>
        <w:spacing w:after="101" w:line="259" w:lineRule="auto"/>
        <w:ind w:left="746" w:firstLine="0"/>
        <w:jc w:val="left"/>
        <w:rPr>
          <w:sz w:val="18"/>
        </w:rPr>
      </w:pPr>
      <w:r w:rsidRPr="00C261D8">
        <w:rPr>
          <w:sz w:val="18"/>
          <w:u w:val="single" w:color="000000"/>
        </w:rPr>
        <w:t>Adresse du siège social de l’établissement principal</w:t>
      </w:r>
      <w:r w:rsidRPr="00C261D8">
        <w:rPr>
          <w:sz w:val="18"/>
        </w:rPr>
        <w:t xml:space="preserve"> :</w:t>
      </w:r>
      <w:r w:rsidRPr="00C261D8">
        <w:rPr>
          <w:color w:val="999999"/>
          <w:sz w:val="18"/>
        </w:rPr>
        <w:t xml:space="preserve"> </w:t>
      </w:r>
    </w:p>
    <w:p w14:paraId="1DC0E986" w14:textId="77777777" w:rsidR="00166605" w:rsidRPr="00C261D8" w:rsidRDefault="00EF57C8">
      <w:pPr>
        <w:spacing w:after="110"/>
        <w:ind w:left="742"/>
        <w:jc w:val="left"/>
        <w:rPr>
          <w:sz w:val="18"/>
        </w:rPr>
      </w:pPr>
      <w:r w:rsidRPr="00C261D8">
        <w:rPr>
          <w:sz w:val="18"/>
        </w:rPr>
        <w:t xml:space="preserve">N° - Libellé de la voie : </w:t>
      </w:r>
      <w:r w:rsidRPr="00C261D8">
        <w:rPr>
          <w:color w:val="999999"/>
          <w:sz w:val="18"/>
        </w:rPr>
        <w:t>_____________________________________________________________________</w:t>
      </w:r>
      <w:r w:rsidRPr="00C261D8">
        <w:rPr>
          <w:sz w:val="18"/>
        </w:rPr>
        <w:t xml:space="preserve"> </w:t>
      </w:r>
    </w:p>
    <w:p w14:paraId="0CCB8822" w14:textId="77777777" w:rsidR="00166605" w:rsidRPr="00C261D8" w:rsidRDefault="00EF57C8">
      <w:pPr>
        <w:spacing w:after="110"/>
        <w:ind w:left="742"/>
        <w:jc w:val="left"/>
        <w:rPr>
          <w:sz w:val="18"/>
        </w:rPr>
      </w:pPr>
      <w:r w:rsidRPr="00C261D8">
        <w:rPr>
          <w:sz w:val="18"/>
        </w:rPr>
        <w:t>Complément d'adresse :</w:t>
      </w:r>
      <w:r w:rsidRPr="00C261D8">
        <w:rPr>
          <w:color w:val="999999"/>
          <w:sz w:val="18"/>
        </w:rPr>
        <w:t xml:space="preserve"> ___________________________________________________________________</w:t>
      </w:r>
      <w:r w:rsidRPr="00C261D8">
        <w:rPr>
          <w:sz w:val="18"/>
        </w:rPr>
        <w:t xml:space="preserve"> </w:t>
      </w:r>
    </w:p>
    <w:p w14:paraId="77323AA5" w14:textId="77777777" w:rsidR="00166605" w:rsidRPr="00C261D8" w:rsidRDefault="00EF57C8">
      <w:pPr>
        <w:spacing w:after="231"/>
        <w:ind w:left="742"/>
        <w:jc w:val="left"/>
        <w:rPr>
          <w:sz w:val="18"/>
        </w:rPr>
      </w:pPr>
      <w:r w:rsidRPr="00C261D8">
        <w:rPr>
          <w:sz w:val="18"/>
        </w:rPr>
        <w:t>Code postal :</w:t>
      </w:r>
      <w:r w:rsidRPr="00C261D8">
        <w:rPr>
          <w:color w:val="999999"/>
          <w:sz w:val="18"/>
        </w:rPr>
        <w:t xml:space="preserve"> __________________  </w:t>
      </w:r>
      <w:r w:rsidRPr="00C261D8">
        <w:rPr>
          <w:sz w:val="18"/>
        </w:rPr>
        <w:t>Commune :</w:t>
      </w:r>
      <w:r w:rsidRPr="00C261D8">
        <w:rPr>
          <w:color w:val="999999"/>
          <w:sz w:val="18"/>
        </w:rPr>
        <w:t xml:space="preserve"> _________________________________________________ </w:t>
      </w:r>
    </w:p>
    <w:p w14:paraId="5D00B1EB" w14:textId="77777777" w:rsidR="00166605" w:rsidRPr="00C261D8" w:rsidRDefault="00EF57C8">
      <w:pPr>
        <w:tabs>
          <w:tab w:val="center" w:pos="1603"/>
          <w:tab w:val="center" w:pos="4774"/>
        </w:tabs>
        <w:spacing w:after="8"/>
        <w:ind w:left="0" w:firstLine="0"/>
        <w:jc w:val="left"/>
        <w:rPr>
          <w:sz w:val="18"/>
        </w:rPr>
      </w:pPr>
      <w:r w:rsidRPr="00C261D8">
        <w:rPr>
          <w:rFonts w:ascii="Calibri" w:eastAsia="Calibri" w:hAnsi="Calibri" w:cs="Calibri"/>
          <w:sz w:val="24"/>
        </w:rPr>
        <w:tab/>
      </w:r>
      <w:r w:rsidRPr="00C261D8">
        <w:rPr>
          <w:sz w:val="18"/>
        </w:rPr>
        <w:t xml:space="preserve">Nature/statut juridique : </w:t>
      </w:r>
      <w:r w:rsidRPr="00C261D8">
        <w:rPr>
          <w:sz w:val="18"/>
        </w:rPr>
        <w:tab/>
        <w:t xml:space="preserve"> </w:t>
      </w:r>
      <w:r w:rsidRPr="00C261D8">
        <w:rPr>
          <w:color w:val="999999"/>
          <w:sz w:val="18"/>
        </w:rPr>
        <w:t>___________________________________________</w:t>
      </w:r>
      <w:r w:rsidRPr="00C261D8">
        <w:rPr>
          <w:sz w:val="18"/>
        </w:rPr>
        <w:t xml:space="preserve"> </w:t>
      </w:r>
    </w:p>
    <w:p w14:paraId="62D729FD" w14:textId="116BB5BC" w:rsidR="00F32ABC" w:rsidRDefault="00EF57C8" w:rsidP="00F32ABC">
      <w:pPr>
        <w:spacing w:after="8" w:line="259" w:lineRule="auto"/>
        <w:ind w:left="746" w:firstLine="0"/>
        <w:jc w:val="left"/>
        <w:rPr>
          <w:sz w:val="18"/>
        </w:rPr>
      </w:pPr>
      <w:r w:rsidRPr="00C261D8">
        <w:rPr>
          <w:sz w:val="18"/>
        </w:rPr>
        <w:t xml:space="preserve"> </w:t>
      </w:r>
    </w:p>
    <w:p w14:paraId="189BD7AD" w14:textId="77777777" w:rsidR="00F32ABC" w:rsidRDefault="00F32ABC" w:rsidP="00F32ABC">
      <w:pPr>
        <w:spacing w:after="8" w:line="259" w:lineRule="auto"/>
        <w:ind w:left="746" w:firstLine="0"/>
        <w:jc w:val="left"/>
        <w:rPr>
          <w:sz w:val="18"/>
        </w:rPr>
      </w:pPr>
    </w:p>
    <w:p w14:paraId="38565F2A" w14:textId="77777777" w:rsidR="00F32ABC" w:rsidRDefault="00F32ABC" w:rsidP="00F32ABC">
      <w:pPr>
        <w:spacing w:after="8" w:line="259" w:lineRule="auto"/>
        <w:ind w:left="746" w:firstLine="0"/>
        <w:jc w:val="left"/>
        <w:rPr>
          <w:sz w:val="18"/>
        </w:rPr>
      </w:pPr>
    </w:p>
    <w:p w14:paraId="36854110" w14:textId="77777777" w:rsidR="00166605" w:rsidRPr="00C261D8" w:rsidRDefault="00EF57C8" w:rsidP="00F32ABC">
      <w:pPr>
        <w:spacing w:after="8" w:line="259" w:lineRule="auto"/>
        <w:ind w:left="746" w:firstLine="0"/>
        <w:jc w:val="left"/>
        <w:rPr>
          <w:sz w:val="18"/>
        </w:rPr>
      </w:pPr>
      <w:r w:rsidRPr="00C261D8">
        <w:rPr>
          <w:b/>
          <w:sz w:val="18"/>
          <w:u w:val="single" w:color="000000"/>
        </w:rPr>
        <w:t>C</w:t>
      </w:r>
      <w:r w:rsidRPr="00C261D8">
        <w:rPr>
          <w:b/>
          <w:sz w:val="15"/>
          <w:u w:val="single" w:color="000000"/>
        </w:rPr>
        <w:t>OORDONNEES DU COMPTE BANCAIRE SUR LEQUEL LE VERSEMENT DE L</w:t>
      </w:r>
      <w:r w:rsidRPr="00C261D8">
        <w:rPr>
          <w:b/>
          <w:sz w:val="18"/>
          <w:u w:val="single" w:color="000000"/>
        </w:rPr>
        <w:t>’</w:t>
      </w:r>
      <w:r w:rsidRPr="00C261D8">
        <w:rPr>
          <w:b/>
          <w:sz w:val="15"/>
          <w:u w:val="single" w:color="000000"/>
        </w:rPr>
        <w:t>AIDE EST DEMANDE</w:t>
      </w:r>
      <w:r w:rsidRPr="00C261D8">
        <w:rPr>
          <w:b/>
          <w:sz w:val="18"/>
        </w:rPr>
        <w:t xml:space="preserve"> </w:t>
      </w:r>
    </w:p>
    <w:p w14:paraId="311DE33F" w14:textId="77777777" w:rsidR="00166605" w:rsidRPr="00C261D8" w:rsidRDefault="00EF57C8">
      <w:pPr>
        <w:spacing w:after="0" w:line="259" w:lineRule="auto"/>
        <w:ind w:left="746" w:firstLine="0"/>
        <w:jc w:val="left"/>
        <w:rPr>
          <w:sz w:val="18"/>
        </w:rPr>
      </w:pPr>
      <w:r w:rsidRPr="00C261D8">
        <w:rPr>
          <w:b/>
          <w:sz w:val="18"/>
        </w:rPr>
        <w:t xml:space="preserve"> </w:t>
      </w:r>
    </w:p>
    <w:p w14:paraId="62A3B8F5" w14:textId="77777777" w:rsidR="00166605" w:rsidRPr="00C261D8" w:rsidRDefault="00EF57C8">
      <w:pPr>
        <w:ind w:right="685"/>
        <w:rPr>
          <w:sz w:val="18"/>
        </w:rPr>
      </w:pPr>
      <w:r w:rsidRPr="00C261D8">
        <w:rPr>
          <w:rFonts w:ascii="Calibri" w:eastAsia="Calibri" w:hAnsi="Calibri" w:cs="Calibri"/>
          <w:noProof/>
          <w:sz w:val="24"/>
        </w:rPr>
        <mc:AlternateContent>
          <mc:Choice Requires="wpg">
            <w:drawing>
              <wp:inline distT="0" distB="0" distL="0" distR="0" wp14:anchorId="6E58EE2E" wp14:editId="64B65B5C">
                <wp:extent cx="92964" cy="92964"/>
                <wp:effectExtent l="0" t="0" r="0" b="0"/>
                <wp:docPr id="81805" name="Group 81805"/>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798" name="Shape 798"/>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391831C" id="Group 81805"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AZLHJ5cgIAADcGAAAOAAAAAAAAAAAAAAAA&#10;AC4CAABkcnMvZTJvRG9jLnhtbFBLAQItABQABgAIAAAAIQCvZcJT2QAAAAMBAAAPAAAAAAAAAAAA&#10;AAAAAMwEAABkcnMvZG93bnJldi54bWxQSwUGAAAAAAQABADzAAAA0gUAAAAA&#10;">
                <v:shape id="Shape 798"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8pQ8MA&#10;AADcAAAADwAAAGRycy9kb3ducmV2LnhtbERPTWvCQBC9C/6HZYReRDfaojG6ilTaehE0evE2ZMck&#10;mJ0N2VVTf333UPD4eN+LVWsqcafGlZYVjIYRCOLM6pJzBafj1yAG4TyyxsoyKfglB6tlt7PARNsH&#10;H+ie+lyEEHYJKii8rxMpXVaQQTe0NXHgLrYx6ANscqkbfIRwU8lxFE2kwZJDQ4E1fRaUXdObUbAz&#10;u+z8Uafm+bO/vsfjb9d/bmKl3nrteg7CU+tf4n/3ViuYzsLacCYc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8pQ8MAAADcAAAADwAAAAAAAAAAAAAAAACYAgAAZHJzL2Rv&#10;d25yZXYueG1sUEsFBgAAAAAEAAQA9QAAAIgDAAAAAA==&#10;" path="m,92964r92964,l92964,,,,,92964xe" filled="f" strokeweight=".72pt">
                  <v:stroke miterlimit="83231f" joinstyle="miter" endcap="round"/>
                  <v:path arrowok="t" textboxrect="0,0,92964,92964"/>
                </v:shape>
                <w10:anchorlock/>
              </v:group>
            </w:pict>
          </mc:Fallback>
        </mc:AlternateContent>
      </w:r>
      <w:r w:rsidRPr="00C261D8">
        <w:rPr>
          <w:sz w:val="18"/>
        </w:rPr>
        <w:t xml:space="preserve"> Vous avez un compte bancaire unique ou plusieurs comptes bancaires pour le versement des aides. Le service instructeur connaît ce(s) compte(s) et en possède le(s) RIB. Veuillez donner ci-après les coordonnées du compte choisi pour le versement de cette aide, ou bien joindre un RIB : </w:t>
      </w:r>
    </w:p>
    <w:p w14:paraId="3DFB7D60" w14:textId="77777777" w:rsidR="00166605" w:rsidRPr="00C261D8" w:rsidRDefault="00EF57C8">
      <w:pPr>
        <w:spacing w:after="0" w:line="259" w:lineRule="auto"/>
        <w:ind w:left="746" w:firstLine="0"/>
        <w:jc w:val="left"/>
        <w:rPr>
          <w:sz w:val="18"/>
        </w:rPr>
      </w:pPr>
      <w:r w:rsidRPr="00C261D8">
        <w:rPr>
          <w:sz w:val="18"/>
        </w:rPr>
        <w:t xml:space="preserve"> </w:t>
      </w:r>
    </w:p>
    <w:p w14:paraId="740594B4" w14:textId="77777777" w:rsidR="00166605" w:rsidRPr="00C261D8" w:rsidRDefault="00EF57C8">
      <w:pPr>
        <w:spacing w:after="0"/>
        <w:ind w:left="742" w:right="1710"/>
        <w:jc w:val="left"/>
        <w:rPr>
          <w:sz w:val="18"/>
        </w:rPr>
      </w:pPr>
      <w:r w:rsidRPr="00C261D8">
        <w:rPr>
          <w:sz w:val="18"/>
        </w:rPr>
        <w:t xml:space="preserve">N° IBAN </w:t>
      </w:r>
      <w:r w:rsidRPr="00C261D8">
        <w:rPr>
          <w:color w:val="999999"/>
          <w:sz w:val="18"/>
        </w:rPr>
        <w:t xml:space="preserve">|__|__|__|__| |__|__|__|__| |__|__|__|__| |__|__|__|__| |__|__|__|__| |__|__|__|__| |__|__|__| </w:t>
      </w:r>
      <w:r w:rsidRPr="00C261D8">
        <w:rPr>
          <w:sz w:val="18"/>
        </w:rPr>
        <w:t xml:space="preserve">BIC </w:t>
      </w:r>
      <w:r w:rsidRPr="00C261D8">
        <w:rPr>
          <w:color w:val="999999"/>
          <w:sz w:val="18"/>
        </w:rPr>
        <w:t>|__|__|__|__|__|__|__|__|__|__|__|</w:t>
      </w:r>
      <w:r w:rsidRPr="00C261D8">
        <w:rPr>
          <w:sz w:val="18"/>
        </w:rPr>
        <w:t xml:space="preserve"> </w:t>
      </w:r>
    </w:p>
    <w:p w14:paraId="1526AC83" w14:textId="77777777" w:rsidR="00166605" w:rsidRPr="00C261D8" w:rsidRDefault="00EF57C8">
      <w:pPr>
        <w:spacing w:after="0" w:line="259" w:lineRule="auto"/>
        <w:ind w:left="746" w:firstLine="0"/>
        <w:jc w:val="left"/>
        <w:rPr>
          <w:sz w:val="18"/>
        </w:rPr>
      </w:pPr>
      <w:r w:rsidRPr="00C261D8">
        <w:rPr>
          <w:b/>
          <w:sz w:val="18"/>
        </w:rPr>
        <w:t xml:space="preserve"> </w:t>
      </w:r>
    </w:p>
    <w:p w14:paraId="07B4DF75" w14:textId="77777777" w:rsidR="00166605" w:rsidRPr="00C261D8" w:rsidRDefault="00EF57C8">
      <w:pPr>
        <w:spacing w:after="0" w:line="259" w:lineRule="auto"/>
        <w:ind w:left="746" w:firstLine="0"/>
        <w:jc w:val="left"/>
        <w:rPr>
          <w:sz w:val="18"/>
        </w:rPr>
      </w:pPr>
      <w:r w:rsidRPr="00C261D8">
        <w:rPr>
          <w:sz w:val="18"/>
        </w:rPr>
        <w:t xml:space="preserve"> </w:t>
      </w:r>
    </w:p>
    <w:p w14:paraId="40ED3204" w14:textId="2D5B63A2" w:rsidR="00166605" w:rsidRPr="00C261D8" w:rsidRDefault="00EF57C8">
      <w:pPr>
        <w:ind w:left="830" w:right="32"/>
        <w:rPr>
          <w:sz w:val="18"/>
        </w:rPr>
      </w:pPr>
      <w:r w:rsidRPr="00C261D8">
        <w:rPr>
          <w:rFonts w:ascii="Calibri" w:eastAsia="Calibri" w:hAnsi="Calibri" w:cs="Calibri"/>
          <w:noProof/>
          <w:sz w:val="24"/>
        </w:rPr>
        <mc:AlternateContent>
          <mc:Choice Requires="wpg">
            <w:drawing>
              <wp:inline distT="0" distB="0" distL="0" distR="0" wp14:anchorId="42DBD3FB" wp14:editId="06600BD2">
                <wp:extent cx="92964" cy="92964"/>
                <wp:effectExtent l="0" t="0" r="0" b="0"/>
                <wp:docPr id="81806" name="Group 81806"/>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812" name="Shape 812"/>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D42BB4E" id="Group 81806"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DqCSe1cgIAADcGAAAOAAAAAAAAAAAAAAAA&#10;AC4CAABkcnMvZTJvRG9jLnhtbFBLAQItABQABgAIAAAAIQCvZcJT2QAAAAMBAAAPAAAAAAAAAAAA&#10;AAAAAMwEAABkcnMvZG93bnJldi54bWxQSwUGAAAAAAQABADzAAAA0gUAAAAA&#10;">
                <v:shape id="Shape 812"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CJpcYA&#10;AADcAAAADwAAAGRycy9kb3ducmV2LnhtbESPQWvCQBSE74L/YXmCl1I3SYuE1FVEse1F0NSLt0f2&#10;NQlm34bsGlN/fbdQ8DjMzDfMYjWYRvTUudqygngWgSAurK65VHD62j2nIJxH1thYJgU/5GC1HI8W&#10;mGl74yP1uS9FgLDLUEHlfZtJ6YqKDLqZbYmD9207gz7IrpS6w1uAm0YmUTSXBmsOCxW2tKmouORX&#10;o2Bv9sX5tc3N/eNweUmTd/d036ZKTSfD+g2Ep8E/wv/tT60gjRP4Ox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CJpcYAAADcAAAADwAAAAAAAAAAAAAAAACYAgAAZHJz&#10;L2Rvd25yZXYueG1sUEsFBgAAAAAEAAQA9QAAAIsDAAAAAA==&#10;" path="m,92964r92964,l92964,,,,,92964xe" filled="f" strokeweight=".72pt">
                  <v:stroke miterlimit="83231f" joinstyle="miter" endcap="round"/>
                  <v:path arrowok="t" textboxrect="0,0,92964,92964"/>
                </v:shape>
                <w10:anchorlock/>
              </v:group>
            </w:pict>
          </mc:Fallback>
        </mc:AlternateContent>
      </w:r>
      <w:r w:rsidRPr="00C261D8">
        <w:rPr>
          <w:sz w:val="18"/>
        </w:rPr>
        <w:t xml:space="preserve"> En cas de crédit-bail, le versement de l’aide sera effectué sur le  compte bancaire du </w:t>
      </w:r>
      <w:r w:rsidR="00C261D8" w:rsidRPr="00C261D8">
        <w:rPr>
          <w:sz w:val="18"/>
        </w:rPr>
        <w:t>crédit bailleur</w:t>
      </w:r>
      <w:r w:rsidRPr="00C261D8">
        <w:rPr>
          <w:sz w:val="18"/>
        </w:rPr>
        <w:t xml:space="preserve"> : </w:t>
      </w:r>
    </w:p>
    <w:p w14:paraId="66A4AB3A" w14:textId="77777777" w:rsidR="00166605" w:rsidRPr="00C261D8" w:rsidRDefault="00EF57C8">
      <w:pPr>
        <w:ind w:right="3021"/>
        <w:rPr>
          <w:sz w:val="18"/>
        </w:rPr>
      </w:pPr>
      <w:r w:rsidRPr="00C261D8">
        <w:rPr>
          <w:sz w:val="18"/>
        </w:rPr>
        <w:t xml:space="preserve">Nom du crédit-bailleur : </w:t>
      </w:r>
      <w:r w:rsidRPr="00C261D8">
        <w:rPr>
          <w:color w:val="999999"/>
          <w:sz w:val="18"/>
        </w:rPr>
        <w:t>__________________________________________________</w:t>
      </w:r>
      <w:r w:rsidRPr="00C261D8">
        <w:rPr>
          <w:sz w:val="18"/>
        </w:rPr>
        <w:t xml:space="preserve">  Veuillez joindre le RIB du crédit-bailleur. </w:t>
      </w:r>
    </w:p>
    <w:p w14:paraId="2A5E27B4" w14:textId="460A1529" w:rsidR="00F32ABC" w:rsidRDefault="00F32ABC" w:rsidP="00F32ABC">
      <w:pPr>
        <w:spacing w:after="0" w:line="259" w:lineRule="auto"/>
        <w:ind w:left="747" w:firstLine="0"/>
        <w:jc w:val="left"/>
        <w:rPr>
          <w:b/>
          <w:color w:val="00007F"/>
        </w:rPr>
      </w:pPr>
    </w:p>
    <w:p w14:paraId="65A3AE95" w14:textId="77777777" w:rsidR="00166605" w:rsidRDefault="00166605">
      <w:pPr>
        <w:spacing w:after="101" w:line="259" w:lineRule="auto"/>
        <w:ind w:left="746" w:firstLine="0"/>
        <w:jc w:val="left"/>
      </w:pPr>
    </w:p>
    <w:p w14:paraId="4FBE6090" w14:textId="77777777" w:rsidR="00166605" w:rsidRDefault="00EF57C8">
      <w:pPr>
        <w:spacing w:after="51" w:line="259" w:lineRule="auto"/>
        <w:ind w:left="746" w:firstLine="0"/>
        <w:jc w:val="left"/>
      </w:pPr>
      <w:r>
        <w:rPr>
          <w:b/>
          <w:color w:val="00007F"/>
        </w:rPr>
        <w:t xml:space="preserve"> </w:t>
      </w:r>
    </w:p>
    <w:p w14:paraId="558B4409" w14:textId="77777777" w:rsidR="00166605" w:rsidRPr="00C261D8" w:rsidRDefault="00EF57C8">
      <w:pPr>
        <w:spacing w:after="75"/>
        <w:jc w:val="left"/>
        <w:rPr>
          <w:color w:val="auto"/>
        </w:rPr>
      </w:pPr>
      <w:r w:rsidRPr="00C261D8">
        <w:rPr>
          <w:b/>
          <w:color w:val="auto"/>
          <w:sz w:val="20"/>
          <w:u w:val="single" w:color="00007F"/>
        </w:rPr>
        <w:t>Q</w:t>
      </w:r>
      <w:r w:rsidRPr="00C261D8">
        <w:rPr>
          <w:b/>
          <w:color w:val="auto"/>
          <w:u w:val="single" w:color="00007F"/>
        </w:rPr>
        <w:t>UELLE QUE SOIT LA NATURE JURIDIQUE DU DEMANDEUR</w:t>
      </w:r>
      <w:r w:rsidRPr="00C261D8">
        <w:rPr>
          <w:b/>
          <w:color w:val="auto"/>
          <w:sz w:val="20"/>
          <w:u w:val="single" w:color="00007F"/>
        </w:rPr>
        <w:t xml:space="preserve"> :</w:t>
      </w:r>
      <w:r w:rsidRPr="00C261D8">
        <w:rPr>
          <w:b/>
          <w:color w:val="auto"/>
        </w:rPr>
        <w:t xml:space="preserve"> </w:t>
      </w:r>
      <w:r w:rsidRPr="00C261D8">
        <w:rPr>
          <w:b/>
          <w:color w:val="auto"/>
          <w:sz w:val="20"/>
        </w:rPr>
        <w:t xml:space="preserve"> </w:t>
      </w:r>
    </w:p>
    <w:p w14:paraId="5ABDFCC3" w14:textId="77777777" w:rsidR="00166605" w:rsidRPr="00C261D8" w:rsidRDefault="00EF57C8">
      <w:pPr>
        <w:spacing w:after="0" w:line="259" w:lineRule="auto"/>
        <w:ind w:left="741"/>
        <w:jc w:val="left"/>
        <w:rPr>
          <w:color w:val="auto"/>
        </w:rPr>
      </w:pPr>
      <w:r w:rsidRPr="00C261D8">
        <w:rPr>
          <w:b/>
          <w:color w:val="auto"/>
        </w:rPr>
        <w:t xml:space="preserve">Liste des principaux détenteurs du capital :  </w:t>
      </w:r>
    </w:p>
    <w:tbl>
      <w:tblPr>
        <w:tblStyle w:val="TableGrid"/>
        <w:tblW w:w="9241" w:type="dxa"/>
        <w:tblInd w:w="656" w:type="dxa"/>
        <w:tblCellMar>
          <w:left w:w="4" w:type="dxa"/>
          <w:bottom w:w="5" w:type="dxa"/>
          <w:right w:w="115" w:type="dxa"/>
        </w:tblCellMar>
        <w:tblLook w:val="04A0" w:firstRow="1" w:lastRow="0" w:firstColumn="1" w:lastColumn="0" w:noHBand="0" w:noVBand="1"/>
      </w:tblPr>
      <w:tblGrid>
        <w:gridCol w:w="6210"/>
        <w:gridCol w:w="3031"/>
      </w:tblGrid>
      <w:tr w:rsidR="00166605" w14:paraId="7DAB29BE" w14:textId="77777777">
        <w:trPr>
          <w:trHeight w:val="322"/>
        </w:trPr>
        <w:tc>
          <w:tcPr>
            <w:tcW w:w="6210"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4596A978" w14:textId="77777777" w:rsidR="00166605" w:rsidRDefault="00EF57C8">
            <w:pPr>
              <w:spacing w:after="0" w:line="259" w:lineRule="auto"/>
              <w:ind w:left="0" w:right="70" w:firstLine="0"/>
              <w:jc w:val="center"/>
            </w:pPr>
            <w:r>
              <w:rPr>
                <w:b/>
              </w:rPr>
              <w:t xml:space="preserve">Nom </w:t>
            </w:r>
          </w:p>
        </w:tc>
        <w:tc>
          <w:tcPr>
            <w:tcW w:w="3031"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3FF03843" w14:textId="77777777" w:rsidR="00166605" w:rsidRDefault="00EF57C8">
            <w:pPr>
              <w:spacing w:after="0" w:line="259" w:lineRule="auto"/>
              <w:ind w:left="306" w:firstLine="0"/>
              <w:jc w:val="left"/>
            </w:pPr>
            <w:r>
              <w:rPr>
                <w:b/>
              </w:rPr>
              <w:t xml:space="preserve">Part du capital détenue (%) </w:t>
            </w:r>
          </w:p>
        </w:tc>
      </w:tr>
      <w:tr w:rsidR="00166605" w14:paraId="281E469F" w14:textId="77777777">
        <w:trPr>
          <w:trHeight w:val="323"/>
        </w:trPr>
        <w:tc>
          <w:tcPr>
            <w:tcW w:w="6210" w:type="dxa"/>
            <w:tcBorders>
              <w:top w:val="single" w:sz="4" w:space="0" w:color="000000"/>
              <w:left w:val="single" w:sz="4" w:space="0" w:color="000000"/>
              <w:bottom w:val="single" w:sz="4" w:space="0" w:color="000000"/>
              <w:right w:val="single" w:sz="4" w:space="0" w:color="000000"/>
            </w:tcBorders>
            <w:vAlign w:val="bottom"/>
          </w:tcPr>
          <w:p w14:paraId="2A6D6233" w14:textId="77777777" w:rsidR="00166605" w:rsidRDefault="00EF57C8">
            <w:pPr>
              <w:spacing w:after="0" w:line="259" w:lineRule="auto"/>
              <w:ind w:left="0" w:firstLine="0"/>
              <w:jc w:val="left"/>
            </w:pPr>
            <w:r>
              <w:rPr>
                <w:b/>
              </w:rPr>
              <w:t xml:space="preserve"> </w:t>
            </w:r>
          </w:p>
        </w:tc>
        <w:tc>
          <w:tcPr>
            <w:tcW w:w="3031" w:type="dxa"/>
            <w:tcBorders>
              <w:top w:val="single" w:sz="4" w:space="0" w:color="000000"/>
              <w:left w:val="single" w:sz="4" w:space="0" w:color="000000"/>
              <w:bottom w:val="single" w:sz="4" w:space="0" w:color="000000"/>
              <w:right w:val="single" w:sz="4" w:space="0" w:color="000000"/>
            </w:tcBorders>
            <w:vAlign w:val="bottom"/>
          </w:tcPr>
          <w:p w14:paraId="415D01E3" w14:textId="77777777" w:rsidR="00166605" w:rsidRDefault="00EF57C8">
            <w:pPr>
              <w:spacing w:after="0" w:line="259" w:lineRule="auto"/>
              <w:ind w:left="1" w:firstLine="0"/>
              <w:jc w:val="left"/>
            </w:pPr>
            <w:r>
              <w:t xml:space="preserve"> </w:t>
            </w:r>
          </w:p>
        </w:tc>
      </w:tr>
      <w:tr w:rsidR="00166605" w14:paraId="3866A2BE" w14:textId="77777777">
        <w:trPr>
          <w:trHeight w:val="324"/>
        </w:trPr>
        <w:tc>
          <w:tcPr>
            <w:tcW w:w="6210" w:type="dxa"/>
            <w:tcBorders>
              <w:top w:val="single" w:sz="4" w:space="0" w:color="000000"/>
              <w:left w:val="single" w:sz="4" w:space="0" w:color="000000"/>
              <w:bottom w:val="single" w:sz="4" w:space="0" w:color="000000"/>
              <w:right w:val="single" w:sz="4" w:space="0" w:color="000000"/>
            </w:tcBorders>
            <w:vAlign w:val="bottom"/>
          </w:tcPr>
          <w:p w14:paraId="2C87FD7B" w14:textId="77777777" w:rsidR="00166605" w:rsidRDefault="00EF57C8">
            <w:pPr>
              <w:spacing w:after="0" w:line="259" w:lineRule="auto"/>
              <w:ind w:left="0" w:firstLine="0"/>
              <w:jc w:val="left"/>
            </w:pPr>
            <w:r>
              <w:t xml:space="preserve"> </w:t>
            </w:r>
          </w:p>
        </w:tc>
        <w:tc>
          <w:tcPr>
            <w:tcW w:w="3031" w:type="dxa"/>
            <w:tcBorders>
              <w:top w:val="single" w:sz="4" w:space="0" w:color="000000"/>
              <w:left w:val="single" w:sz="4" w:space="0" w:color="000000"/>
              <w:bottom w:val="single" w:sz="4" w:space="0" w:color="000000"/>
              <w:right w:val="single" w:sz="4" w:space="0" w:color="000000"/>
            </w:tcBorders>
            <w:vAlign w:val="bottom"/>
          </w:tcPr>
          <w:p w14:paraId="7814289A" w14:textId="77777777" w:rsidR="00166605" w:rsidRDefault="00EF57C8">
            <w:pPr>
              <w:spacing w:after="0" w:line="259" w:lineRule="auto"/>
              <w:ind w:left="1" w:firstLine="0"/>
              <w:jc w:val="left"/>
            </w:pPr>
            <w:r>
              <w:t xml:space="preserve"> </w:t>
            </w:r>
          </w:p>
        </w:tc>
      </w:tr>
      <w:tr w:rsidR="00166605" w14:paraId="25FFF414" w14:textId="77777777">
        <w:trPr>
          <w:trHeight w:val="324"/>
        </w:trPr>
        <w:tc>
          <w:tcPr>
            <w:tcW w:w="6210" w:type="dxa"/>
            <w:tcBorders>
              <w:top w:val="single" w:sz="4" w:space="0" w:color="000000"/>
              <w:left w:val="single" w:sz="4" w:space="0" w:color="000000"/>
              <w:bottom w:val="single" w:sz="4" w:space="0" w:color="000000"/>
              <w:right w:val="single" w:sz="4" w:space="0" w:color="000000"/>
            </w:tcBorders>
            <w:vAlign w:val="bottom"/>
          </w:tcPr>
          <w:p w14:paraId="547E242B" w14:textId="77777777" w:rsidR="00166605" w:rsidRDefault="00EF57C8">
            <w:pPr>
              <w:spacing w:after="0" w:line="259" w:lineRule="auto"/>
              <w:ind w:left="0" w:firstLine="0"/>
              <w:jc w:val="left"/>
            </w:pPr>
            <w:r>
              <w:t xml:space="preserve"> </w:t>
            </w:r>
          </w:p>
        </w:tc>
        <w:tc>
          <w:tcPr>
            <w:tcW w:w="3031" w:type="dxa"/>
            <w:tcBorders>
              <w:top w:val="single" w:sz="4" w:space="0" w:color="000000"/>
              <w:left w:val="single" w:sz="4" w:space="0" w:color="000000"/>
              <w:bottom w:val="single" w:sz="4" w:space="0" w:color="000000"/>
              <w:right w:val="single" w:sz="4" w:space="0" w:color="000000"/>
            </w:tcBorders>
            <w:vAlign w:val="bottom"/>
          </w:tcPr>
          <w:p w14:paraId="063E7AF6" w14:textId="77777777" w:rsidR="00166605" w:rsidRDefault="00EF57C8">
            <w:pPr>
              <w:spacing w:after="0" w:line="259" w:lineRule="auto"/>
              <w:ind w:left="1" w:firstLine="0"/>
              <w:jc w:val="left"/>
            </w:pPr>
            <w:r>
              <w:t xml:space="preserve"> </w:t>
            </w:r>
          </w:p>
        </w:tc>
      </w:tr>
      <w:tr w:rsidR="00166605" w14:paraId="0BFD7875" w14:textId="77777777">
        <w:trPr>
          <w:trHeight w:val="322"/>
        </w:trPr>
        <w:tc>
          <w:tcPr>
            <w:tcW w:w="6210" w:type="dxa"/>
            <w:tcBorders>
              <w:top w:val="single" w:sz="4" w:space="0" w:color="000000"/>
              <w:left w:val="single" w:sz="4" w:space="0" w:color="000000"/>
              <w:bottom w:val="single" w:sz="4" w:space="0" w:color="000000"/>
              <w:right w:val="single" w:sz="4" w:space="0" w:color="000000"/>
            </w:tcBorders>
            <w:vAlign w:val="bottom"/>
          </w:tcPr>
          <w:p w14:paraId="67436C65" w14:textId="77777777" w:rsidR="00166605" w:rsidRDefault="00EF57C8">
            <w:pPr>
              <w:spacing w:after="0" w:line="259" w:lineRule="auto"/>
              <w:ind w:left="0" w:firstLine="0"/>
              <w:jc w:val="left"/>
            </w:pPr>
            <w:r>
              <w:t xml:space="preserve"> </w:t>
            </w:r>
          </w:p>
        </w:tc>
        <w:tc>
          <w:tcPr>
            <w:tcW w:w="3031" w:type="dxa"/>
            <w:tcBorders>
              <w:top w:val="single" w:sz="4" w:space="0" w:color="000000"/>
              <w:left w:val="single" w:sz="4" w:space="0" w:color="000000"/>
              <w:bottom w:val="single" w:sz="4" w:space="0" w:color="000000"/>
              <w:right w:val="single" w:sz="4" w:space="0" w:color="000000"/>
            </w:tcBorders>
            <w:vAlign w:val="bottom"/>
          </w:tcPr>
          <w:p w14:paraId="20A24353" w14:textId="77777777" w:rsidR="00166605" w:rsidRDefault="00EF57C8">
            <w:pPr>
              <w:spacing w:after="0" w:line="259" w:lineRule="auto"/>
              <w:ind w:left="1" w:firstLine="0"/>
              <w:jc w:val="left"/>
            </w:pPr>
            <w:r>
              <w:t xml:space="preserve"> </w:t>
            </w:r>
          </w:p>
        </w:tc>
      </w:tr>
      <w:tr w:rsidR="00166605" w14:paraId="58FC52DD" w14:textId="77777777">
        <w:trPr>
          <w:trHeight w:val="324"/>
        </w:trPr>
        <w:tc>
          <w:tcPr>
            <w:tcW w:w="6210" w:type="dxa"/>
            <w:tcBorders>
              <w:top w:val="single" w:sz="4" w:space="0" w:color="000000"/>
              <w:left w:val="single" w:sz="4" w:space="0" w:color="000000"/>
              <w:bottom w:val="single" w:sz="4" w:space="0" w:color="000000"/>
              <w:right w:val="single" w:sz="4" w:space="0" w:color="000000"/>
            </w:tcBorders>
            <w:vAlign w:val="bottom"/>
          </w:tcPr>
          <w:p w14:paraId="1602E7EA" w14:textId="77777777" w:rsidR="00166605" w:rsidRDefault="00EF57C8">
            <w:pPr>
              <w:spacing w:after="0" w:line="259" w:lineRule="auto"/>
              <w:ind w:left="0" w:firstLine="0"/>
              <w:jc w:val="left"/>
            </w:pPr>
            <w:r>
              <w:t xml:space="preserve"> </w:t>
            </w:r>
          </w:p>
        </w:tc>
        <w:tc>
          <w:tcPr>
            <w:tcW w:w="3031" w:type="dxa"/>
            <w:tcBorders>
              <w:top w:val="single" w:sz="4" w:space="0" w:color="000000"/>
              <w:left w:val="single" w:sz="4" w:space="0" w:color="000000"/>
              <w:bottom w:val="single" w:sz="4" w:space="0" w:color="000000"/>
              <w:right w:val="single" w:sz="4" w:space="0" w:color="000000"/>
            </w:tcBorders>
            <w:vAlign w:val="bottom"/>
          </w:tcPr>
          <w:p w14:paraId="0887B375" w14:textId="77777777" w:rsidR="00166605" w:rsidRDefault="00EF57C8">
            <w:pPr>
              <w:spacing w:after="0" w:line="259" w:lineRule="auto"/>
              <w:ind w:left="1" w:firstLine="0"/>
              <w:jc w:val="left"/>
            </w:pPr>
            <w:r>
              <w:t xml:space="preserve"> </w:t>
            </w:r>
          </w:p>
        </w:tc>
      </w:tr>
    </w:tbl>
    <w:p w14:paraId="6303CD70" w14:textId="77777777" w:rsidR="00166605" w:rsidRPr="00C261D8" w:rsidRDefault="00EF57C8">
      <w:pPr>
        <w:spacing w:after="0" w:line="259" w:lineRule="auto"/>
        <w:ind w:left="741"/>
        <w:jc w:val="left"/>
        <w:rPr>
          <w:color w:val="auto"/>
        </w:rPr>
      </w:pPr>
      <w:r w:rsidRPr="00C261D8">
        <w:rPr>
          <w:b/>
          <w:color w:val="auto"/>
        </w:rPr>
        <w:t xml:space="preserve">Entreprises partenaires ou liées :  </w:t>
      </w:r>
    </w:p>
    <w:tbl>
      <w:tblPr>
        <w:tblStyle w:val="TableGrid"/>
        <w:tblW w:w="9214" w:type="dxa"/>
        <w:tblInd w:w="704" w:type="dxa"/>
        <w:tblCellMar>
          <w:top w:w="132" w:type="dxa"/>
          <w:left w:w="70" w:type="dxa"/>
          <w:right w:w="163" w:type="dxa"/>
        </w:tblCellMar>
        <w:tblLook w:val="04A0" w:firstRow="1" w:lastRow="0" w:firstColumn="1" w:lastColumn="0" w:noHBand="0" w:noVBand="1"/>
      </w:tblPr>
      <w:tblGrid>
        <w:gridCol w:w="3136"/>
        <w:gridCol w:w="6078"/>
      </w:tblGrid>
      <w:tr w:rsidR="00166605" w14:paraId="274C54D8" w14:textId="77777777" w:rsidTr="00F32ABC">
        <w:trPr>
          <w:trHeight w:val="595"/>
        </w:trPr>
        <w:tc>
          <w:tcPr>
            <w:tcW w:w="3136" w:type="dxa"/>
            <w:tcBorders>
              <w:top w:val="single" w:sz="4" w:space="0" w:color="000000"/>
              <w:left w:val="single" w:sz="4" w:space="0" w:color="000000"/>
              <w:bottom w:val="single" w:sz="4" w:space="0" w:color="000000"/>
              <w:right w:val="single" w:sz="4" w:space="0" w:color="000000"/>
            </w:tcBorders>
            <w:vAlign w:val="center"/>
          </w:tcPr>
          <w:p w14:paraId="23ED23C5" w14:textId="77777777" w:rsidR="00166605" w:rsidRDefault="00EF57C8">
            <w:pPr>
              <w:spacing w:after="0" w:line="259" w:lineRule="auto"/>
              <w:ind w:left="0" w:firstLine="0"/>
            </w:pPr>
            <w:r>
              <w:t xml:space="preserve">Le capital de l’entreprise est-il détenu à 25 % ou plus par une autre entreprise ? </w:t>
            </w:r>
          </w:p>
        </w:tc>
        <w:tc>
          <w:tcPr>
            <w:tcW w:w="6078" w:type="dxa"/>
            <w:tcBorders>
              <w:top w:val="single" w:sz="4" w:space="0" w:color="000000"/>
              <w:left w:val="single" w:sz="4" w:space="0" w:color="000000"/>
              <w:bottom w:val="single" w:sz="4" w:space="0" w:color="000000"/>
              <w:right w:val="single" w:sz="4" w:space="0" w:color="000000"/>
            </w:tcBorders>
          </w:tcPr>
          <w:p w14:paraId="5B820D7D" w14:textId="77777777" w:rsidR="00166605" w:rsidRDefault="00EF57C8">
            <w:pPr>
              <w:spacing w:after="0" w:line="259" w:lineRule="auto"/>
              <w:ind w:left="96" w:firstLine="0"/>
              <w:jc w:val="left"/>
            </w:pPr>
            <w:r>
              <w:t xml:space="preserve"> OUI                      NON </w:t>
            </w:r>
          </w:p>
        </w:tc>
      </w:tr>
      <w:tr w:rsidR="00166605" w14:paraId="58C854B1" w14:textId="77777777" w:rsidTr="00F32ABC">
        <w:trPr>
          <w:trHeight w:val="790"/>
        </w:trPr>
        <w:tc>
          <w:tcPr>
            <w:tcW w:w="3136" w:type="dxa"/>
            <w:tcBorders>
              <w:top w:val="single" w:sz="4" w:space="0" w:color="000000"/>
              <w:left w:val="single" w:sz="4" w:space="0" w:color="000000"/>
              <w:bottom w:val="single" w:sz="4" w:space="0" w:color="000000"/>
              <w:right w:val="single" w:sz="4" w:space="0" w:color="000000"/>
            </w:tcBorders>
            <w:vAlign w:val="center"/>
          </w:tcPr>
          <w:p w14:paraId="365FB38B" w14:textId="77777777" w:rsidR="00166605" w:rsidRDefault="00EF57C8">
            <w:pPr>
              <w:spacing w:after="0" w:line="259" w:lineRule="auto"/>
              <w:ind w:left="0" w:right="51" w:firstLine="0"/>
            </w:pPr>
            <w:r>
              <w:t xml:space="preserve">L’entreprise et/ou le dirigeant détiennent- ils au moins 25 % du capital d’une ou plusieurs sociétés ? </w:t>
            </w:r>
          </w:p>
        </w:tc>
        <w:tc>
          <w:tcPr>
            <w:tcW w:w="6078" w:type="dxa"/>
            <w:tcBorders>
              <w:top w:val="single" w:sz="4" w:space="0" w:color="000000"/>
              <w:left w:val="single" w:sz="4" w:space="0" w:color="000000"/>
              <w:bottom w:val="single" w:sz="4" w:space="0" w:color="000000"/>
              <w:right w:val="single" w:sz="4" w:space="0" w:color="000000"/>
            </w:tcBorders>
          </w:tcPr>
          <w:p w14:paraId="1077A381" w14:textId="77777777" w:rsidR="00166605" w:rsidRDefault="00EF57C8">
            <w:pPr>
              <w:spacing w:after="0" w:line="259" w:lineRule="auto"/>
              <w:ind w:left="96" w:firstLine="0"/>
              <w:jc w:val="left"/>
            </w:pPr>
            <w:r>
              <w:t xml:space="preserve"> OUI                       NON </w:t>
            </w:r>
          </w:p>
        </w:tc>
      </w:tr>
    </w:tbl>
    <w:p w14:paraId="1865F96C" w14:textId="77777777" w:rsidR="00166605" w:rsidRPr="00C261D8" w:rsidRDefault="00EF57C8">
      <w:pPr>
        <w:spacing w:after="103" w:line="259" w:lineRule="auto"/>
        <w:ind w:left="746" w:firstLine="0"/>
        <w:jc w:val="left"/>
        <w:rPr>
          <w:color w:val="auto"/>
        </w:rPr>
      </w:pPr>
      <w:r>
        <w:t xml:space="preserve"> </w:t>
      </w:r>
    </w:p>
    <w:p w14:paraId="1B1E6606" w14:textId="77777777" w:rsidR="00166605" w:rsidRPr="00C261D8" w:rsidRDefault="00EF57C8">
      <w:pPr>
        <w:spacing w:after="0" w:line="259" w:lineRule="auto"/>
        <w:ind w:left="741"/>
        <w:jc w:val="left"/>
        <w:rPr>
          <w:color w:val="auto"/>
        </w:rPr>
      </w:pPr>
      <w:r w:rsidRPr="00C261D8">
        <w:rPr>
          <w:b/>
          <w:color w:val="auto"/>
        </w:rPr>
        <w:t xml:space="preserve">Taille de l’entreprise :  </w:t>
      </w:r>
    </w:p>
    <w:tbl>
      <w:tblPr>
        <w:tblStyle w:val="TableGrid"/>
        <w:tblW w:w="9214" w:type="dxa"/>
        <w:tblInd w:w="704" w:type="dxa"/>
        <w:tblCellMar>
          <w:top w:w="30" w:type="dxa"/>
        </w:tblCellMar>
        <w:tblLook w:val="04A0" w:firstRow="1" w:lastRow="0" w:firstColumn="1" w:lastColumn="0" w:noHBand="0" w:noVBand="1"/>
      </w:tblPr>
      <w:tblGrid>
        <w:gridCol w:w="2397"/>
        <w:gridCol w:w="1517"/>
        <w:gridCol w:w="540"/>
        <w:gridCol w:w="1709"/>
        <w:gridCol w:w="3051"/>
      </w:tblGrid>
      <w:tr w:rsidR="00166605" w14:paraId="4D24D3C3" w14:textId="77777777" w:rsidTr="00F32ABC">
        <w:trPr>
          <w:trHeight w:val="332"/>
        </w:trPr>
        <w:tc>
          <w:tcPr>
            <w:tcW w:w="3914" w:type="dxa"/>
            <w:gridSpan w:val="2"/>
            <w:tcBorders>
              <w:top w:val="single" w:sz="4" w:space="0" w:color="000000"/>
              <w:left w:val="single" w:sz="4" w:space="0" w:color="000000"/>
              <w:bottom w:val="single" w:sz="4" w:space="0" w:color="000000"/>
              <w:right w:val="single" w:sz="4" w:space="0" w:color="000000"/>
            </w:tcBorders>
            <w:shd w:val="clear" w:color="auto" w:fill="E6E6E6"/>
          </w:tcPr>
          <w:p w14:paraId="783CBA16" w14:textId="77777777" w:rsidR="00166605" w:rsidRDefault="00EF57C8">
            <w:pPr>
              <w:spacing w:after="0" w:line="259" w:lineRule="auto"/>
              <w:ind w:left="68" w:firstLine="0"/>
              <w:jc w:val="left"/>
            </w:pPr>
            <w:r>
              <w:t xml:space="preserve"> </w:t>
            </w:r>
          </w:p>
        </w:tc>
        <w:tc>
          <w:tcPr>
            <w:tcW w:w="540" w:type="dxa"/>
            <w:tcBorders>
              <w:top w:val="single" w:sz="4" w:space="0" w:color="000000"/>
              <w:left w:val="single" w:sz="4" w:space="0" w:color="000000"/>
              <w:bottom w:val="single" w:sz="4" w:space="0" w:color="000000"/>
              <w:right w:val="nil"/>
            </w:tcBorders>
            <w:shd w:val="clear" w:color="auto" w:fill="E6E6E6"/>
          </w:tcPr>
          <w:p w14:paraId="4CBBC9E3" w14:textId="77777777" w:rsidR="00166605" w:rsidRDefault="00166605">
            <w:pPr>
              <w:spacing w:after="160" w:line="259" w:lineRule="auto"/>
              <w:ind w:left="0" w:firstLine="0"/>
              <w:jc w:val="left"/>
            </w:pPr>
          </w:p>
        </w:tc>
        <w:tc>
          <w:tcPr>
            <w:tcW w:w="4760" w:type="dxa"/>
            <w:gridSpan w:val="2"/>
            <w:tcBorders>
              <w:top w:val="single" w:sz="4" w:space="0" w:color="000000"/>
              <w:left w:val="nil"/>
              <w:bottom w:val="single" w:sz="4" w:space="0" w:color="000000"/>
              <w:right w:val="single" w:sz="4" w:space="0" w:color="000000"/>
            </w:tcBorders>
            <w:shd w:val="clear" w:color="auto" w:fill="E6E6E6"/>
          </w:tcPr>
          <w:p w14:paraId="5B3CF8E2" w14:textId="77777777" w:rsidR="00166605" w:rsidRDefault="00EF57C8">
            <w:pPr>
              <w:spacing w:after="0" w:line="259" w:lineRule="auto"/>
              <w:ind w:left="0" w:firstLine="0"/>
              <w:jc w:val="left"/>
            </w:pPr>
            <w:r>
              <w:t xml:space="preserve">Nombre de salariés de l’Entreprise – demandeur </w:t>
            </w:r>
          </w:p>
        </w:tc>
      </w:tr>
      <w:tr w:rsidR="00166605" w14:paraId="4452C77F" w14:textId="77777777" w:rsidTr="00F32ABC">
        <w:trPr>
          <w:trHeight w:val="214"/>
        </w:trPr>
        <w:tc>
          <w:tcPr>
            <w:tcW w:w="3914" w:type="dxa"/>
            <w:gridSpan w:val="2"/>
            <w:tcBorders>
              <w:top w:val="single" w:sz="4" w:space="0" w:color="000000"/>
              <w:left w:val="single" w:sz="4" w:space="0" w:color="000000"/>
              <w:bottom w:val="single" w:sz="4" w:space="0" w:color="000000"/>
              <w:right w:val="single" w:sz="4" w:space="0" w:color="000000"/>
            </w:tcBorders>
            <w:shd w:val="clear" w:color="auto" w:fill="E6E6E6"/>
          </w:tcPr>
          <w:p w14:paraId="18DCBBA1" w14:textId="77777777" w:rsidR="00166605" w:rsidRDefault="00EF57C8">
            <w:pPr>
              <w:spacing w:after="0" w:line="259" w:lineRule="auto"/>
              <w:ind w:left="68" w:firstLine="0"/>
              <w:jc w:val="left"/>
            </w:pPr>
            <w:r>
              <w:t xml:space="preserve">Effectifs à la date de la demande </w:t>
            </w:r>
          </w:p>
        </w:tc>
        <w:tc>
          <w:tcPr>
            <w:tcW w:w="540" w:type="dxa"/>
            <w:tcBorders>
              <w:top w:val="single" w:sz="4" w:space="0" w:color="000000"/>
              <w:left w:val="single" w:sz="4" w:space="0" w:color="000000"/>
              <w:bottom w:val="single" w:sz="4" w:space="0" w:color="000000"/>
              <w:right w:val="nil"/>
            </w:tcBorders>
            <w:shd w:val="clear" w:color="auto" w:fill="E6E6E6"/>
          </w:tcPr>
          <w:p w14:paraId="6716D685" w14:textId="77777777" w:rsidR="00166605" w:rsidRDefault="00EF57C8">
            <w:pPr>
              <w:spacing w:after="0" w:line="259" w:lineRule="auto"/>
              <w:ind w:left="70" w:firstLine="0"/>
            </w:pPr>
            <w:r>
              <w:t xml:space="preserve">CDI : </w:t>
            </w:r>
          </w:p>
        </w:tc>
        <w:tc>
          <w:tcPr>
            <w:tcW w:w="1709" w:type="dxa"/>
            <w:tcBorders>
              <w:top w:val="single" w:sz="4" w:space="0" w:color="000000"/>
              <w:left w:val="nil"/>
              <w:bottom w:val="single" w:sz="4" w:space="0" w:color="000000"/>
              <w:right w:val="single" w:sz="4" w:space="0" w:color="000000"/>
            </w:tcBorders>
            <w:shd w:val="clear" w:color="auto" w:fill="E6E6E6"/>
          </w:tcPr>
          <w:p w14:paraId="72308DA5" w14:textId="77777777" w:rsidR="00166605" w:rsidRDefault="00166605">
            <w:pPr>
              <w:spacing w:after="160" w:line="259" w:lineRule="auto"/>
              <w:ind w:left="0" w:firstLine="0"/>
              <w:jc w:val="left"/>
            </w:pPr>
          </w:p>
        </w:tc>
        <w:tc>
          <w:tcPr>
            <w:tcW w:w="3051" w:type="dxa"/>
            <w:tcBorders>
              <w:top w:val="single" w:sz="4" w:space="0" w:color="000000"/>
              <w:left w:val="single" w:sz="4" w:space="0" w:color="000000"/>
              <w:bottom w:val="single" w:sz="4" w:space="0" w:color="000000"/>
              <w:right w:val="single" w:sz="4" w:space="0" w:color="000000"/>
            </w:tcBorders>
            <w:shd w:val="clear" w:color="auto" w:fill="E6E6E6"/>
          </w:tcPr>
          <w:p w14:paraId="4BB6F145" w14:textId="77777777" w:rsidR="00166605" w:rsidRDefault="00EF57C8">
            <w:pPr>
              <w:spacing w:after="0" w:line="259" w:lineRule="auto"/>
              <w:ind w:left="70" w:firstLine="0"/>
              <w:jc w:val="left"/>
            </w:pPr>
            <w:r>
              <w:t xml:space="preserve">CDD : </w:t>
            </w:r>
          </w:p>
        </w:tc>
      </w:tr>
      <w:tr w:rsidR="00166605" w14:paraId="103D98D0" w14:textId="77777777" w:rsidTr="00F32ABC">
        <w:trPr>
          <w:trHeight w:val="202"/>
        </w:trPr>
        <w:tc>
          <w:tcPr>
            <w:tcW w:w="2397" w:type="dxa"/>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36BC2E66" w14:textId="77777777" w:rsidR="00166605" w:rsidRDefault="00EF57C8">
            <w:pPr>
              <w:spacing w:after="0" w:line="259" w:lineRule="auto"/>
              <w:ind w:left="0" w:right="197" w:firstLine="0"/>
              <w:jc w:val="right"/>
            </w:pPr>
            <w:r>
              <w:t xml:space="preserve">Chiffre d’affaires    </w:t>
            </w:r>
          </w:p>
        </w:tc>
        <w:tc>
          <w:tcPr>
            <w:tcW w:w="1517" w:type="dxa"/>
            <w:tcBorders>
              <w:top w:val="single" w:sz="4" w:space="0" w:color="000000"/>
              <w:left w:val="single" w:sz="4" w:space="0" w:color="000000"/>
              <w:bottom w:val="single" w:sz="4" w:space="0" w:color="000000"/>
              <w:right w:val="single" w:sz="4" w:space="0" w:color="000000"/>
            </w:tcBorders>
          </w:tcPr>
          <w:p w14:paraId="6C4CE208" w14:textId="77777777" w:rsidR="00166605" w:rsidRDefault="00EF57C8">
            <w:pPr>
              <w:spacing w:after="0" w:line="259" w:lineRule="auto"/>
              <w:ind w:left="0" w:right="22" w:firstLine="0"/>
              <w:jc w:val="center"/>
            </w:pPr>
            <w:r>
              <w:t xml:space="preserve">N </w:t>
            </w:r>
          </w:p>
        </w:tc>
        <w:tc>
          <w:tcPr>
            <w:tcW w:w="540" w:type="dxa"/>
            <w:tcBorders>
              <w:top w:val="single" w:sz="4" w:space="0" w:color="000000"/>
              <w:left w:val="single" w:sz="4" w:space="0" w:color="000000"/>
              <w:bottom w:val="single" w:sz="4" w:space="0" w:color="000000"/>
              <w:right w:val="nil"/>
            </w:tcBorders>
          </w:tcPr>
          <w:p w14:paraId="5C884B16" w14:textId="77777777" w:rsidR="00166605" w:rsidRDefault="00EF57C8">
            <w:pPr>
              <w:spacing w:after="0" w:line="259" w:lineRule="auto"/>
              <w:ind w:left="70" w:firstLine="0"/>
              <w:jc w:val="left"/>
            </w:pPr>
            <w:r>
              <w:t xml:space="preserve"> </w:t>
            </w:r>
          </w:p>
        </w:tc>
        <w:tc>
          <w:tcPr>
            <w:tcW w:w="4760" w:type="dxa"/>
            <w:gridSpan w:val="2"/>
            <w:tcBorders>
              <w:top w:val="single" w:sz="4" w:space="0" w:color="000000"/>
              <w:left w:val="nil"/>
              <w:bottom w:val="single" w:sz="4" w:space="0" w:color="000000"/>
              <w:right w:val="single" w:sz="4" w:space="0" w:color="000000"/>
            </w:tcBorders>
          </w:tcPr>
          <w:p w14:paraId="73B56055" w14:textId="77777777" w:rsidR="00166605" w:rsidRDefault="00166605">
            <w:pPr>
              <w:spacing w:after="160" w:line="259" w:lineRule="auto"/>
              <w:ind w:left="0" w:firstLine="0"/>
              <w:jc w:val="left"/>
            </w:pPr>
          </w:p>
        </w:tc>
      </w:tr>
      <w:tr w:rsidR="00166605" w14:paraId="2D849685" w14:textId="77777777" w:rsidTr="00F32ABC">
        <w:trPr>
          <w:trHeight w:val="242"/>
        </w:trPr>
        <w:tc>
          <w:tcPr>
            <w:tcW w:w="2397" w:type="dxa"/>
            <w:vMerge/>
            <w:tcBorders>
              <w:top w:val="nil"/>
              <w:left w:val="single" w:sz="4" w:space="0" w:color="000000"/>
              <w:bottom w:val="nil"/>
              <w:right w:val="single" w:sz="4" w:space="0" w:color="000000"/>
            </w:tcBorders>
          </w:tcPr>
          <w:p w14:paraId="261C27D3" w14:textId="77777777" w:rsidR="00166605" w:rsidRDefault="00166605">
            <w:pPr>
              <w:spacing w:after="160" w:line="259" w:lineRule="auto"/>
              <w:ind w:left="0" w:firstLine="0"/>
              <w:jc w:val="left"/>
            </w:pPr>
          </w:p>
        </w:tc>
        <w:tc>
          <w:tcPr>
            <w:tcW w:w="1517" w:type="dxa"/>
            <w:tcBorders>
              <w:top w:val="single" w:sz="4" w:space="0" w:color="000000"/>
              <w:left w:val="single" w:sz="4" w:space="0" w:color="000000"/>
              <w:bottom w:val="single" w:sz="4" w:space="0" w:color="000000"/>
              <w:right w:val="single" w:sz="4" w:space="0" w:color="000000"/>
            </w:tcBorders>
          </w:tcPr>
          <w:p w14:paraId="21308F56" w14:textId="77777777" w:rsidR="00166605" w:rsidRDefault="00EF57C8">
            <w:pPr>
              <w:spacing w:after="0" w:line="259" w:lineRule="auto"/>
              <w:ind w:left="0" w:right="20" w:firstLine="0"/>
              <w:jc w:val="center"/>
            </w:pPr>
            <w:r>
              <w:t xml:space="preserve">N-1 </w:t>
            </w:r>
          </w:p>
        </w:tc>
        <w:tc>
          <w:tcPr>
            <w:tcW w:w="540" w:type="dxa"/>
            <w:tcBorders>
              <w:top w:val="single" w:sz="4" w:space="0" w:color="000000"/>
              <w:left w:val="single" w:sz="4" w:space="0" w:color="000000"/>
              <w:bottom w:val="single" w:sz="4" w:space="0" w:color="000000"/>
              <w:right w:val="nil"/>
            </w:tcBorders>
          </w:tcPr>
          <w:p w14:paraId="5EF7AD3B" w14:textId="77777777" w:rsidR="00166605" w:rsidRDefault="00EF57C8">
            <w:pPr>
              <w:spacing w:after="0" w:line="259" w:lineRule="auto"/>
              <w:ind w:left="70" w:firstLine="0"/>
              <w:jc w:val="left"/>
            </w:pPr>
            <w:r>
              <w:t xml:space="preserve"> </w:t>
            </w:r>
          </w:p>
        </w:tc>
        <w:tc>
          <w:tcPr>
            <w:tcW w:w="4760" w:type="dxa"/>
            <w:gridSpan w:val="2"/>
            <w:tcBorders>
              <w:top w:val="single" w:sz="4" w:space="0" w:color="000000"/>
              <w:left w:val="nil"/>
              <w:bottom w:val="single" w:sz="4" w:space="0" w:color="000000"/>
              <w:right w:val="single" w:sz="4" w:space="0" w:color="000000"/>
            </w:tcBorders>
          </w:tcPr>
          <w:p w14:paraId="5EBDAC37" w14:textId="77777777" w:rsidR="00166605" w:rsidRDefault="00166605">
            <w:pPr>
              <w:spacing w:after="160" w:line="259" w:lineRule="auto"/>
              <w:ind w:left="0" w:firstLine="0"/>
              <w:jc w:val="left"/>
            </w:pPr>
          </w:p>
        </w:tc>
      </w:tr>
      <w:tr w:rsidR="00166605" w14:paraId="56C46F20" w14:textId="77777777" w:rsidTr="00F32ABC">
        <w:trPr>
          <w:trHeight w:val="204"/>
        </w:trPr>
        <w:tc>
          <w:tcPr>
            <w:tcW w:w="2397" w:type="dxa"/>
            <w:vMerge/>
            <w:tcBorders>
              <w:top w:val="nil"/>
              <w:left w:val="single" w:sz="4" w:space="0" w:color="000000"/>
              <w:bottom w:val="single" w:sz="4" w:space="0" w:color="000000"/>
              <w:right w:val="single" w:sz="4" w:space="0" w:color="000000"/>
            </w:tcBorders>
          </w:tcPr>
          <w:p w14:paraId="528F2C4E" w14:textId="77777777" w:rsidR="00166605" w:rsidRDefault="00166605">
            <w:pPr>
              <w:spacing w:after="160" w:line="259" w:lineRule="auto"/>
              <w:ind w:left="0" w:firstLine="0"/>
              <w:jc w:val="left"/>
            </w:pPr>
          </w:p>
        </w:tc>
        <w:tc>
          <w:tcPr>
            <w:tcW w:w="1517" w:type="dxa"/>
            <w:tcBorders>
              <w:top w:val="single" w:sz="4" w:space="0" w:color="000000"/>
              <w:left w:val="single" w:sz="4" w:space="0" w:color="000000"/>
              <w:bottom w:val="single" w:sz="4" w:space="0" w:color="000000"/>
              <w:right w:val="single" w:sz="4" w:space="0" w:color="000000"/>
            </w:tcBorders>
          </w:tcPr>
          <w:p w14:paraId="59A38AD2" w14:textId="77777777" w:rsidR="00166605" w:rsidRDefault="00EF57C8">
            <w:pPr>
              <w:spacing w:after="0" w:line="259" w:lineRule="auto"/>
              <w:ind w:left="0" w:right="20" w:firstLine="0"/>
              <w:jc w:val="center"/>
            </w:pPr>
            <w:r>
              <w:t xml:space="preserve">N-2 </w:t>
            </w:r>
          </w:p>
        </w:tc>
        <w:tc>
          <w:tcPr>
            <w:tcW w:w="540" w:type="dxa"/>
            <w:tcBorders>
              <w:top w:val="single" w:sz="4" w:space="0" w:color="000000"/>
              <w:left w:val="single" w:sz="4" w:space="0" w:color="000000"/>
              <w:bottom w:val="single" w:sz="4" w:space="0" w:color="000000"/>
              <w:right w:val="nil"/>
            </w:tcBorders>
          </w:tcPr>
          <w:p w14:paraId="72117600" w14:textId="77777777" w:rsidR="00166605" w:rsidRDefault="00EF57C8">
            <w:pPr>
              <w:spacing w:after="0" w:line="259" w:lineRule="auto"/>
              <w:ind w:left="70" w:firstLine="0"/>
              <w:jc w:val="left"/>
            </w:pPr>
            <w:r>
              <w:t xml:space="preserve"> </w:t>
            </w:r>
          </w:p>
        </w:tc>
        <w:tc>
          <w:tcPr>
            <w:tcW w:w="4760" w:type="dxa"/>
            <w:gridSpan w:val="2"/>
            <w:tcBorders>
              <w:top w:val="single" w:sz="4" w:space="0" w:color="000000"/>
              <w:left w:val="nil"/>
              <w:bottom w:val="single" w:sz="4" w:space="0" w:color="000000"/>
              <w:right w:val="single" w:sz="4" w:space="0" w:color="000000"/>
            </w:tcBorders>
          </w:tcPr>
          <w:p w14:paraId="22E8C46E" w14:textId="77777777" w:rsidR="00166605" w:rsidRDefault="00166605">
            <w:pPr>
              <w:spacing w:after="160" w:line="259" w:lineRule="auto"/>
              <w:ind w:left="0" w:firstLine="0"/>
              <w:jc w:val="left"/>
            </w:pPr>
          </w:p>
        </w:tc>
      </w:tr>
      <w:tr w:rsidR="00166605" w14:paraId="0EA3091A" w14:textId="77777777" w:rsidTr="00F32ABC">
        <w:trPr>
          <w:trHeight w:val="202"/>
        </w:trPr>
        <w:tc>
          <w:tcPr>
            <w:tcW w:w="2397" w:type="dxa"/>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48E7FD2F" w14:textId="77777777" w:rsidR="00166605" w:rsidRDefault="00EF57C8">
            <w:pPr>
              <w:spacing w:after="0" w:line="259" w:lineRule="auto"/>
              <w:ind w:left="0" w:right="196" w:firstLine="0"/>
              <w:jc w:val="right"/>
            </w:pPr>
            <w:r>
              <w:t xml:space="preserve">Total bilan    </w:t>
            </w:r>
          </w:p>
        </w:tc>
        <w:tc>
          <w:tcPr>
            <w:tcW w:w="1517" w:type="dxa"/>
            <w:tcBorders>
              <w:top w:val="single" w:sz="4" w:space="0" w:color="000000"/>
              <w:left w:val="single" w:sz="4" w:space="0" w:color="000000"/>
              <w:bottom w:val="single" w:sz="4" w:space="0" w:color="000000"/>
              <w:right w:val="single" w:sz="4" w:space="0" w:color="000000"/>
            </w:tcBorders>
          </w:tcPr>
          <w:p w14:paraId="06E8D6C2" w14:textId="77777777" w:rsidR="00166605" w:rsidRDefault="00EF57C8">
            <w:pPr>
              <w:spacing w:after="0" w:line="259" w:lineRule="auto"/>
              <w:ind w:left="0" w:right="22" w:firstLine="0"/>
              <w:jc w:val="center"/>
            </w:pPr>
            <w:r>
              <w:t xml:space="preserve">N </w:t>
            </w:r>
          </w:p>
        </w:tc>
        <w:tc>
          <w:tcPr>
            <w:tcW w:w="540" w:type="dxa"/>
            <w:tcBorders>
              <w:top w:val="single" w:sz="4" w:space="0" w:color="000000"/>
              <w:left w:val="single" w:sz="4" w:space="0" w:color="000000"/>
              <w:bottom w:val="single" w:sz="4" w:space="0" w:color="000000"/>
              <w:right w:val="nil"/>
            </w:tcBorders>
          </w:tcPr>
          <w:p w14:paraId="2D838C6C" w14:textId="77777777" w:rsidR="00166605" w:rsidRDefault="00EF57C8">
            <w:pPr>
              <w:spacing w:after="0" w:line="259" w:lineRule="auto"/>
              <w:ind w:left="70" w:firstLine="0"/>
              <w:jc w:val="left"/>
            </w:pPr>
            <w:r>
              <w:t xml:space="preserve"> </w:t>
            </w:r>
          </w:p>
        </w:tc>
        <w:tc>
          <w:tcPr>
            <w:tcW w:w="4760" w:type="dxa"/>
            <w:gridSpan w:val="2"/>
            <w:tcBorders>
              <w:top w:val="single" w:sz="4" w:space="0" w:color="000000"/>
              <w:left w:val="nil"/>
              <w:bottom w:val="single" w:sz="4" w:space="0" w:color="000000"/>
              <w:right w:val="single" w:sz="4" w:space="0" w:color="000000"/>
            </w:tcBorders>
          </w:tcPr>
          <w:p w14:paraId="2AAECAB3" w14:textId="77777777" w:rsidR="00166605" w:rsidRDefault="00166605">
            <w:pPr>
              <w:spacing w:after="160" w:line="259" w:lineRule="auto"/>
              <w:ind w:left="0" w:firstLine="0"/>
              <w:jc w:val="left"/>
            </w:pPr>
          </w:p>
        </w:tc>
      </w:tr>
      <w:tr w:rsidR="00166605" w14:paraId="5B60809A" w14:textId="77777777" w:rsidTr="00F32ABC">
        <w:trPr>
          <w:trHeight w:val="242"/>
        </w:trPr>
        <w:tc>
          <w:tcPr>
            <w:tcW w:w="2397" w:type="dxa"/>
            <w:vMerge/>
            <w:tcBorders>
              <w:top w:val="nil"/>
              <w:left w:val="single" w:sz="4" w:space="0" w:color="000000"/>
              <w:bottom w:val="nil"/>
              <w:right w:val="single" w:sz="4" w:space="0" w:color="000000"/>
            </w:tcBorders>
          </w:tcPr>
          <w:p w14:paraId="1FA0D648" w14:textId="77777777" w:rsidR="00166605" w:rsidRDefault="00166605">
            <w:pPr>
              <w:spacing w:after="160" w:line="259" w:lineRule="auto"/>
              <w:ind w:left="0" w:firstLine="0"/>
              <w:jc w:val="left"/>
            </w:pPr>
          </w:p>
        </w:tc>
        <w:tc>
          <w:tcPr>
            <w:tcW w:w="1517" w:type="dxa"/>
            <w:tcBorders>
              <w:top w:val="single" w:sz="4" w:space="0" w:color="000000"/>
              <w:left w:val="single" w:sz="4" w:space="0" w:color="000000"/>
              <w:bottom w:val="single" w:sz="4" w:space="0" w:color="000000"/>
              <w:right w:val="single" w:sz="4" w:space="0" w:color="000000"/>
            </w:tcBorders>
          </w:tcPr>
          <w:p w14:paraId="78494598" w14:textId="77777777" w:rsidR="00166605" w:rsidRDefault="00EF57C8">
            <w:pPr>
              <w:spacing w:after="0" w:line="259" w:lineRule="auto"/>
              <w:ind w:left="0" w:right="20" w:firstLine="0"/>
              <w:jc w:val="center"/>
            </w:pPr>
            <w:r>
              <w:t xml:space="preserve">N-1 </w:t>
            </w:r>
          </w:p>
        </w:tc>
        <w:tc>
          <w:tcPr>
            <w:tcW w:w="540" w:type="dxa"/>
            <w:tcBorders>
              <w:top w:val="single" w:sz="4" w:space="0" w:color="000000"/>
              <w:left w:val="single" w:sz="4" w:space="0" w:color="000000"/>
              <w:bottom w:val="single" w:sz="4" w:space="0" w:color="000000"/>
              <w:right w:val="nil"/>
            </w:tcBorders>
          </w:tcPr>
          <w:p w14:paraId="2DFFD653" w14:textId="77777777" w:rsidR="00166605" w:rsidRDefault="00EF57C8">
            <w:pPr>
              <w:spacing w:after="0" w:line="259" w:lineRule="auto"/>
              <w:ind w:left="70" w:firstLine="0"/>
              <w:jc w:val="left"/>
            </w:pPr>
            <w:r>
              <w:t xml:space="preserve"> </w:t>
            </w:r>
          </w:p>
        </w:tc>
        <w:tc>
          <w:tcPr>
            <w:tcW w:w="4760" w:type="dxa"/>
            <w:gridSpan w:val="2"/>
            <w:tcBorders>
              <w:top w:val="single" w:sz="4" w:space="0" w:color="000000"/>
              <w:left w:val="nil"/>
              <w:bottom w:val="single" w:sz="4" w:space="0" w:color="000000"/>
              <w:right w:val="single" w:sz="4" w:space="0" w:color="000000"/>
            </w:tcBorders>
          </w:tcPr>
          <w:p w14:paraId="4ACDFC9A" w14:textId="77777777" w:rsidR="00166605" w:rsidRDefault="00166605">
            <w:pPr>
              <w:spacing w:after="160" w:line="259" w:lineRule="auto"/>
              <w:ind w:left="0" w:firstLine="0"/>
              <w:jc w:val="left"/>
            </w:pPr>
          </w:p>
        </w:tc>
      </w:tr>
      <w:tr w:rsidR="00166605" w14:paraId="5B1418B9" w14:textId="77777777" w:rsidTr="00F32ABC">
        <w:trPr>
          <w:trHeight w:val="203"/>
        </w:trPr>
        <w:tc>
          <w:tcPr>
            <w:tcW w:w="2397" w:type="dxa"/>
            <w:vMerge/>
            <w:tcBorders>
              <w:top w:val="nil"/>
              <w:left w:val="single" w:sz="4" w:space="0" w:color="000000"/>
              <w:bottom w:val="single" w:sz="4" w:space="0" w:color="000000"/>
              <w:right w:val="single" w:sz="4" w:space="0" w:color="000000"/>
            </w:tcBorders>
          </w:tcPr>
          <w:p w14:paraId="203279ED" w14:textId="77777777" w:rsidR="00166605" w:rsidRDefault="00166605">
            <w:pPr>
              <w:spacing w:after="160" w:line="259" w:lineRule="auto"/>
              <w:ind w:left="0" w:firstLine="0"/>
              <w:jc w:val="left"/>
            </w:pPr>
          </w:p>
        </w:tc>
        <w:tc>
          <w:tcPr>
            <w:tcW w:w="1517" w:type="dxa"/>
            <w:tcBorders>
              <w:top w:val="single" w:sz="4" w:space="0" w:color="000000"/>
              <w:left w:val="single" w:sz="4" w:space="0" w:color="000000"/>
              <w:bottom w:val="single" w:sz="4" w:space="0" w:color="000000"/>
              <w:right w:val="single" w:sz="4" w:space="0" w:color="000000"/>
            </w:tcBorders>
          </w:tcPr>
          <w:p w14:paraId="4B7C34BD" w14:textId="77777777" w:rsidR="00166605" w:rsidRDefault="00EF57C8">
            <w:pPr>
              <w:spacing w:after="0" w:line="259" w:lineRule="auto"/>
              <w:ind w:left="0" w:right="20" w:firstLine="0"/>
              <w:jc w:val="center"/>
            </w:pPr>
            <w:r>
              <w:t xml:space="preserve">N-2 </w:t>
            </w:r>
          </w:p>
        </w:tc>
        <w:tc>
          <w:tcPr>
            <w:tcW w:w="540" w:type="dxa"/>
            <w:tcBorders>
              <w:top w:val="single" w:sz="4" w:space="0" w:color="000000"/>
              <w:left w:val="single" w:sz="4" w:space="0" w:color="000000"/>
              <w:bottom w:val="single" w:sz="4" w:space="0" w:color="000000"/>
              <w:right w:val="nil"/>
            </w:tcBorders>
          </w:tcPr>
          <w:p w14:paraId="770026FA" w14:textId="77777777" w:rsidR="00166605" w:rsidRDefault="00EF57C8">
            <w:pPr>
              <w:spacing w:after="0" w:line="259" w:lineRule="auto"/>
              <w:ind w:left="70" w:firstLine="0"/>
              <w:jc w:val="left"/>
            </w:pPr>
            <w:r>
              <w:t xml:space="preserve"> </w:t>
            </w:r>
          </w:p>
        </w:tc>
        <w:tc>
          <w:tcPr>
            <w:tcW w:w="4760" w:type="dxa"/>
            <w:gridSpan w:val="2"/>
            <w:tcBorders>
              <w:top w:val="single" w:sz="4" w:space="0" w:color="000000"/>
              <w:left w:val="nil"/>
              <w:bottom w:val="single" w:sz="4" w:space="0" w:color="000000"/>
              <w:right w:val="single" w:sz="4" w:space="0" w:color="000000"/>
            </w:tcBorders>
          </w:tcPr>
          <w:p w14:paraId="5BE4295F" w14:textId="77777777" w:rsidR="00166605" w:rsidRDefault="00166605">
            <w:pPr>
              <w:spacing w:after="160" w:line="259" w:lineRule="auto"/>
              <w:ind w:left="0" w:firstLine="0"/>
              <w:jc w:val="left"/>
            </w:pPr>
          </w:p>
        </w:tc>
      </w:tr>
    </w:tbl>
    <w:p w14:paraId="2D054AAC" w14:textId="77777777" w:rsidR="00166605" w:rsidRDefault="00EF57C8">
      <w:pPr>
        <w:spacing w:after="101" w:line="259" w:lineRule="auto"/>
        <w:ind w:left="746" w:firstLine="0"/>
        <w:jc w:val="left"/>
      </w:pPr>
      <w:r>
        <w:t xml:space="preserve"> </w:t>
      </w:r>
    </w:p>
    <w:p w14:paraId="3F0E7DAE" w14:textId="77777777" w:rsidR="00166605" w:rsidRPr="00C261D8" w:rsidRDefault="00EF57C8">
      <w:pPr>
        <w:spacing w:after="0" w:line="259" w:lineRule="auto"/>
        <w:ind w:left="741"/>
        <w:jc w:val="left"/>
        <w:rPr>
          <w:color w:val="auto"/>
        </w:rPr>
      </w:pPr>
      <w:r w:rsidRPr="00C261D8">
        <w:rPr>
          <w:b/>
          <w:color w:val="auto"/>
        </w:rPr>
        <w:t xml:space="preserve">Taille des entreprises partenaires ou liées :   </w:t>
      </w:r>
    </w:p>
    <w:tbl>
      <w:tblPr>
        <w:tblStyle w:val="TableGrid"/>
        <w:tblW w:w="9258" w:type="dxa"/>
        <w:tblInd w:w="649" w:type="dxa"/>
        <w:tblCellMar>
          <w:top w:w="30" w:type="dxa"/>
        </w:tblCellMar>
        <w:tblLook w:val="04A0" w:firstRow="1" w:lastRow="0" w:firstColumn="1" w:lastColumn="0" w:noHBand="0" w:noVBand="1"/>
      </w:tblPr>
      <w:tblGrid>
        <w:gridCol w:w="1878"/>
        <w:gridCol w:w="1517"/>
        <w:gridCol w:w="2798"/>
        <w:gridCol w:w="3065"/>
      </w:tblGrid>
      <w:tr w:rsidR="00166605" w14:paraId="1287F096" w14:textId="77777777" w:rsidTr="00F32ABC">
        <w:trPr>
          <w:trHeight w:val="332"/>
        </w:trPr>
        <w:tc>
          <w:tcPr>
            <w:tcW w:w="3395" w:type="dxa"/>
            <w:gridSpan w:val="2"/>
            <w:tcBorders>
              <w:top w:val="single" w:sz="4" w:space="0" w:color="000000"/>
              <w:left w:val="single" w:sz="4" w:space="0" w:color="000000"/>
              <w:bottom w:val="single" w:sz="4" w:space="0" w:color="000000"/>
              <w:right w:val="single" w:sz="4" w:space="0" w:color="000000"/>
            </w:tcBorders>
            <w:shd w:val="clear" w:color="auto" w:fill="E6E6E6"/>
          </w:tcPr>
          <w:p w14:paraId="29F843D8" w14:textId="77777777" w:rsidR="00166605" w:rsidRDefault="00EF57C8">
            <w:pPr>
              <w:spacing w:after="0" w:line="259" w:lineRule="auto"/>
              <w:ind w:left="68" w:firstLine="0"/>
              <w:jc w:val="left"/>
            </w:pPr>
            <w:r>
              <w:t xml:space="preserve"> </w:t>
            </w:r>
          </w:p>
        </w:tc>
        <w:tc>
          <w:tcPr>
            <w:tcW w:w="2798" w:type="dxa"/>
            <w:tcBorders>
              <w:top w:val="single" w:sz="4" w:space="0" w:color="000000"/>
              <w:left w:val="single" w:sz="4" w:space="0" w:color="000000"/>
              <w:bottom w:val="single" w:sz="4" w:space="0" w:color="000000"/>
              <w:right w:val="nil"/>
            </w:tcBorders>
            <w:shd w:val="clear" w:color="auto" w:fill="E6E6E6"/>
          </w:tcPr>
          <w:p w14:paraId="344F81D2" w14:textId="77777777" w:rsidR="00166605" w:rsidRDefault="00EF57C8">
            <w:pPr>
              <w:spacing w:after="0" w:line="259" w:lineRule="auto"/>
              <w:ind w:left="0" w:right="31" w:firstLine="0"/>
              <w:jc w:val="right"/>
            </w:pPr>
            <w:r>
              <w:t>Eléments Consolidés des e</w:t>
            </w:r>
          </w:p>
        </w:tc>
        <w:tc>
          <w:tcPr>
            <w:tcW w:w="3065" w:type="dxa"/>
            <w:tcBorders>
              <w:top w:val="single" w:sz="4" w:space="0" w:color="000000"/>
              <w:left w:val="nil"/>
              <w:bottom w:val="single" w:sz="4" w:space="0" w:color="000000"/>
              <w:right w:val="single" w:sz="4" w:space="0" w:color="000000"/>
            </w:tcBorders>
            <w:shd w:val="clear" w:color="auto" w:fill="E6E6E6"/>
          </w:tcPr>
          <w:p w14:paraId="693432A6" w14:textId="77777777" w:rsidR="00166605" w:rsidRDefault="00EF57C8">
            <w:pPr>
              <w:spacing w:after="0" w:line="259" w:lineRule="auto"/>
              <w:ind w:left="-31" w:firstLine="0"/>
              <w:jc w:val="left"/>
            </w:pPr>
            <w:r>
              <w:t xml:space="preserve">ntreprises partenaires ou liées </w:t>
            </w:r>
          </w:p>
        </w:tc>
      </w:tr>
      <w:tr w:rsidR="00166605" w14:paraId="497C1B28" w14:textId="77777777" w:rsidTr="00F32ABC">
        <w:trPr>
          <w:trHeight w:val="212"/>
        </w:trPr>
        <w:tc>
          <w:tcPr>
            <w:tcW w:w="3395" w:type="dxa"/>
            <w:gridSpan w:val="2"/>
            <w:tcBorders>
              <w:top w:val="single" w:sz="4" w:space="0" w:color="000000"/>
              <w:left w:val="single" w:sz="4" w:space="0" w:color="000000"/>
              <w:bottom w:val="single" w:sz="4" w:space="0" w:color="000000"/>
              <w:right w:val="single" w:sz="4" w:space="0" w:color="000000"/>
            </w:tcBorders>
            <w:shd w:val="clear" w:color="auto" w:fill="E6E6E6"/>
          </w:tcPr>
          <w:p w14:paraId="04255BA6" w14:textId="77777777" w:rsidR="00166605" w:rsidRDefault="00EF57C8">
            <w:pPr>
              <w:spacing w:after="0" w:line="259" w:lineRule="auto"/>
              <w:ind w:left="68" w:firstLine="0"/>
              <w:jc w:val="left"/>
            </w:pPr>
            <w:r>
              <w:t xml:space="preserve">Effectifs à la date de la demande </w:t>
            </w:r>
          </w:p>
        </w:tc>
        <w:tc>
          <w:tcPr>
            <w:tcW w:w="2798" w:type="dxa"/>
            <w:tcBorders>
              <w:top w:val="single" w:sz="4" w:space="0" w:color="000000"/>
              <w:left w:val="single" w:sz="4" w:space="0" w:color="000000"/>
              <w:bottom w:val="single" w:sz="4" w:space="0" w:color="000000"/>
              <w:right w:val="single" w:sz="4" w:space="0" w:color="000000"/>
            </w:tcBorders>
            <w:shd w:val="clear" w:color="auto" w:fill="E6E6E6"/>
          </w:tcPr>
          <w:p w14:paraId="2839A8C7" w14:textId="77777777" w:rsidR="00166605" w:rsidRDefault="00EF57C8">
            <w:pPr>
              <w:spacing w:after="0" w:line="259" w:lineRule="auto"/>
              <w:ind w:left="70" w:firstLine="0"/>
              <w:jc w:val="left"/>
            </w:pPr>
            <w:r>
              <w:t xml:space="preserve">CDI : </w:t>
            </w:r>
          </w:p>
        </w:tc>
        <w:tc>
          <w:tcPr>
            <w:tcW w:w="3065" w:type="dxa"/>
            <w:tcBorders>
              <w:top w:val="single" w:sz="4" w:space="0" w:color="000000"/>
              <w:left w:val="single" w:sz="4" w:space="0" w:color="000000"/>
              <w:bottom w:val="single" w:sz="4" w:space="0" w:color="000000"/>
              <w:right w:val="single" w:sz="4" w:space="0" w:color="000000"/>
            </w:tcBorders>
            <w:shd w:val="clear" w:color="auto" w:fill="E6E6E6"/>
          </w:tcPr>
          <w:p w14:paraId="470C99FB" w14:textId="77777777" w:rsidR="00166605" w:rsidRDefault="00EF57C8">
            <w:pPr>
              <w:spacing w:after="0" w:line="259" w:lineRule="auto"/>
              <w:ind w:left="70" w:firstLine="0"/>
              <w:jc w:val="left"/>
            </w:pPr>
            <w:r>
              <w:t xml:space="preserve">CDD : </w:t>
            </w:r>
          </w:p>
        </w:tc>
      </w:tr>
      <w:tr w:rsidR="00166605" w14:paraId="50CC49BC" w14:textId="77777777" w:rsidTr="00F32ABC">
        <w:trPr>
          <w:trHeight w:val="203"/>
        </w:trPr>
        <w:tc>
          <w:tcPr>
            <w:tcW w:w="1878" w:type="dxa"/>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392AB9BA" w14:textId="77777777" w:rsidR="00166605" w:rsidRDefault="00EF57C8">
            <w:pPr>
              <w:spacing w:after="0" w:line="259" w:lineRule="auto"/>
              <w:ind w:left="0" w:right="180" w:firstLine="0"/>
              <w:jc w:val="right"/>
            </w:pPr>
            <w:r>
              <w:t xml:space="preserve">Chiffre d’affaires    </w:t>
            </w:r>
          </w:p>
        </w:tc>
        <w:tc>
          <w:tcPr>
            <w:tcW w:w="1517" w:type="dxa"/>
            <w:tcBorders>
              <w:top w:val="single" w:sz="4" w:space="0" w:color="000000"/>
              <w:left w:val="single" w:sz="4" w:space="0" w:color="000000"/>
              <w:bottom w:val="single" w:sz="4" w:space="0" w:color="000000"/>
              <w:right w:val="single" w:sz="4" w:space="0" w:color="000000"/>
            </w:tcBorders>
          </w:tcPr>
          <w:p w14:paraId="3723F980" w14:textId="77777777" w:rsidR="00166605" w:rsidRDefault="00EF57C8">
            <w:pPr>
              <w:spacing w:after="0" w:line="259" w:lineRule="auto"/>
              <w:ind w:left="2" w:firstLine="0"/>
              <w:jc w:val="center"/>
            </w:pPr>
            <w:r>
              <w:t xml:space="preserve">N </w:t>
            </w:r>
          </w:p>
        </w:tc>
        <w:tc>
          <w:tcPr>
            <w:tcW w:w="2798" w:type="dxa"/>
            <w:tcBorders>
              <w:top w:val="single" w:sz="4" w:space="0" w:color="000000"/>
              <w:left w:val="single" w:sz="4" w:space="0" w:color="000000"/>
              <w:bottom w:val="single" w:sz="4" w:space="0" w:color="000000"/>
              <w:right w:val="nil"/>
            </w:tcBorders>
          </w:tcPr>
          <w:p w14:paraId="7A2770AC" w14:textId="77777777" w:rsidR="00166605" w:rsidRDefault="00EF57C8">
            <w:pPr>
              <w:spacing w:after="0" w:line="259" w:lineRule="auto"/>
              <w:ind w:left="70" w:firstLine="0"/>
              <w:jc w:val="left"/>
            </w:pPr>
            <w:r>
              <w:t xml:space="preserve"> </w:t>
            </w:r>
          </w:p>
        </w:tc>
        <w:tc>
          <w:tcPr>
            <w:tcW w:w="3065" w:type="dxa"/>
            <w:tcBorders>
              <w:top w:val="single" w:sz="4" w:space="0" w:color="000000"/>
              <w:left w:val="nil"/>
              <w:bottom w:val="single" w:sz="4" w:space="0" w:color="000000"/>
              <w:right w:val="single" w:sz="4" w:space="0" w:color="000000"/>
            </w:tcBorders>
          </w:tcPr>
          <w:p w14:paraId="561A7A22" w14:textId="77777777" w:rsidR="00166605" w:rsidRDefault="00166605">
            <w:pPr>
              <w:spacing w:after="160" w:line="259" w:lineRule="auto"/>
              <w:ind w:left="0" w:firstLine="0"/>
              <w:jc w:val="left"/>
            </w:pPr>
          </w:p>
        </w:tc>
      </w:tr>
      <w:tr w:rsidR="00166605" w14:paraId="64686984" w14:textId="77777777" w:rsidTr="00F32ABC">
        <w:trPr>
          <w:trHeight w:val="242"/>
        </w:trPr>
        <w:tc>
          <w:tcPr>
            <w:tcW w:w="1878" w:type="dxa"/>
            <w:vMerge/>
            <w:tcBorders>
              <w:top w:val="nil"/>
              <w:left w:val="single" w:sz="4" w:space="0" w:color="000000"/>
              <w:bottom w:val="nil"/>
              <w:right w:val="single" w:sz="4" w:space="0" w:color="000000"/>
            </w:tcBorders>
          </w:tcPr>
          <w:p w14:paraId="483593E7" w14:textId="77777777" w:rsidR="00166605" w:rsidRDefault="00166605">
            <w:pPr>
              <w:spacing w:after="160" w:line="259" w:lineRule="auto"/>
              <w:ind w:left="0" w:firstLine="0"/>
              <w:jc w:val="left"/>
            </w:pPr>
          </w:p>
        </w:tc>
        <w:tc>
          <w:tcPr>
            <w:tcW w:w="1517" w:type="dxa"/>
            <w:tcBorders>
              <w:top w:val="single" w:sz="4" w:space="0" w:color="000000"/>
              <w:left w:val="single" w:sz="4" w:space="0" w:color="000000"/>
              <w:bottom w:val="single" w:sz="4" w:space="0" w:color="000000"/>
              <w:right w:val="single" w:sz="4" w:space="0" w:color="000000"/>
            </w:tcBorders>
          </w:tcPr>
          <w:p w14:paraId="4A77E041" w14:textId="77777777" w:rsidR="00166605" w:rsidRDefault="00EF57C8">
            <w:pPr>
              <w:spacing w:after="0" w:line="259" w:lineRule="auto"/>
              <w:ind w:left="4" w:firstLine="0"/>
              <w:jc w:val="center"/>
            </w:pPr>
            <w:r>
              <w:t xml:space="preserve">N-1 </w:t>
            </w:r>
          </w:p>
        </w:tc>
        <w:tc>
          <w:tcPr>
            <w:tcW w:w="2798" w:type="dxa"/>
            <w:tcBorders>
              <w:top w:val="single" w:sz="4" w:space="0" w:color="000000"/>
              <w:left w:val="single" w:sz="4" w:space="0" w:color="000000"/>
              <w:bottom w:val="single" w:sz="4" w:space="0" w:color="000000"/>
              <w:right w:val="nil"/>
            </w:tcBorders>
          </w:tcPr>
          <w:p w14:paraId="73E3078F" w14:textId="77777777" w:rsidR="00166605" w:rsidRDefault="00EF57C8">
            <w:pPr>
              <w:spacing w:after="0" w:line="259" w:lineRule="auto"/>
              <w:ind w:left="70" w:firstLine="0"/>
              <w:jc w:val="left"/>
            </w:pPr>
            <w:r>
              <w:t xml:space="preserve"> </w:t>
            </w:r>
          </w:p>
        </w:tc>
        <w:tc>
          <w:tcPr>
            <w:tcW w:w="3065" w:type="dxa"/>
            <w:tcBorders>
              <w:top w:val="single" w:sz="4" w:space="0" w:color="000000"/>
              <w:left w:val="nil"/>
              <w:bottom w:val="single" w:sz="4" w:space="0" w:color="000000"/>
              <w:right w:val="single" w:sz="4" w:space="0" w:color="000000"/>
            </w:tcBorders>
          </w:tcPr>
          <w:p w14:paraId="67A5F301" w14:textId="77777777" w:rsidR="00166605" w:rsidRDefault="00166605">
            <w:pPr>
              <w:spacing w:after="160" w:line="259" w:lineRule="auto"/>
              <w:ind w:left="0" w:firstLine="0"/>
              <w:jc w:val="left"/>
            </w:pPr>
          </w:p>
        </w:tc>
      </w:tr>
      <w:tr w:rsidR="00166605" w14:paraId="067BC34D" w14:textId="77777777" w:rsidTr="00F32ABC">
        <w:trPr>
          <w:trHeight w:val="203"/>
        </w:trPr>
        <w:tc>
          <w:tcPr>
            <w:tcW w:w="1878" w:type="dxa"/>
            <w:vMerge/>
            <w:tcBorders>
              <w:top w:val="nil"/>
              <w:left w:val="single" w:sz="4" w:space="0" w:color="000000"/>
              <w:bottom w:val="single" w:sz="4" w:space="0" w:color="000000"/>
              <w:right w:val="single" w:sz="4" w:space="0" w:color="000000"/>
            </w:tcBorders>
          </w:tcPr>
          <w:p w14:paraId="14A4EC56" w14:textId="77777777" w:rsidR="00166605" w:rsidRDefault="00166605">
            <w:pPr>
              <w:spacing w:after="160" w:line="259" w:lineRule="auto"/>
              <w:ind w:left="0" w:firstLine="0"/>
              <w:jc w:val="left"/>
            </w:pPr>
          </w:p>
        </w:tc>
        <w:tc>
          <w:tcPr>
            <w:tcW w:w="1517" w:type="dxa"/>
            <w:tcBorders>
              <w:top w:val="single" w:sz="4" w:space="0" w:color="000000"/>
              <w:left w:val="single" w:sz="4" w:space="0" w:color="000000"/>
              <w:bottom w:val="single" w:sz="4" w:space="0" w:color="000000"/>
              <w:right w:val="single" w:sz="4" w:space="0" w:color="000000"/>
            </w:tcBorders>
          </w:tcPr>
          <w:p w14:paraId="160B4AA1" w14:textId="77777777" w:rsidR="00166605" w:rsidRDefault="00EF57C8">
            <w:pPr>
              <w:spacing w:after="0" w:line="259" w:lineRule="auto"/>
              <w:ind w:left="4" w:firstLine="0"/>
              <w:jc w:val="center"/>
            </w:pPr>
            <w:r>
              <w:t xml:space="preserve">N-2 </w:t>
            </w:r>
          </w:p>
        </w:tc>
        <w:tc>
          <w:tcPr>
            <w:tcW w:w="2798" w:type="dxa"/>
            <w:tcBorders>
              <w:top w:val="single" w:sz="4" w:space="0" w:color="000000"/>
              <w:left w:val="single" w:sz="4" w:space="0" w:color="000000"/>
              <w:bottom w:val="single" w:sz="4" w:space="0" w:color="000000"/>
              <w:right w:val="nil"/>
            </w:tcBorders>
          </w:tcPr>
          <w:p w14:paraId="4A3ABC7C" w14:textId="77777777" w:rsidR="00166605" w:rsidRDefault="00EF57C8">
            <w:pPr>
              <w:spacing w:after="0" w:line="259" w:lineRule="auto"/>
              <w:ind w:left="70" w:firstLine="0"/>
              <w:jc w:val="left"/>
            </w:pPr>
            <w:r>
              <w:t xml:space="preserve"> </w:t>
            </w:r>
          </w:p>
        </w:tc>
        <w:tc>
          <w:tcPr>
            <w:tcW w:w="3065" w:type="dxa"/>
            <w:tcBorders>
              <w:top w:val="single" w:sz="4" w:space="0" w:color="000000"/>
              <w:left w:val="nil"/>
              <w:bottom w:val="single" w:sz="4" w:space="0" w:color="000000"/>
              <w:right w:val="single" w:sz="4" w:space="0" w:color="000000"/>
            </w:tcBorders>
          </w:tcPr>
          <w:p w14:paraId="4A5DAB27" w14:textId="77777777" w:rsidR="00166605" w:rsidRDefault="00166605">
            <w:pPr>
              <w:spacing w:after="160" w:line="259" w:lineRule="auto"/>
              <w:ind w:left="0" w:firstLine="0"/>
              <w:jc w:val="left"/>
            </w:pPr>
          </w:p>
        </w:tc>
      </w:tr>
      <w:tr w:rsidR="00166605" w14:paraId="1BBEF7DA" w14:textId="77777777" w:rsidTr="00F32ABC">
        <w:trPr>
          <w:trHeight w:val="203"/>
        </w:trPr>
        <w:tc>
          <w:tcPr>
            <w:tcW w:w="1878" w:type="dxa"/>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55000310" w14:textId="77777777" w:rsidR="00166605" w:rsidRDefault="00EF57C8">
            <w:pPr>
              <w:spacing w:after="0" w:line="259" w:lineRule="auto"/>
              <w:ind w:left="0" w:right="179" w:firstLine="0"/>
              <w:jc w:val="right"/>
            </w:pPr>
            <w:r>
              <w:t xml:space="preserve">Total bilan    </w:t>
            </w:r>
          </w:p>
        </w:tc>
        <w:tc>
          <w:tcPr>
            <w:tcW w:w="1517" w:type="dxa"/>
            <w:tcBorders>
              <w:top w:val="single" w:sz="4" w:space="0" w:color="000000"/>
              <w:left w:val="single" w:sz="4" w:space="0" w:color="000000"/>
              <w:bottom w:val="single" w:sz="4" w:space="0" w:color="000000"/>
              <w:right w:val="single" w:sz="4" w:space="0" w:color="000000"/>
            </w:tcBorders>
          </w:tcPr>
          <w:p w14:paraId="7C826F73" w14:textId="77777777" w:rsidR="00166605" w:rsidRDefault="00EF57C8">
            <w:pPr>
              <w:spacing w:after="0" w:line="259" w:lineRule="auto"/>
              <w:ind w:left="2" w:firstLine="0"/>
              <w:jc w:val="center"/>
            </w:pPr>
            <w:r>
              <w:t xml:space="preserve">N </w:t>
            </w:r>
          </w:p>
        </w:tc>
        <w:tc>
          <w:tcPr>
            <w:tcW w:w="2798" w:type="dxa"/>
            <w:tcBorders>
              <w:top w:val="single" w:sz="4" w:space="0" w:color="000000"/>
              <w:left w:val="single" w:sz="4" w:space="0" w:color="000000"/>
              <w:bottom w:val="single" w:sz="4" w:space="0" w:color="000000"/>
              <w:right w:val="nil"/>
            </w:tcBorders>
          </w:tcPr>
          <w:p w14:paraId="32FA8B89" w14:textId="77777777" w:rsidR="00166605" w:rsidRDefault="00EF57C8">
            <w:pPr>
              <w:spacing w:after="0" w:line="259" w:lineRule="auto"/>
              <w:ind w:left="70" w:firstLine="0"/>
              <w:jc w:val="left"/>
            </w:pPr>
            <w:r>
              <w:t xml:space="preserve"> </w:t>
            </w:r>
          </w:p>
        </w:tc>
        <w:tc>
          <w:tcPr>
            <w:tcW w:w="3065" w:type="dxa"/>
            <w:tcBorders>
              <w:top w:val="single" w:sz="4" w:space="0" w:color="000000"/>
              <w:left w:val="nil"/>
              <w:bottom w:val="single" w:sz="4" w:space="0" w:color="000000"/>
              <w:right w:val="single" w:sz="4" w:space="0" w:color="000000"/>
            </w:tcBorders>
          </w:tcPr>
          <w:p w14:paraId="50C7CAE1" w14:textId="77777777" w:rsidR="00166605" w:rsidRDefault="00166605">
            <w:pPr>
              <w:spacing w:after="160" w:line="259" w:lineRule="auto"/>
              <w:ind w:left="0" w:firstLine="0"/>
              <w:jc w:val="left"/>
            </w:pPr>
          </w:p>
        </w:tc>
      </w:tr>
      <w:tr w:rsidR="00166605" w14:paraId="09610AB1" w14:textId="77777777" w:rsidTr="00F32ABC">
        <w:trPr>
          <w:trHeight w:val="242"/>
        </w:trPr>
        <w:tc>
          <w:tcPr>
            <w:tcW w:w="1878" w:type="dxa"/>
            <w:vMerge/>
            <w:tcBorders>
              <w:top w:val="nil"/>
              <w:left w:val="single" w:sz="4" w:space="0" w:color="000000"/>
              <w:bottom w:val="nil"/>
              <w:right w:val="single" w:sz="4" w:space="0" w:color="000000"/>
            </w:tcBorders>
          </w:tcPr>
          <w:p w14:paraId="08371F12" w14:textId="77777777" w:rsidR="00166605" w:rsidRDefault="00166605">
            <w:pPr>
              <w:spacing w:after="160" w:line="259" w:lineRule="auto"/>
              <w:ind w:left="0" w:firstLine="0"/>
              <w:jc w:val="left"/>
            </w:pPr>
          </w:p>
        </w:tc>
        <w:tc>
          <w:tcPr>
            <w:tcW w:w="1517" w:type="dxa"/>
            <w:tcBorders>
              <w:top w:val="single" w:sz="4" w:space="0" w:color="000000"/>
              <w:left w:val="single" w:sz="4" w:space="0" w:color="000000"/>
              <w:bottom w:val="single" w:sz="4" w:space="0" w:color="000000"/>
              <w:right w:val="single" w:sz="4" w:space="0" w:color="000000"/>
            </w:tcBorders>
          </w:tcPr>
          <w:p w14:paraId="45AFA3D8" w14:textId="77777777" w:rsidR="00166605" w:rsidRDefault="00EF57C8">
            <w:pPr>
              <w:spacing w:after="0" w:line="259" w:lineRule="auto"/>
              <w:ind w:left="4" w:firstLine="0"/>
              <w:jc w:val="center"/>
            </w:pPr>
            <w:r>
              <w:t xml:space="preserve">N-1 </w:t>
            </w:r>
          </w:p>
        </w:tc>
        <w:tc>
          <w:tcPr>
            <w:tcW w:w="2798" w:type="dxa"/>
            <w:tcBorders>
              <w:top w:val="single" w:sz="4" w:space="0" w:color="000000"/>
              <w:left w:val="single" w:sz="4" w:space="0" w:color="000000"/>
              <w:bottom w:val="single" w:sz="4" w:space="0" w:color="000000"/>
              <w:right w:val="nil"/>
            </w:tcBorders>
          </w:tcPr>
          <w:p w14:paraId="7E2D790C" w14:textId="77777777" w:rsidR="00166605" w:rsidRDefault="00EF57C8">
            <w:pPr>
              <w:spacing w:after="0" w:line="259" w:lineRule="auto"/>
              <w:ind w:left="70" w:firstLine="0"/>
              <w:jc w:val="left"/>
            </w:pPr>
            <w:r>
              <w:t xml:space="preserve"> </w:t>
            </w:r>
          </w:p>
        </w:tc>
        <w:tc>
          <w:tcPr>
            <w:tcW w:w="3065" w:type="dxa"/>
            <w:tcBorders>
              <w:top w:val="single" w:sz="4" w:space="0" w:color="000000"/>
              <w:left w:val="nil"/>
              <w:bottom w:val="single" w:sz="4" w:space="0" w:color="000000"/>
              <w:right w:val="single" w:sz="4" w:space="0" w:color="000000"/>
            </w:tcBorders>
          </w:tcPr>
          <w:p w14:paraId="3189AA8F" w14:textId="77777777" w:rsidR="00166605" w:rsidRDefault="00166605">
            <w:pPr>
              <w:spacing w:after="160" w:line="259" w:lineRule="auto"/>
              <w:ind w:left="0" w:firstLine="0"/>
              <w:jc w:val="left"/>
            </w:pPr>
          </w:p>
        </w:tc>
      </w:tr>
      <w:tr w:rsidR="00166605" w14:paraId="13BFE9C9" w14:textId="77777777" w:rsidTr="00F32ABC">
        <w:trPr>
          <w:trHeight w:val="203"/>
        </w:trPr>
        <w:tc>
          <w:tcPr>
            <w:tcW w:w="1878" w:type="dxa"/>
            <w:vMerge/>
            <w:tcBorders>
              <w:top w:val="nil"/>
              <w:left w:val="single" w:sz="4" w:space="0" w:color="000000"/>
              <w:bottom w:val="single" w:sz="4" w:space="0" w:color="000000"/>
              <w:right w:val="single" w:sz="4" w:space="0" w:color="000000"/>
            </w:tcBorders>
          </w:tcPr>
          <w:p w14:paraId="6AE3DA80" w14:textId="77777777" w:rsidR="00166605" w:rsidRDefault="00166605">
            <w:pPr>
              <w:spacing w:after="160" w:line="259" w:lineRule="auto"/>
              <w:ind w:left="0" w:firstLine="0"/>
              <w:jc w:val="left"/>
            </w:pPr>
          </w:p>
        </w:tc>
        <w:tc>
          <w:tcPr>
            <w:tcW w:w="1517" w:type="dxa"/>
            <w:tcBorders>
              <w:top w:val="single" w:sz="4" w:space="0" w:color="000000"/>
              <w:left w:val="single" w:sz="4" w:space="0" w:color="000000"/>
              <w:bottom w:val="single" w:sz="4" w:space="0" w:color="000000"/>
              <w:right w:val="single" w:sz="4" w:space="0" w:color="000000"/>
            </w:tcBorders>
          </w:tcPr>
          <w:p w14:paraId="4242552A" w14:textId="77777777" w:rsidR="00166605" w:rsidRDefault="00EF57C8">
            <w:pPr>
              <w:spacing w:after="0" w:line="259" w:lineRule="auto"/>
              <w:ind w:left="4" w:firstLine="0"/>
              <w:jc w:val="center"/>
            </w:pPr>
            <w:r>
              <w:t xml:space="preserve">N-2 </w:t>
            </w:r>
          </w:p>
        </w:tc>
        <w:tc>
          <w:tcPr>
            <w:tcW w:w="2798" w:type="dxa"/>
            <w:tcBorders>
              <w:top w:val="single" w:sz="4" w:space="0" w:color="000000"/>
              <w:left w:val="single" w:sz="4" w:space="0" w:color="000000"/>
              <w:bottom w:val="single" w:sz="4" w:space="0" w:color="000000"/>
              <w:right w:val="nil"/>
            </w:tcBorders>
          </w:tcPr>
          <w:p w14:paraId="05C9FF0F" w14:textId="77777777" w:rsidR="00166605" w:rsidRDefault="00EF57C8">
            <w:pPr>
              <w:spacing w:after="0" w:line="259" w:lineRule="auto"/>
              <w:ind w:left="70" w:firstLine="0"/>
              <w:jc w:val="left"/>
            </w:pPr>
            <w:r>
              <w:t xml:space="preserve"> </w:t>
            </w:r>
          </w:p>
        </w:tc>
        <w:tc>
          <w:tcPr>
            <w:tcW w:w="3065" w:type="dxa"/>
            <w:tcBorders>
              <w:top w:val="single" w:sz="4" w:space="0" w:color="000000"/>
              <w:left w:val="nil"/>
              <w:bottom w:val="single" w:sz="4" w:space="0" w:color="000000"/>
              <w:right w:val="single" w:sz="4" w:space="0" w:color="000000"/>
            </w:tcBorders>
          </w:tcPr>
          <w:p w14:paraId="314A8AE9" w14:textId="77777777" w:rsidR="00166605" w:rsidRDefault="00166605">
            <w:pPr>
              <w:spacing w:after="160" w:line="259" w:lineRule="auto"/>
              <w:ind w:left="0" w:firstLine="0"/>
              <w:jc w:val="left"/>
            </w:pPr>
          </w:p>
        </w:tc>
      </w:tr>
    </w:tbl>
    <w:p w14:paraId="44786F07" w14:textId="77777777" w:rsidR="00166605" w:rsidRDefault="00EF57C8">
      <w:pPr>
        <w:spacing w:after="0" w:line="259" w:lineRule="auto"/>
        <w:ind w:left="746" w:firstLine="0"/>
        <w:jc w:val="left"/>
      </w:pPr>
      <w:r>
        <w:t xml:space="preserve"> </w:t>
      </w:r>
    </w:p>
    <w:p w14:paraId="5B48436C" w14:textId="77777777" w:rsidR="00166605" w:rsidRDefault="00EF57C8">
      <w:pPr>
        <w:spacing w:after="111"/>
        <w:ind w:right="32"/>
      </w:pPr>
      <w:r>
        <w:rPr>
          <w:color w:val="FF0000"/>
        </w:rPr>
        <w:t xml:space="preserve">* </w:t>
      </w:r>
      <w:r>
        <w:t xml:space="preserve">L’année N correspondant à l’année en cours, l’année N - 1 correspond au dernier exercice comptable clos de la structure. </w:t>
      </w:r>
    </w:p>
    <w:p w14:paraId="7E4F64F1" w14:textId="77777777" w:rsidR="00166605" w:rsidRPr="00F32ABC" w:rsidRDefault="00EF57C8">
      <w:pPr>
        <w:spacing w:after="0" w:line="259" w:lineRule="auto"/>
        <w:ind w:left="741"/>
        <w:jc w:val="left"/>
        <w:rPr>
          <w:color w:val="auto"/>
        </w:rPr>
      </w:pPr>
      <w:r w:rsidRPr="00F32ABC">
        <w:rPr>
          <w:b/>
          <w:color w:val="auto"/>
        </w:rPr>
        <w:t xml:space="preserve">Antériorité de l’entreprise vis-à-vis des aides européennes :  </w:t>
      </w:r>
    </w:p>
    <w:p w14:paraId="46E0622B" w14:textId="06853AC2" w:rsidR="00F32ABC" w:rsidRDefault="00EF57C8">
      <w:pPr>
        <w:spacing w:after="0" w:line="259" w:lineRule="auto"/>
        <w:ind w:left="746" w:firstLine="0"/>
        <w:jc w:val="left"/>
      </w:pPr>
      <w:r>
        <w:t xml:space="preserve"> </w:t>
      </w:r>
    </w:p>
    <w:p w14:paraId="402BE1C5" w14:textId="77777777" w:rsidR="00F32ABC" w:rsidRDefault="00F32ABC">
      <w:pPr>
        <w:spacing w:after="160" w:line="259" w:lineRule="auto"/>
        <w:ind w:left="0" w:firstLine="0"/>
        <w:jc w:val="left"/>
      </w:pPr>
      <w:r>
        <w:br w:type="page"/>
      </w:r>
    </w:p>
    <w:p w14:paraId="48DAA1FD" w14:textId="77777777" w:rsidR="00166605" w:rsidRDefault="00166605">
      <w:pPr>
        <w:spacing w:after="0" w:line="259" w:lineRule="auto"/>
        <w:ind w:left="746" w:firstLine="0"/>
        <w:jc w:val="left"/>
      </w:pPr>
    </w:p>
    <w:p w14:paraId="2922E5C3" w14:textId="77777777" w:rsidR="00166605" w:rsidRDefault="00EF57C8">
      <w:pPr>
        <w:tabs>
          <w:tab w:val="center" w:pos="2809"/>
          <w:tab w:val="center" w:pos="5508"/>
          <w:tab w:val="center" w:pos="5999"/>
        </w:tabs>
        <w:ind w:left="0" w:firstLine="0"/>
        <w:jc w:val="left"/>
      </w:pPr>
      <w:r>
        <w:rPr>
          <w:rFonts w:ascii="Calibri" w:eastAsia="Calibri" w:hAnsi="Calibri" w:cs="Calibri"/>
          <w:sz w:val="22"/>
        </w:rPr>
        <w:tab/>
      </w:r>
      <w:r>
        <w:t xml:space="preserve">Avez-vous déjà perçu des aides européennes ?      </w:t>
      </w:r>
      <w:r>
        <w:rPr>
          <w:rFonts w:ascii="Calibri" w:eastAsia="Calibri" w:hAnsi="Calibri" w:cs="Calibri"/>
          <w:noProof/>
          <w:sz w:val="22"/>
        </w:rPr>
        <mc:AlternateContent>
          <mc:Choice Requires="wpg">
            <w:drawing>
              <wp:inline distT="0" distB="0" distL="0" distR="0" wp14:anchorId="6B856FAE" wp14:editId="791A564D">
                <wp:extent cx="92964" cy="92963"/>
                <wp:effectExtent l="0" t="0" r="0" b="0"/>
                <wp:docPr id="92670" name="Group 92670"/>
                <wp:cNvGraphicFramePr/>
                <a:graphic xmlns:a="http://schemas.openxmlformats.org/drawingml/2006/main">
                  <a:graphicData uri="http://schemas.microsoft.com/office/word/2010/wordprocessingGroup">
                    <wpg:wgp>
                      <wpg:cNvGrpSpPr/>
                      <wpg:grpSpPr>
                        <a:xfrm>
                          <a:off x="0" y="0"/>
                          <a:ext cx="92964" cy="92963"/>
                          <a:chOff x="0" y="0"/>
                          <a:chExt cx="92964" cy="92963"/>
                        </a:xfrm>
                      </wpg:grpSpPr>
                      <wps:wsp>
                        <wps:cNvPr id="1259" name="Shape 1259"/>
                        <wps:cNvSpPr/>
                        <wps:spPr>
                          <a:xfrm>
                            <a:off x="0" y="0"/>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BADCAE6" id="Group 92670" o:spid="_x0000_s1026" style="width:7.3pt;height:7.3pt;mso-position-horizontal-relative:char;mso-position-vertical-relative:line" coordsize="92964,9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">
                <v:shape id="Shape 1259" o:spid="_x0000_s1027" style="position:absolute;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0DjcUA&#10;AADdAAAADwAAAGRycy9kb3ducmV2LnhtbERPTWvCQBC9F/oflin0InWjoNjoKkUpKKWHJB48Dtlp&#10;Ero7m2bXJP77bqHgbR7vcza70RrRU+cbxwpm0wQEcel0w5WCc/H+sgLhA7JG45gU3MjDbvv4sMFU&#10;u4Ez6vNQiRjCPkUFdQhtKqUva7Lop64ljtyX6yyGCLtK6g6HGG6NnCfJUlpsODbU2NK+pvI7v1oF&#10;nycjm+IjCxd9OJvDz36yrIaJUs9P49saRKAx3MX/7qOO8+eLV/j7Jp4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bQONxQAAAN0AAAAPAAAAAAAAAAAAAAAAAJgCAABkcnMv&#10;ZG93bnJldi54bWxQSwUGAAAAAAQABAD1AAAAigMAAAAA&#10;" path="m,92963r92964,l92964,,,,,92963xe" filled="f" strokeweight=".72pt">
                  <v:stroke miterlimit="83231f" joinstyle="miter" endcap="round"/>
                  <v:path arrowok="t" textboxrect="0,0,92964,92963"/>
                </v:shape>
                <w10:anchorlock/>
              </v:group>
            </w:pict>
          </mc:Fallback>
        </mc:AlternateContent>
      </w:r>
      <w:r>
        <w:t xml:space="preserve"> OUI </w:t>
      </w:r>
      <w:r>
        <w:tab/>
        <w:t xml:space="preserve"> </w:t>
      </w:r>
      <w:r>
        <w:tab/>
      </w:r>
      <w:r>
        <w:rPr>
          <w:rFonts w:ascii="Calibri" w:eastAsia="Calibri" w:hAnsi="Calibri" w:cs="Calibri"/>
          <w:noProof/>
          <w:sz w:val="22"/>
        </w:rPr>
        <mc:AlternateContent>
          <mc:Choice Requires="wpg">
            <w:drawing>
              <wp:inline distT="0" distB="0" distL="0" distR="0" wp14:anchorId="026DBDFD" wp14:editId="471E49AF">
                <wp:extent cx="92964" cy="92963"/>
                <wp:effectExtent l="0" t="0" r="0" b="0"/>
                <wp:docPr id="92671" name="Group 92671"/>
                <wp:cNvGraphicFramePr/>
                <a:graphic xmlns:a="http://schemas.openxmlformats.org/drawingml/2006/main">
                  <a:graphicData uri="http://schemas.microsoft.com/office/word/2010/wordprocessingGroup">
                    <wpg:wgp>
                      <wpg:cNvGrpSpPr/>
                      <wpg:grpSpPr>
                        <a:xfrm>
                          <a:off x="0" y="0"/>
                          <a:ext cx="92964" cy="92963"/>
                          <a:chOff x="0" y="0"/>
                          <a:chExt cx="92964" cy="92963"/>
                        </a:xfrm>
                      </wpg:grpSpPr>
                      <wps:wsp>
                        <wps:cNvPr id="1261" name="Shape 1261"/>
                        <wps:cNvSpPr/>
                        <wps:spPr>
                          <a:xfrm>
                            <a:off x="0" y="0"/>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13E16AA" id="Group 92671" o:spid="_x0000_s1026" style="width:7.3pt;height:7.3pt;mso-position-horizontal-relative:char;mso-position-vertical-relative:line" coordsize="92964,9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Bz035rcgIAADkGAAAOAAAAAAAAAAAAAAAA&#10;AC4CAABkcnMvZTJvRG9jLnhtbFBLAQItABQABgAIAAAAIQCvZcJT2QAAAAMBAAAPAAAAAAAAAAAA&#10;AAAAAMwEAABkcnMvZG93bnJldi54bWxQSwUGAAAAAAQABADzAAAA0gUAAAAA&#10;">
                <v:shape id="Shape 1261" o:spid="_x0000_s1027" style="position:absolute;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fFNsQA&#10;AADdAAAADwAAAGRycy9kb3ducmV2LnhtbERPTWvCQBC9F/wPyxR6Ed3EQygxqxRDQZEe1Bw8Dtlp&#10;Ero7G7Nbk/57t1DobR7vc4rtZI240+A7xwrSZQKCuHa640ZBdXlfvILwAVmjcUwKfsjDdjN7KjDX&#10;buQT3c+hETGEfY4K2hD6XEpft2TRL11PHLlPN1gMEQ6N1AOOMdwauUqSTFrsODa02NOupfrr/G0V&#10;fByM7C7HU7jqsjLlbTfPmnGu1Mvz9LYGEWgK/+I/917H+asshd9v4gly8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3xTbEAAAA3QAAAA8AAAAAAAAAAAAAAAAAmAIAAGRycy9k&#10;b3ducmV2LnhtbFBLBQYAAAAABAAEAPUAAACJAwAAAAA=&#10;" path="m,92963r92964,l92964,,,,,92963xe" filled="f" strokeweight=".72pt">
                  <v:stroke miterlimit="83231f" joinstyle="miter" endcap="round"/>
                  <v:path arrowok="t" textboxrect="0,0,92964,92963"/>
                </v:shape>
                <w10:anchorlock/>
              </v:group>
            </w:pict>
          </mc:Fallback>
        </mc:AlternateContent>
      </w:r>
      <w:r>
        <w:t xml:space="preserve"> NON  </w:t>
      </w:r>
    </w:p>
    <w:p w14:paraId="3AD53106" w14:textId="77777777" w:rsidR="00166605" w:rsidRDefault="00EF57C8">
      <w:pPr>
        <w:spacing w:after="0" w:line="259" w:lineRule="auto"/>
        <w:ind w:left="746" w:firstLine="0"/>
        <w:jc w:val="left"/>
      </w:pPr>
      <w:r>
        <w:t xml:space="preserve"> </w:t>
      </w:r>
    </w:p>
    <w:p w14:paraId="1FC67C16" w14:textId="77777777" w:rsidR="00166605" w:rsidRDefault="00EF57C8">
      <w:pPr>
        <w:ind w:right="32"/>
      </w:pPr>
      <w:r>
        <w:t xml:space="preserve">Si oui, merci de préciser lesquelles dans le tableau des aides perçues par le demandeur ci-dessous :  </w:t>
      </w:r>
    </w:p>
    <w:p w14:paraId="1C9327B8" w14:textId="77777777" w:rsidR="00166605" w:rsidRDefault="00EF57C8">
      <w:pPr>
        <w:spacing w:after="0" w:line="259" w:lineRule="auto"/>
        <w:ind w:left="746" w:firstLine="0"/>
        <w:jc w:val="left"/>
      </w:pPr>
      <w:r>
        <w:t xml:space="preserve"> </w:t>
      </w:r>
    </w:p>
    <w:tbl>
      <w:tblPr>
        <w:tblStyle w:val="TableGrid"/>
        <w:tblW w:w="9202" w:type="dxa"/>
        <w:tblInd w:w="640" w:type="dxa"/>
        <w:tblCellMar>
          <w:top w:w="19" w:type="dxa"/>
          <w:left w:w="24" w:type="dxa"/>
          <w:right w:w="19" w:type="dxa"/>
        </w:tblCellMar>
        <w:tblLook w:val="04A0" w:firstRow="1" w:lastRow="0" w:firstColumn="1" w:lastColumn="0" w:noHBand="0" w:noVBand="1"/>
      </w:tblPr>
      <w:tblGrid>
        <w:gridCol w:w="1838"/>
        <w:gridCol w:w="1842"/>
        <w:gridCol w:w="1841"/>
        <w:gridCol w:w="130"/>
        <w:gridCol w:w="146"/>
        <w:gridCol w:w="422"/>
        <w:gridCol w:w="146"/>
        <w:gridCol w:w="997"/>
        <w:gridCol w:w="1840"/>
      </w:tblGrid>
      <w:tr w:rsidR="00166605" w14:paraId="4667A132" w14:textId="77777777">
        <w:trPr>
          <w:trHeight w:val="214"/>
        </w:trPr>
        <w:tc>
          <w:tcPr>
            <w:tcW w:w="1838" w:type="dxa"/>
            <w:tcBorders>
              <w:top w:val="single" w:sz="4" w:space="0" w:color="000000"/>
              <w:left w:val="single" w:sz="4" w:space="0" w:color="000000"/>
              <w:bottom w:val="single" w:sz="4" w:space="0" w:color="000000"/>
              <w:right w:val="single" w:sz="4" w:space="0" w:color="000000"/>
            </w:tcBorders>
            <w:shd w:val="clear" w:color="auto" w:fill="D9D9D9"/>
          </w:tcPr>
          <w:p w14:paraId="54677B82" w14:textId="77777777" w:rsidR="00166605" w:rsidRDefault="00EF57C8">
            <w:pPr>
              <w:spacing w:after="0" w:line="259" w:lineRule="auto"/>
              <w:ind w:left="83" w:firstLine="0"/>
              <w:jc w:val="left"/>
            </w:pPr>
            <w:r>
              <w:t xml:space="preserve">Année  </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Pr>
          <w:p w14:paraId="20FA16E0" w14:textId="77777777" w:rsidR="00166605" w:rsidRDefault="00EF57C8">
            <w:pPr>
              <w:spacing w:after="0" w:line="259" w:lineRule="auto"/>
              <w:ind w:left="83" w:firstLine="0"/>
              <w:jc w:val="left"/>
            </w:pPr>
            <w:r>
              <w:t xml:space="preserve">Nom du dispositif  </w:t>
            </w:r>
          </w:p>
        </w:tc>
        <w:tc>
          <w:tcPr>
            <w:tcW w:w="1841" w:type="dxa"/>
            <w:tcBorders>
              <w:top w:val="single" w:sz="4" w:space="0" w:color="000000"/>
              <w:left w:val="single" w:sz="4" w:space="0" w:color="000000"/>
              <w:bottom w:val="single" w:sz="4" w:space="0" w:color="000000"/>
              <w:right w:val="single" w:sz="4" w:space="0" w:color="000000"/>
            </w:tcBorders>
            <w:shd w:val="clear" w:color="auto" w:fill="D9D9D9"/>
          </w:tcPr>
          <w:p w14:paraId="354C5163" w14:textId="77777777" w:rsidR="00166605" w:rsidRDefault="00EF57C8">
            <w:pPr>
              <w:spacing w:after="0" w:line="259" w:lineRule="auto"/>
              <w:ind w:left="84" w:firstLine="0"/>
              <w:jc w:val="left"/>
            </w:pPr>
            <w:r>
              <w:t xml:space="preserve">Montant obtenu  </w:t>
            </w:r>
          </w:p>
        </w:tc>
        <w:tc>
          <w:tcPr>
            <w:tcW w:w="1841" w:type="dxa"/>
            <w:gridSpan w:val="5"/>
            <w:tcBorders>
              <w:top w:val="single" w:sz="4" w:space="0" w:color="000000"/>
              <w:left w:val="single" w:sz="4" w:space="0" w:color="000000"/>
              <w:bottom w:val="single" w:sz="4" w:space="0" w:color="000000"/>
              <w:right w:val="single" w:sz="4" w:space="0" w:color="000000"/>
            </w:tcBorders>
            <w:shd w:val="clear" w:color="auto" w:fill="D9D9D9"/>
          </w:tcPr>
          <w:p w14:paraId="4BDB1DC7" w14:textId="77777777" w:rsidR="00166605" w:rsidRDefault="00EF57C8">
            <w:pPr>
              <w:spacing w:after="0" w:line="259" w:lineRule="auto"/>
              <w:ind w:left="84" w:firstLine="0"/>
              <w:jc w:val="left"/>
            </w:pPr>
            <w:r>
              <w:t xml:space="preserve">Objectifs réalisés  </w:t>
            </w:r>
          </w:p>
        </w:tc>
        <w:tc>
          <w:tcPr>
            <w:tcW w:w="1840" w:type="dxa"/>
            <w:tcBorders>
              <w:top w:val="single" w:sz="4" w:space="0" w:color="000000"/>
              <w:left w:val="single" w:sz="4" w:space="0" w:color="000000"/>
              <w:bottom w:val="single" w:sz="4" w:space="0" w:color="000000"/>
              <w:right w:val="single" w:sz="4" w:space="0" w:color="000000"/>
            </w:tcBorders>
            <w:shd w:val="clear" w:color="auto" w:fill="D9D9D9"/>
          </w:tcPr>
          <w:p w14:paraId="30123AD4" w14:textId="77777777" w:rsidR="00166605" w:rsidRDefault="00EF57C8">
            <w:pPr>
              <w:spacing w:after="0" w:line="259" w:lineRule="auto"/>
              <w:ind w:left="84" w:firstLine="0"/>
              <w:jc w:val="left"/>
            </w:pPr>
            <w:r>
              <w:t xml:space="preserve">Commentaires  </w:t>
            </w:r>
          </w:p>
        </w:tc>
      </w:tr>
      <w:tr w:rsidR="00166605" w14:paraId="3EC7E2BF" w14:textId="77777777">
        <w:trPr>
          <w:trHeight w:val="189"/>
        </w:trPr>
        <w:tc>
          <w:tcPr>
            <w:tcW w:w="1838" w:type="dxa"/>
            <w:tcBorders>
              <w:top w:val="single" w:sz="4" w:space="0" w:color="000000"/>
              <w:left w:val="single" w:sz="4" w:space="0" w:color="000000"/>
              <w:bottom w:val="single" w:sz="4" w:space="0" w:color="000000"/>
              <w:right w:val="single" w:sz="4" w:space="0" w:color="000000"/>
            </w:tcBorders>
          </w:tcPr>
          <w:p w14:paraId="109FCE43" w14:textId="77777777" w:rsidR="00166605" w:rsidRDefault="00EF57C8">
            <w:pPr>
              <w:spacing w:after="0" w:line="259" w:lineRule="auto"/>
              <w:ind w:left="83" w:firstLine="0"/>
              <w:jc w:val="left"/>
            </w:pPr>
            <w: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5DB8A4AC" w14:textId="77777777" w:rsidR="00166605" w:rsidRDefault="00EF57C8">
            <w:pPr>
              <w:spacing w:after="0" w:line="259" w:lineRule="auto"/>
              <w:ind w:left="83" w:firstLine="0"/>
              <w:jc w:val="left"/>
            </w:pPr>
            <w: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0F924D81" w14:textId="77777777" w:rsidR="00166605" w:rsidRDefault="00EF57C8">
            <w:pPr>
              <w:spacing w:after="0" w:line="259" w:lineRule="auto"/>
              <w:ind w:left="84" w:firstLine="0"/>
              <w:jc w:val="left"/>
            </w:pPr>
            <w:r>
              <w:t xml:space="preserve"> </w:t>
            </w:r>
          </w:p>
        </w:tc>
        <w:tc>
          <w:tcPr>
            <w:tcW w:w="130" w:type="dxa"/>
            <w:tcBorders>
              <w:top w:val="single" w:sz="4" w:space="0" w:color="000000"/>
              <w:left w:val="single" w:sz="4" w:space="0" w:color="000000"/>
              <w:bottom w:val="single" w:sz="4" w:space="0" w:color="000000"/>
              <w:right w:val="nil"/>
            </w:tcBorders>
          </w:tcPr>
          <w:p w14:paraId="7AB3FA5E" w14:textId="77777777" w:rsidR="00166605" w:rsidRDefault="00166605">
            <w:pPr>
              <w:spacing w:after="160" w:line="259" w:lineRule="auto"/>
              <w:ind w:left="0" w:firstLine="0"/>
              <w:jc w:val="left"/>
            </w:pPr>
          </w:p>
        </w:tc>
        <w:tc>
          <w:tcPr>
            <w:tcW w:w="146" w:type="dxa"/>
            <w:tcBorders>
              <w:top w:val="double" w:sz="5" w:space="0" w:color="000000"/>
              <w:left w:val="single" w:sz="6" w:space="0" w:color="000000"/>
              <w:bottom w:val="double" w:sz="6" w:space="0" w:color="000000"/>
              <w:right w:val="single" w:sz="6" w:space="0" w:color="000000"/>
            </w:tcBorders>
          </w:tcPr>
          <w:p w14:paraId="6598E44D" w14:textId="77777777" w:rsidR="00166605" w:rsidRDefault="00166605">
            <w:pPr>
              <w:spacing w:after="160" w:line="259" w:lineRule="auto"/>
              <w:ind w:left="0" w:firstLine="0"/>
              <w:jc w:val="left"/>
            </w:pPr>
          </w:p>
        </w:tc>
        <w:tc>
          <w:tcPr>
            <w:tcW w:w="422" w:type="dxa"/>
            <w:tcBorders>
              <w:top w:val="single" w:sz="4" w:space="0" w:color="000000"/>
              <w:left w:val="nil"/>
              <w:bottom w:val="single" w:sz="4" w:space="0" w:color="000000"/>
              <w:right w:val="nil"/>
            </w:tcBorders>
          </w:tcPr>
          <w:p w14:paraId="357B5D6D" w14:textId="77777777" w:rsidR="00166605" w:rsidRDefault="00EF57C8">
            <w:pPr>
              <w:spacing w:after="0" w:line="259" w:lineRule="auto"/>
              <w:ind w:left="0" w:firstLine="0"/>
            </w:pPr>
            <w:r>
              <w:t xml:space="preserve"> OUI </w:t>
            </w:r>
          </w:p>
        </w:tc>
        <w:tc>
          <w:tcPr>
            <w:tcW w:w="146" w:type="dxa"/>
            <w:tcBorders>
              <w:top w:val="double" w:sz="5" w:space="0" w:color="000000"/>
              <w:left w:val="single" w:sz="6" w:space="0" w:color="000000"/>
              <w:bottom w:val="double" w:sz="6" w:space="0" w:color="000000"/>
              <w:right w:val="single" w:sz="6" w:space="0" w:color="000000"/>
            </w:tcBorders>
          </w:tcPr>
          <w:p w14:paraId="58BBF750" w14:textId="77777777" w:rsidR="00166605" w:rsidRDefault="00166605">
            <w:pPr>
              <w:spacing w:after="160" w:line="259" w:lineRule="auto"/>
              <w:ind w:left="0" w:firstLine="0"/>
              <w:jc w:val="left"/>
            </w:pPr>
          </w:p>
        </w:tc>
        <w:tc>
          <w:tcPr>
            <w:tcW w:w="996" w:type="dxa"/>
            <w:tcBorders>
              <w:top w:val="single" w:sz="4" w:space="0" w:color="000000"/>
              <w:left w:val="nil"/>
              <w:bottom w:val="single" w:sz="4" w:space="0" w:color="000000"/>
              <w:right w:val="single" w:sz="4" w:space="0" w:color="000000"/>
            </w:tcBorders>
          </w:tcPr>
          <w:p w14:paraId="3E0B944D" w14:textId="77777777" w:rsidR="00166605" w:rsidRDefault="00EF57C8">
            <w:pPr>
              <w:spacing w:after="0" w:line="259" w:lineRule="auto"/>
              <w:ind w:left="0" w:firstLine="0"/>
              <w:jc w:val="left"/>
            </w:pPr>
            <w:r>
              <w:t xml:space="preserve"> NON </w:t>
            </w:r>
          </w:p>
        </w:tc>
        <w:tc>
          <w:tcPr>
            <w:tcW w:w="1840" w:type="dxa"/>
            <w:tcBorders>
              <w:top w:val="single" w:sz="4" w:space="0" w:color="000000"/>
              <w:left w:val="single" w:sz="4" w:space="0" w:color="000000"/>
              <w:bottom w:val="single" w:sz="4" w:space="0" w:color="000000"/>
              <w:right w:val="single" w:sz="4" w:space="0" w:color="000000"/>
            </w:tcBorders>
          </w:tcPr>
          <w:p w14:paraId="5D451873" w14:textId="77777777" w:rsidR="00166605" w:rsidRDefault="00EF57C8">
            <w:pPr>
              <w:spacing w:after="0" w:line="259" w:lineRule="auto"/>
              <w:ind w:left="84" w:firstLine="0"/>
              <w:jc w:val="left"/>
            </w:pPr>
            <w:r>
              <w:t xml:space="preserve"> </w:t>
            </w:r>
          </w:p>
        </w:tc>
      </w:tr>
      <w:tr w:rsidR="00166605" w14:paraId="57B35A19" w14:textId="77777777">
        <w:trPr>
          <w:trHeight w:val="190"/>
        </w:trPr>
        <w:tc>
          <w:tcPr>
            <w:tcW w:w="1838" w:type="dxa"/>
            <w:tcBorders>
              <w:top w:val="single" w:sz="4" w:space="0" w:color="000000"/>
              <w:left w:val="single" w:sz="4" w:space="0" w:color="000000"/>
              <w:bottom w:val="single" w:sz="4" w:space="0" w:color="000000"/>
              <w:right w:val="single" w:sz="4" w:space="0" w:color="000000"/>
            </w:tcBorders>
          </w:tcPr>
          <w:p w14:paraId="1552939A" w14:textId="77777777" w:rsidR="00166605" w:rsidRDefault="00EF57C8">
            <w:pPr>
              <w:spacing w:after="0" w:line="259" w:lineRule="auto"/>
              <w:ind w:left="83" w:firstLine="0"/>
              <w:jc w:val="left"/>
            </w:pPr>
            <w: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1BF54919" w14:textId="77777777" w:rsidR="00166605" w:rsidRDefault="00EF57C8">
            <w:pPr>
              <w:spacing w:after="0" w:line="259" w:lineRule="auto"/>
              <w:ind w:left="83" w:firstLine="0"/>
              <w:jc w:val="left"/>
            </w:pPr>
            <w: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2C0208DE" w14:textId="77777777" w:rsidR="00166605" w:rsidRDefault="00EF57C8">
            <w:pPr>
              <w:spacing w:after="0" w:line="259" w:lineRule="auto"/>
              <w:ind w:left="84" w:firstLine="0"/>
              <w:jc w:val="left"/>
            </w:pPr>
            <w:r>
              <w:t xml:space="preserve"> </w:t>
            </w:r>
          </w:p>
        </w:tc>
        <w:tc>
          <w:tcPr>
            <w:tcW w:w="130" w:type="dxa"/>
            <w:tcBorders>
              <w:top w:val="single" w:sz="4" w:space="0" w:color="000000"/>
              <w:left w:val="single" w:sz="4" w:space="0" w:color="000000"/>
              <w:bottom w:val="single" w:sz="4" w:space="0" w:color="000000"/>
              <w:right w:val="nil"/>
            </w:tcBorders>
          </w:tcPr>
          <w:p w14:paraId="651AFCBF" w14:textId="77777777" w:rsidR="00166605" w:rsidRDefault="00166605">
            <w:pPr>
              <w:spacing w:after="160" w:line="259" w:lineRule="auto"/>
              <w:ind w:left="0" w:firstLine="0"/>
              <w:jc w:val="left"/>
            </w:pPr>
          </w:p>
        </w:tc>
        <w:tc>
          <w:tcPr>
            <w:tcW w:w="146" w:type="dxa"/>
            <w:tcBorders>
              <w:top w:val="double" w:sz="6" w:space="0" w:color="000000"/>
              <w:left w:val="single" w:sz="6" w:space="0" w:color="000000"/>
              <w:bottom w:val="double" w:sz="5" w:space="0" w:color="000000"/>
              <w:right w:val="single" w:sz="6" w:space="0" w:color="000000"/>
            </w:tcBorders>
          </w:tcPr>
          <w:p w14:paraId="575F0BE5" w14:textId="77777777" w:rsidR="00166605" w:rsidRDefault="00166605">
            <w:pPr>
              <w:spacing w:after="160" w:line="259" w:lineRule="auto"/>
              <w:ind w:left="0" w:firstLine="0"/>
              <w:jc w:val="left"/>
            </w:pPr>
          </w:p>
        </w:tc>
        <w:tc>
          <w:tcPr>
            <w:tcW w:w="422" w:type="dxa"/>
            <w:tcBorders>
              <w:top w:val="single" w:sz="4" w:space="0" w:color="000000"/>
              <w:left w:val="nil"/>
              <w:bottom w:val="single" w:sz="4" w:space="0" w:color="000000"/>
              <w:right w:val="nil"/>
            </w:tcBorders>
          </w:tcPr>
          <w:p w14:paraId="7458283B" w14:textId="77777777" w:rsidR="00166605" w:rsidRDefault="00EF57C8">
            <w:pPr>
              <w:spacing w:after="0" w:line="259" w:lineRule="auto"/>
              <w:ind w:left="0" w:firstLine="0"/>
            </w:pPr>
            <w:r>
              <w:t xml:space="preserve"> OUI </w:t>
            </w:r>
          </w:p>
        </w:tc>
        <w:tc>
          <w:tcPr>
            <w:tcW w:w="146" w:type="dxa"/>
            <w:tcBorders>
              <w:top w:val="double" w:sz="6" w:space="0" w:color="000000"/>
              <w:left w:val="single" w:sz="6" w:space="0" w:color="000000"/>
              <w:bottom w:val="double" w:sz="5" w:space="0" w:color="000000"/>
              <w:right w:val="single" w:sz="6" w:space="0" w:color="000000"/>
            </w:tcBorders>
          </w:tcPr>
          <w:p w14:paraId="750C49AE" w14:textId="77777777" w:rsidR="00166605" w:rsidRDefault="00166605">
            <w:pPr>
              <w:spacing w:after="160" w:line="259" w:lineRule="auto"/>
              <w:ind w:left="0" w:firstLine="0"/>
              <w:jc w:val="left"/>
            </w:pPr>
          </w:p>
        </w:tc>
        <w:tc>
          <w:tcPr>
            <w:tcW w:w="996" w:type="dxa"/>
            <w:tcBorders>
              <w:top w:val="single" w:sz="4" w:space="0" w:color="000000"/>
              <w:left w:val="nil"/>
              <w:bottom w:val="single" w:sz="4" w:space="0" w:color="000000"/>
              <w:right w:val="single" w:sz="4" w:space="0" w:color="000000"/>
            </w:tcBorders>
          </w:tcPr>
          <w:p w14:paraId="737387ED" w14:textId="77777777" w:rsidR="00166605" w:rsidRDefault="00EF57C8">
            <w:pPr>
              <w:spacing w:after="0" w:line="259" w:lineRule="auto"/>
              <w:ind w:left="0" w:firstLine="0"/>
              <w:jc w:val="left"/>
            </w:pPr>
            <w:r>
              <w:t xml:space="preserve"> NON </w:t>
            </w:r>
          </w:p>
        </w:tc>
        <w:tc>
          <w:tcPr>
            <w:tcW w:w="1840" w:type="dxa"/>
            <w:tcBorders>
              <w:top w:val="single" w:sz="4" w:space="0" w:color="000000"/>
              <w:left w:val="single" w:sz="4" w:space="0" w:color="000000"/>
              <w:bottom w:val="single" w:sz="4" w:space="0" w:color="000000"/>
              <w:right w:val="single" w:sz="4" w:space="0" w:color="000000"/>
            </w:tcBorders>
          </w:tcPr>
          <w:p w14:paraId="323288B5" w14:textId="77777777" w:rsidR="00166605" w:rsidRDefault="00EF57C8">
            <w:pPr>
              <w:spacing w:after="0" w:line="259" w:lineRule="auto"/>
              <w:ind w:left="84" w:firstLine="0"/>
              <w:jc w:val="left"/>
            </w:pPr>
            <w:r>
              <w:t xml:space="preserve"> </w:t>
            </w:r>
          </w:p>
        </w:tc>
      </w:tr>
    </w:tbl>
    <w:tbl>
      <w:tblPr>
        <w:tblStyle w:val="TableGrid"/>
        <w:tblpPr w:leftFromText="141" w:rightFromText="141" w:vertAnchor="page" w:horzAnchor="page" w:tblpX="1261" w:tblpY="2956"/>
        <w:tblW w:w="7408" w:type="dxa"/>
        <w:tblInd w:w="0" w:type="dxa"/>
        <w:tblCellMar>
          <w:top w:w="32" w:type="dxa"/>
          <w:right w:w="137" w:type="dxa"/>
        </w:tblCellMar>
        <w:tblLook w:val="04A0" w:firstRow="1" w:lastRow="0" w:firstColumn="1" w:lastColumn="0" w:noHBand="0" w:noVBand="1"/>
      </w:tblPr>
      <w:tblGrid>
        <w:gridCol w:w="1423"/>
        <w:gridCol w:w="726"/>
        <w:gridCol w:w="1371"/>
        <w:gridCol w:w="2338"/>
        <w:gridCol w:w="1550"/>
      </w:tblGrid>
      <w:tr w:rsidR="00F32ABC" w14:paraId="51501C3B" w14:textId="77777777" w:rsidTr="00F32ABC">
        <w:trPr>
          <w:trHeight w:val="157"/>
        </w:trPr>
        <w:tc>
          <w:tcPr>
            <w:tcW w:w="1423" w:type="dxa"/>
            <w:tcBorders>
              <w:top w:val="single" w:sz="4" w:space="0" w:color="000000"/>
              <w:left w:val="single" w:sz="4" w:space="0" w:color="000000"/>
              <w:bottom w:val="single" w:sz="4" w:space="0" w:color="000000"/>
              <w:right w:val="single" w:sz="4" w:space="0" w:color="000000"/>
            </w:tcBorders>
          </w:tcPr>
          <w:p w14:paraId="1003F8F8" w14:textId="765B155D" w:rsidR="00F32ABC" w:rsidRDefault="00F32ABC" w:rsidP="00F32ABC">
            <w:pPr>
              <w:spacing w:after="0" w:line="259" w:lineRule="auto"/>
              <w:ind w:left="130" w:firstLine="0"/>
              <w:jc w:val="left"/>
            </w:pPr>
            <w:r>
              <w:t xml:space="preserve">Moyens humains en ETP </w:t>
            </w:r>
          </w:p>
        </w:tc>
        <w:tc>
          <w:tcPr>
            <w:tcW w:w="726" w:type="dxa"/>
            <w:tcBorders>
              <w:top w:val="single" w:sz="4" w:space="0" w:color="000000"/>
              <w:left w:val="single" w:sz="4" w:space="0" w:color="000000"/>
              <w:bottom w:val="single" w:sz="4" w:space="0" w:color="000000"/>
              <w:right w:val="single" w:sz="4" w:space="0" w:color="000000"/>
            </w:tcBorders>
          </w:tcPr>
          <w:p w14:paraId="03730276" w14:textId="77777777" w:rsidR="00F32ABC" w:rsidRDefault="00F32ABC" w:rsidP="00F32ABC">
            <w:pPr>
              <w:spacing w:after="0" w:line="259" w:lineRule="auto"/>
              <w:ind w:left="79" w:firstLine="0"/>
              <w:jc w:val="center"/>
            </w:pPr>
            <w:r>
              <w:t xml:space="preserve">cadres </w:t>
            </w:r>
          </w:p>
        </w:tc>
        <w:tc>
          <w:tcPr>
            <w:tcW w:w="1371" w:type="dxa"/>
            <w:tcBorders>
              <w:top w:val="single" w:sz="4" w:space="0" w:color="000000"/>
              <w:left w:val="single" w:sz="4" w:space="0" w:color="000000"/>
              <w:bottom w:val="single" w:sz="4" w:space="0" w:color="000000"/>
              <w:right w:val="single" w:sz="4" w:space="0" w:color="000000"/>
            </w:tcBorders>
          </w:tcPr>
          <w:p w14:paraId="6E321D77" w14:textId="77777777" w:rsidR="00F32ABC" w:rsidRDefault="00F32ABC" w:rsidP="00F32ABC">
            <w:pPr>
              <w:spacing w:after="0" w:line="259" w:lineRule="auto"/>
              <w:ind w:left="60" w:firstLine="0"/>
              <w:jc w:val="center"/>
            </w:pPr>
            <w:r>
              <w:t xml:space="preserve">commerciaux </w:t>
            </w:r>
          </w:p>
        </w:tc>
        <w:tc>
          <w:tcPr>
            <w:tcW w:w="2338" w:type="dxa"/>
            <w:tcBorders>
              <w:top w:val="single" w:sz="4" w:space="0" w:color="000000"/>
              <w:left w:val="single" w:sz="4" w:space="0" w:color="000000"/>
              <w:bottom w:val="single" w:sz="4" w:space="0" w:color="000000"/>
              <w:right w:val="single" w:sz="4" w:space="0" w:color="000000"/>
            </w:tcBorders>
          </w:tcPr>
          <w:p w14:paraId="13A14BB4" w14:textId="77777777" w:rsidR="00F32ABC" w:rsidRDefault="00F32ABC" w:rsidP="00F32ABC">
            <w:pPr>
              <w:spacing w:after="0" w:line="259" w:lineRule="auto"/>
              <w:ind w:left="134" w:firstLine="0"/>
              <w:jc w:val="left"/>
            </w:pPr>
            <w:r>
              <w:t xml:space="preserve">agents techniques chargés de la production </w:t>
            </w:r>
          </w:p>
        </w:tc>
        <w:tc>
          <w:tcPr>
            <w:tcW w:w="1550" w:type="dxa"/>
            <w:tcBorders>
              <w:top w:val="single" w:sz="4" w:space="0" w:color="000000"/>
              <w:left w:val="single" w:sz="4" w:space="0" w:color="000000"/>
              <w:bottom w:val="single" w:sz="4" w:space="0" w:color="000000"/>
              <w:right w:val="single" w:sz="4" w:space="0" w:color="000000"/>
            </w:tcBorders>
          </w:tcPr>
          <w:p w14:paraId="2DE1FA67" w14:textId="77777777" w:rsidR="00F32ABC" w:rsidRDefault="00F32ABC" w:rsidP="00F32ABC">
            <w:pPr>
              <w:spacing w:after="0" w:line="259" w:lineRule="auto"/>
              <w:ind w:left="319" w:firstLine="0"/>
              <w:jc w:val="left"/>
            </w:pPr>
            <w:r>
              <w:t xml:space="preserve">agents administratifs </w:t>
            </w:r>
          </w:p>
        </w:tc>
      </w:tr>
      <w:tr w:rsidR="00F32ABC" w14:paraId="342313B3" w14:textId="77777777" w:rsidTr="00F32ABC">
        <w:trPr>
          <w:trHeight w:val="288"/>
        </w:trPr>
        <w:tc>
          <w:tcPr>
            <w:tcW w:w="1423" w:type="dxa"/>
            <w:tcBorders>
              <w:top w:val="single" w:sz="4" w:space="0" w:color="000000"/>
              <w:left w:val="single" w:sz="4" w:space="0" w:color="000000"/>
              <w:bottom w:val="single" w:sz="4" w:space="0" w:color="000000"/>
              <w:right w:val="single" w:sz="4" w:space="0" w:color="000000"/>
            </w:tcBorders>
          </w:tcPr>
          <w:p w14:paraId="0957E2F9" w14:textId="77777777" w:rsidR="00F32ABC" w:rsidRDefault="00F32ABC" w:rsidP="00F32ABC">
            <w:pPr>
              <w:spacing w:after="0" w:line="259" w:lineRule="auto"/>
              <w:ind w:left="5" w:firstLine="0"/>
              <w:jc w:val="left"/>
            </w:pPr>
            <w:r>
              <w:t xml:space="preserve">Actuellement </w:t>
            </w:r>
          </w:p>
        </w:tc>
        <w:tc>
          <w:tcPr>
            <w:tcW w:w="726" w:type="dxa"/>
            <w:tcBorders>
              <w:top w:val="single" w:sz="4" w:space="0" w:color="000000"/>
              <w:left w:val="single" w:sz="4" w:space="0" w:color="000000"/>
              <w:bottom w:val="single" w:sz="4" w:space="0" w:color="000000"/>
              <w:right w:val="single" w:sz="4" w:space="0" w:color="000000"/>
            </w:tcBorders>
          </w:tcPr>
          <w:p w14:paraId="0BAB0E47" w14:textId="77777777" w:rsidR="00F32ABC" w:rsidRDefault="00F32ABC" w:rsidP="00F32ABC">
            <w:pPr>
              <w:spacing w:after="0" w:line="259" w:lineRule="auto"/>
              <w:ind w:left="0" w:right="14" w:firstLine="0"/>
              <w:jc w:val="right"/>
            </w:pPr>
            <w:r>
              <w:t xml:space="preserve"> </w:t>
            </w:r>
          </w:p>
        </w:tc>
        <w:tc>
          <w:tcPr>
            <w:tcW w:w="1371" w:type="dxa"/>
            <w:tcBorders>
              <w:top w:val="single" w:sz="4" w:space="0" w:color="000000"/>
              <w:left w:val="single" w:sz="4" w:space="0" w:color="000000"/>
              <w:bottom w:val="single" w:sz="4" w:space="0" w:color="000000"/>
              <w:right w:val="single" w:sz="4" w:space="0" w:color="000000"/>
            </w:tcBorders>
          </w:tcPr>
          <w:p w14:paraId="3C4F6687" w14:textId="77777777" w:rsidR="00F32ABC" w:rsidRDefault="00F32ABC" w:rsidP="00F32ABC">
            <w:pPr>
              <w:spacing w:after="0" w:line="259" w:lineRule="auto"/>
              <w:ind w:left="843" w:firstLine="0"/>
              <w:jc w:val="center"/>
            </w:pPr>
            <w: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4D1D0D61" w14:textId="77777777" w:rsidR="00F32ABC" w:rsidRDefault="00F32ABC" w:rsidP="00F32ABC">
            <w:pPr>
              <w:spacing w:after="0" w:line="259" w:lineRule="auto"/>
              <w:ind w:left="842" w:firstLine="0"/>
              <w:jc w:val="center"/>
            </w:pPr>
            <w: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6E970EE3" w14:textId="77777777" w:rsidR="00F32ABC" w:rsidRDefault="00F32ABC" w:rsidP="00F32ABC">
            <w:pPr>
              <w:spacing w:after="0" w:line="259" w:lineRule="auto"/>
              <w:ind w:left="842" w:firstLine="0"/>
              <w:jc w:val="center"/>
            </w:pPr>
            <w:r>
              <w:t xml:space="preserve"> </w:t>
            </w:r>
          </w:p>
        </w:tc>
      </w:tr>
      <w:tr w:rsidR="00F32ABC" w14:paraId="42054A65" w14:textId="77777777" w:rsidTr="00F32ABC">
        <w:trPr>
          <w:trHeight w:val="337"/>
        </w:trPr>
        <w:tc>
          <w:tcPr>
            <w:tcW w:w="1423" w:type="dxa"/>
            <w:tcBorders>
              <w:top w:val="single" w:sz="4" w:space="0" w:color="000000"/>
              <w:left w:val="single" w:sz="4" w:space="0" w:color="000000"/>
              <w:bottom w:val="single" w:sz="4" w:space="0" w:color="000000"/>
              <w:right w:val="single" w:sz="4" w:space="0" w:color="000000"/>
            </w:tcBorders>
            <w:vAlign w:val="center"/>
          </w:tcPr>
          <w:p w14:paraId="40B78FF8" w14:textId="77777777" w:rsidR="00F32ABC" w:rsidRDefault="00F32ABC" w:rsidP="00F32ABC">
            <w:pPr>
              <w:spacing w:after="0" w:line="259" w:lineRule="auto"/>
              <w:ind w:left="5" w:firstLine="0"/>
              <w:jc w:val="left"/>
            </w:pPr>
            <w:r>
              <w:t xml:space="preserve">Après réalisation du projet </w:t>
            </w:r>
          </w:p>
        </w:tc>
        <w:tc>
          <w:tcPr>
            <w:tcW w:w="726" w:type="dxa"/>
            <w:tcBorders>
              <w:top w:val="single" w:sz="4" w:space="0" w:color="000000"/>
              <w:left w:val="single" w:sz="4" w:space="0" w:color="000000"/>
              <w:bottom w:val="single" w:sz="4" w:space="0" w:color="000000"/>
              <w:right w:val="single" w:sz="4" w:space="0" w:color="000000"/>
            </w:tcBorders>
            <w:vAlign w:val="center"/>
          </w:tcPr>
          <w:p w14:paraId="5D1B040B" w14:textId="77777777" w:rsidR="00F32ABC" w:rsidRDefault="00F32ABC" w:rsidP="00F32ABC">
            <w:pPr>
              <w:spacing w:after="0" w:line="259" w:lineRule="auto"/>
              <w:ind w:left="0" w:right="14" w:firstLine="0"/>
              <w:jc w:val="right"/>
            </w:pPr>
            <w:r>
              <w:t xml:space="preserve"> </w:t>
            </w:r>
          </w:p>
        </w:tc>
        <w:tc>
          <w:tcPr>
            <w:tcW w:w="1371" w:type="dxa"/>
            <w:tcBorders>
              <w:top w:val="single" w:sz="4" w:space="0" w:color="000000"/>
              <w:left w:val="single" w:sz="4" w:space="0" w:color="000000"/>
              <w:bottom w:val="single" w:sz="4" w:space="0" w:color="000000"/>
              <w:right w:val="single" w:sz="4" w:space="0" w:color="000000"/>
            </w:tcBorders>
            <w:vAlign w:val="center"/>
          </w:tcPr>
          <w:p w14:paraId="707709DD" w14:textId="77777777" w:rsidR="00F32ABC" w:rsidRDefault="00F32ABC" w:rsidP="00F32ABC">
            <w:pPr>
              <w:spacing w:after="0" w:line="259" w:lineRule="auto"/>
              <w:ind w:left="843" w:firstLine="0"/>
              <w:jc w:val="center"/>
            </w:pPr>
            <w:r>
              <w:t xml:space="preserve"> </w:t>
            </w:r>
          </w:p>
        </w:tc>
        <w:tc>
          <w:tcPr>
            <w:tcW w:w="2338" w:type="dxa"/>
            <w:tcBorders>
              <w:top w:val="single" w:sz="4" w:space="0" w:color="000000"/>
              <w:left w:val="single" w:sz="4" w:space="0" w:color="000000"/>
              <w:bottom w:val="single" w:sz="4" w:space="0" w:color="000000"/>
              <w:right w:val="single" w:sz="4" w:space="0" w:color="000000"/>
            </w:tcBorders>
            <w:vAlign w:val="center"/>
          </w:tcPr>
          <w:p w14:paraId="21C24465" w14:textId="77777777" w:rsidR="00F32ABC" w:rsidRDefault="00F32ABC" w:rsidP="00F32ABC">
            <w:pPr>
              <w:spacing w:after="0" w:line="259" w:lineRule="auto"/>
              <w:ind w:left="842" w:firstLine="0"/>
              <w:jc w:val="center"/>
            </w:pPr>
            <w:r>
              <w:t xml:space="preserve"> </w:t>
            </w:r>
          </w:p>
        </w:tc>
        <w:tc>
          <w:tcPr>
            <w:tcW w:w="1550" w:type="dxa"/>
            <w:tcBorders>
              <w:top w:val="single" w:sz="4" w:space="0" w:color="000000"/>
              <w:left w:val="single" w:sz="4" w:space="0" w:color="000000"/>
              <w:bottom w:val="single" w:sz="4" w:space="0" w:color="000000"/>
              <w:right w:val="single" w:sz="4" w:space="0" w:color="000000"/>
            </w:tcBorders>
            <w:vAlign w:val="center"/>
          </w:tcPr>
          <w:p w14:paraId="34C699C1" w14:textId="77777777" w:rsidR="00F32ABC" w:rsidRDefault="00F32ABC" w:rsidP="00F32ABC">
            <w:pPr>
              <w:spacing w:after="0" w:line="259" w:lineRule="auto"/>
              <w:ind w:left="842" w:firstLine="0"/>
              <w:jc w:val="center"/>
            </w:pPr>
            <w:r>
              <w:t xml:space="preserve"> </w:t>
            </w:r>
          </w:p>
        </w:tc>
      </w:tr>
      <w:tr w:rsidR="00F32ABC" w14:paraId="2CE9A76B" w14:textId="29D59BB0" w:rsidTr="00F32ABC">
        <w:trPr>
          <w:trHeight w:val="754"/>
        </w:trPr>
        <w:tc>
          <w:tcPr>
            <w:tcW w:w="5858" w:type="dxa"/>
            <w:gridSpan w:val="4"/>
            <w:tcBorders>
              <w:top w:val="single" w:sz="4" w:space="0" w:color="000000"/>
              <w:left w:val="single" w:sz="4" w:space="0" w:color="000000"/>
              <w:bottom w:val="single" w:sz="4" w:space="0" w:color="000000"/>
              <w:right w:val="nil"/>
            </w:tcBorders>
          </w:tcPr>
          <w:p w14:paraId="6003D0E4" w14:textId="77777777" w:rsidR="00F32ABC" w:rsidRDefault="00F32ABC" w:rsidP="00F32ABC">
            <w:pPr>
              <w:spacing w:after="0" w:line="259" w:lineRule="auto"/>
              <w:ind w:left="5" w:firstLine="0"/>
              <w:jc w:val="left"/>
            </w:pPr>
            <w:r>
              <w:t xml:space="preserve">Perspectives de développement des compétences humaines en lien avec le projet : </w:t>
            </w:r>
            <w:r>
              <w:rPr>
                <w:sz w:val="17"/>
              </w:rPr>
              <w:t xml:space="preserve">ex : formation envisagée </w:t>
            </w:r>
          </w:p>
          <w:p w14:paraId="0D71B09E" w14:textId="77777777" w:rsidR="00F32ABC" w:rsidRDefault="00F32ABC" w:rsidP="00F32ABC">
            <w:pPr>
              <w:spacing w:after="0" w:line="259" w:lineRule="auto"/>
              <w:ind w:left="-7" w:firstLine="0"/>
              <w:jc w:val="left"/>
            </w:pPr>
            <w:r>
              <w:rPr>
                <w:sz w:val="17"/>
              </w:rPr>
              <w:t xml:space="preserve"> </w:t>
            </w:r>
          </w:p>
          <w:p w14:paraId="5D91658E" w14:textId="77777777" w:rsidR="00F32ABC" w:rsidRDefault="00F32ABC" w:rsidP="00F32ABC">
            <w:pPr>
              <w:spacing w:after="0" w:line="259" w:lineRule="auto"/>
              <w:ind w:left="5" w:firstLine="0"/>
              <w:jc w:val="left"/>
            </w:pPr>
            <w:r>
              <w:t xml:space="preserve"> </w:t>
            </w:r>
          </w:p>
          <w:p w14:paraId="2DF1CF5B" w14:textId="77777777" w:rsidR="00F32ABC" w:rsidRDefault="00F32ABC" w:rsidP="00F32ABC">
            <w:pPr>
              <w:spacing w:after="0" w:line="259" w:lineRule="auto"/>
              <w:ind w:left="5" w:firstLine="0"/>
              <w:jc w:val="left"/>
            </w:pPr>
            <w:r>
              <w:t xml:space="preserve"> </w:t>
            </w:r>
          </w:p>
          <w:p w14:paraId="30AC9693" w14:textId="77777777" w:rsidR="00F32ABC" w:rsidRDefault="00F32ABC" w:rsidP="00F32ABC">
            <w:pPr>
              <w:spacing w:after="0" w:line="259" w:lineRule="auto"/>
              <w:ind w:left="5" w:firstLine="0"/>
              <w:jc w:val="left"/>
            </w:pPr>
            <w:r>
              <w:t xml:space="preserve"> </w:t>
            </w:r>
          </w:p>
        </w:tc>
        <w:tc>
          <w:tcPr>
            <w:tcW w:w="1550" w:type="dxa"/>
            <w:tcBorders>
              <w:top w:val="single" w:sz="4" w:space="0" w:color="000000"/>
              <w:left w:val="nil"/>
              <w:bottom w:val="single" w:sz="4" w:space="0" w:color="000000"/>
              <w:right w:val="single" w:sz="4" w:space="0" w:color="000000"/>
            </w:tcBorders>
          </w:tcPr>
          <w:p w14:paraId="681947F0" w14:textId="77777777" w:rsidR="00F32ABC" w:rsidRDefault="00F32ABC" w:rsidP="00F32ABC">
            <w:pPr>
              <w:spacing w:after="160" w:line="259" w:lineRule="auto"/>
              <w:ind w:left="0" w:firstLine="0"/>
              <w:jc w:val="left"/>
            </w:pPr>
          </w:p>
        </w:tc>
      </w:tr>
    </w:tbl>
    <w:p w14:paraId="169462D3" w14:textId="77777777" w:rsidR="00166605" w:rsidRPr="00F32ABC" w:rsidRDefault="00EF57C8">
      <w:pPr>
        <w:spacing w:after="0" w:line="259" w:lineRule="auto"/>
        <w:ind w:left="746" w:firstLine="0"/>
        <w:jc w:val="left"/>
        <w:rPr>
          <w:color w:val="auto"/>
        </w:rPr>
      </w:pPr>
      <w:r w:rsidRPr="00F32ABC">
        <w:rPr>
          <w:color w:val="auto"/>
        </w:rPr>
        <w:t xml:space="preserve"> </w:t>
      </w:r>
    </w:p>
    <w:p w14:paraId="55A00826" w14:textId="77777777" w:rsidR="00166605" w:rsidRPr="00F32ABC" w:rsidRDefault="00EF57C8">
      <w:pPr>
        <w:spacing w:after="0" w:line="259" w:lineRule="auto"/>
        <w:ind w:left="746" w:firstLine="0"/>
        <w:jc w:val="left"/>
        <w:rPr>
          <w:color w:val="auto"/>
        </w:rPr>
      </w:pPr>
      <w:r w:rsidRPr="00F32ABC">
        <w:rPr>
          <w:color w:val="auto"/>
        </w:rPr>
        <w:t xml:space="preserve"> </w:t>
      </w:r>
    </w:p>
    <w:p w14:paraId="1A93BCED" w14:textId="77777777" w:rsidR="00F32ABC" w:rsidRDefault="00F32ABC">
      <w:pPr>
        <w:spacing w:after="0" w:line="259" w:lineRule="auto"/>
        <w:ind w:left="746" w:firstLine="0"/>
        <w:jc w:val="left"/>
        <w:rPr>
          <w:color w:val="auto"/>
        </w:rPr>
      </w:pPr>
    </w:p>
    <w:p w14:paraId="353D40BA" w14:textId="77777777" w:rsidR="00F32ABC" w:rsidRDefault="00F32ABC">
      <w:pPr>
        <w:spacing w:after="0" w:line="259" w:lineRule="auto"/>
        <w:ind w:left="746" w:firstLine="0"/>
        <w:jc w:val="left"/>
        <w:rPr>
          <w:color w:val="auto"/>
        </w:rPr>
      </w:pPr>
    </w:p>
    <w:p w14:paraId="7B6362B9" w14:textId="77777777" w:rsidR="00F32ABC" w:rsidRDefault="00F32ABC">
      <w:pPr>
        <w:spacing w:after="0" w:line="259" w:lineRule="auto"/>
        <w:ind w:left="746" w:firstLine="0"/>
        <w:jc w:val="left"/>
        <w:rPr>
          <w:color w:val="auto"/>
        </w:rPr>
      </w:pPr>
    </w:p>
    <w:p w14:paraId="5EBEBDAA" w14:textId="77777777" w:rsidR="00F32ABC" w:rsidRDefault="00F32ABC">
      <w:pPr>
        <w:spacing w:after="0" w:line="259" w:lineRule="auto"/>
        <w:ind w:left="746" w:firstLine="0"/>
        <w:jc w:val="left"/>
        <w:rPr>
          <w:color w:val="auto"/>
        </w:rPr>
      </w:pPr>
    </w:p>
    <w:p w14:paraId="5D7F8E4F" w14:textId="77777777" w:rsidR="00F32ABC" w:rsidRDefault="00F32ABC">
      <w:pPr>
        <w:spacing w:after="0" w:line="259" w:lineRule="auto"/>
        <w:ind w:left="746" w:firstLine="0"/>
        <w:jc w:val="left"/>
        <w:rPr>
          <w:color w:val="auto"/>
        </w:rPr>
      </w:pPr>
    </w:p>
    <w:p w14:paraId="6CECBD22" w14:textId="77777777" w:rsidR="00F32ABC" w:rsidRDefault="00F32ABC">
      <w:pPr>
        <w:spacing w:after="0" w:line="259" w:lineRule="auto"/>
        <w:ind w:left="746" w:firstLine="0"/>
        <w:jc w:val="left"/>
        <w:rPr>
          <w:color w:val="auto"/>
        </w:rPr>
      </w:pPr>
    </w:p>
    <w:p w14:paraId="3F565789" w14:textId="77777777" w:rsidR="00F32ABC" w:rsidRDefault="00F32ABC">
      <w:pPr>
        <w:spacing w:after="0" w:line="259" w:lineRule="auto"/>
        <w:ind w:left="746" w:firstLine="0"/>
        <w:jc w:val="left"/>
        <w:rPr>
          <w:color w:val="auto"/>
        </w:rPr>
      </w:pPr>
    </w:p>
    <w:p w14:paraId="27B21589" w14:textId="77777777" w:rsidR="00F32ABC" w:rsidRDefault="00F32ABC">
      <w:pPr>
        <w:spacing w:after="0" w:line="259" w:lineRule="auto"/>
        <w:ind w:left="746" w:firstLine="0"/>
        <w:jc w:val="left"/>
        <w:rPr>
          <w:color w:val="auto"/>
        </w:rPr>
      </w:pPr>
    </w:p>
    <w:p w14:paraId="1363FC53" w14:textId="77777777" w:rsidR="00F32ABC" w:rsidRDefault="00F32ABC">
      <w:pPr>
        <w:spacing w:after="0" w:line="259" w:lineRule="auto"/>
        <w:ind w:left="746" w:firstLine="0"/>
        <w:jc w:val="left"/>
        <w:rPr>
          <w:color w:val="auto"/>
        </w:rPr>
      </w:pPr>
    </w:p>
    <w:p w14:paraId="2B1EBF04" w14:textId="77777777" w:rsidR="00F32ABC" w:rsidRDefault="00F32ABC">
      <w:pPr>
        <w:spacing w:after="0" w:line="259" w:lineRule="auto"/>
        <w:ind w:left="746" w:firstLine="0"/>
        <w:jc w:val="left"/>
        <w:rPr>
          <w:color w:val="auto"/>
        </w:rPr>
      </w:pPr>
    </w:p>
    <w:p w14:paraId="1D0774AC" w14:textId="77777777" w:rsidR="00F32ABC" w:rsidRDefault="00F32ABC">
      <w:pPr>
        <w:spacing w:after="0" w:line="259" w:lineRule="auto"/>
        <w:ind w:left="746" w:firstLine="0"/>
        <w:jc w:val="left"/>
        <w:rPr>
          <w:color w:val="auto"/>
        </w:rPr>
      </w:pPr>
    </w:p>
    <w:p w14:paraId="77658F4A" w14:textId="77777777" w:rsidR="00166605" w:rsidRPr="00F32ABC" w:rsidRDefault="00EF57C8">
      <w:pPr>
        <w:spacing w:after="0" w:line="259" w:lineRule="auto"/>
        <w:ind w:left="746" w:firstLine="0"/>
        <w:jc w:val="left"/>
        <w:rPr>
          <w:color w:val="auto"/>
        </w:rPr>
      </w:pPr>
      <w:r w:rsidRPr="00F32ABC">
        <w:rPr>
          <w:color w:val="auto"/>
        </w:rPr>
        <w:t xml:space="preserve">Présentation de l’entreprise et impact du projet sur l’entreprise  </w:t>
      </w:r>
    </w:p>
    <w:p w14:paraId="0E3702E5" w14:textId="77777777" w:rsidR="00166605" w:rsidRDefault="00EF57C8">
      <w:pPr>
        <w:spacing w:after="27" w:line="259" w:lineRule="auto"/>
        <w:ind w:left="718" w:firstLine="0"/>
        <w:jc w:val="left"/>
      </w:pPr>
      <w:r>
        <w:rPr>
          <w:rFonts w:ascii="Calibri" w:eastAsia="Calibri" w:hAnsi="Calibri" w:cs="Calibri"/>
          <w:noProof/>
          <w:sz w:val="22"/>
        </w:rPr>
        <mc:AlternateContent>
          <mc:Choice Requires="wpg">
            <w:drawing>
              <wp:inline distT="0" distB="0" distL="0" distR="0" wp14:anchorId="6FFD8FF2" wp14:editId="6D8831CB">
                <wp:extent cx="5792724" cy="18288"/>
                <wp:effectExtent l="0" t="0" r="0" b="0"/>
                <wp:docPr id="92672" name="Group 92672"/>
                <wp:cNvGraphicFramePr/>
                <a:graphic xmlns:a="http://schemas.openxmlformats.org/drawingml/2006/main">
                  <a:graphicData uri="http://schemas.microsoft.com/office/word/2010/wordprocessingGroup">
                    <wpg:wgp>
                      <wpg:cNvGrpSpPr/>
                      <wpg:grpSpPr>
                        <a:xfrm>
                          <a:off x="0" y="0"/>
                          <a:ext cx="5792724" cy="18288"/>
                          <a:chOff x="0" y="0"/>
                          <a:chExt cx="5792724" cy="18288"/>
                        </a:xfrm>
                      </wpg:grpSpPr>
                      <wps:wsp>
                        <wps:cNvPr id="123764" name="Shape 123764"/>
                        <wps:cNvSpPr/>
                        <wps:spPr>
                          <a:xfrm>
                            <a:off x="0" y="0"/>
                            <a:ext cx="5792724" cy="18288"/>
                          </a:xfrm>
                          <a:custGeom>
                            <a:avLst/>
                            <a:gdLst/>
                            <a:ahLst/>
                            <a:cxnLst/>
                            <a:rect l="0" t="0" r="0" b="0"/>
                            <a:pathLst>
                              <a:path w="5792724" h="18288">
                                <a:moveTo>
                                  <a:pt x="0" y="0"/>
                                </a:moveTo>
                                <a:lnTo>
                                  <a:pt x="5792724" y="0"/>
                                </a:lnTo>
                                <a:lnTo>
                                  <a:pt x="5792724" y="18288"/>
                                </a:lnTo>
                                <a:lnTo>
                                  <a:pt x="0" y="18288"/>
                                </a:lnTo>
                                <a:lnTo>
                                  <a:pt x="0" y="0"/>
                                </a:lnTo>
                              </a:path>
                            </a:pathLst>
                          </a:custGeom>
                          <a:ln w="0" cap="rnd">
                            <a:miter lim="127000"/>
                          </a:ln>
                        </wps:spPr>
                        <wps:style>
                          <a:lnRef idx="0">
                            <a:srgbClr val="000000">
                              <a:alpha val="0"/>
                            </a:srgbClr>
                          </a:lnRef>
                          <a:fillRef idx="1">
                            <a:srgbClr val="FFCC00"/>
                          </a:fillRef>
                          <a:effectRef idx="0">
                            <a:scrgbClr r="0" g="0" b="0"/>
                          </a:effectRef>
                          <a:fontRef idx="none"/>
                        </wps:style>
                        <wps:bodyPr/>
                      </wps:wsp>
                    </wpg:wgp>
                  </a:graphicData>
                </a:graphic>
              </wp:inline>
            </w:drawing>
          </mc:Choice>
          <mc:Fallback>
            <w:pict>
              <v:group w14:anchorId="6D2CFF2D" id="Group 92672" o:spid="_x0000_s1026" style="width:456.1pt;height:1.45pt;mso-position-horizontal-relative:char;mso-position-vertical-relative:line" coordsize="57927,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">
                <v:shape id="Shape 123764" o:spid="_x0000_s1027" style="position:absolute;width:57927;height:182;visibility:visible;mso-wrap-style:square;v-text-anchor:top" coordsize="5792724,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e3S8QA&#10;AADfAAAADwAAAGRycy9kb3ducmV2LnhtbERPTWvCQBC9F/oflin0InXT2KpEN0EEi0dr9T5kxySY&#10;nU2za0z89W5B6PHxvpdZb2rRUesqywrexxEI4tzqigsFh5/N2xyE88gaa8ukYCAHWfr8tMRE2yt/&#10;U7f3hQgh7BJUUHrfJFK6vCSDbmwb4sCdbGvQB9gWUrd4DeGmlnEUTaXBikNDiQ2tS8rP+4tRsDtv&#10;boc43g1fn3qtf49dNzoNUqnXl361AOGp9//ih3urw/x4Mpt+wN+fAEC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3t0vEAAAA3wAAAA8AAAAAAAAAAAAAAAAAmAIAAGRycy9k&#10;b3ducmV2LnhtbFBLBQYAAAAABAAEAPUAAACJAwAAAAA=&#10;" path="m,l5792724,r,18288l,18288,,e" fillcolor="#fc0" stroked="f" strokeweight="0">
                  <v:stroke miterlimit="83231f" joinstyle="miter" endcap="round"/>
                  <v:path arrowok="t" textboxrect="0,0,5792724,18288"/>
                </v:shape>
                <w10:anchorlock/>
              </v:group>
            </w:pict>
          </mc:Fallback>
        </mc:AlternateContent>
      </w:r>
    </w:p>
    <w:p w14:paraId="6F76CC27" w14:textId="77777777" w:rsidR="00166605" w:rsidRDefault="00EF57C8">
      <w:pPr>
        <w:spacing w:after="0" w:line="259" w:lineRule="auto"/>
        <w:ind w:left="746" w:firstLine="0"/>
        <w:jc w:val="left"/>
      </w:pPr>
      <w:r>
        <w:t xml:space="preserve"> </w:t>
      </w:r>
    </w:p>
    <w:p w14:paraId="3B82E084" w14:textId="77777777" w:rsidR="00166605" w:rsidRDefault="00EF57C8">
      <w:pPr>
        <w:spacing w:after="121" w:line="259" w:lineRule="auto"/>
        <w:ind w:left="746" w:firstLine="0"/>
        <w:jc w:val="left"/>
      </w:pPr>
      <w:r>
        <w:rPr>
          <w:b/>
        </w:rPr>
        <w:t xml:space="preserve"> </w:t>
      </w:r>
    </w:p>
    <w:p w14:paraId="26EBF49B" w14:textId="77777777" w:rsidR="00166605" w:rsidRDefault="00EF57C8">
      <w:pPr>
        <w:pBdr>
          <w:top w:val="single" w:sz="4" w:space="0" w:color="000000"/>
          <w:left w:val="single" w:sz="4" w:space="0" w:color="000000"/>
          <w:bottom w:val="single" w:sz="4" w:space="0" w:color="000000"/>
          <w:right w:val="single" w:sz="4" w:space="0" w:color="000000"/>
        </w:pBdr>
        <w:tabs>
          <w:tab w:val="center" w:pos="1545"/>
          <w:tab w:val="center" w:pos="2370"/>
          <w:tab w:val="center" w:pos="3046"/>
          <w:tab w:val="center" w:pos="3981"/>
          <w:tab w:val="center" w:pos="5096"/>
          <w:tab w:val="center" w:pos="6179"/>
          <w:tab w:val="center" w:pos="7452"/>
          <w:tab w:val="center" w:pos="8481"/>
          <w:tab w:val="center" w:pos="9442"/>
          <w:tab w:val="center" w:pos="10395"/>
        </w:tabs>
        <w:spacing w:after="0" w:line="259" w:lineRule="auto"/>
        <w:ind w:left="-15" w:right="22" w:firstLine="0"/>
        <w:jc w:val="left"/>
      </w:pPr>
      <w:r>
        <w:rPr>
          <w:rFonts w:ascii="Calibri" w:eastAsia="Calibri" w:hAnsi="Calibri" w:cs="Calibri"/>
          <w:sz w:val="20"/>
          <w:u w:val="single" w:color="000000"/>
        </w:rPr>
        <w:t xml:space="preserve">Historique </w:t>
      </w:r>
      <w:r>
        <w:rPr>
          <w:b/>
          <w:sz w:val="25"/>
          <w:vertAlign w:val="superscript"/>
        </w:rPr>
        <w:t xml:space="preserve"> </w:t>
      </w:r>
      <w:r>
        <w:rPr>
          <w:b/>
          <w:sz w:val="25"/>
          <w:vertAlign w:val="superscript"/>
        </w:rPr>
        <w:tab/>
      </w:r>
      <w:r>
        <w:rPr>
          <w:rFonts w:ascii="Calibri" w:eastAsia="Calibri" w:hAnsi="Calibri" w:cs="Calibri"/>
          <w:sz w:val="20"/>
          <w:u w:val="single" w:color="000000"/>
        </w:rPr>
        <w:t xml:space="preserve">rapide </w:t>
      </w:r>
      <w:r>
        <w:rPr>
          <w:rFonts w:ascii="Calibri" w:eastAsia="Calibri" w:hAnsi="Calibri" w:cs="Calibri"/>
          <w:sz w:val="20"/>
          <w:u w:val="single" w:color="000000"/>
        </w:rPr>
        <w:tab/>
        <w:t xml:space="preserve">sur </w:t>
      </w:r>
      <w:r>
        <w:rPr>
          <w:rFonts w:ascii="Calibri" w:eastAsia="Calibri" w:hAnsi="Calibri" w:cs="Calibri"/>
          <w:sz w:val="20"/>
          <w:u w:val="single" w:color="000000"/>
        </w:rPr>
        <w:tab/>
        <w:t xml:space="preserve">les </w:t>
      </w:r>
      <w:r>
        <w:rPr>
          <w:rFonts w:ascii="Calibri" w:eastAsia="Calibri" w:hAnsi="Calibri" w:cs="Calibri"/>
          <w:sz w:val="20"/>
          <w:u w:val="single" w:color="000000"/>
        </w:rPr>
        <w:tab/>
        <w:t xml:space="preserve">dernières </w:t>
      </w:r>
      <w:r>
        <w:rPr>
          <w:rFonts w:ascii="Calibri" w:eastAsia="Calibri" w:hAnsi="Calibri" w:cs="Calibri"/>
          <w:sz w:val="20"/>
          <w:u w:val="single" w:color="000000"/>
        </w:rPr>
        <w:tab/>
        <w:t xml:space="preserve">années </w:t>
      </w:r>
      <w:r>
        <w:rPr>
          <w:rFonts w:ascii="Calibri" w:eastAsia="Calibri" w:hAnsi="Calibri" w:cs="Calibri"/>
          <w:sz w:val="20"/>
          <w:u w:val="single" w:color="000000"/>
        </w:rPr>
        <w:tab/>
      </w:r>
      <w:r>
        <w:rPr>
          <w:rFonts w:ascii="Calibri" w:eastAsia="Calibri" w:hAnsi="Calibri" w:cs="Calibri"/>
          <w:i/>
          <w:sz w:val="20"/>
          <w:u w:val="single" w:color="000000"/>
        </w:rPr>
        <w:t xml:space="preserve">(précisez </w:t>
      </w:r>
      <w:r>
        <w:rPr>
          <w:rFonts w:ascii="Calibri" w:eastAsia="Calibri" w:hAnsi="Calibri" w:cs="Calibri"/>
          <w:i/>
          <w:sz w:val="20"/>
          <w:u w:val="single" w:color="000000"/>
        </w:rPr>
        <w:tab/>
        <w:t xml:space="preserve">notamment </w:t>
      </w:r>
      <w:r>
        <w:rPr>
          <w:rFonts w:ascii="Calibri" w:eastAsia="Calibri" w:hAnsi="Calibri" w:cs="Calibri"/>
          <w:i/>
          <w:sz w:val="20"/>
          <w:u w:val="single" w:color="000000"/>
        </w:rPr>
        <w:tab/>
        <w:t xml:space="preserve">les </w:t>
      </w:r>
      <w:r>
        <w:rPr>
          <w:rFonts w:ascii="Calibri" w:eastAsia="Calibri" w:hAnsi="Calibri" w:cs="Calibri"/>
          <w:i/>
          <w:sz w:val="20"/>
          <w:u w:val="single" w:color="000000"/>
        </w:rPr>
        <w:tab/>
        <w:t xml:space="preserve">évolutions </w:t>
      </w:r>
      <w:r>
        <w:rPr>
          <w:rFonts w:ascii="Calibri" w:eastAsia="Calibri" w:hAnsi="Calibri" w:cs="Calibri"/>
          <w:i/>
          <w:sz w:val="20"/>
          <w:u w:val="single" w:color="000000"/>
        </w:rPr>
        <w:tab/>
        <w:t>de</w:t>
      </w:r>
      <w:r>
        <w:rPr>
          <w:rFonts w:ascii="Calibri" w:eastAsia="Calibri" w:hAnsi="Calibri" w:cs="Calibri"/>
          <w:i/>
          <w:sz w:val="20"/>
        </w:rPr>
        <w:t xml:space="preserve"> </w:t>
      </w:r>
    </w:p>
    <w:p w14:paraId="4513B12E" w14:textId="47A33EC6" w:rsidR="00166605" w:rsidRDefault="00EF57C8">
      <w:pPr>
        <w:pBdr>
          <w:top w:val="single" w:sz="4" w:space="0" w:color="000000"/>
          <w:left w:val="single" w:sz="4" w:space="0" w:color="000000"/>
          <w:bottom w:val="single" w:sz="4" w:space="0" w:color="000000"/>
          <w:right w:val="single" w:sz="4" w:space="0" w:color="000000"/>
        </w:pBdr>
        <w:spacing w:after="93" w:line="218" w:lineRule="auto"/>
        <w:ind w:left="-15" w:right="22" w:firstLine="746"/>
        <w:jc w:val="left"/>
      </w:pPr>
      <w:r>
        <w:rPr>
          <w:b/>
        </w:rPr>
        <w:t xml:space="preserve"> </w:t>
      </w:r>
      <w:r w:rsidR="00F32ABC">
        <w:rPr>
          <w:rFonts w:ascii="Calibri" w:eastAsia="Calibri" w:hAnsi="Calibri" w:cs="Calibri"/>
          <w:i/>
          <w:sz w:val="20"/>
          <w:u w:val="single" w:color="000000"/>
        </w:rPr>
        <w:t>Structures</w:t>
      </w:r>
      <w:r w:rsidR="00F32ABC">
        <w:rPr>
          <w:b/>
          <w:sz w:val="25"/>
          <w:vertAlign w:val="subscript"/>
        </w:rPr>
        <w:t xml:space="preserve">) </w:t>
      </w:r>
      <w:r>
        <w:rPr>
          <w:rFonts w:ascii="Calibri" w:eastAsia="Calibri" w:hAnsi="Calibri" w:cs="Calibri"/>
          <w:color w:val="7F7F7F"/>
          <w:sz w:val="20"/>
        </w:rPr>
        <w:t>_______________________________________________________________________________________________ _________________________________________________________________________________________________________</w:t>
      </w:r>
      <w:r>
        <w:rPr>
          <w:b/>
        </w:rPr>
        <w:t xml:space="preserve"> </w:t>
      </w:r>
      <w:r>
        <w:rPr>
          <w:rFonts w:ascii="Calibri" w:eastAsia="Calibri" w:hAnsi="Calibri" w:cs="Calibri"/>
          <w:color w:val="7F7F7F"/>
          <w:sz w:val="20"/>
        </w:rPr>
        <w:t>_________________________________________________________________________________________________________</w:t>
      </w:r>
    </w:p>
    <w:p w14:paraId="1F810782"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rFonts w:ascii="Open Sans" w:eastAsia="Open Sans" w:hAnsi="Open Sans" w:cs="Open Sans"/>
          <w:sz w:val="24"/>
        </w:rPr>
        <w:t xml:space="preserve"> </w:t>
      </w:r>
    </w:p>
    <w:p w14:paraId="3409B8E1" w14:textId="6CA8A65B" w:rsidR="00166605" w:rsidRDefault="00EF57C8">
      <w:pPr>
        <w:pBdr>
          <w:top w:val="single" w:sz="4" w:space="0" w:color="000000"/>
          <w:left w:val="single" w:sz="4" w:space="0" w:color="000000"/>
          <w:bottom w:val="single" w:sz="4" w:space="0" w:color="000000"/>
          <w:right w:val="single" w:sz="4" w:space="0" w:color="000000"/>
        </w:pBdr>
        <w:tabs>
          <w:tab w:val="center" w:pos="1632"/>
          <w:tab w:val="center" w:pos="4915"/>
          <w:tab w:val="center" w:pos="6866"/>
          <w:tab w:val="center" w:pos="7364"/>
          <w:tab w:val="center" w:pos="10287"/>
        </w:tabs>
        <w:spacing w:after="5" w:line="271" w:lineRule="auto"/>
        <w:ind w:left="-15" w:right="22" w:firstLine="0"/>
        <w:jc w:val="left"/>
      </w:pPr>
      <w:r>
        <w:rPr>
          <w:rFonts w:ascii="Calibri" w:eastAsia="Calibri" w:hAnsi="Calibri" w:cs="Calibri"/>
          <w:color w:val="7F7F7F"/>
          <w:sz w:val="20"/>
        </w:rPr>
        <w:t>_________________________________________________________________________________________________________</w:t>
      </w:r>
      <w:r>
        <w:rPr>
          <w:rFonts w:ascii="Open Sans" w:eastAsia="Open Sans" w:hAnsi="Open Sans" w:cs="Open Sans"/>
          <w:color w:val="FFFFFF"/>
          <w:sz w:val="20"/>
        </w:rPr>
        <w:t xml:space="preserve"> </w:t>
      </w:r>
      <w:r>
        <w:rPr>
          <w:rFonts w:ascii="Open Sans" w:eastAsia="Open Sans" w:hAnsi="Open Sans" w:cs="Open Sans"/>
          <w:color w:val="FFFFFF"/>
          <w:sz w:val="20"/>
        </w:rPr>
        <w:tab/>
        <w:t xml:space="preserve"> </w:t>
      </w:r>
      <w:r>
        <w:rPr>
          <w:rFonts w:ascii="Open Sans" w:eastAsia="Open Sans" w:hAnsi="Open Sans" w:cs="Open Sans"/>
          <w:color w:val="FFFFFF"/>
          <w:sz w:val="20"/>
        </w:rPr>
        <w:tab/>
      </w:r>
      <w:r>
        <w:rPr>
          <w:rFonts w:ascii="Open Sans" w:eastAsia="Open Sans" w:hAnsi="Open Sans" w:cs="Open Sans"/>
          <w:b/>
          <w:color w:val="15345A"/>
          <w:sz w:val="20"/>
        </w:rPr>
        <w:t xml:space="preserve"> </w:t>
      </w:r>
      <w:r>
        <w:rPr>
          <w:rFonts w:ascii="Open Sans" w:eastAsia="Open Sans" w:hAnsi="Open Sans" w:cs="Open Sans"/>
          <w:b/>
          <w:color w:val="15345A"/>
          <w:sz w:val="20"/>
        </w:rPr>
        <w:tab/>
      </w:r>
      <w:r>
        <w:rPr>
          <w:rFonts w:ascii="Open Sans" w:eastAsia="Open Sans" w:hAnsi="Open Sans" w:cs="Open Sans"/>
          <w:color w:val="FFFFFF"/>
          <w:sz w:val="20"/>
        </w:rPr>
        <w:t xml:space="preserve"> </w:t>
      </w:r>
      <w:r>
        <w:rPr>
          <w:rFonts w:ascii="Open Sans" w:eastAsia="Open Sans" w:hAnsi="Open Sans" w:cs="Open Sans"/>
          <w:color w:val="FFFFFF"/>
          <w:sz w:val="20"/>
        </w:rPr>
        <w:tab/>
      </w:r>
      <w:r>
        <w:rPr>
          <w:rFonts w:ascii="Open Sans" w:eastAsia="Open Sans" w:hAnsi="Open Sans" w:cs="Open Sans"/>
          <w:b/>
          <w:sz w:val="20"/>
        </w:rPr>
        <w:tab/>
      </w:r>
      <w:r>
        <w:rPr>
          <w:rFonts w:ascii="Open Sans" w:eastAsia="Open Sans" w:hAnsi="Open Sans" w:cs="Open Sans"/>
          <w:color w:val="FFFFFF"/>
          <w:sz w:val="20"/>
        </w:rPr>
        <w:t xml:space="preserve"> </w:t>
      </w:r>
    </w:p>
    <w:p w14:paraId="7406617B"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rFonts w:ascii="Open Sans" w:eastAsia="Open Sans" w:hAnsi="Open Sans" w:cs="Open Sans"/>
          <w:sz w:val="24"/>
        </w:rPr>
        <w:t xml:space="preserve"> </w:t>
      </w:r>
      <w:r>
        <w:rPr>
          <w:rFonts w:ascii="Calibri" w:eastAsia="Calibri" w:hAnsi="Calibri" w:cs="Calibri"/>
          <w:color w:val="7F7F7F"/>
          <w:sz w:val="20"/>
        </w:rPr>
        <w:t>_________________________________________________________________________________________________________</w:t>
      </w:r>
    </w:p>
    <w:p w14:paraId="33D6B268"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5" w:right="22"/>
        <w:jc w:val="left"/>
      </w:pPr>
      <w:r>
        <w:rPr>
          <w:rFonts w:ascii="Calibri" w:eastAsia="Calibri" w:hAnsi="Calibri" w:cs="Calibri"/>
          <w:color w:val="7F7F7F"/>
          <w:sz w:val="20"/>
        </w:rPr>
        <w:t xml:space="preserve">_________________________________________________________________________________________________________ </w:t>
      </w:r>
      <w:r>
        <w:rPr>
          <w:rFonts w:ascii="Calibri" w:eastAsia="Calibri" w:hAnsi="Calibri" w:cs="Calibri"/>
          <w:sz w:val="20"/>
          <w:u w:val="single" w:color="000000"/>
        </w:rPr>
        <w:t>Description détaillée de la stratégie de l’entreprise sur le moyen terme et place du projet dans cette stratégie</w:t>
      </w:r>
      <w:r>
        <w:rPr>
          <w:b/>
          <w:u w:val="single" w:color="000000"/>
        </w:rPr>
        <w:t xml:space="preserve"> </w:t>
      </w:r>
      <w:r>
        <w:rPr>
          <w:b/>
          <w:u w:val="single" w:color="000000"/>
        </w:rPr>
        <w:tab/>
      </w:r>
      <w:r>
        <w:rPr>
          <w:rFonts w:ascii="Calibri" w:eastAsia="Calibri" w:hAnsi="Calibri" w:cs="Calibri"/>
          <w:color w:val="7F7F7F"/>
          <w:sz w:val="20"/>
          <w:u w:val="single" w:color="000000"/>
        </w:rPr>
        <w:t xml:space="preserve"> :</w:t>
      </w:r>
      <w:r>
        <w:rPr>
          <w:rFonts w:ascii="Calibri" w:eastAsia="Calibri" w:hAnsi="Calibri" w:cs="Calibri"/>
          <w:color w:val="7F7F7F"/>
          <w:sz w:val="20"/>
        </w:rPr>
        <w:t xml:space="preserve"> </w:t>
      </w:r>
    </w:p>
    <w:p w14:paraId="4E870A09"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b/>
          <w:sz w:val="25"/>
          <w:vertAlign w:val="superscript"/>
        </w:rPr>
        <w:t xml:space="preserve"> </w:t>
      </w:r>
    </w:p>
    <w:p w14:paraId="2D98D556"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b/>
        </w:rPr>
        <w:t xml:space="preserve"> </w:t>
      </w:r>
    </w:p>
    <w:p w14:paraId="5B3D0474" w14:textId="5CAC0014" w:rsidR="00166605" w:rsidRDefault="00EF57C8">
      <w:pPr>
        <w:pBdr>
          <w:top w:val="single" w:sz="4" w:space="0" w:color="000000"/>
          <w:left w:val="single" w:sz="4" w:space="0" w:color="000000"/>
          <w:bottom w:val="single" w:sz="4" w:space="0" w:color="000000"/>
          <w:right w:val="single" w:sz="4" w:space="0" w:color="000000"/>
        </w:pBdr>
        <w:tabs>
          <w:tab w:val="center" w:pos="10408"/>
        </w:tabs>
        <w:spacing w:after="5" w:line="271" w:lineRule="auto"/>
        <w:ind w:left="-15" w:right="22" w:firstLine="0"/>
        <w:jc w:val="left"/>
      </w:pPr>
      <w:r>
        <w:rPr>
          <w:rFonts w:ascii="Calibri" w:eastAsia="Calibri" w:hAnsi="Calibri" w:cs="Calibri"/>
          <w:color w:val="7F7F7F"/>
          <w:sz w:val="20"/>
        </w:rPr>
        <w:t>________________________________________________________________________________________________________</w:t>
      </w:r>
      <w:r>
        <w:rPr>
          <w:b/>
          <w:sz w:val="25"/>
          <w:vertAlign w:val="subscript"/>
        </w:rPr>
        <w:t xml:space="preserve"> </w:t>
      </w:r>
      <w:r>
        <w:rPr>
          <w:b/>
          <w:sz w:val="25"/>
          <w:vertAlign w:val="subscript"/>
        </w:rPr>
        <w:tab/>
      </w:r>
      <w:r>
        <w:rPr>
          <w:rFonts w:ascii="Calibri" w:eastAsia="Calibri" w:hAnsi="Calibri" w:cs="Calibri"/>
          <w:sz w:val="20"/>
        </w:rPr>
        <w:t xml:space="preserve"> </w:t>
      </w:r>
    </w:p>
    <w:p w14:paraId="4EE0C988" w14:textId="0BACB49C" w:rsidR="00166605" w:rsidRDefault="00EF57C8">
      <w:pPr>
        <w:pBdr>
          <w:top w:val="single" w:sz="4" w:space="0" w:color="000000"/>
          <w:left w:val="single" w:sz="4" w:space="0" w:color="000000"/>
          <w:bottom w:val="single" w:sz="4" w:space="0" w:color="000000"/>
          <w:right w:val="single" w:sz="4" w:space="0" w:color="000000"/>
        </w:pBdr>
        <w:spacing w:after="0" w:line="240" w:lineRule="auto"/>
        <w:ind w:left="-15" w:right="22" w:firstLine="0"/>
      </w:pPr>
      <w:r>
        <w:rPr>
          <w:rFonts w:ascii="Calibri" w:eastAsia="Calibri" w:hAnsi="Calibri" w:cs="Calibri"/>
          <w:color w:val="7F7F7F"/>
          <w:sz w:val="20"/>
        </w:rPr>
        <w:t>_________________________________________________________________________________________________________</w:t>
      </w:r>
      <w:r>
        <w:rPr>
          <w:b/>
        </w:rPr>
        <w:t xml:space="preserve"> </w:t>
      </w:r>
      <w:r>
        <w:rPr>
          <w:rFonts w:ascii="Calibri" w:eastAsia="Calibri" w:hAnsi="Calibri" w:cs="Calibri"/>
          <w:color w:val="7F7F7F"/>
          <w:sz w:val="20"/>
        </w:rPr>
        <w:t>___________________________________________________________________________________________________</w:t>
      </w:r>
      <w:r>
        <w:rPr>
          <w:b/>
        </w:rPr>
        <w:t xml:space="preserve"> </w:t>
      </w:r>
      <w:r>
        <w:rPr>
          <w:rFonts w:ascii="Calibri" w:eastAsia="Calibri" w:hAnsi="Calibri" w:cs="Calibri"/>
          <w:sz w:val="20"/>
          <w:u w:val="single" w:color="000000"/>
        </w:rPr>
        <w:t>Présentation du projet dans une stratégie d’ensemble de la filière ou de développement des zones rurales :</w:t>
      </w:r>
      <w:r>
        <w:rPr>
          <w:b/>
          <w:sz w:val="25"/>
          <w:vertAlign w:val="superscript"/>
        </w:rPr>
        <w:t xml:space="preserve"> </w:t>
      </w:r>
      <w:r>
        <w:rPr>
          <w:b/>
          <w:sz w:val="25"/>
          <w:vertAlign w:val="superscript"/>
        </w:rPr>
        <w:tab/>
      </w:r>
      <w:r>
        <w:rPr>
          <w:rFonts w:ascii="Calibri" w:eastAsia="Calibri" w:hAnsi="Calibri" w:cs="Calibri"/>
          <w:color w:val="7F7F7F"/>
          <w:sz w:val="20"/>
        </w:rPr>
        <w:t xml:space="preserve"> </w:t>
      </w:r>
    </w:p>
    <w:p w14:paraId="20A035C2"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b/>
        </w:rPr>
        <w:t xml:space="preserve"> </w:t>
      </w:r>
    </w:p>
    <w:p w14:paraId="3D3B14AA"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b/>
          <w:sz w:val="25"/>
          <w:vertAlign w:val="subscript"/>
        </w:rPr>
        <w:t xml:space="preserve"> </w:t>
      </w:r>
    </w:p>
    <w:p w14:paraId="1E9498A6"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 xml:space="preserve">_________________________________________________________________________________________________________ </w:t>
      </w:r>
      <w:r>
        <w:rPr>
          <w:b/>
        </w:rPr>
        <w:t xml:space="preserve"> </w:t>
      </w:r>
    </w:p>
    <w:p w14:paraId="45B0D871"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 xml:space="preserve">_________________________________________________________________________________________________________ </w:t>
      </w:r>
      <w:r>
        <w:rPr>
          <w:b/>
        </w:rPr>
        <w:t xml:space="preserve"> </w:t>
      </w:r>
    </w:p>
    <w:p w14:paraId="2C6C5379"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 xml:space="preserve">_________________________________________________________________________________________________________ </w:t>
      </w:r>
      <w:r>
        <w:rPr>
          <w:b/>
          <w:sz w:val="25"/>
          <w:vertAlign w:val="superscript"/>
        </w:rPr>
        <w:t xml:space="preserve"> </w:t>
      </w:r>
    </w:p>
    <w:p w14:paraId="52CB1C6D"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b/>
        </w:rPr>
        <w:t xml:space="preserve"> </w:t>
      </w:r>
    </w:p>
    <w:p w14:paraId="550E68C6"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rFonts w:ascii="Calibri" w:eastAsia="Calibri" w:hAnsi="Calibri" w:cs="Calibri"/>
          <w:color w:val="7F7F7F"/>
          <w:sz w:val="20"/>
        </w:rPr>
        <w:t xml:space="preserve"> </w:t>
      </w:r>
      <w:r>
        <w:rPr>
          <w:rFonts w:ascii="Calibri" w:eastAsia="Calibri" w:hAnsi="Calibri" w:cs="Calibri"/>
          <w:color w:val="7F7F7F"/>
          <w:sz w:val="20"/>
        </w:rPr>
        <w:tab/>
      </w:r>
      <w:r>
        <w:rPr>
          <w:b/>
        </w:rPr>
        <w:t xml:space="preserve"> </w:t>
      </w:r>
    </w:p>
    <w:p w14:paraId="0EB4A9C1" w14:textId="77777777" w:rsidR="00166605" w:rsidRDefault="00EF57C8">
      <w:pPr>
        <w:spacing w:after="0" w:line="259" w:lineRule="auto"/>
        <w:ind w:left="746" w:firstLine="0"/>
        <w:jc w:val="left"/>
      </w:pPr>
      <w:r>
        <w:rPr>
          <w:b/>
        </w:rPr>
        <w:t xml:space="preserve"> </w:t>
      </w:r>
    </w:p>
    <w:p w14:paraId="4BC37AAE" w14:textId="095BD55C" w:rsidR="00F32ABC" w:rsidRDefault="00F32ABC">
      <w:pPr>
        <w:spacing w:after="160" w:line="259" w:lineRule="auto"/>
        <w:ind w:left="0" w:firstLine="0"/>
        <w:jc w:val="left"/>
        <w:rPr>
          <w:b/>
        </w:rPr>
      </w:pPr>
      <w:r>
        <w:rPr>
          <w:b/>
        </w:rPr>
        <w:br w:type="page"/>
      </w:r>
    </w:p>
    <w:p w14:paraId="2314E52B" w14:textId="77777777" w:rsidR="00F32ABC" w:rsidRDefault="00F32ABC">
      <w:pPr>
        <w:spacing w:after="66" w:line="259" w:lineRule="auto"/>
        <w:ind w:left="746" w:firstLine="0"/>
        <w:jc w:val="left"/>
        <w:rPr>
          <w:b/>
        </w:rPr>
      </w:pPr>
    </w:p>
    <w:p w14:paraId="254647BE" w14:textId="77777777" w:rsidR="00F32ABC" w:rsidRDefault="00F32ABC">
      <w:pPr>
        <w:spacing w:after="66" w:line="259" w:lineRule="auto"/>
        <w:ind w:left="746" w:firstLine="0"/>
        <w:jc w:val="left"/>
        <w:rPr>
          <w:b/>
        </w:rPr>
      </w:pPr>
    </w:p>
    <w:p w14:paraId="43E110BA" w14:textId="77777777" w:rsidR="00166605" w:rsidRDefault="00EF57C8">
      <w:pPr>
        <w:spacing w:after="66" w:line="259" w:lineRule="auto"/>
        <w:ind w:left="746" w:firstLine="0"/>
        <w:jc w:val="left"/>
      </w:pPr>
      <w:r>
        <w:rPr>
          <w:b/>
        </w:rPr>
        <w:t xml:space="preserve"> </w:t>
      </w:r>
    </w:p>
    <w:p w14:paraId="2C4B9194" w14:textId="4A6F304B" w:rsidR="00166605" w:rsidRDefault="00EF57C8">
      <w:pPr>
        <w:pBdr>
          <w:top w:val="single" w:sz="4" w:space="0" w:color="000000"/>
          <w:left w:val="single" w:sz="4" w:space="0" w:color="000000"/>
          <w:bottom w:val="single" w:sz="4" w:space="0" w:color="000000"/>
          <w:right w:val="single" w:sz="4" w:space="0" w:color="000000"/>
        </w:pBdr>
        <w:tabs>
          <w:tab w:val="center" w:pos="5237"/>
        </w:tabs>
        <w:spacing w:after="0" w:line="259" w:lineRule="auto"/>
        <w:ind w:left="-15" w:right="22" w:firstLine="0"/>
        <w:jc w:val="left"/>
      </w:pPr>
      <w:r>
        <w:rPr>
          <w:rFonts w:ascii="Calibri" w:eastAsia="Calibri" w:hAnsi="Calibri" w:cs="Calibri"/>
          <w:sz w:val="20"/>
          <w:u w:val="single" w:color="000000"/>
        </w:rPr>
        <w:t xml:space="preserve">Principales prestations et/ou produits </w:t>
      </w:r>
      <w:r w:rsidR="00F32ABC">
        <w:rPr>
          <w:rFonts w:ascii="Calibri" w:eastAsia="Calibri" w:hAnsi="Calibri" w:cs="Calibri"/>
          <w:sz w:val="20"/>
          <w:u w:val="single" w:color="000000"/>
        </w:rPr>
        <w:t>commercialisés</w:t>
      </w:r>
      <w:r>
        <w:rPr>
          <w:rFonts w:ascii="Calibri" w:eastAsia="Calibri" w:hAnsi="Calibri" w:cs="Calibri"/>
          <w:sz w:val="20"/>
          <w:u w:val="single" w:color="000000"/>
        </w:rPr>
        <w:t xml:space="preserve"> à ce jour (en % du CA) </w:t>
      </w:r>
      <w:r>
        <w:rPr>
          <w:rFonts w:ascii="Calibri" w:eastAsia="Calibri" w:hAnsi="Calibri" w:cs="Calibri"/>
          <w:sz w:val="20"/>
        </w:rPr>
        <w:t xml:space="preserve">: </w:t>
      </w:r>
      <w:r>
        <w:rPr>
          <w:rFonts w:ascii="Calibri" w:eastAsia="Calibri" w:hAnsi="Calibri" w:cs="Calibri"/>
          <w:color w:val="7F7F7F"/>
          <w:sz w:val="20"/>
        </w:rPr>
        <w:t xml:space="preserve"> </w:t>
      </w:r>
    </w:p>
    <w:p w14:paraId="6A1CA4B8"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b/>
        </w:rPr>
        <w:t xml:space="preserve"> </w:t>
      </w:r>
    </w:p>
    <w:p w14:paraId="67E80B65"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p>
    <w:p w14:paraId="4C0A18C1"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b/>
        </w:rPr>
        <w:t xml:space="preserve"> </w:t>
      </w:r>
    </w:p>
    <w:p w14:paraId="3A646FA4"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b/>
        </w:rPr>
        <w:t xml:space="preserve"> </w:t>
      </w:r>
    </w:p>
    <w:p w14:paraId="3A1BC404"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b/>
        </w:rPr>
        <w:t xml:space="preserve"> </w:t>
      </w:r>
    </w:p>
    <w:p w14:paraId="563B9456" w14:textId="77777777" w:rsidR="00166605" w:rsidRDefault="00EF57C8">
      <w:pPr>
        <w:pBdr>
          <w:top w:val="single" w:sz="4" w:space="0" w:color="000000"/>
          <w:left w:val="single" w:sz="4" w:space="0" w:color="000000"/>
          <w:bottom w:val="single" w:sz="4" w:space="0" w:color="000000"/>
          <w:right w:val="single" w:sz="4" w:space="0" w:color="000000"/>
        </w:pBdr>
        <w:tabs>
          <w:tab w:val="center" w:pos="10408"/>
        </w:tabs>
        <w:spacing w:after="5" w:line="271" w:lineRule="auto"/>
        <w:ind w:left="-15" w:right="22" w:firstLine="0"/>
        <w:jc w:val="left"/>
      </w:pPr>
      <w:r>
        <w:rPr>
          <w:rFonts w:ascii="Calibri" w:eastAsia="Calibri" w:hAnsi="Calibri" w:cs="Calibri"/>
          <w:color w:val="7F7F7F"/>
          <w:sz w:val="20"/>
        </w:rPr>
        <w:t>________________________________________________________________________________________________________</w:t>
      </w:r>
      <w:r>
        <w:rPr>
          <w:b/>
          <w:sz w:val="25"/>
          <w:vertAlign w:val="superscript"/>
        </w:rPr>
        <w:t xml:space="preserve"> </w:t>
      </w:r>
      <w:r>
        <w:rPr>
          <w:b/>
          <w:sz w:val="25"/>
          <w:vertAlign w:val="superscript"/>
        </w:rPr>
        <w:tab/>
      </w:r>
      <w:r>
        <w:rPr>
          <w:rFonts w:ascii="Calibri" w:eastAsia="Calibri" w:hAnsi="Calibri" w:cs="Calibri"/>
          <w:sz w:val="20"/>
        </w:rPr>
        <w:t xml:space="preserve">_ </w:t>
      </w:r>
    </w:p>
    <w:p w14:paraId="46B67AA3"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b/>
        </w:rPr>
        <w:t xml:space="preserve"> </w:t>
      </w:r>
    </w:p>
    <w:p w14:paraId="618B9F6C"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rFonts w:ascii="Open Sans" w:eastAsia="Open Sans" w:hAnsi="Open Sans" w:cs="Open Sans"/>
        </w:rPr>
        <w:t>Liste des principaux clients (localisation et part dans le C.A. de l'entreprise) :</w:t>
      </w:r>
      <w:r>
        <w:rPr>
          <w:rFonts w:ascii="Calibri" w:eastAsia="Calibri" w:hAnsi="Calibri" w:cs="Calibri"/>
          <w:sz w:val="20"/>
        </w:rPr>
        <w:t xml:space="preserve"> </w:t>
      </w:r>
    </w:p>
    <w:p w14:paraId="446FD4C4"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b/>
        </w:rPr>
        <w:t xml:space="preserve"> </w:t>
      </w:r>
    </w:p>
    <w:p w14:paraId="11423793"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b/>
        </w:rPr>
        <w:t xml:space="preserve"> </w:t>
      </w:r>
    </w:p>
    <w:p w14:paraId="345ACA1C"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b/>
          <w:sz w:val="25"/>
          <w:vertAlign w:val="superscript"/>
        </w:rPr>
        <w:t xml:space="preserve"> </w:t>
      </w:r>
    </w:p>
    <w:p w14:paraId="1A08677F" w14:textId="77777777" w:rsidR="00166605" w:rsidRDefault="00EF57C8">
      <w:pPr>
        <w:pBdr>
          <w:top w:val="single" w:sz="4" w:space="0" w:color="000000"/>
          <w:left w:val="single" w:sz="4" w:space="0" w:color="000000"/>
          <w:bottom w:val="single" w:sz="4" w:space="0" w:color="000000"/>
          <w:right w:val="single" w:sz="4" w:space="0" w:color="000000"/>
        </w:pBdr>
        <w:spacing w:after="0" w:line="259" w:lineRule="auto"/>
        <w:ind w:left="-15" w:right="22" w:firstLine="0"/>
        <w:jc w:val="left"/>
      </w:pPr>
      <w:r>
        <w:rPr>
          <w:b/>
        </w:rPr>
        <w:t xml:space="preserve"> </w:t>
      </w:r>
    </w:p>
    <w:p w14:paraId="4F772603"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r>
        <w:rPr>
          <w:b/>
          <w:sz w:val="25"/>
          <w:vertAlign w:val="subscript"/>
        </w:rPr>
        <w:t xml:space="preserve"> </w:t>
      </w:r>
      <w:r>
        <w:rPr>
          <w:rFonts w:ascii="Calibri" w:eastAsia="Calibri" w:hAnsi="Calibri" w:cs="Calibri"/>
          <w:color w:val="7F7F7F"/>
          <w:sz w:val="20"/>
        </w:rPr>
        <w:t>_________________________________________________________________________________________________________</w:t>
      </w:r>
      <w:r>
        <w:rPr>
          <w:b/>
        </w:rPr>
        <w:t xml:space="preserve"> </w:t>
      </w:r>
      <w:r>
        <w:rPr>
          <w:b/>
        </w:rPr>
        <w:tab/>
      </w:r>
      <w:r>
        <w:rPr>
          <w:rFonts w:ascii="Calibri" w:eastAsia="Calibri" w:hAnsi="Calibri" w:cs="Calibri"/>
          <w:sz w:val="20"/>
        </w:rPr>
        <w:t xml:space="preserve"> </w:t>
      </w:r>
      <w:r>
        <w:rPr>
          <w:rFonts w:ascii="Calibri" w:eastAsia="Calibri" w:hAnsi="Calibri" w:cs="Calibri"/>
          <w:sz w:val="20"/>
          <w:u w:val="single" w:color="000000"/>
        </w:rPr>
        <w:t>Evolution de la gamme de produit liée au projet (prévision en % du CA) :</w:t>
      </w:r>
      <w:r>
        <w:rPr>
          <w:rFonts w:ascii="Calibri" w:eastAsia="Calibri" w:hAnsi="Calibri" w:cs="Calibri"/>
          <w:color w:val="7F7F7F"/>
          <w:sz w:val="20"/>
        </w:rPr>
        <w:t xml:space="preserve"> </w:t>
      </w:r>
    </w:p>
    <w:p w14:paraId="28FA27BE"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p>
    <w:p w14:paraId="1FD37805"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p>
    <w:p w14:paraId="0EB0230C" w14:textId="77777777" w:rsidR="00166605" w:rsidRDefault="00EF57C8">
      <w:pPr>
        <w:pBdr>
          <w:top w:val="single" w:sz="4" w:space="0" w:color="000000"/>
          <w:left w:val="single" w:sz="4" w:space="0" w:color="000000"/>
          <w:bottom w:val="single" w:sz="4" w:space="0" w:color="000000"/>
          <w:right w:val="single" w:sz="4" w:space="0" w:color="000000"/>
        </w:pBdr>
        <w:spacing w:after="5" w:line="271" w:lineRule="auto"/>
        <w:ind w:left="-5" w:right="22"/>
        <w:jc w:val="left"/>
      </w:pPr>
      <w:r>
        <w:rPr>
          <w:rFonts w:ascii="Calibri" w:eastAsia="Calibri" w:hAnsi="Calibri" w:cs="Calibri"/>
          <w:color w:val="7F7F7F"/>
          <w:sz w:val="20"/>
        </w:rPr>
        <w:t>_________________________________________________________________________________________________________</w:t>
      </w:r>
    </w:p>
    <w:p w14:paraId="6E13803A" w14:textId="328B6A07" w:rsidR="00F32ABC" w:rsidRDefault="00F32ABC" w:rsidP="00F32ABC">
      <w:pPr>
        <w:pBdr>
          <w:top w:val="single" w:sz="4" w:space="0" w:color="000000"/>
          <w:left w:val="single" w:sz="4" w:space="0" w:color="000000"/>
          <w:bottom w:val="single" w:sz="4" w:space="0" w:color="000000"/>
          <w:right w:val="single" w:sz="4" w:space="0" w:color="000000"/>
        </w:pBdr>
        <w:spacing w:after="52" w:line="259" w:lineRule="auto"/>
        <w:ind w:left="0" w:right="22" w:firstLine="0"/>
        <w:jc w:val="left"/>
      </w:pPr>
      <w:r>
        <w:rPr>
          <w:color w:val="7F7F7F"/>
        </w:rPr>
        <w:t xml:space="preserve"> </w:t>
      </w:r>
      <w:r>
        <w:rPr>
          <w:u w:val="single" w:color="000000"/>
        </w:rPr>
        <w:t xml:space="preserve">Process  innovants actuellement utilisés dans l’entreprise </w:t>
      </w:r>
    </w:p>
    <w:p w14:paraId="7D2B1865" w14:textId="77777777" w:rsidR="00F32ABC" w:rsidRDefault="00F32ABC" w:rsidP="00F32ABC">
      <w:pPr>
        <w:pBdr>
          <w:top w:val="single" w:sz="4" w:space="0" w:color="000000"/>
          <w:left w:val="single" w:sz="4" w:space="0" w:color="000000"/>
          <w:bottom w:val="single" w:sz="4" w:space="0" w:color="000000"/>
          <w:right w:val="single" w:sz="4" w:space="0" w:color="000000"/>
        </w:pBdr>
        <w:spacing w:after="0" w:line="259" w:lineRule="auto"/>
        <w:ind w:left="0" w:right="22" w:firstLine="0"/>
        <w:jc w:val="left"/>
      </w:pPr>
      <w:r>
        <w:t xml:space="preserve"> </w:t>
      </w:r>
      <w:r>
        <w:tab/>
      </w:r>
      <w:r>
        <w:rPr>
          <w:rFonts w:ascii="Calibri" w:eastAsia="Calibri" w:hAnsi="Calibri" w:cs="Calibri"/>
          <w:b/>
          <w:sz w:val="22"/>
        </w:rPr>
        <w:t xml:space="preserve"> </w:t>
      </w:r>
    </w:p>
    <w:p w14:paraId="7953C71C" w14:textId="77777777" w:rsidR="00F32ABC" w:rsidRDefault="00F32ABC" w:rsidP="00F32ABC">
      <w:pPr>
        <w:pBdr>
          <w:top w:val="single" w:sz="4" w:space="0" w:color="000000"/>
          <w:left w:val="single" w:sz="4" w:space="0" w:color="000000"/>
          <w:bottom w:val="single" w:sz="4" w:space="0" w:color="000000"/>
          <w:right w:val="single" w:sz="4" w:space="0" w:color="000000"/>
        </w:pBdr>
        <w:spacing w:after="0" w:line="216" w:lineRule="auto"/>
        <w:ind w:left="10" w:right="22"/>
      </w:pPr>
      <w:r>
        <w:t xml:space="preserve">Le cas </w:t>
      </w:r>
      <w:r>
        <w:rPr>
          <w:rFonts w:ascii="Calibri" w:eastAsia="Calibri" w:hAnsi="Calibri" w:cs="Calibri"/>
          <w:b/>
          <w:sz w:val="22"/>
        </w:rPr>
        <w:t xml:space="preserve"> </w:t>
      </w:r>
      <w:r>
        <w:t>échéant, présentation du ou des process innovants qui seront utilisés après mise en œuvre du projet :</w:t>
      </w:r>
      <w:r>
        <w:rPr>
          <w:color w:val="7F7F7F"/>
        </w:rPr>
        <w:t>_________________________________________________________________________________________________________________ ___________________________________________________________________________________________</w:t>
      </w:r>
      <w:r>
        <w:rPr>
          <w:rFonts w:ascii="Calibri" w:eastAsia="Calibri" w:hAnsi="Calibri" w:cs="Calibri"/>
          <w:b/>
          <w:sz w:val="34"/>
          <w:vertAlign w:val="superscript"/>
        </w:rPr>
        <w:t xml:space="preserve"> </w:t>
      </w:r>
      <w:r>
        <w:rPr>
          <w:rFonts w:ascii="Calibri" w:eastAsia="Calibri" w:hAnsi="Calibri" w:cs="Calibri"/>
          <w:b/>
          <w:sz w:val="22"/>
        </w:rPr>
        <w:tab/>
      </w:r>
      <w:r>
        <w:rPr>
          <w:b/>
        </w:rPr>
        <w:t xml:space="preserve"> </w:t>
      </w:r>
    </w:p>
    <w:p w14:paraId="1E0A7715" w14:textId="77777777" w:rsidR="00F32ABC" w:rsidRDefault="00F32ABC" w:rsidP="00F32ABC">
      <w:pPr>
        <w:pBdr>
          <w:top w:val="single" w:sz="4" w:space="0" w:color="000000"/>
          <w:left w:val="single" w:sz="4" w:space="0" w:color="000000"/>
          <w:bottom w:val="single" w:sz="4" w:space="0" w:color="000000"/>
          <w:right w:val="single" w:sz="4" w:space="0" w:color="000000"/>
        </w:pBdr>
        <w:spacing w:after="0" w:line="259" w:lineRule="auto"/>
        <w:ind w:left="0" w:right="22" w:firstLine="0"/>
        <w:jc w:val="left"/>
      </w:pPr>
      <w:r>
        <w:t xml:space="preserve"> </w:t>
      </w:r>
      <w:r>
        <w:tab/>
      </w:r>
      <w:r>
        <w:rPr>
          <w:rFonts w:ascii="Calibri" w:eastAsia="Calibri" w:hAnsi="Calibri" w:cs="Calibri"/>
          <w:b/>
          <w:sz w:val="22"/>
        </w:rPr>
        <w:t xml:space="preserve"> </w:t>
      </w:r>
    </w:p>
    <w:p w14:paraId="1287287D" w14:textId="77777777" w:rsidR="00F32ABC" w:rsidRDefault="00F32ABC" w:rsidP="00F32ABC">
      <w:pPr>
        <w:pBdr>
          <w:top w:val="single" w:sz="4" w:space="0" w:color="000000"/>
          <w:left w:val="single" w:sz="4" w:space="0" w:color="000000"/>
          <w:bottom w:val="single" w:sz="4" w:space="0" w:color="000000"/>
          <w:right w:val="single" w:sz="4" w:space="0" w:color="000000"/>
        </w:pBdr>
        <w:spacing w:after="39" w:line="271" w:lineRule="auto"/>
        <w:ind w:left="10" w:right="22"/>
        <w:jc w:val="left"/>
      </w:pPr>
      <w:r>
        <w:rPr>
          <w:rFonts w:ascii="Calibri" w:eastAsia="Calibri" w:hAnsi="Calibri" w:cs="Calibri"/>
          <w:color w:val="7F7F7F"/>
          <w:sz w:val="20"/>
        </w:rPr>
        <w:t xml:space="preserve">____________________________________________________________________ </w:t>
      </w:r>
      <w:r>
        <w:rPr>
          <w:rFonts w:ascii="Calibri" w:eastAsia="Calibri" w:hAnsi="Calibri" w:cs="Calibri"/>
          <w:b/>
          <w:sz w:val="22"/>
        </w:rPr>
        <w:t xml:space="preserve"> </w:t>
      </w:r>
    </w:p>
    <w:p w14:paraId="6164B481" w14:textId="49139135" w:rsidR="00166605" w:rsidRDefault="00166605" w:rsidP="00F32ABC">
      <w:pPr>
        <w:pBdr>
          <w:top w:val="single" w:sz="4" w:space="0" w:color="000000"/>
          <w:left w:val="single" w:sz="4" w:space="0" w:color="000000"/>
          <w:bottom w:val="single" w:sz="4" w:space="0" w:color="000000"/>
          <w:right w:val="single" w:sz="4" w:space="0" w:color="000000"/>
        </w:pBdr>
        <w:spacing w:after="52" w:line="259" w:lineRule="auto"/>
        <w:ind w:left="0" w:right="22" w:firstLine="0"/>
        <w:jc w:val="left"/>
      </w:pPr>
    </w:p>
    <w:p w14:paraId="6F6D9300" w14:textId="77777777" w:rsidR="00166605" w:rsidRDefault="00EF57C8">
      <w:pPr>
        <w:spacing w:after="0" w:line="259" w:lineRule="auto"/>
        <w:ind w:left="835" w:firstLine="0"/>
        <w:jc w:val="left"/>
      </w:pPr>
      <w:r>
        <w:rPr>
          <w:rFonts w:ascii="Calibri" w:eastAsia="Calibri" w:hAnsi="Calibri" w:cs="Calibri"/>
          <w:b/>
          <w:sz w:val="22"/>
        </w:rPr>
        <w:t xml:space="preserve"> </w:t>
      </w:r>
    </w:p>
    <w:tbl>
      <w:tblPr>
        <w:tblStyle w:val="TableGrid"/>
        <w:tblW w:w="9900" w:type="dxa"/>
        <w:tblInd w:w="115" w:type="dxa"/>
        <w:tblCellMar>
          <w:top w:w="54" w:type="dxa"/>
          <w:left w:w="70" w:type="dxa"/>
          <w:right w:w="1" w:type="dxa"/>
        </w:tblCellMar>
        <w:tblLook w:val="04A0" w:firstRow="1" w:lastRow="0" w:firstColumn="1" w:lastColumn="0" w:noHBand="0" w:noVBand="1"/>
      </w:tblPr>
      <w:tblGrid>
        <w:gridCol w:w="2880"/>
        <w:gridCol w:w="1452"/>
        <w:gridCol w:w="2508"/>
        <w:gridCol w:w="1620"/>
        <w:gridCol w:w="1440"/>
      </w:tblGrid>
      <w:tr w:rsidR="00166605" w14:paraId="365FB0E9" w14:textId="77777777">
        <w:trPr>
          <w:trHeight w:val="830"/>
        </w:trPr>
        <w:tc>
          <w:tcPr>
            <w:tcW w:w="9900" w:type="dxa"/>
            <w:gridSpan w:val="5"/>
            <w:tcBorders>
              <w:top w:val="single" w:sz="4" w:space="0" w:color="000000"/>
              <w:left w:val="single" w:sz="4" w:space="0" w:color="000000"/>
              <w:bottom w:val="single" w:sz="4" w:space="0" w:color="000000"/>
              <w:right w:val="single" w:sz="4" w:space="0" w:color="000000"/>
            </w:tcBorders>
          </w:tcPr>
          <w:p w14:paraId="59AD548B" w14:textId="77777777" w:rsidR="00166605" w:rsidRDefault="00EF57C8">
            <w:pPr>
              <w:spacing w:after="0" w:line="259" w:lineRule="auto"/>
              <w:ind w:left="0" w:firstLine="0"/>
              <w:jc w:val="left"/>
            </w:pPr>
            <w:r>
              <w:rPr>
                <w:rFonts w:ascii="Calibri" w:eastAsia="Calibri" w:hAnsi="Calibri" w:cs="Calibri"/>
                <w:b/>
                <w:sz w:val="22"/>
              </w:rPr>
              <w:t xml:space="preserve"> </w:t>
            </w:r>
          </w:p>
          <w:p w14:paraId="699147EA" w14:textId="77777777" w:rsidR="00166605" w:rsidRDefault="00EF57C8">
            <w:pPr>
              <w:spacing w:after="0" w:line="259" w:lineRule="auto"/>
              <w:ind w:left="0" w:right="70" w:firstLine="0"/>
              <w:jc w:val="center"/>
            </w:pPr>
            <w:r>
              <w:rPr>
                <w:b/>
                <w:u w:val="single" w:color="000000"/>
              </w:rPr>
              <w:t>TABLEAU</w:t>
            </w:r>
            <w:r>
              <w:rPr>
                <w:b/>
                <w:sz w:val="13"/>
                <w:u w:val="single" w:color="000000"/>
              </w:rPr>
              <w:t xml:space="preserve"> </w:t>
            </w:r>
            <w:r>
              <w:rPr>
                <w:b/>
                <w:u w:val="single" w:color="000000"/>
              </w:rPr>
              <w:t>DES</w:t>
            </w:r>
            <w:r>
              <w:rPr>
                <w:b/>
                <w:sz w:val="13"/>
                <w:u w:val="single" w:color="000000"/>
              </w:rPr>
              <w:t xml:space="preserve"> </w:t>
            </w:r>
            <w:r>
              <w:rPr>
                <w:b/>
                <w:u w:val="single" w:color="000000"/>
              </w:rPr>
              <w:t>MATERIELS</w:t>
            </w:r>
            <w:r>
              <w:rPr>
                <w:rFonts w:ascii="Calibri" w:eastAsia="Calibri" w:hAnsi="Calibri" w:cs="Calibri"/>
                <w:b/>
                <w:sz w:val="13"/>
                <w:u w:val="single" w:color="000000"/>
              </w:rPr>
              <w:t xml:space="preserve"> </w:t>
            </w:r>
            <w:r>
              <w:rPr>
                <w:b/>
              </w:rPr>
              <w:t xml:space="preserve">sylvicole, d'exploitation forestière et de transport de bois ronds utilisés </w:t>
            </w:r>
          </w:p>
          <w:p w14:paraId="0580B9AC" w14:textId="77777777" w:rsidR="00166605" w:rsidRDefault="00EF57C8">
            <w:pPr>
              <w:spacing w:after="0" w:line="259" w:lineRule="auto"/>
              <w:ind w:left="588" w:firstLine="0"/>
              <w:jc w:val="center"/>
            </w:pPr>
            <w:r>
              <w:rPr>
                <w:b/>
              </w:rPr>
              <w:t>(avant investissement projeté)</w:t>
            </w:r>
            <w:r>
              <w:rPr>
                <w:rFonts w:ascii="Calibri" w:eastAsia="Calibri" w:hAnsi="Calibri" w:cs="Calibri"/>
                <w:b/>
                <w:sz w:val="22"/>
              </w:rPr>
              <w:t xml:space="preserve"> </w:t>
            </w:r>
          </w:p>
        </w:tc>
      </w:tr>
      <w:tr w:rsidR="00166605" w14:paraId="72CCB3E0" w14:textId="77777777">
        <w:trPr>
          <w:trHeight w:val="184"/>
        </w:trPr>
        <w:tc>
          <w:tcPr>
            <w:tcW w:w="2880" w:type="dxa"/>
            <w:vMerge w:val="restart"/>
            <w:tcBorders>
              <w:top w:val="single" w:sz="4" w:space="0" w:color="000000"/>
              <w:left w:val="single" w:sz="4" w:space="0" w:color="000000"/>
              <w:bottom w:val="single" w:sz="4" w:space="0" w:color="000000"/>
              <w:right w:val="single" w:sz="4" w:space="0" w:color="000000"/>
            </w:tcBorders>
          </w:tcPr>
          <w:p w14:paraId="1012A1AE" w14:textId="77777777" w:rsidR="00166605" w:rsidRDefault="00EF57C8">
            <w:pPr>
              <w:spacing w:after="0" w:line="259" w:lineRule="auto"/>
              <w:ind w:left="0" w:firstLine="0"/>
              <w:jc w:val="left"/>
            </w:pPr>
            <w:r>
              <w:rPr>
                <w:b/>
                <w:sz w:val="13"/>
                <w:u w:val="single" w:color="000000"/>
              </w:rPr>
              <w:t>DESIGNATION DU MATERIEL</w:t>
            </w:r>
            <w:r>
              <w:rPr>
                <w:b/>
              </w:rPr>
              <w:t xml:space="preserve"> </w:t>
            </w:r>
          </w:p>
        </w:tc>
        <w:tc>
          <w:tcPr>
            <w:tcW w:w="1452" w:type="dxa"/>
            <w:vMerge w:val="restart"/>
            <w:tcBorders>
              <w:top w:val="single" w:sz="4" w:space="0" w:color="000000"/>
              <w:left w:val="single" w:sz="4" w:space="0" w:color="000000"/>
              <w:bottom w:val="single" w:sz="4" w:space="0" w:color="000000"/>
              <w:right w:val="single" w:sz="4" w:space="0" w:color="000000"/>
            </w:tcBorders>
          </w:tcPr>
          <w:p w14:paraId="35D14B2E" w14:textId="77777777" w:rsidR="00166605" w:rsidRDefault="00EF57C8">
            <w:pPr>
              <w:spacing w:after="0" w:line="259" w:lineRule="auto"/>
              <w:ind w:left="0" w:firstLine="0"/>
              <w:jc w:val="left"/>
            </w:pPr>
            <w:r>
              <w:rPr>
                <w:b/>
                <w:sz w:val="13"/>
                <w:u w:val="single" w:color="000000"/>
              </w:rPr>
              <w:t>MARQUE</w:t>
            </w:r>
            <w:r>
              <w:rPr>
                <w:b/>
              </w:rPr>
              <w:t xml:space="preserve"> </w:t>
            </w:r>
          </w:p>
        </w:tc>
        <w:tc>
          <w:tcPr>
            <w:tcW w:w="2508" w:type="dxa"/>
            <w:vMerge w:val="restart"/>
            <w:tcBorders>
              <w:top w:val="single" w:sz="4" w:space="0" w:color="000000"/>
              <w:left w:val="single" w:sz="4" w:space="0" w:color="000000"/>
              <w:bottom w:val="single" w:sz="4" w:space="0" w:color="000000"/>
              <w:right w:val="single" w:sz="4" w:space="0" w:color="000000"/>
            </w:tcBorders>
          </w:tcPr>
          <w:p w14:paraId="393DFBAD" w14:textId="77777777" w:rsidR="00166605" w:rsidRDefault="00EF57C8">
            <w:pPr>
              <w:spacing w:after="0" w:line="259" w:lineRule="auto"/>
              <w:ind w:left="0" w:firstLine="0"/>
              <w:jc w:val="left"/>
            </w:pPr>
            <w:r>
              <w:rPr>
                <w:b/>
                <w:sz w:val="13"/>
                <w:u w:val="single" w:color="000000"/>
              </w:rPr>
              <w:t xml:space="preserve">ANNEE DE </w:t>
            </w:r>
            <w:r>
              <w:rPr>
                <w:b/>
                <w:u w:val="single" w:color="000000"/>
              </w:rPr>
              <w:t>1</w:t>
            </w:r>
            <w:r>
              <w:rPr>
                <w:b/>
                <w:sz w:val="13"/>
                <w:u w:val="single" w:color="000000"/>
              </w:rPr>
              <w:t>ERE MISE EN SERVICE</w:t>
            </w:r>
            <w:r>
              <w:rPr>
                <w:b/>
              </w:rPr>
              <w:t xml:space="preserve"> </w:t>
            </w:r>
          </w:p>
        </w:tc>
        <w:tc>
          <w:tcPr>
            <w:tcW w:w="1620" w:type="dxa"/>
            <w:tcBorders>
              <w:top w:val="single" w:sz="4" w:space="0" w:color="000000"/>
              <w:left w:val="single" w:sz="4" w:space="0" w:color="000000"/>
              <w:bottom w:val="single" w:sz="7" w:space="0" w:color="000000"/>
              <w:right w:val="single" w:sz="4" w:space="0" w:color="000000"/>
            </w:tcBorders>
          </w:tcPr>
          <w:p w14:paraId="19ECFF21" w14:textId="77777777" w:rsidR="00166605" w:rsidRDefault="00EF57C8">
            <w:pPr>
              <w:spacing w:after="0" w:line="259" w:lineRule="auto"/>
              <w:ind w:left="0" w:firstLine="0"/>
            </w:pPr>
            <w:r>
              <w:rPr>
                <w:b/>
                <w:sz w:val="13"/>
              </w:rPr>
              <w:t>ANNEE D</w:t>
            </w:r>
            <w:r>
              <w:rPr>
                <w:b/>
              </w:rPr>
              <w:t>’</w:t>
            </w:r>
            <w:r>
              <w:rPr>
                <w:b/>
                <w:sz w:val="13"/>
              </w:rPr>
              <w:t>ACQUISITION</w:t>
            </w:r>
          </w:p>
        </w:tc>
        <w:tc>
          <w:tcPr>
            <w:tcW w:w="1440" w:type="dxa"/>
            <w:vMerge w:val="restart"/>
            <w:tcBorders>
              <w:top w:val="single" w:sz="4" w:space="0" w:color="000000"/>
              <w:left w:val="single" w:sz="4" w:space="0" w:color="000000"/>
              <w:bottom w:val="single" w:sz="4" w:space="0" w:color="000000"/>
              <w:right w:val="single" w:sz="4" w:space="0" w:color="000000"/>
            </w:tcBorders>
          </w:tcPr>
          <w:p w14:paraId="34046251" w14:textId="77777777" w:rsidR="00166605" w:rsidRDefault="00EF57C8">
            <w:pPr>
              <w:spacing w:after="13" w:line="259" w:lineRule="auto"/>
              <w:ind w:left="0" w:firstLine="0"/>
            </w:pPr>
            <w:r>
              <w:rPr>
                <w:b/>
                <w:u w:val="single" w:color="000000"/>
              </w:rPr>
              <w:t>P</w:t>
            </w:r>
            <w:r>
              <w:rPr>
                <w:b/>
                <w:sz w:val="13"/>
                <w:u w:val="single" w:color="000000"/>
              </w:rPr>
              <w:t>ROPRIETAIRE OU</w:t>
            </w:r>
            <w:r>
              <w:rPr>
                <w:b/>
              </w:rPr>
              <w:t xml:space="preserve"> </w:t>
            </w:r>
          </w:p>
          <w:p w14:paraId="273C8249" w14:textId="77777777" w:rsidR="00166605" w:rsidRDefault="00EF57C8">
            <w:pPr>
              <w:spacing w:after="7" w:line="259" w:lineRule="auto"/>
              <w:ind w:left="0" w:firstLine="0"/>
              <w:jc w:val="left"/>
            </w:pPr>
            <w:r>
              <w:rPr>
                <w:b/>
                <w:sz w:val="13"/>
                <w:u w:val="single" w:color="000000"/>
              </w:rPr>
              <w:t xml:space="preserve"> LOCATAIRE</w:t>
            </w:r>
            <w:r>
              <w:rPr>
                <w:b/>
              </w:rPr>
              <w:t xml:space="preserve"> </w:t>
            </w:r>
          </w:p>
          <w:p w14:paraId="575F0196" w14:textId="77777777" w:rsidR="00166605" w:rsidRDefault="00EF57C8">
            <w:pPr>
              <w:spacing w:after="0" w:line="259" w:lineRule="auto"/>
              <w:ind w:left="0" w:firstLine="0"/>
              <w:jc w:val="left"/>
            </w:pPr>
            <w:r>
              <w:rPr>
                <w:b/>
                <w:u w:val="single" w:color="000000"/>
              </w:rPr>
              <w:t>(</w:t>
            </w:r>
            <w:r>
              <w:rPr>
                <w:b/>
                <w:sz w:val="13"/>
                <w:u w:val="single" w:color="000000"/>
              </w:rPr>
              <w:t>A PRECISER</w:t>
            </w:r>
            <w:r>
              <w:rPr>
                <w:b/>
                <w:u w:val="single" w:color="000000"/>
              </w:rPr>
              <w:t>)</w:t>
            </w:r>
            <w:r>
              <w:rPr>
                <w:b/>
              </w:rPr>
              <w:t xml:space="preserve"> </w:t>
            </w:r>
          </w:p>
        </w:tc>
      </w:tr>
      <w:tr w:rsidR="00166605" w14:paraId="67CFEECC" w14:textId="77777777">
        <w:trPr>
          <w:trHeight w:val="407"/>
        </w:trPr>
        <w:tc>
          <w:tcPr>
            <w:tcW w:w="0" w:type="auto"/>
            <w:vMerge/>
            <w:tcBorders>
              <w:top w:val="nil"/>
              <w:left w:val="single" w:sz="4" w:space="0" w:color="000000"/>
              <w:bottom w:val="single" w:sz="4" w:space="0" w:color="000000"/>
              <w:right w:val="single" w:sz="4" w:space="0" w:color="000000"/>
            </w:tcBorders>
          </w:tcPr>
          <w:p w14:paraId="321D9728"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43C99E5"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3E8C128" w14:textId="77777777" w:rsidR="00166605" w:rsidRDefault="00166605">
            <w:pPr>
              <w:spacing w:after="160" w:line="259" w:lineRule="auto"/>
              <w:ind w:left="0" w:firstLine="0"/>
              <w:jc w:val="left"/>
            </w:pPr>
          </w:p>
        </w:tc>
        <w:tc>
          <w:tcPr>
            <w:tcW w:w="1620" w:type="dxa"/>
            <w:tcBorders>
              <w:top w:val="single" w:sz="7" w:space="0" w:color="000000"/>
              <w:left w:val="single" w:sz="4" w:space="0" w:color="000000"/>
              <w:bottom w:val="single" w:sz="4" w:space="0" w:color="000000"/>
              <w:right w:val="single" w:sz="4" w:space="0" w:color="000000"/>
            </w:tcBorders>
          </w:tcPr>
          <w:p w14:paraId="6346E2A3"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1716F84" w14:textId="77777777" w:rsidR="00166605" w:rsidRDefault="00166605">
            <w:pPr>
              <w:spacing w:after="160" w:line="259" w:lineRule="auto"/>
              <w:ind w:left="0" w:firstLine="0"/>
              <w:jc w:val="left"/>
            </w:pPr>
          </w:p>
        </w:tc>
      </w:tr>
      <w:tr w:rsidR="00166605" w14:paraId="4101D3B7" w14:textId="77777777">
        <w:trPr>
          <w:trHeight w:val="360"/>
        </w:trPr>
        <w:tc>
          <w:tcPr>
            <w:tcW w:w="2880" w:type="dxa"/>
            <w:tcBorders>
              <w:top w:val="single" w:sz="4" w:space="0" w:color="000000"/>
              <w:left w:val="single" w:sz="4" w:space="0" w:color="000000"/>
              <w:bottom w:val="single" w:sz="4" w:space="0" w:color="000000"/>
              <w:right w:val="single" w:sz="4" w:space="0" w:color="000000"/>
            </w:tcBorders>
          </w:tcPr>
          <w:p w14:paraId="2F08EBC4" w14:textId="77777777" w:rsidR="00166605" w:rsidRDefault="00EF57C8">
            <w:pPr>
              <w:spacing w:after="0" w:line="259" w:lineRule="auto"/>
              <w:ind w:left="634" w:firstLine="0"/>
              <w:jc w:val="center"/>
            </w:pPr>
            <w:r>
              <w:rPr>
                <w:rFonts w:ascii="Calibri" w:eastAsia="Calibri" w:hAnsi="Calibri" w:cs="Calibri"/>
                <w:b/>
                <w:sz w:val="22"/>
              </w:rPr>
              <w:t xml:space="preserve"> </w:t>
            </w:r>
          </w:p>
        </w:tc>
        <w:tc>
          <w:tcPr>
            <w:tcW w:w="1452" w:type="dxa"/>
            <w:tcBorders>
              <w:top w:val="single" w:sz="4" w:space="0" w:color="000000"/>
              <w:left w:val="single" w:sz="4" w:space="0" w:color="000000"/>
              <w:bottom w:val="single" w:sz="4" w:space="0" w:color="000000"/>
              <w:right w:val="single" w:sz="4" w:space="0" w:color="000000"/>
            </w:tcBorders>
          </w:tcPr>
          <w:p w14:paraId="04498803"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13F38B59"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013587EA"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7DABC06B" w14:textId="77777777" w:rsidR="00166605" w:rsidRDefault="00EF57C8">
            <w:pPr>
              <w:spacing w:after="0" w:line="259" w:lineRule="auto"/>
              <w:ind w:left="0" w:firstLine="0"/>
              <w:jc w:val="left"/>
            </w:pPr>
            <w:r>
              <w:rPr>
                <w:rFonts w:ascii="Calibri" w:eastAsia="Calibri" w:hAnsi="Calibri" w:cs="Calibri"/>
                <w:b/>
                <w:sz w:val="22"/>
              </w:rPr>
              <w:t xml:space="preserve"> </w:t>
            </w:r>
          </w:p>
        </w:tc>
      </w:tr>
      <w:tr w:rsidR="00166605" w14:paraId="3543D3F0" w14:textId="77777777">
        <w:trPr>
          <w:trHeight w:val="355"/>
        </w:trPr>
        <w:tc>
          <w:tcPr>
            <w:tcW w:w="2880" w:type="dxa"/>
            <w:tcBorders>
              <w:top w:val="single" w:sz="4" w:space="0" w:color="000000"/>
              <w:left w:val="single" w:sz="4" w:space="0" w:color="000000"/>
              <w:bottom w:val="single" w:sz="4" w:space="0" w:color="000000"/>
              <w:right w:val="single" w:sz="4" w:space="0" w:color="000000"/>
            </w:tcBorders>
          </w:tcPr>
          <w:p w14:paraId="7E23E8D2"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52" w:type="dxa"/>
            <w:tcBorders>
              <w:top w:val="single" w:sz="4" w:space="0" w:color="000000"/>
              <w:left w:val="single" w:sz="4" w:space="0" w:color="000000"/>
              <w:bottom w:val="single" w:sz="4" w:space="0" w:color="000000"/>
              <w:right w:val="single" w:sz="4" w:space="0" w:color="000000"/>
            </w:tcBorders>
          </w:tcPr>
          <w:p w14:paraId="42A7BC38"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37EC9AF8"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0B01E1C8"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623F6648" w14:textId="77777777" w:rsidR="00166605" w:rsidRDefault="00EF57C8">
            <w:pPr>
              <w:spacing w:after="0" w:line="259" w:lineRule="auto"/>
              <w:ind w:left="0" w:firstLine="0"/>
              <w:jc w:val="left"/>
            </w:pPr>
            <w:r>
              <w:rPr>
                <w:rFonts w:ascii="Calibri" w:eastAsia="Calibri" w:hAnsi="Calibri" w:cs="Calibri"/>
                <w:b/>
                <w:sz w:val="22"/>
              </w:rPr>
              <w:t xml:space="preserve"> </w:t>
            </w:r>
          </w:p>
        </w:tc>
      </w:tr>
      <w:tr w:rsidR="00166605" w14:paraId="5941A01E" w14:textId="77777777">
        <w:trPr>
          <w:trHeight w:val="365"/>
        </w:trPr>
        <w:tc>
          <w:tcPr>
            <w:tcW w:w="2880" w:type="dxa"/>
            <w:tcBorders>
              <w:top w:val="single" w:sz="4" w:space="0" w:color="000000"/>
              <w:left w:val="single" w:sz="4" w:space="0" w:color="000000"/>
              <w:bottom w:val="single" w:sz="4" w:space="0" w:color="000000"/>
              <w:right w:val="single" w:sz="4" w:space="0" w:color="000000"/>
            </w:tcBorders>
          </w:tcPr>
          <w:p w14:paraId="06267ABA"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52" w:type="dxa"/>
            <w:tcBorders>
              <w:top w:val="single" w:sz="4" w:space="0" w:color="000000"/>
              <w:left w:val="single" w:sz="4" w:space="0" w:color="000000"/>
              <w:bottom w:val="single" w:sz="4" w:space="0" w:color="000000"/>
              <w:right w:val="single" w:sz="4" w:space="0" w:color="000000"/>
            </w:tcBorders>
          </w:tcPr>
          <w:p w14:paraId="0D3EF190"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42C5D96F"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3B335309"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3B0566B2" w14:textId="77777777" w:rsidR="00166605" w:rsidRDefault="00EF57C8">
            <w:pPr>
              <w:spacing w:after="0" w:line="259" w:lineRule="auto"/>
              <w:ind w:left="0" w:firstLine="0"/>
              <w:jc w:val="left"/>
            </w:pPr>
            <w:r>
              <w:rPr>
                <w:rFonts w:ascii="Calibri" w:eastAsia="Calibri" w:hAnsi="Calibri" w:cs="Calibri"/>
                <w:b/>
                <w:sz w:val="22"/>
              </w:rPr>
              <w:t xml:space="preserve"> </w:t>
            </w:r>
          </w:p>
        </w:tc>
      </w:tr>
      <w:tr w:rsidR="00166605" w14:paraId="12BF1AAE" w14:textId="77777777">
        <w:trPr>
          <w:trHeight w:val="365"/>
        </w:trPr>
        <w:tc>
          <w:tcPr>
            <w:tcW w:w="2880" w:type="dxa"/>
            <w:tcBorders>
              <w:top w:val="single" w:sz="4" w:space="0" w:color="000000"/>
              <w:left w:val="single" w:sz="4" w:space="0" w:color="000000"/>
              <w:bottom w:val="single" w:sz="4" w:space="0" w:color="000000"/>
              <w:right w:val="single" w:sz="4" w:space="0" w:color="000000"/>
            </w:tcBorders>
          </w:tcPr>
          <w:p w14:paraId="45A8767D"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52" w:type="dxa"/>
            <w:tcBorders>
              <w:top w:val="single" w:sz="4" w:space="0" w:color="000000"/>
              <w:left w:val="single" w:sz="4" w:space="0" w:color="000000"/>
              <w:bottom w:val="single" w:sz="4" w:space="0" w:color="000000"/>
              <w:right w:val="single" w:sz="4" w:space="0" w:color="000000"/>
            </w:tcBorders>
          </w:tcPr>
          <w:p w14:paraId="6AD68036"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4201798C"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4DA0D948"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2EBC8ECD" w14:textId="77777777" w:rsidR="00166605" w:rsidRDefault="00EF57C8">
            <w:pPr>
              <w:spacing w:after="0" w:line="259" w:lineRule="auto"/>
              <w:ind w:left="0" w:firstLine="0"/>
              <w:jc w:val="left"/>
            </w:pPr>
            <w:r>
              <w:rPr>
                <w:rFonts w:ascii="Calibri" w:eastAsia="Calibri" w:hAnsi="Calibri" w:cs="Calibri"/>
                <w:b/>
                <w:sz w:val="22"/>
              </w:rPr>
              <w:t xml:space="preserve"> </w:t>
            </w:r>
          </w:p>
        </w:tc>
      </w:tr>
      <w:tr w:rsidR="00166605" w14:paraId="5E9B2FBA" w14:textId="77777777">
        <w:trPr>
          <w:trHeight w:val="341"/>
        </w:trPr>
        <w:tc>
          <w:tcPr>
            <w:tcW w:w="2880" w:type="dxa"/>
            <w:tcBorders>
              <w:top w:val="single" w:sz="4" w:space="0" w:color="000000"/>
              <w:left w:val="single" w:sz="4" w:space="0" w:color="000000"/>
              <w:bottom w:val="single" w:sz="4" w:space="0" w:color="000000"/>
              <w:right w:val="single" w:sz="4" w:space="0" w:color="000000"/>
            </w:tcBorders>
          </w:tcPr>
          <w:p w14:paraId="486F2E45"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52" w:type="dxa"/>
            <w:tcBorders>
              <w:top w:val="single" w:sz="4" w:space="0" w:color="000000"/>
              <w:left w:val="single" w:sz="4" w:space="0" w:color="000000"/>
              <w:bottom w:val="single" w:sz="4" w:space="0" w:color="000000"/>
              <w:right w:val="single" w:sz="4" w:space="0" w:color="000000"/>
            </w:tcBorders>
          </w:tcPr>
          <w:p w14:paraId="6C4EFB95"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2D168043"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53434B01"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57A135D6" w14:textId="77777777" w:rsidR="00166605" w:rsidRDefault="00EF57C8">
            <w:pPr>
              <w:spacing w:after="0" w:line="259" w:lineRule="auto"/>
              <w:ind w:left="0" w:firstLine="0"/>
              <w:jc w:val="left"/>
            </w:pPr>
            <w:r>
              <w:rPr>
                <w:rFonts w:ascii="Calibri" w:eastAsia="Calibri" w:hAnsi="Calibri" w:cs="Calibri"/>
                <w:b/>
                <w:sz w:val="22"/>
              </w:rPr>
              <w:t xml:space="preserve"> </w:t>
            </w:r>
          </w:p>
        </w:tc>
      </w:tr>
      <w:tr w:rsidR="00166605" w14:paraId="40BB5F9C" w14:textId="77777777">
        <w:trPr>
          <w:trHeight w:val="401"/>
        </w:trPr>
        <w:tc>
          <w:tcPr>
            <w:tcW w:w="2880" w:type="dxa"/>
            <w:tcBorders>
              <w:top w:val="single" w:sz="4" w:space="0" w:color="000000"/>
              <w:left w:val="single" w:sz="4" w:space="0" w:color="000000"/>
              <w:bottom w:val="single" w:sz="4" w:space="0" w:color="000000"/>
              <w:right w:val="single" w:sz="4" w:space="0" w:color="000000"/>
            </w:tcBorders>
          </w:tcPr>
          <w:p w14:paraId="0282DC60"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52" w:type="dxa"/>
            <w:tcBorders>
              <w:top w:val="single" w:sz="4" w:space="0" w:color="000000"/>
              <w:left w:val="single" w:sz="4" w:space="0" w:color="000000"/>
              <w:bottom w:val="single" w:sz="4" w:space="0" w:color="000000"/>
              <w:right w:val="single" w:sz="4" w:space="0" w:color="000000"/>
            </w:tcBorders>
          </w:tcPr>
          <w:p w14:paraId="714CEE44"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2F5DAB08"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377713EB"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6E43F92F" w14:textId="77777777" w:rsidR="00166605" w:rsidRDefault="00EF57C8">
            <w:pPr>
              <w:spacing w:after="0" w:line="259" w:lineRule="auto"/>
              <w:ind w:left="0" w:firstLine="0"/>
              <w:jc w:val="left"/>
            </w:pPr>
            <w:r>
              <w:rPr>
                <w:rFonts w:ascii="Calibri" w:eastAsia="Calibri" w:hAnsi="Calibri" w:cs="Calibri"/>
                <w:b/>
                <w:sz w:val="22"/>
              </w:rPr>
              <w:t xml:space="preserve"> </w:t>
            </w:r>
          </w:p>
        </w:tc>
      </w:tr>
      <w:tr w:rsidR="00166605" w14:paraId="3EEC9EF7" w14:textId="77777777">
        <w:trPr>
          <w:trHeight w:val="319"/>
        </w:trPr>
        <w:tc>
          <w:tcPr>
            <w:tcW w:w="2880" w:type="dxa"/>
            <w:tcBorders>
              <w:top w:val="single" w:sz="4" w:space="0" w:color="000000"/>
              <w:left w:val="single" w:sz="4" w:space="0" w:color="000000"/>
              <w:bottom w:val="single" w:sz="4" w:space="0" w:color="000000"/>
              <w:right w:val="single" w:sz="4" w:space="0" w:color="000000"/>
            </w:tcBorders>
          </w:tcPr>
          <w:p w14:paraId="6F4FADEC"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52" w:type="dxa"/>
            <w:tcBorders>
              <w:top w:val="single" w:sz="4" w:space="0" w:color="000000"/>
              <w:left w:val="single" w:sz="4" w:space="0" w:color="000000"/>
              <w:bottom w:val="single" w:sz="4" w:space="0" w:color="000000"/>
              <w:right w:val="single" w:sz="4" w:space="0" w:color="000000"/>
            </w:tcBorders>
          </w:tcPr>
          <w:p w14:paraId="5ED03729"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74E1069E"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77C7DCB9"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496B92D4" w14:textId="77777777" w:rsidR="00166605" w:rsidRDefault="00EF57C8">
            <w:pPr>
              <w:spacing w:after="0" w:line="259" w:lineRule="auto"/>
              <w:ind w:left="0" w:firstLine="0"/>
              <w:jc w:val="left"/>
            </w:pPr>
            <w:r>
              <w:rPr>
                <w:rFonts w:ascii="Calibri" w:eastAsia="Calibri" w:hAnsi="Calibri" w:cs="Calibri"/>
                <w:b/>
                <w:sz w:val="22"/>
              </w:rPr>
              <w:t xml:space="preserve"> </w:t>
            </w:r>
          </w:p>
        </w:tc>
      </w:tr>
      <w:tr w:rsidR="00166605" w14:paraId="6135613E" w14:textId="77777777">
        <w:trPr>
          <w:trHeight w:val="358"/>
        </w:trPr>
        <w:tc>
          <w:tcPr>
            <w:tcW w:w="2880" w:type="dxa"/>
            <w:tcBorders>
              <w:top w:val="single" w:sz="4" w:space="0" w:color="000000"/>
              <w:left w:val="single" w:sz="4" w:space="0" w:color="000000"/>
              <w:bottom w:val="single" w:sz="4" w:space="0" w:color="000000"/>
              <w:right w:val="single" w:sz="4" w:space="0" w:color="000000"/>
            </w:tcBorders>
          </w:tcPr>
          <w:p w14:paraId="169B3C4E"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52" w:type="dxa"/>
            <w:tcBorders>
              <w:top w:val="single" w:sz="4" w:space="0" w:color="000000"/>
              <w:left w:val="single" w:sz="4" w:space="0" w:color="000000"/>
              <w:bottom w:val="single" w:sz="4" w:space="0" w:color="000000"/>
              <w:right w:val="single" w:sz="4" w:space="0" w:color="000000"/>
            </w:tcBorders>
          </w:tcPr>
          <w:p w14:paraId="5C653641"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31DF451D"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5D6B39C8" w14:textId="77777777" w:rsidR="00166605" w:rsidRDefault="00EF57C8">
            <w:pPr>
              <w:spacing w:after="0" w:line="259" w:lineRule="auto"/>
              <w:ind w:left="0" w:firstLine="0"/>
              <w:jc w:val="left"/>
            </w:pPr>
            <w:r>
              <w:rPr>
                <w:rFonts w:ascii="Calibri" w:eastAsia="Calibri" w:hAnsi="Calibri" w:cs="Calibri"/>
                <w:b/>
                <w:sz w:val="22"/>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75949C19" w14:textId="77777777" w:rsidR="00166605" w:rsidRDefault="00EF57C8">
            <w:pPr>
              <w:spacing w:after="0" w:line="259" w:lineRule="auto"/>
              <w:ind w:left="0" w:firstLine="0"/>
              <w:jc w:val="left"/>
            </w:pPr>
            <w:r>
              <w:rPr>
                <w:rFonts w:ascii="Calibri" w:eastAsia="Calibri" w:hAnsi="Calibri" w:cs="Calibri"/>
                <w:b/>
                <w:sz w:val="22"/>
              </w:rPr>
              <w:t xml:space="preserve"> </w:t>
            </w:r>
          </w:p>
        </w:tc>
      </w:tr>
    </w:tbl>
    <w:p w14:paraId="57E07298" w14:textId="77777777" w:rsidR="00166605" w:rsidRDefault="00EF57C8">
      <w:pPr>
        <w:spacing w:after="0" w:line="259" w:lineRule="auto"/>
        <w:ind w:left="835" w:firstLine="0"/>
        <w:jc w:val="left"/>
      </w:pPr>
      <w:r>
        <w:rPr>
          <w:rFonts w:ascii="Calibri" w:eastAsia="Calibri" w:hAnsi="Calibri" w:cs="Calibri"/>
          <w:b/>
          <w:sz w:val="22"/>
        </w:rPr>
        <w:t xml:space="preserve"> </w:t>
      </w:r>
      <w:r>
        <w:br w:type="page"/>
      </w:r>
    </w:p>
    <w:p w14:paraId="589920B6" w14:textId="77777777" w:rsidR="00166605" w:rsidRDefault="00EF57C8">
      <w:pPr>
        <w:spacing w:after="0" w:line="259" w:lineRule="auto"/>
        <w:ind w:left="835" w:firstLine="0"/>
        <w:jc w:val="left"/>
      </w:pPr>
      <w:r>
        <w:rPr>
          <w:rFonts w:ascii="Calibri" w:eastAsia="Calibri" w:hAnsi="Calibri" w:cs="Calibri"/>
          <w:sz w:val="20"/>
        </w:rPr>
        <w:t xml:space="preserve"> </w:t>
      </w:r>
    </w:p>
    <w:p w14:paraId="0588CAC0" w14:textId="77777777" w:rsidR="00ED0924" w:rsidRDefault="00ED0924" w:rsidP="00ED0924">
      <w:pPr>
        <w:pBdr>
          <w:top w:val="single" w:sz="4" w:space="1" w:color="808080"/>
          <w:left w:val="single" w:sz="4" w:space="0" w:color="808080"/>
          <w:bottom w:val="single" w:sz="4" w:space="0" w:color="808080"/>
          <w:right w:val="single" w:sz="4" w:space="4" w:color="808080"/>
        </w:pBdr>
        <w:shd w:val="clear" w:color="auto" w:fill="31849B"/>
        <w:ind w:right="64"/>
        <w:jc w:val="center"/>
        <w:rPr>
          <w:rFonts w:ascii="Times New Roman" w:eastAsia="Batang" w:hAnsi="Times New Roman" w:cs="Times New Roman"/>
          <w:color w:val="auto"/>
          <w:sz w:val="24"/>
        </w:rPr>
      </w:pPr>
      <w:r>
        <w:rPr>
          <w:b/>
          <w:iCs/>
          <w:smallCaps/>
          <w:color w:val="FFFFFF"/>
          <w:sz w:val="28"/>
          <w:szCs w:val="16"/>
        </w:rPr>
        <w:t>2- Description de l’opération</w:t>
      </w:r>
    </w:p>
    <w:p w14:paraId="6BD6D90D" w14:textId="77777777" w:rsidR="00166605" w:rsidRDefault="00166605">
      <w:pPr>
        <w:spacing w:after="147" w:line="259" w:lineRule="auto"/>
        <w:ind w:left="806" w:firstLine="0"/>
        <w:jc w:val="left"/>
      </w:pPr>
    </w:p>
    <w:p w14:paraId="55D09DB9" w14:textId="77777777" w:rsidR="00ED0924" w:rsidRDefault="00EF57C8">
      <w:pPr>
        <w:spacing w:after="0" w:line="237" w:lineRule="auto"/>
        <w:ind w:left="830" w:right="1294"/>
        <w:jc w:val="left"/>
      </w:pPr>
      <w:r>
        <w:rPr>
          <w:color w:val="999999"/>
        </w:rPr>
        <w:t>_________________________________________________________________________________________________</w:t>
      </w:r>
      <w:r>
        <w:t xml:space="preserve"> </w:t>
      </w:r>
    </w:p>
    <w:p w14:paraId="3F3FA33D" w14:textId="77777777" w:rsidR="00ED0924" w:rsidRDefault="00ED0924">
      <w:pPr>
        <w:spacing w:after="0" w:line="237" w:lineRule="auto"/>
        <w:ind w:left="830" w:right="1294"/>
        <w:jc w:val="left"/>
      </w:pPr>
    </w:p>
    <w:p w14:paraId="07663D9F" w14:textId="77777777" w:rsidR="00ED0924" w:rsidRPr="00F32ABC" w:rsidRDefault="00ED0924" w:rsidP="00ED0924">
      <w:pPr>
        <w:pStyle w:val="western"/>
        <w:spacing w:before="0"/>
        <w:ind w:firstLine="851"/>
        <w:jc w:val="both"/>
        <w:rPr>
          <w:color w:val="auto"/>
          <w:u w:val="single"/>
        </w:rPr>
      </w:pPr>
      <w:r w:rsidRPr="00F32ABC">
        <w:rPr>
          <w:rFonts w:ascii="Tahoma" w:hAnsi="Tahoma" w:cs="Tahoma"/>
          <w:b/>
          <w:color w:val="auto"/>
          <w:sz w:val="22"/>
          <w:szCs w:val="22"/>
          <w:u w:val="single"/>
        </w:rPr>
        <w:t xml:space="preserve">2.1 Localisation du projet </w:t>
      </w:r>
    </w:p>
    <w:p w14:paraId="7856A3CC" w14:textId="77777777" w:rsidR="00ED0924" w:rsidRPr="00F32ABC" w:rsidRDefault="00ED0924">
      <w:pPr>
        <w:spacing w:after="0" w:line="237" w:lineRule="auto"/>
        <w:ind w:left="830" w:right="1294"/>
        <w:jc w:val="left"/>
        <w:rPr>
          <w:u w:val="single"/>
        </w:rPr>
      </w:pPr>
    </w:p>
    <w:p w14:paraId="2ED6BB4D" w14:textId="10149AA2" w:rsidR="00166605" w:rsidRDefault="00EF57C8">
      <w:pPr>
        <w:spacing w:after="0" w:line="237" w:lineRule="auto"/>
        <w:ind w:left="830" w:right="1294"/>
        <w:jc w:val="left"/>
      </w:pPr>
      <w:r>
        <w:t xml:space="preserve">Localisation du projet (adresse où se déroule l’opération) </w:t>
      </w:r>
      <w:r w:rsidR="00F32ABC">
        <w:t>: identique</w:t>
      </w:r>
      <w:r>
        <w:t xml:space="preserve"> à la localisation du demandeur Sinon, merci de préciser l’adresse du projet : </w:t>
      </w:r>
    </w:p>
    <w:p w14:paraId="7EDC4BEA" w14:textId="77777777" w:rsidR="00166605" w:rsidRDefault="00EF57C8">
      <w:pPr>
        <w:spacing w:after="0" w:line="259" w:lineRule="auto"/>
        <w:ind w:left="835" w:firstLine="0"/>
        <w:jc w:val="left"/>
      </w:pPr>
      <w:r>
        <w:rPr>
          <w:color w:val="7F7F7F"/>
        </w:rPr>
        <w:t xml:space="preserve">____________________________________________________________________________________________________________ </w:t>
      </w:r>
    </w:p>
    <w:p w14:paraId="64595321" w14:textId="77777777" w:rsidR="00166605" w:rsidRDefault="00EF57C8">
      <w:pPr>
        <w:spacing w:after="0" w:line="259" w:lineRule="auto"/>
        <w:ind w:left="835" w:firstLine="0"/>
        <w:jc w:val="left"/>
      </w:pPr>
      <w:r>
        <w:t xml:space="preserve"> </w:t>
      </w:r>
    </w:p>
    <w:p w14:paraId="51D71465" w14:textId="77777777" w:rsidR="00166605" w:rsidRDefault="00EF57C8">
      <w:pPr>
        <w:ind w:left="830" w:right="32"/>
      </w:pPr>
      <w:r>
        <w:t xml:space="preserve">Code postal : </w:t>
      </w:r>
      <w:r>
        <w:rPr>
          <w:color w:val="7F7F7F"/>
        </w:rPr>
        <w:t>__________________________</w:t>
      </w:r>
      <w:r>
        <w:t xml:space="preserve">Commune : _____________________________________________________________ </w:t>
      </w:r>
    </w:p>
    <w:p w14:paraId="433646C0" w14:textId="77777777" w:rsidR="00166605" w:rsidRDefault="00EF57C8">
      <w:pPr>
        <w:spacing w:after="5" w:line="259" w:lineRule="auto"/>
        <w:ind w:left="835" w:firstLine="0"/>
        <w:jc w:val="left"/>
      </w:pPr>
      <w:r>
        <w:rPr>
          <w:b/>
          <w:color w:val="00007F"/>
        </w:rPr>
        <w:t xml:space="preserve"> </w:t>
      </w:r>
    </w:p>
    <w:p w14:paraId="14450859" w14:textId="0A21B91B" w:rsidR="00ED0924" w:rsidRPr="00F32ABC" w:rsidRDefault="00F32ABC" w:rsidP="00F32ABC">
      <w:pPr>
        <w:pStyle w:val="western"/>
        <w:spacing w:before="0"/>
        <w:jc w:val="both"/>
        <w:rPr>
          <w:rFonts w:ascii="Tahoma" w:hAnsi="Tahoma" w:cs="Tahoma"/>
          <w:b/>
          <w:color w:val="auto"/>
          <w:sz w:val="22"/>
          <w:u w:val="single"/>
        </w:rPr>
      </w:pPr>
      <w:r>
        <w:rPr>
          <w:rFonts w:ascii="Tahoma" w:hAnsi="Tahoma" w:cs="Tahoma"/>
          <w:b/>
          <w:color w:val="auto"/>
          <w:sz w:val="22"/>
          <w:szCs w:val="22"/>
        </w:rPr>
        <w:tab/>
      </w:r>
      <w:r w:rsidR="00ED0924" w:rsidRPr="00F32ABC">
        <w:rPr>
          <w:rFonts w:ascii="Tahoma" w:hAnsi="Tahoma" w:cs="Tahoma"/>
          <w:b/>
          <w:color w:val="auto"/>
          <w:sz w:val="22"/>
          <w:szCs w:val="22"/>
          <w:u w:val="single"/>
        </w:rPr>
        <w:t>2.2 Description détaillée de l’opération</w:t>
      </w:r>
    </w:p>
    <w:tbl>
      <w:tblPr>
        <w:tblStyle w:val="TableGrid"/>
        <w:tblW w:w="9528" w:type="dxa"/>
        <w:tblInd w:w="835" w:type="dxa"/>
        <w:tblCellMar>
          <w:right w:w="9314" w:type="dxa"/>
        </w:tblCellMar>
        <w:tblLook w:val="04A0" w:firstRow="1" w:lastRow="0" w:firstColumn="1" w:lastColumn="0" w:noHBand="0" w:noVBand="1"/>
      </w:tblPr>
      <w:tblGrid>
        <w:gridCol w:w="9528"/>
      </w:tblGrid>
      <w:tr w:rsidR="00166605" w14:paraId="4A07E2B1" w14:textId="77777777">
        <w:trPr>
          <w:trHeight w:val="1440"/>
        </w:trPr>
        <w:tc>
          <w:tcPr>
            <w:tcW w:w="9528" w:type="dxa"/>
            <w:tcBorders>
              <w:top w:val="single" w:sz="6" w:space="0" w:color="000000"/>
              <w:left w:val="single" w:sz="6" w:space="0" w:color="000000"/>
              <w:bottom w:val="single" w:sz="6" w:space="0" w:color="000000"/>
              <w:right w:val="single" w:sz="6" w:space="0" w:color="000000"/>
            </w:tcBorders>
            <w:vAlign w:val="bottom"/>
          </w:tcPr>
          <w:p w14:paraId="375DF495" w14:textId="77777777" w:rsidR="00166605" w:rsidRDefault="00EF57C8">
            <w:pPr>
              <w:spacing w:after="0" w:line="259" w:lineRule="auto"/>
              <w:ind w:left="0" w:firstLine="0"/>
              <w:jc w:val="left"/>
            </w:pPr>
            <w:r>
              <w:t xml:space="preserve"> </w:t>
            </w:r>
            <w:r>
              <w:rPr>
                <w:rFonts w:ascii="Open Sans" w:eastAsia="Open Sans" w:hAnsi="Open Sans" w:cs="Open Sans"/>
                <w:sz w:val="24"/>
              </w:rPr>
              <w:t xml:space="preserve"> </w:t>
            </w:r>
          </w:p>
          <w:p w14:paraId="2A7CBF16" w14:textId="77777777" w:rsidR="00166605" w:rsidRDefault="00EF57C8">
            <w:pPr>
              <w:spacing w:after="5" w:line="259" w:lineRule="auto"/>
              <w:ind w:left="0" w:firstLine="0"/>
              <w:jc w:val="left"/>
            </w:pPr>
            <w:r>
              <w:t xml:space="preserve"> </w:t>
            </w:r>
          </w:p>
          <w:p w14:paraId="0EBB895C" w14:textId="77777777" w:rsidR="00166605" w:rsidRDefault="00EF57C8">
            <w:pPr>
              <w:spacing w:after="0" w:line="259" w:lineRule="auto"/>
              <w:ind w:left="0" w:firstLine="0"/>
              <w:jc w:val="left"/>
            </w:pPr>
            <w:r>
              <w:t xml:space="preserve"> </w:t>
            </w:r>
            <w:r>
              <w:rPr>
                <w:rFonts w:ascii="Open Sans" w:eastAsia="Open Sans" w:hAnsi="Open Sans" w:cs="Open Sans"/>
                <w:sz w:val="24"/>
              </w:rPr>
              <w:t xml:space="preserve"> </w:t>
            </w:r>
          </w:p>
          <w:p w14:paraId="4B914425" w14:textId="77777777" w:rsidR="00166605" w:rsidRDefault="00EF57C8">
            <w:pPr>
              <w:spacing w:after="2" w:line="259" w:lineRule="auto"/>
              <w:ind w:left="0" w:firstLine="0"/>
              <w:jc w:val="left"/>
            </w:pPr>
            <w:r>
              <w:t xml:space="preserve">  </w:t>
            </w:r>
          </w:p>
          <w:p w14:paraId="1EF02259" w14:textId="77777777" w:rsidR="00166605" w:rsidRDefault="00EF57C8">
            <w:pPr>
              <w:spacing w:after="0" w:line="259" w:lineRule="auto"/>
              <w:ind w:left="0" w:firstLine="0"/>
              <w:jc w:val="left"/>
            </w:pPr>
            <w:r>
              <w:t xml:space="preserve"> </w:t>
            </w:r>
            <w:r>
              <w:rPr>
                <w:rFonts w:ascii="Open Sans" w:eastAsia="Open Sans" w:hAnsi="Open Sans" w:cs="Open Sans"/>
                <w:sz w:val="24"/>
              </w:rPr>
              <w:t xml:space="preserve"> </w:t>
            </w:r>
          </w:p>
          <w:p w14:paraId="7D62812D" w14:textId="77777777" w:rsidR="00166605" w:rsidRDefault="00EF57C8">
            <w:pPr>
              <w:spacing w:after="0" w:line="216" w:lineRule="auto"/>
              <w:ind w:left="0" w:firstLine="0"/>
            </w:pPr>
            <w:r>
              <w:t xml:space="preserve"> </w:t>
            </w:r>
            <w:r>
              <w:rPr>
                <w:rFonts w:ascii="Open Sans" w:eastAsia="Open Sans" w:hAnsi="Open Sans" w:cs="Open Sans"/>
                <w:sz w:val="24"/>
              </w:rPr>
              <w:t xml:space="preserve"> </w:t>
            </w:r>
          </w:p>
          <w:p w14:paraId="47029B2D" w14:textId="77777777" w:rsidR="00166605" w:rsidRDefault="00EF57C8">
            <w:pPr>
              <w:spacing w:after="0" w:line="259" w:lineRule="auto"/>
              <w:ind w:left="0" w:firstLine="0"/>
              <w:jc w:val="left"/>
            </w:pPr>
            <w:r>
              <w:rPr>
                <w:b/>
                <w:color w:val="00007F"/>
              </w:rPr>
              <w:t xml:space="preserve"> </w:t>
            </w:r>
          </w:p>
        </w:tc>
      </w:tr>
    </w:tbl>
    <w:p w14:paraId="2B9075DF" w14:textId="77777777" w:rsidR="00166605" w:rsidRDefault="00EF57C8">
      <w:pPr>
        <w:spacing w:after="7" w:line="259" w:lineRule="auto"/>
        <w:ind w:left="835" w:firstLine="0"/>
        <w:jc w:val="left"/>
      </w:pPr>
      <w:r>
        <w:rPr>
          <w:b/>
          <w:color w:val="00007F"/>
        </w:rPr>
        <w:t xml:space="preserve"> </w:t>
      </w:r>
    </w:p>
    <w:p w14:paraId="6006B01F" w14:textId="77777777" w:rsidR="00166605" w:rsidRPr="00F32ABC" w:rsidRDefault="00EF57C8">
      <w:pPr>
        <w:spacing w:after="0" w:line="259" w:lineRule="auto"/>
        <w:ind w:left="830"/>
        <w:jc w:val="left"/>
        <w:rPr>
          <w:color w:val="auto"/>
        </w:rPr>
      </w:pPr>
      <w:r w:rsidRPr="00F32ABC">
        <w:rPr>
          <w:b/>
          <w:color w:val="auto"/>
          <w:u w:val="single" w:color="00007F"/>
        </w:rPr>
        <w:t>C</w:t>
      </w:r>
      <w:r w:rsidRPr="00F32ABC">
        <w:rPr>
          <w:b/>
          <w:color w:val="auto"/>
          <w:sz w:val="13"/>
          <w:u w:val="single" w:color="00007F"/>
        </w:rPr>
        <w:t>ALENDRIER PREVISIONNEL DE L</w:t>
      </w:r>
      <w:r w:rsidRPr="00F32ABC">
        <w:rPr>
          <w:b/>
          <w:color w:val="auto"/>
          <w:u w:val="single" w:color="00007F"/>
        </w:rPr>
        <w:t>’</w:t>
      </w:r>
      <w:r w:rsidRPr="00F32ABC">
        <w:rPr>
          <w:b/>
          <w:color w:val="auto"/>
          <w:sz w:val="13"/>
          <w:u w:val="single" w:color="00007F"/>
        </w:rPr>
        <w:t>OPERATION</w:t>
      </w:r>
      <w:r w:rsidRPr="00F32ABC">
        <w:rPr>
          <w:b/>
          <w:color w:val="auto"/>
        </w:rPr>
        <w:t xml:space="preserve"> </w:t>
      </w:r>
    </w:p>
    <w:p w14:paraId="7B9F735E" w14:textId="77777777" w:rsidR="00166605" w:rsidRDefault="00EF57C8">
      <w:pPr>
        <w:spacing w:after="0" w:line="259" w:lineRule="auto"/>
        <w:ind w:left="835" w:firstLine="0"/>
        <w:jc w:val="left"/>
      </w:pPr>
      <w:r>
        <w:t xml:space="preserve"> </w:t>
      </w:r>
    </w:p>
    <w:p w14:paraId="2F19E2BF" w14:textId="77777777" w:rsidR="00166605" w:rsidRDefault="00EF57C8">
      <w:pPr>
        <w:ind w:left="830" w:right="32"/>
      </w:pPr>
      <w:r>
        <w:t xml:space="preserve">(Attention, aucune commande ne doit intervenir avant la date de dépôt de la demande à la DRAAF) </w:t>
      </w:r>
    </w:p>
    <w:p w14:paraId="0F1C8E22" w14:textId="77777777" w:rsidR="00166605" w:rsidRDefault="00EF57C8">
      <w:pPr>
        <w:spacing w:after="0" w:line="259" w:lineRule="auto"/>
        <w:ind w:left="835" w:firstLine="0"/>
        <w:jc w:val="left"/>
      </w:pPr>
      <w:r>
        <w:t xml:space="preserve"> </w:t>
      </w:r>
    </w:p>
    <w:p w14:paraId="55857289" w14:textId="77777777" w:rsidR="00166605" w:rsidRDefault="00EF57C8">
      <w:pPr>
        <w:ind w:left="830" w:right="32"/>
      </w:pPr>
      <w:r>
        <w:t xml:space="preserve">Date prévisionnelle de commencement du projet (signature devis/bon de commande, acompte) : </w:t>
      </w:r>
      <w:r>
        <w:rPr>
          <w:color w:val="7F7F7F"/>
        </w:rPr>
        <w:t>______________ (</w:t>
      </w:r>
      <w:r>
        <w:t xml:space="preserve">mois, année) </w:t>
      </w:r>
    </w:p>
    <w:p w14:paraId="7B87D6D8" w14:textId="77777777" w:rsidR="00166605" w:rsidRDefault="00EF57C8">
      <w:pPr>
        <w:spacing w:after="0" w:line="259" w:lineRule="auto"/>
        <w:ind w:left="835" w:firstLine="0"/>
        <w:jc w:val="left"/>
      </w:pPr>
      <w:r>
        <w:t xml:space="preserve"> </w:t>
      </w:r>
    </w:p>
    <w:p w14:paraId="254A1DF2" w14:textId="77777777" w:rsidR="00166605" w:rsidRDefault="00EF57C8">
      <w:pPr>
        <w:ind w:left="830" w:right="32"/>
      </w:pPr>
      <w:r>
        <w:t>Date prévisionnelle de fin de projet (réception du matériel):</w:t>
      </w:r>
      <w:r>
        <w:rPr>
          <w:color w:val="7F7F7F"/>
        </w:rPr>
        <w:t>___________________________________</w:t>
      </w:r>
      <w:r>
        <w:t xml:space="preserve">(mois, année) </w:t>
      </w:r>
    </w:p>
    <w:p w14:paraId="276BA1F6" w14:textId="77777777" w:rsidR="00166605" w:rsidRDefault="00EF57C8">
      <w:pPr>
        <w:spacing w:after="0" w:line="259" w:lineRule="auto"/>
        <w:ind w:left="835" w:firstLine="0"/>
        <w:jc w:val="left"/>
      </w:pPr>
      <w:r>
        <w:rPr>
          <w:b/>
        </w:rPr>
        <w:t xml:space="preserve"> </w:t>
      </w:r>
    </w:p>
    <w:p w14:paraId="6731140F" w14:textId="77777777" w:rsidR="00166605" w:rsidRDefault="00EF57C8">
      <w:pPr>
        <w:spacing w:after="3" w:line="259" w:lineRule="auto"/>
        <w:ind w:left="835" w:firstLine="0"/>
        <w:jc w:val="left"/>
      </w:pPr>
      <w:r>
        <w:rPr>
          <w:b/>
        </w:rPr>
        <w:t xml:space="preserve"> </w:t>
      </w:r>
    </w:p>
    <w:p w14:paraId="60DB7E68" w14:textId="77777777" w:rsidR="00166605" w:rsidRDefault="00EF57C8">
      <w:pPr>
        <w:spacing w:after="0" w:line="259" w:lineRule="auto"/>
        <w:ind w:left="830"/>
        <w:jc w:val="left"/>
      </w:pPr>
      <w:r>
        <w:rPr>
          <w:b/>
          <w:u w:val="single" w:color="000000"/>
        </w:rPr>
        <w:t>R</w:t>
      </w:r>
      <w:r>
        <w:rPr>
          <w:b/>
          <w:sz w:val="13"/>
          <w:u w:val="single" w:color="000000"/>
        </w:rPr>
        <w:t xml:space="preserve">ESPECT DES </w:t>
      </w:r>
      <w:r>
        <w:rPr>
          <w:b/>
          <w:u w:val="single" w:color="000000"/>
        </w:rPr>
        <w:t>C</w:t>
      </w:r>
      <w:r>
        <w:rPr>
          <w:b/>
          <w:sz w:val="13"/>
          <w:u w:val="single" w:color="000000"/>
        </w:rPr>
        <w:t>RITERES D</w:t>
      </w:r>
      <w:r>
        <w:rPr>
          <w:b/>
          <w:u w:val="single" w:color="000000"/>
        </w:rPr>
        <w:t>’</w:t>
      </w:r>
      <w:r>
        <w:rPr>
          <w:b/>
          <w:sz w:val="13"/>
          <w:u w:val="single" w:color="000000"/>
        </w:rPr>
        <w:t>ELIGIBILITE</w:t>
      </w:r>
      <w:r>
        <w:rPr>
          <w:b/>
          <w:sz w:val="13"/>
        </w:rPr>
        <w:t xml:space="preserve">  </w:t>
      </w:r>
      <w:r>
        <w:rPr>
          <w:b/>
          <w:color w:val="A6A6A6"/>
        </w:rPr>
        <w:t xml:space="preserve"> </w:t>
      </w:r>
    </w:p>
    <w:p w14:paraId="5F8D3864" w14:textId="77777777" w:rsidR="00166605" w:rsidRDefault="00EF57C8">
      <w:pPr>
        <w:spacing w:after="0" w:line="259" w:lineRule="auto"/>
        <w:ind w:left="835" w:firstLine="0"/>
        <w:jc w:val="left"/>
      </w:pPr>
      <w:r>
        <w:rPr>
          <w:b/>
          <w:color w:val="A6A6A6"/>
        </w:rPr>
        <w:t xml:space="preserve"> </w:t>
      </w:r>
    </w:p>
    <w:tbl>
      <w:tblPr>
        <w:tblStyle w:val="TableGrid"/>
        <w:tblW w:w="9271" w:type="dxa"/>
        <w:tblInd w:w="722" w:type="dxa"/>
        <w:tblCellMar>
          <w:top w:w="5" w:type="dxa"/>
          <w:left w:w="24" w:type="dxa"/>
          <w:right w:w="56" w:type="dxa"/>
        </w:tblCellMar>
        <w:tblLook w:val="04A0" w:firstRow="1" w:lastRow="0" w:firstColumn="1" w:lastColumn="0" w:noHBand="0" w:noVBand="1"/>
      </w:tblPr>
      <w:tblGrid>
        <w:gridCol w:w="134"/>
        <w:gridCol w:w="146"/>
        <w:gridCol w:w="1978"/>
        <w:gridCol w:w="146"/>
        <w:gridCol w:w="6867"/>
      </w:tblGrid>
      <w:tr w:rsidR="00166605" w14:paraId="4E5108BE" w14:textId="77777777">
        <w:trPr>
          <w:trHeight w:val="1382"/>
        </w:trPr>
        <w:tc>
          <w:tcPr>
            <w:tcW w:w="9271" w:type="dxa"/>
            <w:gridSpan w:val="5"/>
            <w:tcBorders>
              <w:top w:val="single" w:sz="4" w:space="0" w:color="000000"/>
              <w:left w:val="single" w:sz="4" w:space="0" w:color="000000"/>
              <w:bottom w:val="single" w:sz="4" w:space="0" w:color="000000"/>
              <w:right w:val="single" w:sz="4" w:space="0" w:color="000000"/>
            </w:tcBorders>
          </w:tcPr>
          <w:p w14:paraId="47B941A6" w14:textId="77777777" w:rsidR="00166605" w:rsidRDefault="00EF57C8">
            <w:pPr>
              <w:spacing w:after="0" w:line="259" w:lineRule="auto"/>
              <w:ind w:left="89" w:firstLine="0"/>
              <w:jc w:val="left"/>
            </w:pPr>
            <w:r>
              <w:rPr>
                <w:b/>
              </w:rPr>
              <w:t>L’</w:t>
            </w:r>
            <w:r>
              <w:rPr>
                <w:b/>
                <w:sz w:val="13"/>
              </w:rPr>
              <w:t>INVESTISSEMENT CONCERNE</w:t>
            </w:r>
            <w:r>
              <w:rPr>
                <w:b/>
              </w:rPr>
              <w:t>-</w:t>
            </w:r>
            <w:r>
              <w:rPr>
                <w:b/>
                <w:sz w:val="13"/>
              </w:rPr>
              <w:t>T</w:t>
            </w:r>
            <w:r>
              <w:rPr>
                <w:b/>
              </w:rPr>
              <w:t>-</w:t>
            </w:r>
            <w:r>
              <w:rPr>
                <w:b/>
                <w:sz w:val="13"/>
              </w:rPr>
              <w:t>IL DU MATERIEL ROULANT</w:t>
            </w:r>
            <w:r>
              <w:rPr>
                <w:b/>
              </w:rPr>
              <w:t xml:space="preserve"> ? </w:t>
            </w:r>
          </w:p>
          <w:p w14:paraId="291857AC" w14:textId="77777777" w:rsidR="00166605" w:rsidRDefault="00EF57C8">
            <w:pPr>
              <w:tabs>
                <w:tab w:val="center" w:pos="466"/>
                <w:tab w:val="center" w:pos="2166"/>
              </w:tabs>
              <w:spacing w:after="292"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CEB34C1" wp14:editId="06539B45">
                      <wp:simplePos x="0" y="0"/>
                      <wp:positionH relativeFrom="column">
                        <wp:posOffset>1434084</wp:posOffset>
                      </wp:positionH>
                      <wp:positionV relativeFrom="paragraph">
                        <wp:posOffset>-3350</wp:posOffset>
                      </wp:positionV>
                      <wp:extent cx="92964" cy="516636"/>
                      <wp:effectExtent l="0" t="0" r="0" b="0"/>
                      <wp:wrapNone/>
                      <wp:docPr id="84576" name="Group 84576"/>
                      <wp:cNvGraphicFramePr/>
                      <a:graphic xmlns:a="http://schemas.openxmlformats.org/drawingml/2006/main">
                        <a:graphicData uri="http://schemas.microsoft.com/office/word/2010/wordprocessingGroup">
                          <wpg:wgp>
                            <wpg:cNvGrpSpPr/>
                            <wpg:grpSpPr>
                              <a:xfrm>
                                <a:off x="0" y="0"/>
                                <a:ext cx="92964" cy="516636"/>
                                <a:chOff x="0" y="0"/>
                                <a:chExt cx="92964" cy="516636"/>
                              </a:xfrm>
                            </wpg:grpSpPr>
                            <wps:wsp>
                              <wps:cNvPr id="1974" name="Shape 1974"/>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992" name="Shape 1992"/>
                              <wps:cNvSpPr/>
                              <wps:spPr>
                                <a:xfrm>
                                  <a:off x="0" y="423672"/>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34A2598" id="Group 84576" o:spid="_x0000_s1026" style="position:absolute;margin-left:112.9pt;margin-top:-.25pt;width:7.3pt;height:40.7pt;z-index:-251657216" coordsize="92964,516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">
                      <v:shape id="Shape 1974"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hAoMYA&#10;AADdAAAADwAAAGRycy9kb3ducmV2LnhtbERPS2vCQBC+C/6HZYReRDdV0TR1I6XFx0Vo0156G7LT&#10;JCQ7G7Jbjf76bkHwNh/fc9ab3jTiRJ2rLCt4nEYgiHOrKy4UfH1uJzEI55E1NpZJwYUcbNLhYI2J&#10;tmf+oFPmCxFC2CWooPS+TaR0eUkG3dS2xIH7sZ1BH2BXSN3hOYSbRs6iaCkNVhwaSmzptaS8zn6N&#10;gqM55t+LNjPX/Xs9j2c7N76+xUo9jPqXZxCeen8X39wHHeY/rRbw/004Qa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hAoMYAAADdAAAADwAAAAAAAAAAAAAAAACYAgAAZHJz&#10;L2Rvd25yZXYueG1sUEsFBgAAAAAEAAQA9QAAAIsDAAAAAA==&#10;" path="m,92964r92964,l92964,,,,,92964xe" filled="f" strokeweight=".72pt">
                        <v:stroke miterlimit="83231f" joinstyle="miter" endcap="round"/>
                        <v:path arrowok="t" textboxrect="0,0,92964,92964"/>
                      </v:shape>
                      <v:shape id="Shape 1992" o:spid="_x0000_s1028" style="position:absolute;top:423672;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btcUA&#10;AADdAAAADwAAAGRycy9kb3ducmV2LnhtbERPTWvCQBC9C/0PyxR6kbpplBLTrFJatF4Em3rxNmSn&#10;SUh2NmS3Gv31XUHwNo/3OdlyMK04Uu9qywpeJhEI4sLqmksF+5/VcwLCeWSNrWVScCYHy8XDKMNU&#10;2xN/0zH3pQgh7FJUUHnfpVK6oiKDbmI74sD92t6gD7Avpe7xFMJNK+MoepUGaw4NFXb0UVHR5H9G&#10;wdZsi8Osy83la9dMk3jtxpfPRKmnx+H9DYSnwd/FN/dGh/nzeQzXb8IJ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gZu1xQAAAN0AAAAPAAAAAAAAAAAAAAAAAJgCAABkcnMv&#10;ZG93bnJldi54bWxQSwUGAAAAAAQABAD1AAAAigMAAAAA&#10;" path="m,92964r92964,l92964,,,,,92964xe" filled="f" strokeweight=".72pt">
                        <v:stroke miterlimit="83231f" joinstyle="miter" endcap="round"/>
                        <v:path arrowok="t" textboxrect="0,0,92964,92964"/>
                      </v:shape>
                    </v:group>
                  </w:pict>
                </mc:Fallback>
              </mc:AlternateContent>
            </w:r>
            <w:r>
              <w:rPr>
                <w:rFonts w:ascii="Calibri" w:eastAsia="Calibri" w:hAnsi="Calibri" w:cs="Calibri"/>
                <w:sz w:val="22"/>
              </w:rPr>
              <w:tab/>
            </w:r>
            <w:r>
              <w:t xml:space="preserve"> </w:t>
            </w:r>
            <w:r>
              <w:rPr>
                <w:b/>
              </w:rPr>
              <w:t xml:space="preserve">OUI  </w:t>
            </w:r>
            <w:r>
              <w:rPr>
                <w:b/>
              </w:rPr>
              <w:tab/>
              <w:t xml:space="preserve"> </w:t>
            </w:r>
            <w:r>
              <w:t xml:space="preserve"> </w:t>
            </w:r>
            <w:r>
              <w:rPr>
                <w:b/>
              </w:rPr>
              <w:t xml:space="preserve">NON  </w:t>
            </w:r>
          </w:p>
          <w:p w14:paraId="25E81736" w14:textId="77777777" w:rsidR="00166605" w:rsidRDefault="00EF57C8">
            <w:pPr>
              <w:spacing w:after="0" w:line="259" w:lineRule="auto"/>
              <w:ind w:left="89" w:firstLine="0"/>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507860A9" wp14:editId="35210EE2">
                      <wp:simplePos x="0" y="0"/>
                      <wp:positionH relativeFrom="column">
                        <wp:posOffset>85344</wp:posOffset>
                      </wp:positionH>
                      <wp:positionV relativeFrom="paragraph">
                        <wp:posOffset>-319212</wp:posOffset>
                      </wp:positionV>
                      <wp:extent cx="92964" cy="516636"/>
                      <wp:effectExtent l="0" t="0" r="0" b="0"/>
                      <wp:wrapNone/>
                      <wp:docPr id="84575" name="Group 84575"/>
                      <wp:cNvGraphicFramePr/>
                      <a:graphic xmlns:a="http://schemas.openxmlformats.org/drawingml/2006/main">
                        <a:graphicData uri="http://schemas.microsoft.com/office/word/2010/wordprocessingGroup">
                          <wpg:wgp>
                            <wpg:cNvGrpSpPr/>
                            <wpg:grpSpPr>
                              <a:xfrm>
                                <a:off x="0" y="0"/>
                                <a:ext cx="92964" cy="516636"/>
                                <a:chOff x="0" y="0"/>
                                <a:chExt cx="92964" cy="516636"/>
                              </a:xfrm>
                            </wpg:grpSpPr>
                            <wps:wsp>
                              <wps:cNvPr id="1971" name="Shape 1971"/>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989" name="Shape 1989"/>
                              <wps:cNvSpPr/>
                              <wps:spPr>
                                <a:xfrm>
                                  <a:off x="0" y="423672"/>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EC9BD9E" id="Group 84575" o:spid="_x0000_s1026" style="position:absolute;margin-left:6.7pt;margin-top:-25.15pt;width:7.3pt;height:40.7pt;z-index:-251656192" coordsize="92964,516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">
                      <v:shape id="Shape 1971"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jOMYA&#10;AADdAAAADwAAAGRycy9kb3ducmV2LnhtbERPTWvCQBC9F/oflil4KbrRSo2pGyktVS9CG714G7LT&#10;JCQ7G7Krpv56VxB6m8f7nMWyN404UecqywrGowgEcW51xYWC/e5rGINwHlljY5kU/JGDZfr4sMBE&#10;2zP/0CnzhQgh7BJUUHrfJlK6vCSDbmRb4sD92s6gD7ArpO7wHMJNIydR9CoNVhwaSmzpo6S8zo5G&#10;wdZs88O0zcxl/V2/xJOVe758xkoNnvr3NxCeev8vvrs3Osyfz8Zw+yacI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jOMYAAADdAAAADwAAAAAAAAAAAAAAAACYAgAAZHJz&#10;L2Rvd25yZXYueG1sUEsFBgAAAAAEAAQA9QAAAIsDAAAAAA==&#10;" path="m,92964r92964,l92964,,,,,92964xe" filled="f" strokeweight=".72pt">
                        <v:stroke miterlimit="83231f" joinstyle="miter" endcap="round"/>
                        <v:path arrowok="t" textboxrect="0,0,92964,92964"/>
                      </v:shape>
                      <v:shape id="Shape 1989" o:spid="_x0000_s1028" style="position:absolute;top:423672;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yfGcUA&#10;AADdAAAADwAAAGRycy9kb3ducmV2LnhtbERPTWvCQBC9F/oflin0InVjlBKjaxBF60WwaS+9Ddkx&#10;CWZnQ3ar0V/fFYTe5vE+Z571phFn6lxtWcFoGIEgLqyuuVTw/bV5S0A4j6yxsUwKruQgWzw/zTHV&#10;9sKfdM59KUIIuxQVVN63qZSuqMigG9qWOHBH2xn0AXal1B1eQrhpZBxF79JgzaGhwpZWFRWn/Nco&#10;2Jt98TNpc3P7OJzGSbx1g9s6Uer1pV/OQHjq/b/44d7pMH+aTOH+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J8ZxQAAAN0AAAAPAAAAAAAAAAAAAAAAAJgCAABkcnMv&#10;ZG93bnJldi54bWxQSwUGAAAAAAQABAD1AAAAigMAAAAA&#10;" path="m,92964r92964,l92964,,,,,92964xe" filled="f" strokeweight=".72pt">
                        <v:stroke miterlimit="83231f" joinstyle="miter" endcap="round"/>
                        <v:path arrowok="t" textboxrect="0,0,92964,92964"/>
                      </v:shape>
                    </v:group>
                  </w:pict>
                </mc:Fallback>
              </mc:AlternateContent>
            </w:r>
            <w:r>
              <w:rPr>
                <w:b/>
              </w:rPr>
              <w:t>S</w:t>
            </w:r>
            <w:r>
              <w:rPr>
                <w:b/>
                <w:sz w:val="13"/>
              </w:rPr>
              <w:t>I OUI</w:t>
            </w:r>
            <w:r>
              <w:rPr>
                <w:b/>
              </w:rPr>
              <w:t>,</w:t>
            </w:r>
            <w:r>
              <w:rPr>
                <w:b/>
                <w:sz w:val="13"/>
              </w:rPr>
              <w:t xml:space="preserve"> LE MATERIEL EST EQUIPE DE PNEUS BASSE PRESSION OU DE TOUT AUTRE DISPOSITIF REDUISANT L</w:t>
            </w:r>
            <w:r>
              <w:rPr>
                <w:b/>
              </w:rPr>
              <w:t>’</w:t>
            </w:r>
            <w:r>
              <w:rPr>
                <w:b/>
                <w:sz w:val="13"/>
              </w:rPr>
              <w:t>IMPACT AU SOL</w:t>
            </w:r>
            <w:r>
              <w:rPr>
                <w:b/>
              </w:rPr>
              <w:t xml:space="preserve">. </w:t>
            </w:r>
          </w:p>
          <w:p w14:paraId="53CF2F29" w14:textId="77777777" w:rsidR="00166605" w:rsidRDefault="00EF57C8">
            <w:pPr>
              <w:tabs>
                <w:tab w:val="center" w:pos="466"/>
                <w:tab w:val="center" w:pos="2166"/>
                <w:tab w:val="center" w:pos="3629"/>
              </w:tabs>
              <w:spacing w:after="0" w:line="259" w:lineRule="auto"/>
              <w:ind w:left="0" w:firstLine="0"/>
              <w:jc w:val="left"/>
            </w:pPr>
            <w:r>
              <w:rPr>
                <w:rFonts w:ascii="Calibri" w:eastAsia="Calibri" w:hAnsi="Calibri" w:cs="Calibri"/>
                <w:sz w:val="22"/>
              </w:rPr>
              <w:tab/>
            </w:r>
            <w:r>
              <w:t xml:space="preserve"> </w:t>
            </w:r>
            <w:r>
              <w:rPr>
                <w:b/>
              </w:rPr>
              <w:t xml:space="preserve">OUI  </w:t>
            </w:r>
            <w:r>
              <w:rPr>
                <w:b/>
              </w:rPr>
              <w:tab/>
              <w:t xml:space="preserve"> </w:t>
            </w:r>
            <w:r>
              <w:t xml:space="preserve"> </w:t>
            </w:r>
            <w:r>
              <w:rPr>
                <w:b/>
              </w:rPr>
              <w:t xml:space="preserve">NON  </w:t>
            </w:r>
            <w:r>
              <w:rPr>
                <w:b/>
              </w:rPr>
              <w:tab/>
              <w:t xml:space="preserve"> </w:t>
            </w:r>
          </w:p>
        </w:tc>
      </w:tr>
      <w:tr w:rsidR="00166605" w14:paraId="18CDD3EC" w14:textId="77777777">
        <w:trPr>
          <w:trHeight w:val="2155"/>
        </w:trPr>
        <w:tc>
          <w:tcPr>
            <w:tcW w:w="9271" w:type="dxa"/>
            <w:gridSpan w:val="5"/>
            <w:tcBorders>
              <w:top w:val="single" w:sz="4" w:space="0" w:color="000000"/>
              <w:left w:val="single" w:sz="4" w:space="0" w:color="000000"/>
              <w:bottom w:val="single" w:sz="4" w:space="0" w:color="000000"/>
              <w:right w:val="single" w:sz="4" w:space="0" w:color="000000"/>
            </w:tcBorders>
          </w:tcPr>
          <w:p w14:paraId="15C93A7E" w14:textId="77777777" w:rsidR="00166605" w:rsidRDefault="00EF57C8">
            <w:pPr>
              <w:spacing w:after="0" w:line="259" w:lineRule="auto"/>
              <w:ind w:left="89" w:firstLine="0"/>
              <w:jc w:val="left"/>
            </w:pPr>
            <w:r>
              <w:rPr>
                <w:b/>
              </w:rPr>
              <w:t>L’</w:t>
            </w:r>
            <w:r>
              <w:rPr>
                <w:b/>
                <w:sz w:val="13"/>
              </w:rPr>
              <w:t>INVESTISSEMENT CONCERNE</w:t>
            </w:r>
            <w:r>
              <w:rPr>
                <w:b/>
              </w:rPr>
              <w:t>-</w:t>
            </w:r>
            <w:r>
              <w:rPr>
                <w:b/>
                <w:sz w:val="13"/>
              </w:rPr>
              <w:t>T</w:t>
            </w:r>
            <w:r>
              <w:rPr>
                <w:b/>
              </w:rPr>
              <w:t>-</w:t>
            </w:r>
            <w:r>
              <w:rPr>
                <w:b/>
                <w:sz w:val="13"/>
              </w:rPr>
              <w:t>IL DU MATERIEL AVEC CIRCUIT HYDRAULIQUE</w:t>
            </w:r>
            <w:r>
              <w:rPr>
                <w:b/>
              </w:rPr>
              <w:t xml:space="preserve"> ? </w:t>
            </w:r>
          </w:p>
          <w:p w14:paraId="63D5A29A" w14:textId="77777777" w:rsidR="00166605" w:rsidRDefault="00EF57C8">
            <w:pPr>
              <w:tabs>
                <w:tab w:val="center" w:pos="1505"/>
                <w:tab w:val="center" w:pos="2530"/>
              </w:tabs>
              <w:spacing w:after="292" w:line="259" w:lineRule="auto"/>
              <w:ind w:left="0" w:firstLine="0"/>
              <w:jc w:val="left"/>
            </w:pPr>
            <w:r>
              <w:rPr>
                <w:rFonts w:ascii="Calibri" w:eastAsia="Calibri" w:hAnsi="Calibri" w:cs="Calibri"/>
                <w:noProof/>
                <w:sz w:val="22"/>
              </w:rPr>
              <mc:AlternateContent>
                <mc:Choice Requires="wpg">
                  <w:drawing>
                    <wp:inline distT="0" distB="0" distL="0" distR="0" wp14:anchorId="5044C59F" wp14:editId="795E5693">
                      <wp:extent cx="92964" cy="92964"/>
                      <wp:effectExtent l="0" t="0" r="0" b="0"/>
                      <wp:docPr id="84678" name="Group 84678"/>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009" name="Shape 2009"/>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2637391" id="Group 84678"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DJ3VcpcgIAADkGAAAOAAAAAAAAAAAAAAAA&#10;AC4CAABkcnMvZTJvRG9jLnhtbFBLAQItABQABgAIAAAAIQCvZcJT2QAAAAMBAAAPAAAAAAAAAAAA&#10;AAAAAMwEAABkcnMvZG93bnJldi54bWxQSwUGAAAAAAQABADzAAAA0gUAAAAA&#10;">
                      <v:shape id="Shape 2009"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3/MYA&#10;AADdAAAADwAAAGRycy9kb3ducmV2LnhtbESPQWvCQBSE70L/w/IKvYjZVKXE1FWK0upFqNGLt0f2&#10;NQlm34bsVqO/3hUEj8PMfMNM552pxYlaV1lW8B7FIIhzqysuFOx334MEhPPIGmvLpOBCDuazl94U&#10;U23PvKVT5gsRIOxSVFB636RSurwkgy6yDXHw/mxr0AfZFlK3eA5wU8thHH9IgxWHhRIbWpSUH7N/&#10;o2BjNvlh3GTmuvo9jpLhj+tfl4lSb6/d1ycIT51/hh/ttVYQiBO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q3/MYAAADdAAAADwAAAAAAAAAAAAAAAACYAgAAZHJz&#10;L2Rvd25yZXYueG1sUEsFBgAAAAAEAAQA9QAAAIsDA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OUI  </w:t>
            </w:r>
            <w:r>
              <w:rPr>
                <w:b/>
              </w:rPr>
              <w:tab/>
              <w:t xml:space="preserve"> </w:t>
            </w:r>
            <w:r>
              <w:rPr>
                <w:b/>
              </w:rPr>
              <w:tab/>
            </w:r>
            <w:r>
              <w:rPr>
                <w:rFonts w:ascii="Calibri" w:eastAsia="Calibri" w:hAnsi="Calibri" w:cs="Calibri"/>
                <w:noProof/>
                <w:sz w:val="22"/>
              </w:rPr>
              <mc:AlternateContent>
                <mc:Choice Requires="wpg">
                  <w:drawing>
                    <wp:inline distT="0" distB="0" distL="0" distR="0" wp14:anchorId="332C423C" wp14:editId="43F5C2F3">
                      <wp:extent cx="92964" cy="92964"/>
                      <wp:effectExtent l="0" t="0" r="0" b="0"/>
                      <wp:docPr id="84679" name="Group 84679"/>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012" name="Shape 2012"/>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C62C1A2" id="Group 84679"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">
                      <v:shape id="Shape 2012"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ezUMYA&#10;AADdAAAADwAAAGRycy9kb3ducmV2LnhtbESPQWvCQBSE70L/w/IKXqTZmBYJqauUitaLoKkXb4/s&#10;axLMvg3ZVaO/3i0IHoeZ+YaZznvTiDN1rrasYBzFIIgLq2suFex/l28pCOeRNTaWScGVHMxnL4Mp&#10;ZtpeeEfn3JciQNhlqKDyvs2kdEVFBl1kW+Lg/dnOoA+yK6Xu8BLgppFJHE+kwZrDQoUtfVdUHPOT&#10;UbAxm+Lw0ebm9rM9vqfJyo1ui1Sp4Wv/9QnCU++f4Ud7rRUk8TiB/zfhCc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ezUMYAAADdAAAADwAAAAAAAAAAAAAAAACYAgAAZHJz&#10;L2Rvd25yZXYueG1sUEsFBgAAAAAEAAQA9QAAAIsDA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NON  </w:t>
            </w:r>
          </w:p>
          <w:p w14:paraId="15CBDBF1" w14:textId="77777777" w:rsidR="00166605" w:rsidRDefault="00EF57C8">
            <w:pPr>
              <w:spacing w:after="12" w:line="259" w:lineRule="auto"/>
              <w:ind w:left="89" w:firstLine="0"/>
              <w:jc w:val="left"/>
            </w:pPr>
            <w:r>
              <w:rPr>
                <w:b/>
              </w:rPr>
              <w:t>S</w:t>
            </w:r>
            <w:r>
              <w:rPr>
                <w:b/>
                <w:sz w:val="13"/>
              </w:rPr>
              <w:t>I OUI</w:t>
            </w:r>
            <w:r>
              <w:rPr>
                <w:b/>
              </w:rPr>
              <w:t>,</w:t>
            </w:r>
            <w:r>
              <w:rPr>
                <w:b/>
                <w:sz w:val="13"/>
              </w:rPr>
              <w:t xml:space="preserve"> LE MATERIEL EST EQUIPE DE SYSTEMES D</w:t>
            </w:r>
            <w:r>
              <w:rPr>
                <w:b/>
              </w:rPr>
              <w:t>’</w:t>
            </w:r>
            <w:r>
              <w:rPr>
                <w:b/>
                <w:sz w:val="13"/>
              </w:rPr>
              <w:t>ARRET D</w:t>
            </w:r>
            <w:r>
              <w:rPr>
                <w:b/>
              </w:rPr>
              <w:t>’</w:t>
            </w:r>
            <w:r>
              <w:rPr>
                <w:b/>
                <w:sz w:val="13"/>
              </w:rPr>
              <w:t xml:space="preserve">URGENCE DES CIRCUITS HYDRAULIQUES EN CAS DE RUPTURE DE </w:t>
            </w:r>
          </w:p>
          <w:p w14:paraId="48C178E7" w14:textId="77777777" w:rsidR="00166605" w:rsidRDefault="00EF57C8">
            <w:pPr>
              <w:spacing w:after="0" w:line="259" w:lineRule="auto"/>
              <w:ind w:left="89" w:firstLine="0"/>
              <w:jc w:val="left"/>
            </w:pPr>
            <w:r>
              <w:rPr>
                <w:b/>
                <w:sz w:val="13"/>
              </w:rPr>
              <w:t>FLEXIBLES</w:t>
            </w:r>
            <w:r>
              <w:rPr>
                <w:b/>
              </w:rPr>
              <w:t xml:space="preserve">. </w:t>
            </w:r>
          </w:p>
          <w:p w14:paraId="41481347" w14:textId="77777777" w:rsidR="00166605" w:rsidRDefault="00EF57C8">
            <w:pPr>
              <w:tabs>
                <w:tab w:val="center" w:pos="460"/>
                <w:tab w:val="center" w:pos="2160"/>
                <w:tab w:val="center" w:pos="3629"/>
              </w:tabs>
              <w:spacing w:after="205" w:line="259" w:lineRule="auto"/>
              <w:ind w:left="0" w:firstLine="0"/>
              <w:jc w:val="left"/>
            </w:pPr>
            <w:r>
              <w:rPr>
                <w:rFonts w:ascii="Calibri" w:eastAsia="Calibri" w:hAnsi="Calibri" w:cs="Calibri"/>
                <w:sz w:val="22"/>
              </w:rPr>
              <w:tab/>
            </w:r>
            <w:r>
              <w:rPr>
                <w:b/>
                <w:sz w:val="13"/>
              </w:rPr>
              <w:t xml:space="preserve"> </w:t>
            </w:r>
            <w:r>
              <w:rPr>
                <w:b/>
              </w:rPr>
              <w:t xml:space="preserve">OUI  </w:t>
            </w:r>
            <w:r>
              <w:rPr>
                <w:b/>
              </w:rPr>
              <w:tab/>
              <w:t xml:space="preserve"> </w:t>
            </w:r>
            <w:r>
              <w:rPr>
                <w:b/>
                <w:sz w:val="13"/>
              </w:rPr>
              <w:t xml:space="preserve"> </w:t>
            </w:r>
            <w:r>
              <w:rPr>
                <w:b/>
              </w:rPr>
              <w:t xml:space="preserve">NON  </w:t>
            </w:r>
            <w:r>
              <w:rPr>
                <w:b/>
              </w:rPr>
              <w:tab/>
            </w:r>
            <w:r>
              <w:t xml:space="preserve"> </w:t>
            </w:r>
          </w:p>
          <w:p w14:paraId="05187113" w14:textId="77777777" w:rsidR="00166605" w:rsidRDefault="00EF57C8">
            <w:pPr>
              <w:spacing w:after="0" w:line="259" w:lineRule="auto"/>
              <w:ind w:left="89" w:firstLine="0"/>
              <w:jc w:val="left"/>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644C53C" wp14:editId="574F6A49">
                      <wp:simplePos x="0" y="0"/>
                      <wp:positionH relativeFrom="column">
                        <wp:posOffset>71628</wp:posOffset>
                      </wp:positionH>
                      <wp:positionV relativeFrom="paragraph">
                        <wp:posOffset>-263958</wp:posOffset>
                      </wp:positionV>
                      <wp:extent cx="106680" cy="461772"/>
                      <wp:effectExtent l="0" t="0" r="0" b="0"/>
                      <wp:wrapNone/>
                      <wp:docPr id="84680" name="Group 84680"/>
                      <wp:cNvGraphicFramePr/>
                      <a:graphic xmlns:a="http://schemas.openxmlformats.org/drawingml/2006/main">
                        <a:graphicData uri="http://schemas.microsoft.com/office/word/2010/wordprocessingGroup">
                          <wpg:wgp>
                            <wpg:cNvGrpSpPr/>
                            <wpg:grpSpPr>
                              <a:xfrm>
                                <a:off x="0" y="0"/>
                                <a:ext cx="106680" cy="461772"/>
                                <a:chOff x="0" y="0"/>
                                <a:chExt cx="106680" cy="461772"/>
                              </a:xfrm>
                            </wpg:grpSpPr>
                            <wps:wsp>
                              <wps:cNvPr id="2032" name="Shape 2032"/>
                              <wps:cNvSpPr/>
                              <wps:spPr>
                                <a:xfrm>
                                  <a:off x="13716"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041" name="Rectangle 2041"/>
                              <wps:cNvSpPr/>
                              <wps:spPr>
                                <a:xfrm>
                                  <a:off x="0" y="126795"/>
                                  <a:ext cx="42482" cy="139063"/>
                                </a:xfrm>
                                <a:prstGeom prst="rect">
                                  <a:avLst/>
                                </a:prstGeom>
                                <a:ln>
                                  <a:noFill/>
                                </a:ln>
                              </wps:spPr>
                              <wps:txbx>
                                <w:txbxContent>
                                  <w:p w14:paraId="129C4D73" w14:textId="77777777" w:rsidR="003E5883" w:rsidRDefault="003E5883">
                                    <w:pPr>
                                      <w:spacing w:after="160" w:line="259" w:lineRule="auto"/>
                                      <w:ind w:left="0" w:firstLine="0"/>
                                      <w:jc w:val="left"/>
                                    </w:pPr>
                                    <w:r>
                                      <w:t xml:space="preserve"> </w:t>
                                    </w:r>
                                  </w:p>
                                </w:txbxContent>
                              </wps:txbx>
                              <wps:bodyPr horzOverflow="overflow" vert="horz" lIns="0" tIns="0" rIns="0" bIns="0" rtlCol="0">
                                <a:noAutofit/>
                              </wps:bodyPr>
                            </wps:wsp>
                            <wps:wsp>
                              <wps:cNvPr id="2053" name="Shape 2053"/>
                              <wps:cNvSpPr/>
                              <wps:spPr>
                                <a:xfrm>
                                  <a:off x="13716" y="368809"/>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644C53C" id="Group 84680" o:spid="_x0000_s1032" style="position:absolute;left:0;text-align:left;margin-left:5.65pt;margin-top:-20.8pt;width:8.4pt;height:36.35pt;z-index:-251655168;mso-position-horizontal-relative:text;mso-position-vertical-relative:text" coordsize="106680,46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">
                      <v:shape id="Shape 2032" o:spid="_x0000_s1033" style="position:absolute;left:13716;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LvMMcA&#10;AADdAAAADwAAAGRycy9kb3ducmV2LnhtbESPQWvCQBSE70L/w/IKvUizMUoJqauUSlsvgk29eHtk&#10;X5Ng9m3IbpPUX+8KgsdhZr5hluvRNKKnztWWFcyiGARxYXXNpYLDz8dzCsJ5ZI2NZVLwTw7Wq4fJ&#10;EjNtB/6mPvelCBB2GSqovG8zKV1RkUEX2ZY4eL+2M+iD7EqpOxwC3DQyieMXabDmsFBhS+8VFaf8&#10;zyjYmV1xXLS5OX/tT/M0+XTT8yZV6ulxfHsF4Wn09/CtvdUKkniewPVNeAJyd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1y7zDHAAAA3QAAAA8AAAAAAAAAAAAAAAAAmAIAAGRy&#10;cy9kb3ducmV2LnhtbFBLBQYAAAAABAAEAPUAAACMAwAAAAA=&#10;" path="m,92964r92964,l92964,,,,,92964xe" filled="f" strokeweight=".72pt">
                        <v:stroke miterlimit="83231f" joinstyle="miter" endcap="round"/>
                        <v:path arrowok="t" textboxrect="0,0,92964,92964"/>
                      </v:shape>
                      <v:rect id="Rectangle 2041" o:spid="_x0000_s1034" style="position:absolute;top:126795;width:42482;height:1390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fLw8UA&#10;AADdAAAADwAAAGRycy9kb3ducmV2LnhtbESPQYvCMBSE74L/ITxhb5oqIlqNIrqix10rqLdH82yL&#10;zUtpsrbrr98sCB6HmfmGWaxaU4oH1a6wrGA4iEAQp1YXnCk4Jbv+FITzyBpLy6Tglxyslt3OAmNt&#10;G/6mx9FnIkDYxagg976KpXRpTgbdwFbEwbvZ2qAPss6krrEJcFPKURRNpMGCw0KOFW1ySu/HH6Ng&#10;P63Wl4N9Nln5ed2fv86zbTLzSn302vUchKfWv8Ov9kErGEXjIfy/CU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58vDxQAAAN0AAAAPAAAAAAAAAAAAAAAAAJgCAABkcnMv&#10;ZG93bnJldi54bWxQSwUGAAAAAAQABAD1AAAAigMAAAAA&#10;" filled="f" stroked="f">
                        <v:textbox inset="0,0,0,0">
                          <w:txbxContent>
                            <w:p w14:paraId="129C4D73" w14:textId="77777777" w:rsidR="003E5883" w:rsidRDefault="003E5883">
                              <w:pPr>
                                <w:spacing w:after="160" w:line="259" w:lineRule="auto"/>
                                <w:ind w:left="0" w:firstLine="0"/>
                                <w:jc w:val="left"/>
                              </w:pPr>
                              <w:r>
                                <w:t xml:space="preserve"> </w:t>
                              </w:r>
                            </w:p>
                          </w:txbxContent>
                        </v:textbox>
                      </v:rect>
                      <v:shape id="Shape 2053" o:spid="_x0000_s1035" style="position:absolute;left:13716;top:368809;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snl8cA&#10;AADdAAAADwAAAGRycy9kb3ducmV2LnhtbESPQWvCQBSE70L/w/IKXkLdmKKU6CpFKViKh6iHHh/Z&#10;ZxK6+zZmt0n677sFocdhZr5h1tvRGtFT5xvHCuazFARx6XTDlYLL+e3pBYQPyBqNY1LwQx62m4fJ&#10;GnPtBi6oP4VKRAj7HBXUIbS5lL6syaKfuZY4elfXWQxRdpXUHQ4Rbo3M0nQpLTYcF2psaVdT+XX6&#10;tgqO70Y2548ifOr9xexvu2RZDYlS08fxdQUi0Bj+w/f2QSvI0sUz/L2JT0B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rJ5fHAAAA3QAAAA8AAAAAAAAAAAAAAAAAmAIAAGRy&#10;cy9kb3ducmV2LnhtbFBLBQYAAAAABAAEAPUAAACMAwAAAAA=&#10;" path="m,92963r92964,l92964,,,,,92963xe" filled="f" strokeweight=".72pt">
                        <v:stroke miterlimit="83231f" joinstyle="miter" endcap="round"/>
                        <v:path arrowok="t" textboxrect="0,0,92964,92963"/>
                      </v:shape>
                    </v:group>
                  </w:pict>
                </mc:Fallback>
              </mc:AlternateContent>
            </w:r>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1CAD440B" wp14:editId="3E182573">
                      <wp:simplePos x="0" y="0"/>
                      <wp:positionH relativeFrom="column">
                        <wp:posOffset>1434084</wp:posOffset>
                      </wp:positionH>
                      <wp:positionV relativeFrom="paragraph">
                        <wp:posOffset>-263958</wp:posOffset>
                      </wp:positionV>
                      <wp:extent cx="92964" cy="461772"/>
                      <wp:effectExtent l="0" t="0" r="0" b="0"/>
                      <wp:wrapNone/>
                      <wp:docPr id="84681" name="Group 84681"/>
                      <wp:cNvGraphicFramePr/>
                      <a:graphic xmlns:a="http://schemas.openxmlformats.org/drawingml/2006/main">
                        <a:graphicData uri="http://schemas.microsoft.com/office/word/2010/wordprocessingGroup">
                          <wpg:wgp>
                            <wpg:cNvGrpSpPr/>
                            <wpg:grpSpPr>
                              <a:xfrm>
                                <a:off x="0" y="0"/>
                                <a:ext cx="92964" cy="461772"/>
                                <a:chOff x="0" y="0"/>
                                <a:chExt cx="92964" cy="461772"/>
                              </a:xfrm>
                            </wpg:grpSpPr>
                            <wps:wsp>
                              <wps:cNvPr id="2035" name="Shape 2035"/>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056" name="Shape 2056"/>
                              <wps:cNvSpPr/>
                              <wps:spPr>
                                <a:xfrm>
                                  <a:off x="0" y="368809"/>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ED75EA6" id="Group 84681" o:spid="_x0000_s1026" style="position:absolute;margin-left:112.9pt;margin-top:-20.8pt;width:7.3pt;height:36.35pt;z-index:-251654144" coordsize="92964,46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">
                      <v:shape id="Shape 2035"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t3RMcA&#10;AADdAAAADwAAAGRycy9kb3ducmV2LnhtbESPQWvCQBSE70L/w/IKvUjdGG0JqRspFm0vgo1eentk&#10;X5OQ7NuQXTX667sFweMwM98wi+VgWnGi3tWWFUwnEQjiwuqaSwWH/fo5AeE8ssbWMim4kINl9jBa&#10;YKrtmb/plPtSBAi7FBVU3neplK6oyKCb2I44eL+2N+iD7EupezwHuGllHEWv0mDNYaHCjlYVFU1+&#10;NAq2Zlv8zLvcXD93zSyJN258/UiUenoc3t9AeBr8PXxrf2kFcTR7gf834Qn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bd0THAAAA3QAAAA8AAAAAAAAAAAAAAAAAmAIAAGRy&#10;cy9kb3ducmV2LnhtbFBLBQYAAAAABAAEAPUAAACMAwAAAAA=&#10;" path="m,92964r92964,l92964,,,,,92964xe" filled="f" strokeweight=".72pt">
                        <v:stroke miterlimit="83231f" joinstyle="miter" endcap="round"/>
                        <v:path arrowok="t" textboxrect="0,0,92964,92964"/>
                      </v:shape>
                      <v:shape id="Shape 2056" o:spid="_x0000_s1028" style="position:absolute;top:368809;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yED8UA&#10;AADdAAAADwAAAGRycy9kb3ducmV2LnhtbESPT4vCMBTE78J+h/AW9iJruoJFqlFEEVbEg38Oe3w0&#10;z7aYvHSbaOu3N4LgcZiZ3zDTeWeNuFHjK8cKfgYJCOLc6YoLBafj+nsMwgdkjcYxKbiTh/nsozfF&#10;TLuW93Q7hEJECPsMFZQh1JmUPi/Joh+4mjh6Z9dYDFE2hdQNthFujRwmSSotVhwXSqxpWVJ+OVyt&#10;gt3GyOq43Yc/vTqZ1f+ynxZtX6mvz24xARGoC+/wq/2rFQyTUQrPN/EJ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XIQPxQAAAN0AAAAPAAAAAAAAAAAAAAAAAJgCAABkcnMv&#10;ZG93bnJldi54bWxQSwUGAAAAAAQABAD1AAAAigMAAAAA&#10;" path="m,92963r92964,l92964,,,,,92963xe" filled="f" strokeweight=".72pt">
                        <v:stroke miterlimit="83231f" joinstyle="miter" endcap="round"/>
                        <v:path arrowok="t" textboxrect="0,0,92964,92963"/>
                      </v:shape>
                    </v:group>
                  </w:pict>
                </mc:Fallback>
              </mc:AlternateContent>
            </w:r>
            <w:r>
              <w:rPr>
                <w:b/>
              </w:rPr>
              <w:t>S</w:t>
            </w:r>
            <w:r>
              <w:rPr>
                <w:b/>
                <w:sz w:val="13"/>
              </w:rPr>
              <w:t>I NON</w:t>
            </w:r>
            <w:r>
              <w:rPr>
                <w:b/>
              </w:rPr>
              <w:t>,</w:t>
            </w:r>
            <w:r>
              <w:rPr>
                <w:b/>
                <w:sz w:val="13"/>
              </w:rPr>
              <w:t xml:space="preserve"> LE MATERIEL EST EQUIPE D</w:t>
            </w:r>
            <w:r>
              <w:rPr>
                <w:b/>
              </w:rPr>
              <w:t>’</w:t>
            </w:r>
            <w:r>
              <w:rPr>
                <w:b/>
                <w:sz w:val="13"/>
              </w:rPr>
              <w:t>HUILE BIODEGRADABLE</w:t>
            </w:r>
            <w:r>
              <w:rPr>
                <w:b/>
              </w:rPr>
              <w:t xml:space="preserve"> </w:t>
            </w:r>
          </w:p>
          <w:p w14:paraId="15B6970F" w14:textId="77777777" w:rsidR="00166605" w:rsidRDefault="00EF57C8">
            <w:pPr>
              <w:tabs>
                <w:tab w:val="center" w:pos="466"/>
                <w:tab w:val="center" w:pos="2166"/>
              </w:tabs>
              <w:spacing w:after="0" w:line="259" w:lineRule="auto"/>
              <w:ind w:left="0" w:firstLine="0"/>
              <w:jc w:val="left"/>
            </w:pPr>
            <w:r>
              <w:rPr>
                <w:rFonts w:ascii="Calibri" w:eastAsia="Calibri" w:hAnsi="Calibri" w:cs="Calibri"/>
                <w:sz w:val="22"/>
              </w:rPr>
              <w:tab/>
            </w:r>
            <w:r>
              <w:t xml:space="preserve"> </w:t>
            </w:r>
            <w:r>
              <w:rPr>
                <w:b/>
              </w:rPr>
              <w:t xml:space="preserve">OUI  </w:t>
            </w:r>
            <w:r>
              <w:rPr>
                <w:b/>
              </w:rPr>
              <w:tab/>
              <w:t xml:space="preserve"> </w:t>
            </w:r>
            <w:r>
              <w:t xml:space="preserve"> </w:t>
            </w:r>
            <w:r>
              <w:rPr>
                <w:b/>
              </w:rPr>
              <w:t xml:space="preserve">NON  </w:t>
            </w:r>
          </w:p>
        </w:tc>
      </w:tr>
      <w:tr w:rsidR="00166605" w14:paraId="3B288E01" w14:textId="77777777">
        <w:trPr>
          <w:trHeight w:val="1382"/>
        </w:trPr>
        <w:tc>
          <w:tcPr>
            <w:tcW w:w="9271" w:type="dxa"/>
            <w:gridSpan w:val="5"/>
            <w:tcBorders>
              <w:top w:val="single" w:sz="4" w:space="0" w:color="000000"/>
              <w:left w:val="single" w:sz="4" w:space="0" w:color="000000"/>
              <w:bottom w:val="single" w:sz="4" w:space="0" w:color="000000"/>
              <w:right w:val="single" w:sz="4" w:space="0" w:color="000000"/>
            </w:tcBorders>
          </w:tcPr>
          <w:p w14:paraId="2B47C46D" w14:textId="77777777" w:rsidR="00166605" w:rsidRDefault="00EF57C8">
            <w:pPr>
              <w:spacing w:after="0" w:line="259" w:lineRule="auto"/>
              <w:ind w:left="89" w:firstLine="0"/>
              <w:jc w:val="left"/>
            </w:pPr>
            <w:r>
              <w:rPr>
                <w:b/>
              </w:rPr>
              <w:t>L’</w:t>
            </w:r>
            <w:r>
              <w:rPr>
                <w:b/>
                <w:sz w:val="13"/>
              </w:rPr>
              <w:t>INVESTISSEMENT CONCERNE</w:t>
            </w:r>
            <w:r>
              <w:rPr>
                <w:b/>
              </w:rPr>
              <w:t>-</w:t>
            </w:r>
            <w:r>
              <w:rPr>
                <w:b/>
                <w:sz w:val="13"/>
              </w:rPr>
              <w:t>T</w:t>
            </w:r>
            <w:r>
              <w:rPr>
                <w:b/>
              </w:rPr>
              <w:t>-</w:t>
            </w:r>
            <w:r>
              <w:rPr>
                <w:b/>
                <w:sz w:val="13"/>
              </w:rPr>
              <w:t>IL DES MACHINES DESTINEES A INTERVENIR DANS DES PEUPLEMENTS RESINEUX</w:t>
            </w:r>
            <w:r>
              <w:rPr>
                <w:b/>
              </w:rPr>
              <w:t xml:space="preserve"> ? </w:t>
            </w:r>
          </w:p>
          <w:p w14:paraId="7B474C35" w14:textId="77777777" w:rsidR="00166605" w:rsidRDefault="00EF57C8">
            <w:pPr>
              <w:tabs>
                <w:tab w:val="center" w:pos="466"/>
                <w:tab w:val="center" w:pos="2166"/>
              </w:tabs>
              <w:spacing w:after="292"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3F61833F" wp14:editId="1AF4D2E4">
                      <wp:simplePos x="0" y="0"/>
                      <wp:positionH relativeFrom="column">
                        <wp:posOffset>1434084</wp:posOffset>
                      </wp:positionH>
                      <wp:positionV relativeFrom="paragraph">
                        <wp:posOffset>-3350</wp:posOffset>
                      </wp:positionV>
                      <wp:extent cx="92964" cy="516636"/>
                      <wp:effectExtent l="0" t="0" r="0" b="0"/>
                      <wp:wrapNone/>
                      <wp:docPr id="84859" name="Group 84859"/>
                      <wp:cNvGraphicFramePr/>
                      <a:graphic xmlns:a="http://schemas.openxmlformats.org/drawingml/2006/main">
                        <a:graphicData uri="http://schemas.microsoft.com/office/word/2010/wordprocessingGroup">
                          <wpg:wgp>
                            <wpg:cNvGrpSpPr/>
                            <wpg:grpSpPr>
                              <a:xfrm>
                                <a:off x="0" y="0"/>
                                <a:ext cx="92964" cy="516636"/>
                                <a:chOff x="0" y="0"/>
                                <a:chExt cx="92964" cy="516636"/>
                              </a:xfrm>
                            </wpg:grpSpPr>
                            <wps:wsp>
                              <wps:cNvPr id="2076" name="Shape 2076"/>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092" name="Shape 2092"/>
                              <wps:cNvSpPr/>
                              <wps:spPr>
                                <a:xfrm>
                                  <a:off x="0" y="423673"/>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E58CBB7" id="Group 84859" o:spid="_x0000_s1026" style="position:absolute;margin-left:112.9pt;margin-top:-.25pt;width:7.3pt;height:40.7pt;z-index:-251653120" coordsize="92964,516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">
                      <v:shape id="Shape 2076"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NQ88cA&#10;AADdAAAADwAAAGRycy9kb3ducmV2LnhtbESPQWvCQBSE74X+h+UVeil1YxQbUjdSLFovQhu99PbI&#10;viYh2bchu2rqr3cFweMwM98w88VgWnGk3tWWFYxHEQjiwuqaSwX73eo1AeE8ssbWMin4JweL7PFh&#10;jqm2J/6hY+5LESDsUlRQed+lUrqiIoNuZDvi4P3Z3qAPsi+l7vEU4KaVcRTNpMGaw0KFHS0rKpr8&#10;YBRszbb4nXa5OX99N5MkXruX82ei1PPT8PEOwtPg7+Fbe6MVxNHbDK5vwhOQ2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jUPPHAAAA3QAAAA8AAAAAAAAAAAAAAAAAmAIAAGRy&#10;cy9kb3ducmV2LnhtbFBLBQYAAAAABAAEAPUAAACMAwAAAAA=&#10;" path="m,92964r92964,l92964,,,,,92964xe" filled="f" strokeweight=".72pt">
                        <v:stroke miterlimit="83231f" joinstyle="miter" endcap="round"/>
                        <v:path arrowok="t" textboxrect="0,0,92964,92964"/>
                      </v:shape>
                      <v:shape id="Shape 2092" o:spid="_x0000_s1028" style="position:absolute;top:423673;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44lscA&#10;AADdAAAADwAAAGRycy9kb3ducmV2LnhtbESPQWvCQBSE7wX/w/IEL6Ibc5CaukoxFCylBxMPHh/Z&#10;1yR0923MbpP033cLhR6HmfmG2R8na8RAvW8dK9isExDEldMt1wqu5cvqEYQPyBqNY1LwTR6Oh9nD&#10;HjPtRr7QUIRaRAj7DBU0IXSZlL5qyKJfu444eh+utxii7Gupexwj3BqZJslWWmw5LjTY0amh6rP4&#10;sgreX41sy7dLuOn8avL7abmtx6VSi/n0/AQi0BT+w3/ts1aQJrsUft/EJyAP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3eOJbHAAAA3QAAAA8AAAAAAAAAAAAAAAAAmAIAAGRy&#10;cy9kb3ducmV2LnhtbFBLBQYAAAAABAAEAPUAAACMAwAAAAA=&#10;" path="m,92963r92964,l92964,,,,,92963xe" filled="f" strokeweight=".72pt">
                        <v:stroke miterlimit="83231f" joinstyle="miter" endcap="round"/>
                        <v:path arrowok="t" textboxrect="0,0,92964,92963"/>
                      </v:shape>
                    </v:group>
                  </w:pict>
                </mc:Fallback>
              </mc:AlternateContent>
            </w:r>
            <w:r>
              <w:rPr>
                <w:rFonts w:ascii="Calibri" w:eastAsia="Calibri" w:hAnsi="Calibri" w:cs="Calibri"/>
                <w:sz w:val="22"/>
              </w:rPr>
              <w:tab/>
            </w:r>
            <w:r>
              <w:t xml:space="preserve"> </w:t>
            </w:r>
            <w:r>
              <w:rPr>
                <w:b/>
              </w:rPr>
              <w:t xml:space="preserve">OUI  </w:t>
            </w:r>
            <w:r>
              <w:rPr>
                <w:b/>
              </w:rPr>
              <w:tab/>
              <w:t xml:space="preserve"> </w:t>
            </w:r>
            <w:r>
              <w:t xml:space="preserve"> </w:t>
            </w:r>
            <w:r>
              <w:rPr>
                <w:b/>
              </w:rPr>
              <w:t xml:space="preserve">NON  </w:t>
            </w:r>
          </w:p>
          <w:p w14:paraId="79437972" w14:textId="77777777" w:rsidR="00166605" w:rsidRDefault="00EF57C8">
            <w:pPr>
              <w:spacing w:after="0" w:line="259" w:lineRule="auto"/>
              <w:ind w:left="89" w:firstLine="0"/>
              <w:jc w:val="left"/>
            </w:pPr>
            <w:r>
              <w:rPr>
                <w:rFonts w:ascii="Calibri" w:eastAsia="Calibri" w:hAnsi="Calibri" w:cs="Calibri"/>
                <w:noProof/>
                <w:sz w:val="22"/>
              </w:rPr>
              <mc:AlternateContent>
                <mc:Choice Requires="wpg">
                  <w:drawing>
                    <wp:anchor distT="0" distB="0" distL="114300" distR="114300" simplePos="0" relativeHeight="251664384" behindDoc="1" locked="0" layoutInCell="1" allowOverlap="1" wp14:anchorId="3D4B47D9" wp14:editId="0C103391">
                      <wp:simplePos x="0" y="0"/>
                      <wp:positionH relativeFrom="column">
                        <wp:posOffset>85344</wp:posOffset>
                      </wp:positionH>
                      <wp:positionV relativeFrom="paragraph">
                        <wp:posOffset>-318897</wp:posOffset>
                      </wp:positionV>
                      <wp:extent cx="92964" cy="516636"/>
                      <wp:effectExtent l="0" t="0" r="0" b="0"/>
                      <wp:wrapNone/>
                      <wp:docPr id="84856" name="Group 84856"/>
                      <wp:cNvGraphicFramePr/>
                      <a:graphic xmlns:a="http://schemas.openxmlformats.org/drawingml/2006/main">
                        <a:graphicData uri="http://schemas.microsoft.com/office/word/2010/wordprocessingGroup">
                          <wpg:wgp>
                            <wpg:cNvGrpSpPr/>
                            <wpg:grpSpPr>
                              <a:xfrm>
                                <a:off x="0" y="0"/>
                                <a:ext cx="92964" cy="516636"/>
                                <a:chOff x="0" y="0"/>
                                <a:chExt cx="92964" cy="516636"/>
                              </a:xfrm>
                            </wpg:grpSpPr>
                            <wps:wsp>
                              <wps:cNvPr id="2073" name="Shape 2073"/>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089" name="Shape 2089"/>
                              <wps:cNvSpPr/>
                              <wps:spPr>
                                <a:xfrm>
                                  <a:off x="0" y="423673"/>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B632579" id="Group 84856" o:spid="_x0000_s1026" style="position:absolute;margin-left:6.7pt;margin-top:-25.1pt;width:7.3pt;height:40.7pt;z-index:-251652096" coordsize="92964,516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">
                      <v:shape id="Shape 2073"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Tza8cA&#10;AADdAAAADwAAAGRycy9kb3ducmV2LnhtbESPQWvCQBSE70L/w/IKvUjdGKUNqRspFm0vgo1eentk&#10;X5OQ7NuQXTX667sFweMwM98wi+VgWnGi3tWWFUwnEQjiwuqaSwWH/fo5AeE8ssbWMim4kINl9jBa&#10;YKrtmb/plPtSBAi7FBVU3neplK6oyKCb2I44eL+2N+iD7EupezwHuGllHEUv0mDNYaHCjlYVFU1+&#10;NAq2Zlv8zLvcXD93zSyJN258/UiUenoc3t9AeBr8PXxrf2kFcfQ6g/834Qn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U82vHAAAA3QAAAA8AAAAAAAAAAAAAAAAAmAIAAGRy&#10;cy9kb3ducmV2LnhtbFBLBQYAAAAABAAEAPUAAACMAwAAAAA=&#10;" path="m,92964r92964,l92964,,,,,92964xe" filled="f" strokeweight=".72pt">
                        <v:stroke miterlimit="83231f" joinstyle="miter" endcap="round"/>
                        <v:path arrowok="t" textboxrect="0,0,92964,92964"/>
                      </v:shape>
                      <v:shape id="Shape 2089" o:spid="_x0000_s1028" style="position:absolute;top:423673;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8OsUA&#10;AADdAAAADwAAAGRycy9kb3ducmV2LnhtbESPQYvCMBSE78L+h/AW9iJrqgfRrlEWRXARD1YPHh/N&#10;sy0mL90m2vrvjSB4HGbmG2a26KwRN2p85VjBcJCAIM6drrhQcDysvycgfEDWaByTgjt5WMw/ejNM&#10;tWt5T7csFCJC2KeooAyhTqX0eUkW/cDVxNE7u8ZiiLIppG6wjXBr5ChJxtJixXGhxJqWJeWX7GoV&#10;7P6MrA7bfTjp1dGs/pf9cdH2lfr67H5/QATqwjv8am+0glEymcLzTXw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ozw6xQAAAN0AAAAPAAAAAAAAAAAAAAAAAJgCAABkcnMv&#10;ZG93bnJldi54bWxQSwUGAAAAAAQABAD1AAAAigMAAAAA&#10;" path="m,92963r92964,l92964,,,,,92963xe" filled="f" strokeweight=".72pt">
                        <v:stroke miterlimit="83231f" joinstyle="miter" endcap="round"/>
                        <v:path arrowok="t" textboxrect="0,0,92964,92963"/>
                      </v:shape>
                    </v:group>
                  </w:pict>
                </mc:Fallback>
              </mc:AlternateContent>
            </w:r>
            <w:r>
              <w:rPr>
                <w:b/>
              </w:rPr>
              <w:t>S</w:t>
            </w:r>
            <w:r>
              <w:rPr>
                <w:b/>
                <w:sz w:val="13"/>
              </w:rPr>
              <w:t>I OUI</w:t>
            </w:r>
            <w:r>
              <w:rPr>
                <w:b/>
              </w:rPr>
              <w:t>,</w:t>
            </w:r>
            <w:r>
              <w:rPr>
                <w:b/>
                <w:sz w:val="13"/>
              </w:rPr>
              <w:t xml:space="preserve"> LES MACHINES SONT EQUIPEES DE DISPOSITIF ANTIFOMES</w:t>
            </w:r>
            <w:r>
              <w:rPr>
                <w:b/>
              </w:rPr>
              <w:t>.</w:t>
            </w:r>
            <w:r>
              <w:t xml:space="preserve"> </w:t>
            </w:r>
          </w:p>
          <w:p w14:paraId="2C9715B5" w14:textId="77777777" w:rsidR="00166605" w:rsidRDefault="00EF57C8">
            <w:pPr>
              <w:tabs>
                <w:tab w:val="center" w:pos="466"/>
                <w:tab w:val="center" w:pos="4558"/>
              </w:tabs>
              <w:spacing w:after="0" w:line="259" w:lineRule="auto"/>
              <w:ind w:left="0" w:firstLine="0"/>
              <w:jc w:val="left"/>
            </w:pPr>
            <w:r>
              <w:rPr>
                <w:rFonts w:ascii="Calibri" w:eastAsia="Calibri" w:hAnsi="Calibri" w:cs="Calibri"/>
                <w:sz w:val="22"/>
              </w:rPr>
              <w:tab/>
            </w:r>
            <w:r>
              <w:t xml:space="preserve"> </w:t>
            </w:r>
            <w:r>
              <w:rPr>
                <w:b/>
              </w:rPr>
              <w:t xml:space="preserve">OUI  </w:t>
            </w:r>
            <w:r>
              <w:rPr>
                <w:b/>
              </w:rPr>
              <w:tab/>
              <w:t xml:space="preserve"> </w:t>
            </w:r>
            <w:r>
              <w:t xml:space="preserve"> </w:t>
            </w:r>
            <w:r>
              <w:rPr>
                <w:b/>
              </w:rPr>
              <w:t>NON :</w:t>
            </w:r>
            <w:r>
              <w:rPr>
                <w:color w:val="A6A6A6"/>
              </w:rPr>
              <w:t xml:space="preserve"> _____________________________________________________</w:t>
            </w:r>
            <w:r>
              <w:rPr>
                <w:b/>
              </w:rPr>
              <w:t xml:space="preserve"> </w:t>
            </w:r>
          </w:p>
        </w:tc>
      </w:tr>
      <w:tr w:rsidR="00166605" w14:paraId="1BAECB72" w14:textId="77777777">
        <w:trPr>
          <w:trHeight w:val="1099"/>
        </w:trPr>
        <w:tc>
          <w:tcPr>
            <w:tcW w:w="9271" w:type="dxa"/>
            <w:gridSpan w:val="5"/>
            <w:tcBorders>
              <w:top w:val="single" w:sz="4" w:space="0" w:color="000000"/>
              <w:left w:val="single" w:sz="4" w:space="0" w:color="000000"/>
              <w:bottom w:val="nil"/>
              <w:right w:val="single" w:sz="4" w:space="0" w:color="000000"/>
            </w:tcBorders>
          </w:tcPr>
          <w:p w14:paraId="1DDCA09F" w14:textId="77777777" w:rsidR="00166605" w:rsidRDefault="00EF57C8">
            <w:pPr>
              <w:spacing w:after="12" w:line="259" w:lineRule="auto"/>
              <w:ind w:left="89" w:firstLine="0"/>
              <w:jc w:val="left"/>
            </w:pPr>
            <w:r>
              <w:rPr>
                <w:b/>
              </w:rPr>
              <w:t>L’</w:t>
            </w:r>
            <w:r>
              <w:rPr>
                <w:b/>
                <w:sz w:val="13"/>
              </w:rPr>
              <w:t>INVESTISSEMENT CONCERNE</w:t>
            </w:r>
            <w:r>
              <w:rPr>
                <w:b/>
              </w:rPr>
              <w:t>-</w:t>
            </w:r>
            <w:r>
              <w:rPr>
                <w:b/>
                <w:sz w:val="13"/>
              </w:rPr>
              <w:t>T</w:t>
            </w:r>
            <w:r>
              <w:rPr>
                <w:b/>
              </w:rPr>
              <w:t>-</w:t>
            </w:r>
            <w:r>
              <w:rPr>
                <w:b/>
                <w:sz w:val="13"/>
              </w:rPr>
              <w:t>IL DES MACHINES COMBINEES D</w:t>
            </w:r>
            <w:r>
              <w:rPr>
                <w:b/>
              </w:rPr>
              <w:t>’</w:t>
            </w:r>
            <w:r>
              <w:rPr>
                <w:b/>
                <w:sz w:val="13"/>
              </w:rPr>
              <w:t xml:space="preserve">ABATTAGE ET DE FAÇONNAGE  EQUIPEES DE MATERIEL </w:t>
            </w:r>
          </w:p>
          <w:p w14:paraId="340AA896" w14:textId="77777777" w:rsidR="00166605" w:rsidRDefault="00EF57C8">
            <w:pPr>
              <w:spacing w:after="0" w:line="259" w:lineRule="auto"/>
              <w:ind w:left="89" w:firstLine="0"/>
              <w:jc w:val="left"/>
            </w:pPr>
            <w:r>
              <w:rPr>
                <w:b/>
                <w:sz w:val="13"/>
              </w:rPr>
              <w:t>INFORMATIQUE EMBARQUE</w:t>
            </w:r>
            <w:r>
              <w:rPr>
                <w:b/>
              </w:rPr>
              <w:t xml:space="preserve"> ? </w:t>
            </w:r>
          </w:p>
          <w:p w14:paraId="17F25E82" w14:textId="77777777" w:rsidR="00166605" w:rsidRDefault="00EF57C8">
            <w:pPr>
              <w:tabs>
                <w:tab w:val="center" w:pos="1505"/>
                <w:tab w:val="center" w:pos="2530"/>
              </w:tabs>
              <w:spacing w:after="288" w:line="259" w:lineRule="auto"/>
              <w:ind w:left="0" w:firstLine="0"/>
              <w:jc w:val="left"/>
            </w:pPr>
            <w:r>
              <w:rPr>
                <w:rFonts w:ascii="Calibri" w:eastAsia="Calibri" w:hAnsi="Calibri" w:cs="Calibri"/>
                <w:noProof/>
                <w:sz w:val="22"/>
              </w:rPr>
              <mc:AlternateContent>
                <mc:Choice Requires="wpg">
                  <w:drawing>
                    <wp:inline distT="0" distB="0" distL="0" distR="0" wp14:anchorId="6496EC15" wp14:editId="0CEBDA7E">
                      <wp:extent cx="92964" cy="92964"/>
                      <wp:effectExtent l="0" t="0" r="0" b="0"/>
                      <wp:docPr id="84980" name="Group 84980"/>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116" name="Shape 2116"/>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97EA3F2" id="Group 84980"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">
                      <v:shape id="Shape 2116"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26zsgA&#10;AADdAAAADwAAAGRycy9kb3ducmV2LnhtbESPzWrDMBCE74W+g9hCLqWR7ZRgHMuhtOTnEmjdXHJb&#10;rI1tYq2MpSZOnj4qFHocZuYbJl+OphNnGlxrWUE8jUAQV1a3XCvYf69eUhDOI2vsLJOCKzlYFo8P&#10;OWbaXviLzqWvRYCwy1BB432fSemqhgy6qe2Jg3e0g0Ef5FBLPeAlwE0nkyiaS4Mth4UGe3pvqDqV&#10;P0bBzuyqw2tfmtvm8zRLk7V7vn2kSk2exrcFCE+j/w//tbdaQRLHc/h9E56ALO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HbrOyAAAAN0AAAAPAAAAAAAAAAAAAAAAAJgCAABk&#10;cnMvZG93bnJldi54bWxQSwUGAAAAAAQABAD1AAAAjQM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OUI  </w:t>
            </w:r>
            <w:r>
              <w:rPr>
                <w:b/>
              </w:rPr>
              <w:tab/>
              <w:t xml:space="preserve"> </w:t>
            </w:r>
            <w:r>
              <w:rPr>
                <w:b/>
              </w:rPr>
              <w:tab/>
            </w:r>
            <w:r>
              <w:rPr>
                <w:rFonts w:ascii="Calibri" w:eastAsia="Calibri" w:hAnsi="Calibri" w:cs="Calibri"/>
                <w:noProof/>
                <w:sz w:val="22"/>
              </w:rPr>
              <mc:AlternateContent>
                <mc:Choice Requires="wpg">
                  <w:drawing>
                    <wp:inline distT="0" distB="0" distL="0" distR="0" wp14:anchorId="4F29C6B9" wp14:editId="10B994D5">
                      <wp:extent cx="92964" cy="92964"/>
                      <wp:effectExtent l="0" t="0" r="0" b="0"/>
                      <wp:docPr id="84981" name="Group 84981"/>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119" name="Shape 2119"/>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CDA7BCB" id="Group 84981"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DfmpGGcgIAADkGAAAOAAAAAAAAAAAAAAAA&#10;AC4CAABkcnMvZTJvRG9jLnhtbFBLAQItABQABgAIAAAAIQCvZcJT2QAAAAMBAAAPAAAAAAAAAAAA&#10;AAAAAMwEAABkcnMvZG93bnJldi54bWxQSwUGAAAAAAQABADzAAAA0gUAAAAA&#10;">
                      <v:shape id="Shape 2119"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IuvMgA&#10;AADdAAAADwAAAGRycy9kb3ducmV2LnhtbESPT2vCQBTE74V+h+UJvRTdJJYSU1cpLf65CDZ66e2R&#10;fSbB7NuQ3Wr007uC0OMwM79hpvPeNOJEnastK4hHEQjiwuqaSwX73WKYgnAeWWNjmRRcyMF89vw0&#10;xUzbM//QKfelCBB2GSqovG8zKV1RkUE3si1x8A62M+iD7EqpOzwHuGlkEkXv0mDNYaHClr4qKo75&#10;n1GwMZvi963NzXW1PY7TZOler9+pUi+D/vMDhKfe/4cf7bVWkMTxBO5vwhOQs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gi68yAAAAN0AAAAPAAAAAAAAAAAAAAAAAJgCAABk&#10;cnMvZG93bnJldi54bWxQSwUGAAAAAAQABAD1AAAAjQM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NON  </w:t>
            </w:r>
          </w:p>
          <w:p w14:paraId="482056CD" w14:textId="77777777" w:rsidR="00166605" w:rsidRDefault="00EF57C8">
            <w:pPr>
              <w:spacing w:after="0" w:line="259" w:lineRule="auto"/>
              <w:ind w:left="89" w:firstLine="0"/>
              <w:jc w:val="left"/>
            </w:pPr>
            <w:r>
              <w:rPr>
                <w:b/>
              </w:rPr>
              <w:t>S</w:t>
            </w:r>
            <w:r>
              <w:rPr>
                <w:b/>
                <w:sz w:val="13"/>
              </w:rPr>
              <w:t>I OUI</w:t>
            </w:r>
            <w:r>
              <w:rPr>
                <w:b/>
              </w:rPr>
              <w:t>,</w:t>
            </w:r>
            <w:r>
              <w:rPr>
                <w:b/>
                <w:sz w:val="13"/>
              </w:rPr>
              <w:t xml:space="preserve"> LE MATERIEL INFORMATIQUE EMBARQUE PERMET</w:t>
            </w:r>
            <w:r>
              <w:rPr>
                <w:b/>
              </w:rPr>
              <w:t>-</w:t>
            </w:r>
            <w:r>
              <w:rPr>
                <w:b/>
                <w:sz w:val="13"/>
              </w:rPr>
              <w:t>IL LE PARTAGE DES DONNEES</w:t>
            </w:r>
            <w:r>
              <w:rPr>
                <w:b/>
              </w:rPr>
              <w:t xml:space="preserve"> ?</w:t>
            </w:r>
            <w:r>
              <w:rPr>
                <w:b/>
                <w:sz w:val="13"/>
              </w:rPr>
              <w:t xml:space="preserve">  </w:t>
            </w:r>
            <w:r>
              <w:t>Si non, indiquez la raison.</w:t>
            </w:r>
            <w:r>
              <w:rPr>
                <w:b/>
              </w:rPr>
              <w:t xml:space="preserve"> </w:t>
            </w:r>
          </w:p>
        </w:tc>
      </w:tr>
      <w:tr w:rsidR="00166605" w14:paraId="22719605" w14:textId="77777777">
        <w:trPr>
          <w:trHeight w:val="171"/>
        </w:trPr>
        <w:tc>
          <w:tcPr>
            <w:tcW w:w="134" w:type="dxa"/>
            <w:tcBorders>
              <w:top w:val="nil"/>
              <w:left w:val="single" w:sz="4" w:space="0" w:color="000000"/>
              <w:bottom w:val="single" w:sz="4" w:space="0" w:color="000000"/>
              <w:right w:val="nil"/>
            </w:tcBorders>
          </w:tcPr>
          <w:p w14:paraId="1BBF8725" w14:textId="77777777" w:rsidR="00166605" w:rsidRDefault="00166605">
            <w:pPr>
              <w:spacing w:after="160" w:line="259" w:lineRule="auto"/>
              <w:ind w:left="0" w:firstLine="0"/>
              <w:jc w:val="left"/>
            </w:pPr>
          </w:p>
        </w:tc>
        <w:tc>
          <w:tcPr>
            <w:tcW w:w="146" w:type="dxa"/>
            <w:tcBorders>
              <w:top w:val="single" w:sz="6" w:space="0" w:color="000000"/>
              <w:left w:val="single" w:sz="6" w:space="0" w:color="000000"/>
              <w:bottom w:val="double" w:sz="5" w:space="0" w:color="000000"/>
              <w:right w:val="single" w:sz="6" w:space="0" w:color="000000"/>
            </w:tcBorders>
          </w:tcPr>
          <w:p w14:paraId="1DB048CC" w14:textId="77777777" w:rsidR="00166605" w:rsidRDefault="00166605">
            <w:pPr>
              <w:spacing w:after="160" w:line="259" w:lineRule="auto"/>
              <w:ind w:left="0" w:firstLine="0"/>
              <w:jc w:val="left"/>
            </w:pPr>
          </w:p>
        </w:tc>
        <w:tc>
          <w:tcPr>
            <w:tcW w:w="1978" w:type="dxa"/>
            <w:tcBorders>
              <w:top w:val="nil"/>
              <w:left w:val="nil"/>
              <w:bottom w:val="single" w:sz="4" w:space="0" w:color="000000"/>
              <w:right w:val="nil"/>
            </w:tcBorders>
          </w:tcPr>
          <w:p w14:paraId="0EE56FFC" w14:textId="77777777" w:rsidR="00166605" w:rsidRDefault="00EF57C8">
            <w:pPr>
              <w:tabs>
                <w:tab w:val="center" w:pos="1224"/>
              </w:tabs>
              <w:spacing w:after="0" w:line="259" w:lineRule="auto"/>
              <w:ind w:left="0" w:firstLine="0"/>
              <w:jc w:val="left"/>
            </w:pPr>
            <w:r>
              <w:t xml:space="preserve"> </w:t>
            </w:r>
            <w:r>
              <w:rPr>
                <w:b/>
              </w:rPr>
              <w:t xml:space="preserve">OUI  </w:t>
            </w:r>
            <w:r>
              <w:rPr>
                <w:b/>
              </w:rPr>
              <w:tab/>
              <w:t xml:space="preserve"> </w:t>
            </w:r>
          </w:p>
        </w:tc>
        <w:tc>
          <w:tcPr>
            <w:tcW w:w="146" w:type="dxa"/>
            <w:tcBorders>
              <w:top w:val="single" w:sz="6" w:space="0" w:color="000000"/>
              <w:left w:val="single" w:sz="6" w:space="0" w:color="000000"/>
              <w:bottom w:val="double" w:sz="5" w:space="0" w:color="000000"/>
              <w:right w:val="single" w:sz="6" w:space="0" w:color="000000"/>
            </w:tcBorders>
          </w:tcPr>
          <w:p w14:paraId="1305E107" w14:textId="77777777" w:rsidR="00166605" w:rsidRDefault="00166605">
            <w:pPr>
              <w:spacing w:after="160" w:line="259" w:lineRule="auto"/>
              <w:ind w:left="0" w:firstLine="0"/>
              <w:jc w:val="left"/>
            </w:pPr>
          </w:p>
        </w:tc>
        <w:tc>
          <w:tcPr>
            <w:tcW w:w="6866" w:type="dxa"/>
            <w:tcBorders>
              <w:top w:val="nil"/>
              <w:left w:val="nil"/>
              <w:bottom w:val="single" w:sz="4" w:space="0" w:color="000000"/>
              <w:right w:val="single" w:sz="4" w:space="0" w:color="000000"/>
            </w:tcBorders>
          </w:tcPr>
          <w:p w14:paraId="63969226" w14:textId="77777777" w:rsidR="00166605" w:rsidRDefault="00EF57C8">
            <w:pPr>
              <w:spacing w:after="0" w:line="259" w:lineRule="auto"/>
              <w:ind w:left="0" w:firstLine="0"/>
              <w:jc w:val="left"/>
            </w:pPr>
            <w:r>
              <w:t xml:space="preserve"> </w:t>
            </w:r>
            <w:r>
              <w:rPr>
                <w:b/>
              </w:rPr>
              <w:t>NON :</w:t>
            </w:r>
            <w:r>
              <w:rPr>
                <w:color w:val="A6A6A6"/>
              </w:rPr>
              <w:t xml:space="preserve"> ______________________________________________________ </w:t>
            </w:r>
          </w:p>
        </w:tc>
      </w:tr>
    </w:tbl>
    <w:p w14:paraId="7A950BF7" w14:textId="77777777" w:rsidR="00166605" w:rsidRDefault="00EF57C8">
      <w:pPr>
        <w:spacing w:after="0" w:line="259" w:lineRule="auto"/>
        <w:ind w:left="835" w:firstLine="0"/>
        <w:jc w:val="left"/>
      </w:pPr>
      <w:r>
        <w:rPr>
          <w:b/>
        </w:rPr>
        <w:t xml:space="preserve"> </w:t>
      </w:r>
    </w:p>
    <w:p w14:paraId="42F8EDE1" w14:textId="77777777" w:rsidR="00166605" w:rsidRDefault="00EF57C8">
      <w:pPr>
        <w:spacing w:after="351" w:line="259" w:lineRule="auto"/>
        <w:ind w:left="835" w:firstLine="0"/>
        <w:jc w:val="left"/>
      </w:pPr>
      <w:r>
        <w:rPr>
          <w:b/>
        </w:rPr>
        <w:t xml:space="preserve"> </w:t>
      </w:r>
    </w:p>
    <w:p w14:paraId="0C1ACD13" w14:textId="1DFDF257" w:rsidR="00166605" w:rsidRDefault="00166605">
      <w:pPr>
        <w:spacing w:after="286" w:line="259" w:lineRule="auto"/>
        <w:ind w:left="806" w:firstLine="0"/>
        <w:jc w:val="left"/>
      </w:pPr>
    </w:p>
    <w:tbl>
      <w:tblPr>
        <w:tblStyle w:val="TableGrid"/>
        <w:tblW w:w="9290" w:type="dxa"/>
        <w:tblInd w:w="722" w:type="dxa"/>
        <w:tblCellMar>
          <w:top w:w="32" w:type="dxa"/>
          <w:left w:w="113" w:type="dxa"/>
          <w:right w:w="75" w:type="dxa"/>
        </w:tblCellMar>
        <w:tblLook w:val="04A0" w:firstRow="1" w:lastRow="0" w:firstColumn="1" w:lastColumn="0" w:noHBand="0" w:noVBand="1"/>
      </w:tblPr>
      <w:tblGrid>
        <w:gridCol w:w="9290"/>
      </w:tblGrid>
      <w:tr w:rsidR="00166605" w14:paraId="7D6FD314" w14:textId="77777777">
        <w:trPr>
          <w:trHeight w:val="3254"/>
        </w:trPr>
        <w:tc>
          <w:tcPr>
            <w:tcW w:w="9290" w:type="dxa"/>
            <w:tcBorders>
              <w:top w:val="single" w:sz="4" w:space="0" w:color="000000"/>
              <w:left w:val="single" w:sz="4" w:space="0" w:color="000000"/>
              <w:bottom w:val="single" w:sz="4" w:space="0" w:color="000000"/>
              <w:right w:val="single" w:sz="4" w:space="0" w:color="000000"/>
            </w:tcBorders>
          </w:tcPr>
          <w:p w14:paraId="7B3A1689" w14:textId="77777777" w:rsidR="00166605" w:rsidRDefault="00EF57C8">
            <w:pPr>
              <w:spacing w:after="6" w:line="259" w:lineRule="auto"/>
              <w:ind w:left="0" w:firstLine="0"/>
              <w:jc w:val="left"/>
            </w:pPr>
            <w:r>
              <w:rPr>
                <w:b/>
              </w:rPr>
              <w:t xml:space="preserve"> </w:t>
            </w:r>
          </w:p>
          <w:p w14:paraId="7E7F6E4B" w14:textId="77777777" w:rsidR="00166605" w:rsidRDefault="00EF57C8">
            <w:pPr>
              <w:spacing w:after="0" w:line="259" w:lineRule="auto"/>
              <w:ind w:left="0" w:firstLine="0"/>
              <w:jc w:val="left"/>
            </w:pPr>
            <w:r>
              <w:rPr>
                <w:b/>
              </w:rPr>
              <w:t>U</w:t>
            </w:r>
            <w:r>
              <w:rPr>
                <w:b/>
                <w:sz w:val="13"/>
              </w:rPr>
              <w:t>NIQUEMENT POUR LES PROJETS SITUES EN EX</w:t>
            </w:r>
            <w:r>
              <w:rPr>
                <w:b/>
              </w:rPr>
              <w:t>-A</w:t>
            </w:r>
            <w:r>
              <w:rPr>
                <w:b/>
                <w:sz w:val="13"/>
              </w:rPr>
              <w:t>QUITAINE</w:t>
            </w:r>
            <w:r>
              <w:rPr>
                <w:b/>
              </w:rPr>
              <w:t xml:space="preserve"> : </w:t>
            </w:r>
          </w:p>
          <w:p w14:paraId="79B71C11" w14:textId="77777777" w:rsidR="00166605" w:rsidRDefault="00EF57C8">
            <w:pPr>
              <w:spacing w:after="7" w:line="259" w:lineRule="auto"/>
              <w:ind w:left="0" w:firstLine="0"/>
              <w:jc w:val="left"/>
            </w:pPr>
            <w:r>
              <w:rPr>
                <w:b/>
              </w:rPr>
              <w:t xml:space="preserve"> </w:t>
            </w:r>
          </w:p>
          <w:p w14:paraId="00BCBCE1" w14:textId="77777777" w:rsidR="00166605" w:rsidRDefault="00EF57C8">
            <w:pPr>
              <w:spacing w:after="10" w:line="259" w:lineRule="auto"/>
              <w:ind w:left="0" w:firstLine="0"/>
              <w:jc w:val="left"/>
            </w:pPr>
            <w:r>
              <w:rPr>
                <w:b/>
              </w:rPr>
              <w:t>L’</w:t>
            </w:r>
            <w:r>
              <w:rPr>
                <w:b/>
                <w:sz w:val="13"/>
              </w:rPr>
              <w:t>INVESTISSEMENT CONCERNE L</w:t>
            </w:r>
            <w:r>
              <w:rPr>
                <w:b/>
              </w:rPr>
              <w:t>’</w:t>
            </w:r>
            <w:r>
              <w:rPr>
                <w:b/>
                <w:sz w:val="13"/>
              </w:rPr>
              <w:t>EXPLOITATION ET</w:t>
            </w:r>
            <w:r>
              <w:rPr>
                <w:b/>
              </w:rPr>
              <w:t>/</w:t>
            </w:r>
            <w:r>
              <w:rPr>
                <w:b/>
                <w:sz w:val="13"/>
              </w:rPr>
              <w:t xml:space="preserve">OU LE DEBARDAGE DE </w:t>
            </w:r>
            <w:r>
              <w:rPr>
                <w:b/>
              </w:rPr>
              <w:t>P</w:t>
            </w:r>
            <w:r>
              <w:rPr>
                <w:b/>
                <w:sz w:val="13"/>
              </w:rPr>
              <w:t>IN MARITIME POUR LE BOIS D</w:t>
            </w:r>
            <w:r>
              <w:rPr>
                <w:b/>
              </w:rPr>
              <w:t>’</w:t>
            </w:r>
            <w:r>
              <w:rPr>
                <w:b/>
                <w:sz w:val="13"/>
              </w:rPr>
              <w:t>ŒUVRE ET D</w:t>
            </w:r>
            <w:r>
              <w:rPr>
                <w:b/>
              </w:rPr>
              <w:t>’</w:t>
            </w:r>
            <w:r>
              <w:rPr>
                <w:b/>
                <w:sz w:val="13"/>
              </w:rPr>
              <w:t xml:space="preserve">INDUSTRIE </w:t>
            </w:r>
          </w:p>
          <w:p w14:paraId="63A6AB39" w14:textId="77777777" w:rsidR="00166605" w:rsidRDefault="00EF57C8">
            <w:pPr>
              <w:spacing w:after="0" w:line="259" w:lineRule="auto"/>
              <w:ind w:left="0" w:firstLine="0"/>
              <w:jc w:val="left"/>
            </w:pPr>
            <w:r>
              <w:rPr>
                <w:b/>
              </w:rPr>
              <w:t>(</w:t>
            </w:r>
            <w:r>
              <w:rPr>
                <w:b/>
                <w:sz w:val="13"/>
              </w:rPr>
              <w:t>NE CONCERNE PAS LE BOIS ENERGIE</w:t>
            </w:r>
            <w:r>
              <w:rPr>
                <w:b/>
              </w:rPr>
              <w:t xml:space="preserve">). </w:t>
            </w:r>
          </w:p>
          <w:p w14:paraId="0C039F59" w14:textId="77777777" w:rsidR="00166605" w:rsidRDefault="00EF57C8">
            <w:pPr>
              <w:tabs>
                <w:tab w:val="center" w:pos="377"/>
                <w:tab w:val="center" w:pos="2077"/>
              </w:tabs>
              <w:spacing w:after="292"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14:anchorId="7F7A3C69" wp14:editId="0F6C8B33">
                      <wp:simplePos x="0" y="0"/>
                      <wp:positionH relativeFrom="column">
                        <wp:posOffset>1434084</wp:posOffset>
                      </wp:positionH>
                      <wp:positionV relativeFrom="paragraph">
                        <wp:posOffset>-3352</wp:posOffset>
                      </wp:positionV>
                      <wp:extent cx="92964" cy="515112"/>
                      <wp:effectExtent l="0" t="0" r="0" b="0"/>
                      <wp:wrapNone/>
                      <wp:docPr id="87710" name="Group 87710"/>
                      <wp:cNvGraphicFramePr/>
                      <a:graphic xmlns:a="http://schemas.openxmlformats.org/drawingml/2006/main">
                        <a:graphicData uri="http://schemas.microsoft.com/office/word/2010/wordprocessingGroup">
                          <wpg:wgp>
                            <wpg:cNvGrpSpPr/>
                            <wpg:grpSpPr>
                              <a:xfrm>
                                <a:off x="0" y="0"/>
                                <a:ext cx="92964" cy="515112"/>
                                <a:chOff x="0" y="0"/>
                                <a:chExt cx="92964" cy="515112"/>
                              </a:xfrm>
                            </wpg:grpSpPr>
                            <wps:wsp>
                              <wps:cNvPr id="2218" name="Shape 2218"/>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236" name="Shape 2236"/>
                              <wps:cNvSpPr/>
                              <wps:spPr>
                                <a:xfrm>
                                  <a:off x="0" y="422148"/>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1968424" id="Group 87710" o:spid="_x0000_s1026" style="position:absolute;margin-left:112.9pt;margin-top:-.25pt;width:7.3pt;height:40.55pt;z-index:-251651072" coordsize="92964,515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">
                      <v:shape id="Shape 2218"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vqW8MA&#10;AADdAAAADwAAAGRycy9kb3ducmV2LnhtbERPy4rCMBTdC/5DuIKbYUytg5SOUWQGHxtB62xmd2mu&#10;bbG5KU3U6tebheDycN6zRWdqcaXWVZYVjEcRCOLc6ooLBX/H1WcCwnlkjbVlUnAnB4t5vzfDVNsb&#10;H+ia+UKEEHYpKii9b1IpXV6SQTeyDXHgTrY16ANsC6lbvIVwU8s4iqbSYMWhocSGfkrKz9nFKNiZ&#10;Xf7/1WTmsdmfJ0m8dh+P30Sp4aBbfoPw1Pm3+OXeagVxPA5zw5vw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vqW8MAAADdAAAADwAAAAAAAAAAAAAAAACYAgAAZHJzL2Rv&#10;d25yZXYueG1sUEsFBgAAAAAEAAQA9QAAAIgDAAAAAA==&#10;" path="m,92964r92964,l92964,,,,,92964xe" filled="f" strokeweight=".72pt">
                        <v:stroke miterlimit="83231f" joinstyle="miter" endcap="round"/>
                        <v:path arrowok="t" textboxrect="0,0,92964,92964"/>
                      </v:shape>
                      <v:shape id="Shape 2236" o:spid="_x0000_s1028" style="position:absolute;top:422148;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2H0scA&#10;AADdAAAADwAAAGRycy9kb3ducmV2LnhtbESPQWvCQBSE74L/YXmCl1I3xhJCdCOlUtuL0KZevD2y&#10;zyQk+zZkt5r667uFgsdhZr5hNtvRdOJCg2ssK1guIhDEpdUNVwqOX6+PKQjnkTV2lknBDznY5tPJ&#10;BjNtr/xJl8JXIkDYZaig9r7PpHRlTQbdwvbEwTvbwaAPcqikHvAa4KaTcRQl0mDDYaHGnl5qKtvi&#10;2yg4mEN5euoLc3v7aFdpvHcPt12q1Hw2Pq9BeBr9PfzfftcK4niVwN+b8ARk/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h9LHAAAA3QAAAA8AAAAAAAAAAAAAAAAAmAIAAGRy&#10;cy9kb3ducmV2LnhtbFBLBQYAAAAABAAEAPUAAACMAwAAAAA=&#10;" path="m,92964r92964,l92964,,,,,92964xe" filled="f" strokeweight=".72pt">
                        <v:stroke miterlimit="83231f" joinstyle="miter" endcap="round"/>
                        <v:path arrowok="t" textboxrect="0,0,92964,92964"/>
                      </v:shape>
                    </v:group>
                  </w:pict>
                </mc:Fallback>
              </mc:AlternateContent>
            </w:r>
            <w:r>
              <w:rPr>
                <w:rFonts w:ascii="Calibri" w:eastAsia="Calibri" w:hAnsi="Calibri" w:cs="Calibri"/>
                <w:sz w:val="22"/>
              </w:rPr>
              <w:tab/>
            </w:r>
            <w:r>
              <w:t xml:space="preserve"> </w:t>
            </w:r>
            <w:r>
              <w:rPr>
                <w:b/>
              </w:rPr>
              <w:t xml:space="preserve">OUI  </w:t>
            </w:r>
            <w:r>
              <w:rPr>
                <w:b/>
              </w:rPr>
              <w:tab/>
              <w:t xml:space="preserve"> </w:t>
            </w:r>
            <w:r>
              <w:t xml:space="preserve"> </w:t>
            </w:r>
            <w:r>
              <w:rPr>
                <w:b/>
              </w:rPr>
              <w:t xml:space="preserve">NON </w:t>
            </w:r>
          </w:p>
          <w:p w14:paraId="0204DF05" w14:textId="77777777" w:rsidR="00166605" w:rsidRDefault="00EF57C8">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6432" behindDoc="1" locked="0" layoutInCell="1" allowOverlap="1" wp14:anchorId="5224CB2A" wp14:editId="6892E777">
                      <wp:simplePos x="0" y="0"/>
                      <wp:positionH relativeFrom="column">
                        <wp:posOffset>85344</wp:posOffset>
                      </wp:positionH>
                      <wp:positionV relativeFrom="paragraph">
                        <wp:posOffset>-319331</wp:posOffset>
                      </wp:positionV>
                      <wp:extent cx="92964" cy="515112"/>
                      <wp:effectExtent l="0" t="0" r="0" b="0"/>
                      <wp:wrapNone/>
                      <wp:docPr id="87709" name="Group 87709"/>
                      <wp:cNvGraphicFramePr/>
                      <a:graphic xmlns:a="http://schemas.openxmlformats.org/drawingml/2006/main">
                        <a:graphicData uri="http://schemas.microsoft.com/office/word/2010/wordprocessingGroup">
                          <wpg:wgp>
                            <wpg:cNvGrpSpPr/>
                            <wpg:grpSpPr>
                              <a:xfrm>
                                <a:off x="0" y="0"/>
                                <a:ext cx="92964" cy="515112"/>
                                <a:chOff x="0" y="0"/>
                                <a:chExt cx="92964" cy="515112"/>
                              </a:xfrm>
                            </wpg:grpSpPr>
                            <wps:wsp>
                              <wps:cNvPr id="2215" name="Shape 2215"/>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233" name="Shape 2233"/>
                              <wps:cNvSpPr/>
                              <wps:spPr>
                                <a:xfrm>
                                  <a:off x="0" y="422148"/>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1B5D20A" id="Group 87709" o:spid="_x0000_s1026" style="position:absolute;margin-left:6.7pt;margin-top:-25.15pt;width:7.3pt;height:40.55pt;z-index:-251650048" coordsize="92964,515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">
                      <v:shape id="Shape 2215"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pFxccA&#10;AADdAAAADwAAAGRycy9kb3ducmV2LnhtbESPQWvCQBSE74X+h+UVvIhujFZCdJXSovUi2OjF2yP7&#10;mgSzb0N21eiv7wpCj8PMfMPMl52pxYVaV1lWMBpGIIhzqysuFBz2q0ECwnlkjbVlUnAjB8vF68sc&#10;U22v/EOXzBciQNilqKD0vkmldHlJBt3QNsTB+7WtQR9kW0jd4jXATS3jKJpKgxWHhRIb+iwpP2Vn&#10;o2Brtvlx0mTm/r07jZN47fr3r0Sp3lv3MQPhqfP/4Wd7oxXE8egdH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qRcXHAAAA3QAAAA8AAAAAAAAAAAAAAAAAmAIAAGRy&#10;cy9kb3ducmV2LnhtbFBLBQYAAAAABAAEAPUAAACMAwAAAAA=&#10;" path="m,92964r92964,l92964,,,,,92964xe" filled="f" strokeweight=".72pt">
                        <v:stroke miterlimit="83231f" joinstyle="miter" endcap="round"/>
                        <v:path arrowok="t" textboxrect="0,0,92964,92964"/>
                      </v:shape>
                      <v:shape id="Shape 2233" o:spid="_x0000_s1028" style="position:absolute;top:422148;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kSscA&#10;AADdAAAADwAAAGRycy9kb3ducmV2LnhtbESPQWvCQBSE7wX/w/IEL6Ibk1JC6kZKpdqLYGMvvT2y&#10;r0lI9m3IbjX667sFocdhZr5h1pvRdOJMg2ssK1gtIxDEpdUNVwo+T2+LFITzyBo7y6TgSg42+eRh&#10;jZm2F/6gc+ErESDsMlRQe99nUrqyJoNuaXvi4H3bwaAPcqikHvAS4KaTcRQ9SYMNh4Uae3qtqWyL&#10;H6PgYA7l12NfmNv+2CZpvHPz2zZVajYdX55BeBr9f/jeftcK4jhJ4O9Ne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JErHAAAA3QAAAA8AAAAAAAAAAAAAAAAAmAIAAGRy&#10;cy9kb3ducmV2LnhtbFBLBQYAAAAABAAEAPUAAACMAwAAAAA=&#10;" path="m,92964r92964,l92964,,,,,92964xe" filled="f" strokeweight=".72pt">
                        <v:stroke miterlimit="83231f" joinstyle="miter" endcap="round"/>
                        <v:path arrowok="t" textboxrect="0,0,92964,92964"/>
                      </v:shape>
                    </v:group>
                  </w:pict>
                </mc:Fallback>
              </mc:AlternateContent>
            </w:r>
            <w:r>
              <w:rPr>
                <w:b/>
                <w:sz w:val="13"/>
              </w:rPr>
              <w:t>SI OUI</w:t>
            </w:r>
            <w:r>
              <w:rPr>
                <w:b/>
                <w:strike/>
              </w:rPr>
              <w:t>,</w:t>
            </w:r>
            <w:r>
              <w:rPr>
                <w:b/>
                <w:sz w:val="13"/>
              </w:rPr>
              <w:t xml:space="preserve"> L</w:t>
            </w:r>
            <w:r>
              <w:rPr>
                <w:b/>
              </w:rPr>
              <w:t>’</w:t>
            </w:r>
            <w:r>
              <w:rPr>
                <w:b/>
                <w:sz w:val="13"/>
              </w:rPr>
              <w:t xml:space="preserve">OPERATION CONSISTE  A REMPLACER UNE MACHINE EXISTANTE  </w:t>
            </w:r>
            <w:r>
              <w:rPr>
                <w:b/>
              </w:rPr>
              <w:t xml:space="preserve"> </w:t>
            </w:r>
          </w:p>
          <w:p w14:paraId="0FEC7373" w14:textId="77777777" w:rsidR="00166605" w:rsidRDefault="00EF57C8">
            <w:pPr>
              <w:tabs>
                <w:tab w:val="center" w:pos="377"/>
                <w:tab w:val="center" w:pos="2077"/>
              </w:tabs>
              <w:spacing w:after="291" w:line="259" w:lineRule="auto"/>
              <w:ind w:left="0" w:firstLine="0"/>
              <w:jc w:val="left"/>
            </w:pPr>
            <w:r>
              <w:rPr>
                <w:rFonts w:ascii="Calibri" w:eastAsia="Calibri" w:hAnsi="Calibri" w:cs="Calibri"/>
                <w:sz w:val="22"/>
              </w:rPr>
              <w:tab/>
            </w:r>
            <w:r>
              <w:t xml:space="preserve"> </w:t>
            </w:r>
            <w:r>
              <w:rPr>
                <w:b/>
              </w:rPr>
              <w:t xml:space="preserve">OUI  </w:t>
            </w:r>
            <w:r>
              <w:rPr>
                <w:b/>
              </w:rPr>
              <w:tab/>
              <w:t xml:space="preserve"> </w:t>
            </w:r>
            <w:r>
              <w:t xml:space="preserve"> </w:t>
            </w:r>
            <w:r>
              <w:rPr>
                <w:b/>
              </w:rPr>
              <w:t xml:space="preserve">NON </w:t>
            </w:r>
          </w:p>
          <w:p w14:paraId="7D15B1D5" w14:textId="77777777" w:rsidR="00166605" w:rsidRDefault="00EF57C8">
            <w:pPr>
              <w:spacing w:after="12" w:line="259" w:lineRule="auto"/>
              <w:ind w:left="0" w:firstLine="0"/>
              <w:jc w:val="left"/>
            </w:pPr>
            <w:r>
              <w:rPr>
                <w:b/>
              </w:rPr>
              <w:t>S</w:t>
            </w:r>
            <w:r>
              <w:rPr>
                <w:b/>
                <w:sz w:val="13"/>
              </w:rPr>
              <w:t>I NON</w:t>
            </w:r>
            <w:r>
              <w:rPr>
                <w:b/>
              </w:rPr>
              <w:t>,</w:t>
            </w:r>
            <w:r>
              <w:rPr>
                <w:b/>
                <w:sz w:val="13"/>
              </w:rPr>
              <w:t xml:space="preserve"> LA MACHINE EST</w:t>
            </w:r>
            <w:r>
              <w:rPr>
                <w:b/>
              </w:rPr>
              <w:t>-</w:t>
            </w:r>
            <w:r>
              <w:rPr>
                <w:b/>
                <w:sz w:val="13"/>
              </w:rPr>
              <w:t>ELLE DESTINEE A L</w:t>
            </w:r>
            <w:r>
              <w:rPr>
                <w:b/>
              </w:rPr>
              <w:t>’</w:t>
            </w:r>
            <w:r>
              <w:rPr>
                <w:b/>
                <w:sz w:val="13"/>
              </w:rPr>
              <w:t>ABATTAGE D</w:t>
            </w:r>
            <w:r>
              <w:rPr>
                <w:b/>
              </w:rPr>
              <w:t>’</w:t>
            </w:r>
            <w:r>
              <w:rPr>
                <w:b/>
                <w:sz w:val="13"/>
              </w:rPr>
              <w:t xml:space="preserve">ARBRES DE </w:t>
            </w:r>
            <w:r>
              <w:rPr>
                <w:b/>
              </w:rPr>
              <w:t>1</w:t>
            </w:r>
            <w:r>
              <w:rPr>
                <w:b/>
                <w:sz w:val="13"/>
              </w:rPr>
              <w:t xml:space="preserve">ERE OU </w:t>
            </w:r>
            <w:r>
              <w:rPr>
                <w:b/>
              </w:rPr>
              <w:t>2</w:t>
            </w:r>
            <w:r>
              <w:rPr>
                <w:b/>
                <w:sz w:val="13"/>
              </w:rPr>
              <w:t xml:space="preserve">EME ECLAIRCIES </w:t>
            </w:r>
            <w:r>
              <w:rPr>
                <w:b/>
              </w:rPr>
              <w:t>(</w:t>
            </w:r>
            <w:r>
              <w:rPr>
                <w:b/>
                <w:sz w:val="13"/>
              </w:rPr>
              <w:t xml:space="preserve">OUVERTURE DE LA TETE </w:t>
            </w:r>
          </w:p>
          <w:p w14:paraId="44542BEB" w14:textId="77777777" w:rsidR="00166605" w:rsidRDefault="00EF57C8">
            <w:pPr>
              <w:spacing w:after="0" w:line="259" w:lineRule="auto"/>
              <w:ind w:left="0" w:firstLine="0"/>
              <w:jc w:val="left"/>
            </w:pPr>
            <w:r>
              <w:rPr>
                <w:b/>
                <w:sz w:val="13"/>
              </w:rPr>
              <w:t>D</w:t>
            </w:r>
            <w:r>
              <w:rPr>
                <w:b/>
              </w:rPr>
              <w:t>’</w:t>
            </w:r>
            <w:r>
              <w:rPr>
                <w:b/>
                <w:sz w:val="13"/>
              </w:rPr>
              <w:t xml:space="preserve">ABATTAGE </w:t>
            </w:r>
            <w:r>
              <w:rPr>
                <w:b/>
              </w:rPr>
              <w:t>&lt;</w:t>
            </w:r>
            <w:r>
              <w:rPr>
                <w:b/>
                <w:sz w:val="13"/>
              </w:rPr>
              <w:t xml:space="preserve"> </w:t>
            </w:r>
            <w:r>
              <w:rPr>
                <w:b/>
              </w:rPr>
              <w:t>40</w:t>
            </w:r>
            <w:r>
              <w:rPr>
                <w:b/>
                <w:sz w:val="13"/>
              </w:rPr>
              <w:t xml:space="preserve"> CM DE DIAMETRE</w:t>
            </w:r>
            <w:r>
              <w:rPr>
                <w:b/>
              </w:rPr>
              <w:t>)</w:t>
            </w:r>
            <w:r>
              <w:rPr>
                <w:b/>
                <w:sz w:val="13"/>
              </w:rPr>
              <w:t xml:space="preserve"> OU DEBARDAGE DU PETIT BOIS </w:t>
            </w:r>
            <w:r>
              <w:rPr>
                <w:b/>
              </w:rPr>
              <w:t>(</w:t>
            </w:r>
            <w:r>
              <w:rPr>
                <w:b/>
                <w:sz w:val="13"/>
              </w:rPr>
              <w:t xml:space="preserve">POIDS TOTALE EN CHARGE </w:t>
            </w:r>
            <w:r>
              <w:rPr>
                <w:b/>
              </w:rPr>
              <w:t>&lt;</w:t>
            </w:r>
            <w:r>
              <w:rPr>
                <w:b/>
                <w:sz w:val="13"/>
              </w:rPr>
              <w:t xml:space="preserve"> OU EGAL A </w:t>
            </w:r>
            <w:r>
              <w:rPr>
                <w:b/>
              </w:rPr>
              <w:t>14</w:t>
            </w:r>
            <w:r>
              <w:rPr>
                <w:b/>
                <w:sz w:val="13"/>
              </w:rPr>
              <w:t xml:space="preserve"> TONNES</w:t>
            </w:r>
            <w:r>
              <w:rPr>
                <w:b/>
              </w:rPr>
              <w:t xml:space="preserve"> </w:t>
            </w:r>
          </w:p>
          <w:p w14:paraId="6C25B3CE" w14:textId="77777777" w:rsidR="00166605" w:rsidRDefault="00EF57C8">
            <w:pPr>
              <w:tabs>
                <w:tab w:val="center" w:pos="1416"/>
                <w:tab w:val="center" w:pos="2442"/>
              </w:tabs>
              <w:spacing w:after="0" w:line="259" w:lineRule="auto"/>
              <w:ind w:left="0" w:firstLine="0"/>
              <w:jc w:val="left"/>
            </w:pPr>
            <w:r>
              <w:rPr>
                <w:rFonts w:ascii="Calibri" w:eastAsia="Calibri" w:hAnsi="Calibri" w:cs="Calibri"/>
                <w:noProof/>
                <w:sz w:val="22"/>
              </w:rPr>
              <mc:AlternateContent>
                <mc:Choice Requires="wpg">
                  <w:drawing>
                    <wp:inline distT="0" distB="0" distL="0" distR="0" wp14:anchorId="66C6BEEF" wp14:editId="7197B694">
                      <wp:extent cx="92964" cy="92964"/>
                      <wp:effectExtent l="0" t="0" r="0" b="0"/>
                      <wp:docPr id="87711" name="Group 87711"/>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277" name="Shape 2277"/>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E5A2C24" id="Group 87711"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">
                      <v:shape id="Shape 2277"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ubiccA&#10;AADdAAAADwAAAGRycy9kb3ducmV2LnhtbESPQWvCQBSE7wX/w/IEL0U3pkVDdBVRWnsRavTi7ZF9&#10;JsHs25BdNfXXu4VCj8PMfMPMl52pxY1aV1lWMB5FIIhzqysuFBwPH8MEhPPIGmvLpOCHHCwXvZc5&#10;ptreeU+3zBciQNilqKD0vkmldHlJBt3INsTBO9vWoA+yLaRu8R7gppZxFE2kwYrDQokNrUvKL9nV&#10;KNiZXX56bzLz2H5f3pL4070+NolSg363moHw1Pn/8F/7SyuI4+kUft+EJyA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rm4nHAAAA3QAAAA8AAAAAAAAAAAAAAAAAmAIAAGRy&#10;cy9kb3ducmV2LnhtbFBLBQYAAAAABAAEAPUAAACMAw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OUI  </w:t>
            </w:r>
            <w:r>
              <w:rPr>
                <w:b/>
              </w:rPr>
              <w:tab/>
              <w:t xml:space="preserve"> </w:t>
            </w:r>
            <w:r>
              <w:rPr>
                <w:b/>
              </w:rPr>
              <w:tab/>
            </w:r>
            <w:r>
              <w:rPr>
                <w:rFonts w:ascii="Calibri" w:eastAsia="Calibri" w:hAnsi="Calibri" w:cs="Calibri"/>
                <w:noProof/>
                <w:sz w:val="22"/>
              </w:rPr>
              <mc:AlternateContent>
                <mc:Choice Requires="wpg">
                  <w:drawing>
                    <wp:inline distT="0" distB="0" distL="0" distR="0" wp14:anchorId="64445136" wp14:editId="2BEC71CA">
                      <wp:extent cx="92964" cy="92964"/>
                      <wp:effectExtent l="0" t="0" r="0" b="0"/>
                      <wp:docPr id="87712" name="Group 87712"/>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280" name="Shape 2280"/>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E44E820" id="Group 87712"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DplE2WcgIAADkGAAAOAAAAAAAAAAAAAAAA&#10;AC4CAABkcnMvZTJvRG9jLnhtbFBLAQItABQABgAIAAAAIQCvZcJT2QAAAAMBAAAPAAAAAAAAAAAA&#10;AAAAAMwEAABkcnMvZG93bnJldi54bWxQSwUGAAAAAAQABADzAAAA0gUAAAAA&#10;">
                      <v:shape id="Shape 2280"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dz2sMA&#10;AADdAAAADwAAAGRycy9kb3ducmV2LnhtbERPy4rCMBTdC/5DuIKbQVM7g5SOUUTxsRG0zmZ2l+ZO&#10;W2xuShO1+vWTheDycN6zRWdqcaPWVZYVTMYRCOLc6ooLBT/nzSgB4TyyxtoyKXiQg8W835thqu2d&#10;T3TLfCFCCLsUFZTeN6mULi/JoBvbhjhwf7Y16ANsC6lbvIdwU8s4iqbSYMWhocSGViXll+xqFBzM&#10;If/9ajLz3B0vn0m8dR/PdaLUcNAtv0F46vxb/HLvtYI4TsL+8CY8AT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dz2sMAAADdAAAADwAAAAAAAAAAAAAAAACYAgAAZHJzL2Rv&#10;d25yZXYueG1sUEsFBgAAAAAEAAQA9QAAAIgDA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NON </w:t>
            </w:r>
          </w:p>
        </w:tc>
      </w:tr>
    </w:tbl>
    <w:p w14:paraId="4601A02D" w14:textId="77777777" w:rsidR="00166605" w:rsidRDefault="00EF57C8">
      <w:pPr>
        <w:spacing w:after="5" w:line="259" w:lineRule="auto"/>
        <w:ind w:left="835" w:firstLine="0"/>
        <w:jc w:val="left"/>
      </w:pPr>
      <w:r>
        <w:rPr>
          <w:b/>
        </w:rPr>
        <w:t xml:space="preserve"> </w:t>
      </w:r>
    </w:p>
    <w:p w14:paraId="476AA634" w14:textId="77777777" w:rsidR="00166605" w:rsidRDefault="00EF57C8">
      <w:pPr>
        <w:spacing w:after="0" w:line="259" w:lineRule="auto"/>
        <w:ind w:left="830"/>
        <w:jc w:val="left"/>
      </w:pPr>
      <w:r>
        <w:rPr>
          <w:b/>
          <w:u w:val="single" w:color="000000"/>
        </w:rPr>
        <w:t>R</w:t>
      </w:r>
      <w:r>
        <w:rPr>
          <w:b/>
          <w:sz w:val="13"/>
          <w:u w:val="single" w:color="000000"/>
        </w:rPr>
        <w:t xml:space="preserve">ESPECT DES </w:t>
      </w:r>
      <w:r>
        <w:rPr>
          <w:b/>
          <w:u w:val="single" w:color="000000"/>
        </w:rPr>
        <w:t>C</w:t>
      </w:r>
      <w:r>
        <w:rPr>
          <w:b/>
          <w:sz w:val="13"/>
          <w:u w:val="single" w:color="000000"/>
        </w:rPr>
        <w:t xml:space="preserve">RITERES DE SELECTION </w:t>
      </w:r>
      <w:r>
        <w:rPr>
          <w:b/>
          <w:u w:val="single" w:color="000000"/>
        </w:rPr>
        <w:t>(</w:t>
      </w:r>
      <w:r>
        <w:rPr>
          <w:b/>
          <w:sz w:val="13"/>
          <w:u w:val="single" w:color="000000"/>
        </w:rPr>
        <w:t>LA GRILLE DE SELECTION EST A CONSULTER DANS LA NOTICE D</w:t>
      </w:r>
      <w:r>
        <w:rPr>
          <w:b/>
          <w:u w:val="single" w:color="000000"/>
        </w:rPr>
        <w:t>’</w:t>
      </w:r>
      <w:r>
        <w:rPr>
          <w:b/>
          <w:sz w:val="13"/>
          <w:u w:val="single" w:color="000000"/>
        </w:rPr>
        <w:t>INFORMATION</w:t>
      </w:r>
      <w:r>
        <w:rPr>
          <w:b/>
          <w:u w:val="single" w:color="000000"/>
        </w:rPr>
        <w:t>)</w:t>
      </w:r>
      <w:r>
        <w:rPr>
          <w:b/>
        </w:rPr>
        <w:t xml:space="preserve"> </w:t>
      </w:r>
    </w:p>
    <w:p w14:paraId="6176FA25" w14:textId="77777777" w:rsidR="00166605" w:rsidRDefault="00EF57C8">
      <w:pPr>
        <w:spacing w:after="0" w:line="259" w:lineRule="auto"/>
        <w:ind w:left="835" w:firstLine="0"/>
        <w:jc w:val="left"/>
      </w:pPr>
      <w:r>
        <w:rPr>
          <w:b/>
        </w:rPr>
        <w:t xml:space="preserve"> </w:t>
      </w:r>
    </w:p>
    <w:p w14:paraId="2C6754CE" w14:textId="77777777" w:rsidR="00166605" w:rsidRDefault="00EF57C8">
      <w:pPr>
        <w:ind w:left="830" w:right="701"/>
      </w:pPr>
      <w:r>
        <w:t xml:space="preserve">Les critères de sélection permettent de favoriser les projets où le niveau de formation des opérateurs est adapté au matériel acquis ainsi que les projets ayant fait l’objet d’une étude stratégique et économique. De plus, les bénéficiaires engagés dans un système de certification environnementale forestière. </w:t>
      </w:r>
    </w:p>
    <w:p w14:paraId="132D23E0" w14:textId="77777777" w:rsidR="00166605" w:rsidRDefault="00EF57C8">
      <w:pPr>
        <w:spacing w:after="0" w:line="259" w:lineRule="auto"/>
        <w:ind w:left="835" w:firstLine="0"/>
        <w:jc w:val="left"/>
      </w:pPr>
      <w:r>
        <w:rPr>
          <w:b/>
        </w:rPr>
        <w:t xml:space="preserve"> </w:t>
      </w:r>
    </w:p>
    <w:tbl>
      <w:tblPr>
        <w:tblStyle w:val="TableGrid"/>
        <w:tblW w:w="9290" w:type="dxa"/>
        <w:tblInd w:w="722" w:type="dxa"/>
        <w:tblCellMar>
          <w:top w:w="75" w:type="dxa"/>
          <w:left w:w="113" w:type="dxa"/>
          <w:right w:w="27" w:type="dxa"/>
        </w:tblCellMar>
        <w:tblLook w:val="04A0" w:firstRow="1" w:lastRow="0" w:firstColumn="1" w:lastColumn="0" w:noHBand="0" w:noVBand="1"/>
      </w:tblPr>
      <w:tblGrid>
        <w:gridCol w:w="9290"/>
      </w:tblGrid>
      <w:tr w:rsidR="00166605" w14:paraId="6529AB22" w14:textId="77777777">
        <w:trPr>
          <w:trHeight w:val="823"/>
        </w:trPr>
        <w:tc>
          <w:tcPr>
            <w:tcW w:w="9290" w:type="dxa"/>
            <w:tcBorders>
              <w:top w:val="single" w:sz="4" w:space="0" w:color="000000"/>
              <w:left w:val="single" w:sz="4" w:space="0" w:color="000000"/>
              <w:bottom w:val="single" w:sz="4" w:space="0" w:color="000000"/>
              <w:right w:val="single" w:sz="4" w:space="0" w:color="000000"/>
            </w:tcBorders>
          </w:tcPr>
          <w:p w14:paraId="45C61554" w14:textId="77777777" w:rsidR="00166605" w:rsidRDefault="00EF57C8">
            <w:pPr>
              <w:spacing w:after="0" w:line="259" w:lineRule="auto"/>
              <w:ind w:left="0" w:firstLine="0"/>
              <w:jc w:val="left"/>
            </w:pPr>
            <w:r>
              <w:rPr>
                <w:b/>
              </w:rPr>
              <w:t>L</w:t>
            </w:r>
            <w:r>
              <w:rPr>
                <w:b/>
                <w:sz w:val="13"/>
              </w:rPr>
              <w:t xml:space="preserve">E NIVEAU DE FORMATION DES OPERATEURS </w:t>
            </w:r>
            <w:r>
              <w:rPr>
                <w:b/>
              </w:rPr>
              <w:t>(</w:t>
            </w:r>
            <w:r>
              <w:rPr>
                <w:b/>
                <w:sz w:val="13"/>
              </w:rPr>
              <w:t>CONDUCTEURS</w:t>
            </w:r>
            <w:r>
              <w:rPr>
                <w:b/>
              </w:rPr>
              <w:t>)</w:t>
            </w:r>
            <w:r>
              <w:rPr>
                <w:b/>
                <w:sz w:val="13"/>
              </w:rPr>
              <w:t xml:space="preserve"> EST ADAPTE AU MATERIEL ACQUIS</w:t>
            </w:r>
            <w:r>
              <w:rPr>
                <w:b/>
              </w:rPr>
              <w:t xml:space="preserve"> </w:t>
            </w:r>
          </w:p>
          <w:p w14:paraId="5B2CFFE5" w14:textId="77777777" w:rsidR="00166605" w:rsidRDefault="00EF57C8">
            <w:pPr>
              <w:tabs>
                <w:tab w:val="center" w:pos="1416"/>
                <w:tab w:val="center" w:pos="2442"/>
              </w:tabs>
              <w:spacing w:after="0" w:line="259" w:lineRule="auto"/>
              <w:ind w:left="0" w:firstLine="0"/>
              <w:jc w:val="left"/>
            </w:pPr>
            <w:r>
              <w:rPr>
                <w:rFonts w:ascii="Calibri" w:eastAsia="Calibri" w:hAnsi="Calibri" w:cs="Calibri"/>
                <w:noProof/>
                <w:sz w:val="22"/>
              </w:rPr>
              <mc:AlternateContent>
                <mc:Choice Requires="wpg">
                  <w:drawing>
                    <wp:inline distT="0" distB="0" distL="0" distR="0" wp14:anchorId="28D61ED0" wp14:editId="3968CF87">
                      <wp:extent cx="92964" cy="92964"/>
                      <wp:effectExtent l="0" t="0" r="0" b="0"/>
                      <wp:docPr id="88161" name="Group 88161"/>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322" name="Shape 2322"/>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99565E4" id="Group 88161"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DkngKZcgIAADkGAAAOAAAAAAAAAAAAAAAA&#10;AC4CAABkcnMvZTJvRG9jLnhtbFBLAQItABQABgAIAAAAIQCvZcJT2QAAAAMBAAAPAAAAAAAAAAAA&#10;AAAAAMwEAABkcnMvZG93bnJldi54bWxQSwUGAAAAAAQABADzAAAA0gUAAAAA&#10;">
                      <v:shape id="Shape 2322"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4YkccA&#10;AADdAAAADwAAAGRycy9kb3ducmV2LnhtbESPQWvCQBSE74X+h+UVvBTddC0SoquUFrUXQaMXb4/s&#10;Mwlm34bsqtFf3y0Uehxm5htmtuhtI67U+dqxhrdRAoK4cKbmUsNhvxymIHxANtg4Jg138rCYPz/N&#10;MDPuxju65qEUEcI+Qw1VCG0mpS8qsuhHriWO3sl1FkOUXSlNh7cIt41USTKRFmuOCxW29FlRcc4v&#10;VsPGborje5vbx3p7Hqdq5V8fX6nWg5f+YwoiUB/+w3/tb6NBjZWC3zfxCcj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OGJHHAAAA3QAAAA8AAAAAAAAAAAAAAAAAmAIAAGRy&#10;cy9kb3ducmV2LnhtbFBLBQYAAAAABAAEAPUAAACMAw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OUI  </w:t>
            </w:r>
            <w:r>
              <w:rPr>
                <w:b/>
              </w:rPr>
              <w:tab/>
              <w:t xml:space="preserve"> </w:t>
            </w:r>
            <w:r>
              <w:rPr>
                <w:b/>
              </w:rPr>
              <w:tab/>
            </w:r>
            <w:r>
              <w:rPr>
                <w:rFonts w:ascii="Calibri" w:eastAsia="Calibri" w:hAnsi="Calibri" w:cs="Calibri"/>
                <w:noProof/>
                <w:sz w:val="22"/>
              </w:rPr>
              <mc:AlternateContent>
                <mc:Choice Requires="wpg">
                  <w:drawing>
                    <wp:inline distT="0" distB="0" distL="0" distR="0" wp14:anchorId="04EE5034" wp14:editId="45878C6B">
                      <wp:extent cx="92964" cy="92964"/>
                      <wp:effectExtent l="0" t="0" r="0" b="0"/>
                      <wp:docPr id="88163" name="Group 88163"/>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325" name="Shape 2325"/>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34FB3B3" id="Group 88163"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">
                      <v:shape id="Shape 2325"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eA5ccA&#10;AADdAAAADwAAAGRycy9kb3ducmV2LnhtbESPQWvCQBSE7wX/w/IEL0U3jVVCdBWptHoRavTi7ZF9&#10;JsHs25Ddauqvd4VCj8PMfMPMl52pxZVaV1lW8DaKQBDnVldcKDgePocJCOeRNdaWScEvOVguei9z&#10;TLW98Z6umS9EgLBLUUHpfZNK6fKSDLqRbYiDd7atQR9kW0jd4i3ATS3jKJpKgxWHhRIb+igpv2Q/&#10;RsHO7PLTe5OZ++b7Mk7iL/d6XydKDfrdagbCU+f/w3/trVYQj+MJPN+EJ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ngOXHAAAA3QAAAA8AAAAAAAAAAAAAAAAAmAIAAGRy&#10;cy9kb3ducmV2LnhtbFBLBQYAAAAABAAEAPUAAACMAw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NON </w:t>
            </w:r>
          </w:p>
          <w:p w14:paraId="6861DFDC" w14:textId="77777777" w:rsidR="00166605" w:rsidRDefault="00EF57C8">
            <w:pPr>
              <w:spacing w:after="0" w:line="259" w:lineRule="auto"/>
              <w:ind w:left="0" w:firstLine="0"/>
              <w:jc w:val="left"/>
            </w:pPr>
            <w:r>
              <w:t xml:space="preserve">Si oui, veuillez préciser le niveau de formation et fournir copie diplôme  ou attestation de formation (...)  </w:t>
            </w:r>
          </w:p>
          <w:p w14:paraId="0DD5FBCD" w14:textId="77777777" w:rsidR="00166605" w:rsidRDefault="00EF57C8">
            <w:pPr>
              <w:spacing w:after="0" w:line="259" w:lineRule="auto"/>
              <w:ind w:left="0" w:right="85" w:firstLine="0"/>
              <w:jc w:val="right"/>
            </w:pPr>
            <w:r>
              <w:rPr>
                <w:b/>
              </w:rPr>
              <w:t>10</w:t>
            </w:r>
            <w:r>
              <w:rPr>
                <w:b/>
                <w:sz w:val="13"/>
              </w:rPr>
              <w:t xml:space="preserve"> POINTS </w:t>
            </w:r>
            <w:r>
              <w:rPr>
                <w:b/>
              </w:rPr>
              <w:t xml:space="preserve"> </w:t>
            </w:r>
          </w:p>
        </w:tc>
      </w:tr>
      <w:tr w:rsidR="00166605" w14:paraId="0294CC05" w14:textId="77777777">
        <w:trPr>
          <w:trHeight w:val="1596"/>
        </w:trPr>
        <w:tc>
          <w:tcPr>
            <w:tcW w:w="9290" w:type="dxa"/>
            <w:tcBorders>
              <w:top w:val="single" w:sz="4" w:space="0" w:color="000000"/>
              <w:left w:val="single" w:sz="4" w:space="0" w:color="000000"/>
              <w:bottom w:val="single" w:sz="4" w:space="0" w:color="000000"/>
              <w:right w:val="single" w:sz="4" w:space="0" w:color="000000"/>
            </w:tcBorders>
          </w:tcPr>
          <w:p w14:paraId="0A971205" w14:textId="77777777" w:rsidR="00166605" w:rsidRDefault="00EF57C8">
            <w:pPr>
              <w:spacing w:after="0" w:line="259" w:lineRule="auto"/>
              <w:ind w:left="0" w:firstLine="0"/>
              <w:jc w:val="left"/>
            </w:pPr>
            <w:r>
              <w:rPr>
                <w:b/>
              </w:rPr>
              <w:t>U</w:t>
            </w:r>
            <w:r>
              <w:rPr>
                <w:b/>
                <w:sz w:val="13"/>
              </w:rPr>
              <w:t>N AUDIT TECHNIQUE ET ECONOMIQUE RELATIF A L</w:t>
            </w:r>
            <w:r>
              <w:rPr>
                <w:b/>
              </w:rPr>
              <w:t>’</w:t>
            </w:r>
            <w:r>
              <w:rPr>
                <w:b/>
                <w:sz w:val="13"/>
              </w:rPr>
              <w:t>INVESTISSEMENT ENVISAGE A ETE  CONDUIT</w:t>
            </w:r>
            <w:r>
              <w:rPr>
                <w:b/>
              </w:rPr>
              <w:t xml:space="preserve"> </w:t>
            </w:r>
          </w:p>
          <w:p w14:paraId="609AF50C" w14:textId="77777777" w:rsidR="00166605" w:rsidRDefault="00EF57C8">
            <w:pPr>
              <w:tabs>
                <w:tab w:val="center" w:pos="1416"/>
                <w:tab w:val="center" w:pos="2442"/>
              </w:tabs>
              <w:spacing w:after="0" w:line="259" w:lineRule="auto"/>
              <w:ind w:left="0" w:firstLine="0"/>
              <w:jc w:val="left"/>
            </w:pPr>
            <w:r>
              <w:rPr>
                <w:rFonts w:ascii="Calibri" w:eastAsia="Calibri" w:hAnsi="Calibri" w:cs="Calibri"/>
                <w:noProof/>
                <w:sz w:val="22"/>
              </w:rPr>
              <mc:AlternateContent>
                <mc:Choice Requires="wpg">
                  <w:drawing>
                    <wp:inline distT="0" distB="0" distL="0" distR="0" wp14:anchorId="7C22C12E" wp14:editId="5C59F985">
                      <wp:extent cx="92964" cy="92964"/>
                      <wp:effectExtent l="0" t="0" r="0" b="0"/>
                      <wp:docPr id="88332" name="Group 88332"/>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348" name="Shape 2348"/>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6FFBBE4" id="Group 88332"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">
                      <v:shape id="Shape 2348"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nK28MA&#10;AADdAAAADwAAAGRycy9kb3ducmV2LnhtbERPTYvCMBC9C/sfwix4EU2tspRqlGVl1YvgVi/ehmZs&#10;i82kNFmt/npzEDw+3vd82ZlaXKl1lWUF41EEgji3uuJCwfHwO0xAOI+ssbZMCu7kYLn46M0x1fbG&#10;f3TNfCFCCLsUFZTeN6mULi/JoBvZhjhwZ9sa9AG2hdQt3kK4qWUcRV/SYMWhocSGfkrKL9m/UbAz&#10;u/w0bTLz2OwvkyReu8FjlSjV/+y+ZyA8df4tfrm3WkE8mYa54U14An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nK28MAAADdAAAADwAAAAAAAAAAAAAAAACYAgAAZHJzL2Rv&#10;d25yZXYueG1sUEsFBgAAAAAEAAQA9QAAAIgDA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OUI  </w:t>
            </w:r>
            <w:r>
              <w:rPr>
                <w:b/>
              </w:rPr>
              <w:tab/>
              <w:t xml:space="preserve"> </w:t>
            </w:r>
            <w:r>
              <w:rPr>
                <w:b/>
              </w:rPr>
              <w:tab/>
            </w:r>
            <w:r>
              <w:rPr>
                <w:rFonts w:ascii="Calibri" w:eastAsia="Calibri" w:hAnsi="Calibri" w:cs="Calibri"/>
                <w:noProof/>
                <w:sz w:val="22"/>
              </w:rPr>
              <mc:AlternateContent>
                <mc:Choice Requires="wpg">
                  <w:drawing>
                    <wp:inline distT="0" distB="0" distL="0" distR="0" wp14:anchorId="02C64E3E" wp14:editId="0CB45BB8">
                      <wp:extent cx="92964" cy="92964"/>
                      <wp:effectExtent l="0" t="0" r="0" b="0"/>
                      <wp:docPr id="88333" name="Group 88333"/>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351" name="Shape 2351"/>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3AA1E7F" id="Group 88333"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AI6QzkcgIAADkGAAAOAAAAAAAAAAAAAAAA&#10;AC4CAABkcnMvZTJvRG9jLnhtbFBLAQItABQABgAIAAAAIQCvZcJT2QAAAAMBAAAPAAAAAAAAAAAA&#10;AAAAAMwEAABkcnMvZG93bnJldi54bWxQSwUGAAAAAAQABADzAAAA0gUAAAAA&#10;">
                      <v:shape id="Shape 2351"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r1m8cA&#10;AADdAAAADwAAAGRycy9kb3ducmV2LnhtbESPQWvCQBSE7wX/w/IEL6VujFVCdBVRWr0ImvbS2yP7&#10;TILZtyG71dRf7wpCj8PMfMPMl52pxYVaV1lWMBpGIIhzqysuFHx/fbwlIJxH1lhbJgV/5GC56L3M&#10;MdX2yke6ZL4QAcIuRQWl900qpctLMuiGtiEO3sm2Bn2QbSF1i9cAN7WMo2gqDVYcFkpsaF1Sfs5+&#10;jYK92ec/701mbtvDeZzEn+71tkmUGvS71QyEp87/h5/tnVYQjycjeLwJT0Au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a9ZvHAAAA3QAAAA8AAAAAAAAAAAAAAAAAmAIAAGRy&#10;cy9kb3ducmV2LnhtbFBLBQYAAAAABAAEAPUAAACMAw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NON </w:t>
            </w:r>
          </w:p>
          <w:p w14:paraId="33B7C625" w14:textId="77777777" w:rsidR="00166605" w:rsidRDefault="00EF57C8">
            <w:pPr>
              <w:spacing w:after="3" w:line="259" w:lineRule="auto"/>
              <w:ind w:left="0" w:firstLine="0"/>
              <w:jc w:val="left"/>
            </w:pPr>
            <w:r>
              <w:t xml:space="preserve">Si oui, le bénéficiaire devra fournir l’étude audit. </w:t>
            </w:r>
            <w:r>
              <w:rPr>
                <w:b/>
              </w:rPr>
              <w:t xml:space="preserve"> </w:t>
            </w:r>
          </w:p>
          <w:p w14:paraId="2C394BCA" w14:textId="77777777" w:rsidR="00166605" w:rsidRDefault="00EF57C8">
            <w:pPr>
              <w:spacing w:after="10" w:line="259" w:lineRule="auto"/>
              <w:ind w:left="0" w:right="85" w:firstLine="0"/>
              <w:jc w:val="right"/>
            </w:pPr>
            <w:r>
              <w:rPr>
                <w:b/>
              </w:rPr>
              <w:t>5</w:t>
            </w:r>
            <w:r>
              <w:rPr>
                <w:b/>
                <w:sz w:val="13"/>
              </w:rPr>
              <w:t xml:space="preserve"> POINTS </w:t>
            </w:r>
            <w:r>
              <w:rPr>
                <w:b/>
              </w:rPr>
              <w:t xml:space="preserve"> </w:t>
            </w:r>
          </w:p>
          <w:p w14:paraId="2D1D4FC3" w14:textId="77777777" w:rsidR="00166605" w:rsidRDefault="00EF57C8">
            <w:pPr>
              <w:spacing w:after="0" w:line="259" w:lineRule="auto"/>
              <w:ind w:left="0" w:firstLine="0"/>
              <w:jc w:val="left"/>
            </w:pPr>
            <w:r>
              <w:rPr>
                <w:b/>
              </w:rPr>
              <w:t>L</w:t>
            </w:r>
            <w:r>
              <w:rPr>
                <w:b/>
                <w:sz w:val="13"/>
              </w:rPr>
              <w:t>E BENEFICIAIRE POTENTIEL ADHERE</w:t>
            </w:r>
            <w:r>
              <w:rPr>
                <w:b/>
              </w:rPr>
              <w:t>-</w:t>
            </w:r>
            <w:r>
              <w:rPr>
                <w:b/>
                <w:sz w:val="13"/>
              </w:rPr>
              <w:t>T</w:t>
            </w:r>
            <w:r>
              <w:rPr>
                <w:b/>
              </w:rPr>
              <w:t>-</w:t>
            </w:r>
            <w:r>
              <w:rPr>
                <w:b/>
                <w:sz w:val="13"/>
              </w:rPr>
              <w:t xml:space="preserve">IL A UN SYSTEME DE CERTIFICATION ENVIRONNEMENTALE RECONNUE </w:t>
            </w:r>
            <w:r>
              <w:rPr>
                <w:b/>
              </w:rPr>
              <w:t xml:space="preserve"> </w:t>
            </w:r>
          </w:p>
          <w:p w14:paraId="5889BB56" w14:textId="77777777" w:rsidR="00166605" w:rsidRDefault="00EF57C8">
            <w:pPr>
              <w:tabs>
                <w:tab w:val="center" w:pos="1416"/>
                <w:tab w:val="center" w:pos="2442"/>
              </w:tabs>
              <w:spacing w:after="0" w:line="259" w:lineRule="auto"/>
              <w:ind w:left="0" w:firstLine="0"/>
              <w:jc w:val="left"/>
            </w:pPr>
            <w:r>
              <w:rPr>
                <w:rFonts w:ascii="Calibri" w:eastAsia="Calibri" w:hAnsi="Calibri" w:cs="Calibri"/>
                <w:noProof/>
                <w:sz w:val="22"/>
              </w:rPr>
              <mc:AlternateContent>
                <mc:Choice Requires="wpg">
                  <w:drawing>
                    <wp:inline distT="0" distB="0" distL="0" distR="0" wp14:anchorId="7E2F685A" wp14:editId="7BC3329A">
                      <wp:extent cx="92964" cy="92964"/>
                      <wp:effectExtent l="0" t="0" r="0" b="0"/>
                      <wp:docPr id="88334" name="Group 88334"/>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375" name="Shape 2375"/>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9DF7445" id="Group 88334"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AyDDkXcgIAADkGAAAOAAAAAAAAAAAAAAAA&#10;AC4CAABkcnMvZTJvRG9jLnhtbFBLAQItABQABgAIAAAAIQCvZcJT2QAAAAMBAAAPAAAAAAAAAAAA&#10;AAAAAMwEAABkcnMvZG93bnJldi54bWxQSwUGAAAAAAQABADzAAAA0gUAAAAA&#10;">
                      <v:shape id="Shape 2375"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Sv+McA&#10;AADdAAAADwAAAGRycy9kb3ducmV2LnhtbESPQWvCQBSE7wX/w/KEXkrdGLUN0VWkUvUitGkvvT2y&#10;zySYfRuyq6b+elcQPA4z8w0zW3SmFidqXWVZwXAQgSDOra64UPD78/magHAeWWNtmRT8k4PFvPc0&#10;w1TbM3/TKfOFCBB2KSoovW9SKV1ekkE3sA1x8Pa2NeiDbAupWzwHuKllHEVv0mDFYaHEhj5Kyg/Z&#10;0SjYmV3+N24yc9l8HUZJvHYvl1Wi1HO/W05BeOr8I3xvb7WCePQ+gdub8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r/jHAAAA3QAAAA8AAAAAAAAAAAAAAAAAmAIAAGRy&#10;cy9kb3ducmV2LnhtbFBLBQYAAAAABAAEAPUAAACMAw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OUI  </w:t>
            </w:r>
            <w:r>
              <w:rPr>
                <w:b/>
              </w:rPr>
              <w:tab/>
              <w:t xml:space="preserve"> </w:t>
            </w:r>
            <w:r>
              <w:rPr>
                <w:b/>
              </w:rPr>
              <w:tab/>
            </w:r>
            <w:r>
              <w:rPr>
                <w:rFonts w:ascii="Calibri" w:eastAsia="Calibri" w:hAnsi="Calibri" w:cs="Calibri"/>
                <w:noProof/>
                <w:sz w:val="22"/>
              </w:rPr>
              <mc:AlternateContent>
                <mc:Choice Requires="wpg">
                  <w:drawing>
                    <wp:inline distT="0" distB="0" distL="0" distR="0" wp14:anchorId="0A7940D9" wp14:editId="68B984E5">
                      <wp:extent cx="92964" cy="92964"/>
                      <wp:effectExtent l="0" t="0" r="0" b="0"/>
                      <wp:docPr id="88335" name="Group 88335"/>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378" name="Shape 2378"/>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18E5963" id="Group 88335"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">
                      <v:shape id="Shape 2378"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AZsUA&#10;AADdAAAADwAAAGRycy9kb3ducmV2LnhtbERPTWvCQBC9F/wPywheitkYiw2pmyAtrb0INvbS25Cd&#10;JsHsbMiuGv313UPB4+N9r4vRdOJMg2stK1hEMQjiyuqWawXfh/d5CsJ5ZI2dZVJwJQdFPnlYY6bt&#10;hb/oXPpahBB2GSpovO8zKV3VkEEX2Z44cL92MOgDHGqpB7yEcNPJJI5X0mDLoaHBnl4bqo7lySjY&#10;mV3189SX5rbdH5dp8uEeb2+pUrPpuHkB4Wn0d/G/+1MrSJbPYW54E56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1QBmxQAAAN0AAAAPAAAAAAAAAAAAAAAAAJgCAABkcnMv&#10;ZG93bnJldi54bWxQSwUGAAAAAAQABAD1AAAAigMAAAAA&#10;" path="m,92964r92964,l92964,,,,,92964xe" filled="f" strokeweight=".72pt">
                        <v:stroke miterlimit="83231f" joinstyle="miter" endcap="round"/>
                        <v:path arrowok="t" textboxrect="0,0,92964,92964"/>
                      </v:shape>
                      <w10:anchorlock/>
                    </v:group>
                  </w:pict>
                </mc:Fallback>
              </mc:AlternateContent>
            </w:r>
            <w:r>
              <w:t xml:space="preserve"> </w:t>
            </w:r>
            <w:r>
              <w:rPr>
                <w:b/>
              </w:rPr>
              <w:t xml:space="preserve">NON </w:t>
            </w:r>
          </w:p>
          <w:p w14:paraId="36E4C7BB" w14:textId="77777777" w:rsidR="00166605" w:rsidRDefault="00EF57C8">
            <w:pPr>
              <w:spacing w:after="1" w:line="259" w:lineRule="auto"/>
              <w:ind w:left="0" w:firstLine="0"/>
              <w:jc w:val="left"/>
            </w:pPr>
            <w:r>
              <w:t xml:space="preserve">Si oui, veuillez préciser lequel et fournir une attestation d’engagement : --------------- </w:t>
            </w:r>
          </w:p>
          <w:p w14:paraId="01CF2395" w14:textId="77777777" w:rsidR="00166605" w:rsidRDefault="00EF57C8">
            <w:pPr>
              <w:spacing w:after="0" w:line="259" w:lineRule="auto"/>
              <w:ind w:left="0" w:right="83" w:firstLine="0"/>
              <w:jc w:val="right"/>
            </w:pPr>
            <w:r>
              <w:rPr>
                <w:b/>
              </w:rPr>
              <w:t>10</w:t>
            </w:r>
            <w:r>
              <w:rPr>
                <w:b/>
                <w:sz w:val="13"/>
              </w:rPr>
              <w:t xml:space="preserve"> POINTS</w:t>
            </w:r>
            <w:r>
              <w:rPr>
                <w:b/>
              </w:rPr>
              <w:t xml:space="preserve"> </w:t>
            </w:r>
          </w:p>
        </w:tc>
      </w:tr>
    </w:tbl>
    <w:p w14:paraId="21639AD6" w14:textId="77777777" w:rsidR="00166605" w:rsidRDefault="00EF57C8">
      <w:pPr>
        <w:spacing w:after="29"/>
        <w:ind w:left="830" w:right="32"/>
      </w:pPr>
      <w:r>
        <w:t xml:space="preserve">Le seuil minimal de sélection de 10 points est requis pour pouvoir prétendre à la subvention. </w:t>
      </w:r>
    </w:p>
    <w:p w14:paraId="0537C501" w14:textId="77777777" w:rsidR="00166605" w:rsidRDefault="00EF57C8">
      <w:pPr>
        <w:spacing w:after="0" w:line="259" w:lineRule="auto"/>
        <w:ind w:left="835" w:firstLine="0"/>
        <w:jc w:val="left"/>
      </w:pPr>
      <w:r>
        <w:rPr>
          <w:color w:val="00007F"/>
          <w:sz w:val="20"/>
        </w:rPr>
        <w:t xml:space="preserve"> </w:t>
      </w:r>
    </w:p>
    <w:p w14:paraId="478D6B37" w14:textId="77777777" w:rsidR="00166605" w:rsidRDefault="00EF57C8">
      <w:pPr>
        <w:spacing w:after="0" w:line="259" w:lineRule="auto"/>
        <w:ind w:left="835" w:firstLine="0"/>
        <w:jc w:val="left"/>
      </w:pPr>
      <w:r>
        <w:rPr>
          <w:color w:val="00007F"/>
          <w:sz w:val="20"/>
        </w:rPr>
        <w:t xml:space="preserve"> </w:t>
      </w:r>
    </w:p>
    <w:p w14:paraId="1756EB22" w14:textId="5F412BE0" w:rsidR="00166605" w:rsidRPr="00F32ABC" w:rsidRDefault="00F32ABC" w:rsidP="00F32ABC">
      <w:pPr>
        <w:pStyle w:val="western"/>
        <w:spacing w:before="0"/>
        <w:jc w:val="both"/>
        <w:rPr>
          <w:b/>
          <w:color w:val="auto"/>
          <w:sz w:val="22"/>
          <w:u w:val="single"/>
        </w:rPr>
      </w:pPr>
      <w:r>
        <w:rPr>
          <w:rFonts w:ascii="Tahoma" w:hAnsi="Tahoma" w:cs="Tahoma"/>
          <w:b/>
          <w:color w:val="auto"/>
          <w:sz w:val="22"/>
          <w:szCs w:val="22"/>
        </w:rPr>
        <w:tab/>
      </w:r>
      <w:r w:rsidR="00EF57C8" w:rsidRPr="00F32ABC">
        <w:rPr>
          <w:rFonts w:ascii="Tahoma" w:hAnsi="Tahoma" w:cs="Tahoma"/>
          <w:b/>
          <w:color w:val="auto"/>
          <w:sz w:val="22"/>
          <w:szCs w:val="22"/>
          <w:u w:val="single"/>
        </w:rPr>
        <w:t xml:space="preserve"> </w:t>
      </w:r>
      <w:r w:rsidR="00ED0924" w:rsidRPr="00F32ABC">
        <w:rPr>
          <w:rFonts w:ascii="Tahoma" w:hAnsi="Tahoma" w:cs="Tahoma"/>
          <w:b/>
          <w:color w:val="auto"/>
          <w:sz w:val="22"/>
          <w:szCs w:val="22"/>
          <w:u w:val="single"/>
        </w:rPr>
        <w:t xml:space="preserve">2.3 </w:t>
      </w:r>
      <w:r w:rsidR="00EF57C8" w:rsidRPr="00F32ABC">
        <w:rPr>
          <w:rFonts w:ascii="Tahoma" w:hAnsi="Tahoma" w:cs="Tahoma"/>
          <w:b/>
          <w:color w:val="auto"/>
          <w:sz w:val="22"/>
          <w:szCs w:val="22"/>
          <w:u w:val="single"/>
        </w:rPr>
        <w:t xml:space="preserve">ELEMENTS FINANCIERS  </w:t>
      </w:r>
    </w:p>
    <w:p w14:paraId="7C873C22" w14:textId="77777777" w:rsidR="00166605" w:rsidRPr="00F32ABC" w:rsidRDefault="00166605">
      <w:pPr>
        <w:spacing w:after="147" w:line="259" w:lineRule="auto"/>
        <w:ind w:left="806" w:firstLine="0"/>
        <w:jc w:val="left"/>
        <w:rPr>
          <w:u w:val="single"/>
        </w:rPr>
      </w:pPr>
    </w:p>
    <w:p w14:paraId="6B1ADAD0" w14:textId="77777777" w:rsidR="00166605" w:rsidRDefault="00EF57C8">
      <w:pPr>
        <w:ind w:left="830" w:right="32"/>
      </w:pPr>
      <w:r>
        <w:t>Coût total prévisionnel de l’opération :</w:t>
      </w:r>
      <w:r>
        <w:rPr>
          <w:color w:val="999999"/>
        </w:rPr>
        <w:t xml:space="preserve"> ______________________________</w:t>
      </w:r>
      <w:r>
        <w:t xml:space="preserve">€  HT   </w:t>
      </w:r>
      <w:r>
        <w:rPr>
          <w:color w:val="999999"/>
        </w:rPr>
        <w:t xml:space="preserve"> </w:t>
      </w:r>
    </w:p>
    <w:p w14:paraId="00493E26" w14:textId="77777777" w:rsidR="00166605" w:rsidRDefault="00EF57C8">
      <w:pPr>
        <w:spacing w:after="7" w:line="259" w:lineRule="auto"/>
        <w:ind w:left="835" w:firstLine="0"/>
        <w:jc w:val="left"/>
      </w:pPr>
      <w:r>
        <w:t xml:space="preserve"> </w:t>
      </w:r>
    </w:p>
    <w:p w14:paraId="14E1F087" w14:textId="77777777" w:rsidR="00166605" w:rsidRPr="00F32ABC" w:rsidRDefault="00EF57C8">
      <w:pPr>
        <w:spacing w:after="0" w:line="259" w:lineRule="auto"/>
        <w:ind w:left="830"/>
        <w:jc w:val="left"/>
        <w:rPr>
          <w:color w:val="auto"/>
        </w:rPr>
      </w:pPr>
      <w:r w:rsidRPr="00F32ABC">
        <w:rPr>
          <w:b/>
          <w:color w:val="auto"/>
          <w:u w:val="single" w:color="00007F"/>
        </w:rPr>
        <w:t>L</w:t>
      </w:r>
      <w:r w:rsidRPr="00F32ABC">
        <w:rPr>
          <w:b/>
          <w:color w:val="auto"/>
          <w:sz w:val="13"/>
          <w:u w:val="single" w:color="00007F"/>
        </w:rPr>
        <w:t>ES DEPENSES PREVISIONNELLES</w:t>
      </w:r>
      <w:r w:rsidRPr="00F32ABC">
        <w:rPr>
          <w:b/>
          <w:color w:val="auto"/>
        </w:rPr>
        <w:t xml:space="preserve"> </w:t>
      </w:r>
    </w:p>
    <w:p w14:paraId="3AD531C7" w14:textId="77777777" w:rsidR="00166605" w:rsidRDefault="00EF57C8">
      <w:pPr>
        <w:spacing w:after="132" w:line="259" w:lineRule="auto"/>
        <w:ind w:left="835" w:firstLine="0"/>
        <w:jc w:val="left"/>
      </w:pPr>
      <w:r>
        <w:rPr>
          <w:b/>
        </w:rPr>
        <w:t xml:space="preserve"> </w:t>
      </w:r>
    </w:p>
    <w:p w14:paraId="1FE3731F" w14:textId="77777777" w:rsidR="00166605" w:rsidRDefault="00EF57C8">
      <w:pPr>
        <w:pBdr>
          <w:top w:val="single" w:sz="4" w:space="0" w:color="000000"/>
          <w:left w:val="single" w:sz="4" w:space="0" w:color="000000"/>
          <w:bottom w:val="single" w:sz="4" w:space="0" w:color="000000"/>
          <w:right w:val="single" w:sz="4" w:space="0" w:color="000000"/>
        </w:pBdr>
        <w:spacing w:after="43" w:line="241" w:lineRule="auto"/>
        <w:ind w:left="835" w:firstLine="0"/>
        <w:jc w:val="left"/>
      </w:pPr>
      <w:r>
        <w:rPr>
          <w:b/>
        </w:rPr>
        <w:t>Attention</w:t>
      </w:r>
      <w:r>
        <w:t xml:space="preserve"> : les dépenses déclarées dans le cadre de la présente demande d’aide européenne ne peuvent être présentées au titre d’un autre fonds ou programme européen. </w:t>
      </w:r>
    </w:p>
    <w:p w14:paraId="73C4316B" w14:textId="77777777" w:rsidR="00166605" w:rsidRDefault="00EF57C8">
      <w:pPr>
        <w:spacing w:after="0" w:line="259" w:lineRule="auto"/>
        <w:ind w:left="835" w:firstLine="0"/>
        <w:jc w:val="left"/>
      </w:pPr>
      <w:r>
        <w:t xml:space="preserve"> </w:t>
      </w:r>
    </w:p>
    <w:p w14:paraId="024633EE" w14:textId="77777777" w:rsidR="00F32ABC" w:rsidRDefault="00EF57C8">
      <w:pPr>
        <w:ind w:left="1180" w:right="3716" w:hanging="360"/>
      </w:pPr>
      <w:r>
        <w:t xml:space="preserve">Il faut regrouper les dépenses présentées par poste selon les catégories suivantes :  </w:t>
      </w:r>
    </w:p>
    <w:p w14:paraId="48A8C8D0" w14:textId="3D115751" w:rsidR="00166605" w:rsidRDefault="00F32ABC">
      <w:pPr>
        <w:ind w:left="1180" w:right="3716" w:hanging="360"/>
      </w:pPr>
      <w:r>
        <w:rPr>
          <w:rFonts w:ascii="Arial" w:eastAsia="Arial" w:hAnsi="Arial" w:cs="Arial"/>
        </w:rPr>
        <w:t xml:space="preserve">        -       </w:t>
      </w:r>
      <w:r w:rsidR="00EF57C8">
        <w:t xml:space="preserve">frais généraux, études, conseils </w:t>
      </w:r>
    </w:p>
    <w:p w14:paraId="0E2C9F9E" w14:textId="77777777" w:rsidR="00166605" w:rsidRDefault="00EF57C8">
      <w:pPr>
        <w:numPr>
          <w:ilvl w:val="0"/>
          <w:numId w:val="2"/>
        </w:numPr>
        <w:ind w:right="32" w:hanging="348"/>
      </w:pPr>
      <w:r>
        <w:t xml:space="preserve">matériel d’abattage  </w:t>
      </w:r>
    </w:p>
    <w:p w14:paraId="60F431E2" w14:textId="77777777" w:rsidR="00166605" w:rsidRDefault="00EF57C8">
      <w:pPr>
        <w:numPr>
          <w:ilvl w:val="0"/>
          <w:numId w:val="2"/>
        </w:numPr>
        <w:ind w:right="32" w:hanging="348"/>
      </w:pPr>
      <w:r>
        <w:t xml:space="preserve">matériel de sortie de bois </w:t>
      </w:r>
    </w:p>
    <w:p w14:paraId="132AA1DE" w14:textId="77777777" w:rsidR="00166605" w:rsidRDefault="00EF57C8">
      <w:pPr>
        <w:numPr>
          <w:ilvl w:val="0"/>
          <w:numId w:val="2"/>
        </w:numPr>
        <w:ind w:right="32" w:hanging="348"/>
      </w:pPr>
      <w:r>
        <w:t xml:space="preserve">autres investissements : matériel utilisant les technologies d’informations et de communication (géolocalisation, tri sélectif, métrologie …)  </w:t>
      </w:r>
    </w:p>
    <w:p w14:paraId="6590714D" w14:textId="77777777" w:rsidR="00166605" w:rsidRDefault="00EF57C8">
      <w:pPr>
        <w:spacing w:after="3" w:line="259" w:lineRule="auto"/>
        <w:ind w:left="830"/>
        <w:jc w:val="left"/>
      </w:pPr>
      <w:r>
        <w:rPr>
          <w:b/>
        </w:rPr>
        <w:t xml:space="preserve">Investissements matériels et immatériels (dépenses sur devis) : </w:t>
      </w:r>
    </w:p>
    <w:tbl>
      <w:tblPr>
        <w:tblStyle w:val="TableGrid"/>
        <w:tblW w:w="9851" w:type="dxa"/>
        <w:tblInd w:w="553" w:type="dxa"/>
        <w:tblCellMar>
          <w:top w:w="30" w:type="dxa"/>
          <w:left w:w="57" w:type="dxa"/>
          <w:bottom w:w="4" w:type="dxa"/>
        </w:tblCellMar>
        <w:tblLook w:val="04A0" w:firstRow="1" w:lastRow="0" w:firstColumn="1" w:lastColumn="0" w:noHBand="0" w:noVBand="1"/>
      </w:tblPr>
      <w:tblGrid>
        <w:gridCol w:w="1710"/>
        <w:gridCol w:w="1332"/>
        <w:gridCol w:w="1141"/>
        <w:gridCol w:w="1578"/>
        <w:gridCol w:w="2186"/>
        <w:gridCol w:w="1056"/>
        <w:gridCol w:w="848"/>
      </w:tblGrid>
      <w:tr w:rsidR="00166605" w14:paraId="645D9574" w14:textId="77777777" w:rsidTr="00F32ABC">
        <w:trPr>
          <w:trHeight w:val="1358"/>
        </w:trPr>
        <w:tc>
          <w:tcPr>
            <w:tcW w:w="1710" w:type="dxa"/>
            <w:tcBorders>
              <w:top w:val="single" w:sz="4" w:space="0" w:color="000000"/>
              <w:left w:val="single" w:sz="4" w:space="0" w:color="000000"/>
              <w:bottom w:val="single" w:sz="4" w:space="0" w:color="000000"/>
              <w:right w:val="single" w:sz="4" w:space="0" w:color="000000"/>
            </w:tcBorders>
            <w:shd w:val="clear" w:color="auto" w:fill="F2F2F2"/>
          </w:tcPr>
          <w:p w14:paraId="715784E4" w14:textId="77777777" w:rsidR="00166605" w:rsidRDefault="00EF57C8" w:rsidP="00F32ABC">
            <w:pPr>
              <w:spacing w:after="0" w:line="259" w:lineRule="auto"/>
              <w:ind w:left="11" w:firstLine="0"/>
              <w:jc w:val="left"/>
            </w:pPr>
            <w:r>
              <w:rPr>
                <w:b/>
              </w:rPr>
              <w:t xml:space="preserve">N° de </w:t>
            </w:r>
          </w:p>
          <w:p w14:paraId="45920A93" w14:textId="77777777" w:rsidR="00166605" w:rsidRDefault="00EF57C8" w:rsidP="00F32ABC">
            <w:pPr>
              <w:spacing w:after="0" w:line="259" w:lineRule="auto"/>
              <w:ind w:left="11" w:firstLine="0"/>
              <w:jc w:val="left"/>
            </w:pPr>
            <w:r>
              <w:rPr>
                <w:b/>
              </w:rPr>
              <w:t xml:space="preserve">ligne </w:t>
            </w:r>
          </w:p>
          <w:p w14:paraId="0EAC8B0A" w14:textId="77777777" w:rsidR="00166605" w:rsidRDefault="00EF57C8" w:rsidP="00F32ABC">
            <w:pPr>
              <w:spacing w:after="0" w:line="226" w:lineRule="auto"/>
              <w:ind w:left="0" w:firstLine="0"/>
              <w:jc w:val="left"/>
            </w:pPr>
            <w:r>
              <w:rPr>
                <w:b/>
                <w:sz w:val="17"/>
              </w:rPr>
              <w:t xml:space="preserve">Présenter les devis </w:t>
            </w:r>
          </w:p>
          <w:p w14:paraId="2609632F" w14:textId="6BCAFFD0" w:rsidR="00166605" w:rsidRDefault="00EF57C8" w:rsidP="00F32ABC">
            <w:pPr>
              <w:spacing w:after="0" w:line="259" w:lineRule="auto"/>
              <w:ind w:left="0" w:firstLine="0"/>
              <w:jc w:val="left"/>
            </w:pPr>
            <w:r>
              <w:rPr>
                <w:b/>
                <w:sz w:val="17"/>
              </w:rPr>
              <w:t>numérotés dans cet ordre</w:t>
            </w:r>
            <w:r>
              <w:rPr>
                <w:b/>
              </w:rPr>
              <w:t xml:space="preserve"> </w:t>
            </w:r>
          </w:p>
        </w:tc>
        <w:tc>
          <w:tcPr>
            <w:tcW w:w="133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12ED0E6" w14:textId="77777777" w:rsidR="00166605" w:rsidRDefault="00EF57C8">
            <w:pPr>
              <w:spacing w:after="0" w:line="259" w:lineRule="auto"/>
              <w:ind w:left="11" w:firstLine="0"/>
              <w:jc w:val="left"/>
            </w:pPr>
            <w:r>
              <w:rPr>
                <w:b/>
              </w:rPr>
              <w:t xml:space="preserve">Description de la dépense </w:t>
            </w:r>
          </w:p>
        </w:tc>
        <w:tc>
          <w:tcPr>
            <w:tcW w:w="1141" w:type="dxa"/>
            <w:tcBorders>
              <w:top w:val="single" w:sz="4" w:space="0" w:color="000000"/>
              <w:left w:val="single" w:sz="4" w:space="0" w:color="000000"/>
              <w:bottom w:val="single" w:sz="4" w:space="0" w:color="000000"/>
              <w:right w:val="single" w:sz="4" w:space="0" w:color="000000"/>
            </w:tcBorders>
            <w:shd w:val="clear" w:color="auto" w:fill="F2F2F2"/>
          </w:tcPr>
          <w:p w14:paraId="0C10E4B2" w14:textId="77777777" w:rsidR="00166605" w:rsidRDefault="00EF57C8">
            <w:pPr>
              <w:spacing w:after="0" w:line="238" w:lineRule="auto"/>
              <w:ind w:left="13" w:firstLine="0"/>
              <w:jc w:val="left"/>
            </w:pPr>
            <w:r>
              <w:rPr>
                <w:b/>
              </w:rPr>
              <w:t xml:space="preserve">Identifiant du </w:t>
            </w:r>
          </w:p>
          <w:p w14:paraId="7F222BAB" w14:textId="77777777" w:rsidR="00166605" w:rsidRDefault="00EF57C8">
            <w:pPr>
              <w:spacing w:after="0" w:line="259" w:lineRule="auto"/>
              <w:ind w:left="12" w:firstLine="0"/>
              <w:jc w:val="left"/>
            </w:pPr>
            <w:r>
              <w:rPr>
                <w:b/>
              </w:rPr>
              <w:t xml:space="preserve">justificatif </w:t>
            </w:r>
          </w:p>
          <w:p w14:paraId="5CF2495D" w14:textId="77777777" w:rsidR="00166605" w:rsidRDefault="00EF57C8">
            <w:pPr>
              <w:spacing w:after="0" w:line="259" w:lineRule="auto"/>
              <w:ind w:left="1" w:right="81" w:firstLine="0"/>
              <w:jc w:val="left"/>
            </w:pPr>
            <w:r>
              <w:rPr>
                <w:b/>
                <w:sz w:val="17"/>
              </w:rPr>
              <w:t>Indiquer la référence du devis</w:t>
            </w:r>
            <w:r>
              <w:rPr>
                <w:b/>
              </w:rPr>
              <w:t xml:space="preserve"> </w:t>
            </w:r>
          </w:p>
        </w:tc>
        <w:tc>
          <w:tcPr>
            <w:tcW w:w="157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5F55392" w14:textId="77777777" w:rsidR="00166605" w:rsidRDefault="00EF57C8">
            <w:pPr>
              <w:spacing w:after="0" w:line="259" w:lineRule="auto"/>
              <w:ind w:left="11" w:firstLine="0"/>
              <w:jc w:val="left"/>
            </w:pPr>
            <w:r>
              <w:rPr>
                <w:b/>
              </w:rPr>
              <w:t xml:space="preserve">Fournisseur(s) choisi(s) </w:t>
            </w:r>
          </w:p>
        </w:tc>
        <w:tc>
          <w:tcPr>
            <w:tcW w:w="218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F93D943" w14:textId="77777777" w:rsidR="00166605" w:rsidRDefault="00EF57C8">
            <w:pPr>
              <w:spacing w:after="0" w:line="259" w:lineRule="auto"/>
              <w:ind w:left="10" w:firstLine="0"/>
              <w:jc w:val="left"/>
            </w:pPr>
            <w:r>
              <w:rPr>
                <w:b/>
              </w:rPr>
              <w:t xml:space="preserve">Poste de </w:t>
            </w:r>
          </w:p>
          <w:p w14:paraId="2602B549" w14:textId="77777777" w:rsidR="00166605" w:rsidRDefault="00EF57C8">
            <w:pPr>
              <w:spacing w:after="0" w:line="259" w:lineRule="auto"/>
              <w:ind w:left="10" w:firstLine="0"/>
              <w:jc w:val="left"/>
            </w:pPr>
            <w:r>
              <w:rPr>
                <w:b/>
              </w:rPr>
              <w:t xml:space="preserve">dépenses </w:t>
            </w:r>
          </w:p>
          <w:p w14:paraId="50F1721B" w14:textId="77777777" w:rsidR="00166605" w:rsidRDefault="00EF57C8">
            <w:pPr>
              <w:spacing w:after="0" w:line="259" w:lineRule="auto"/>
              <w:ind w:left="10" w:firstLine="0"/>
              <w:jc w:val="left"/>
            </w:pPr>
            <w:r>
              <w:rPr>
                <w:b/>
              </w:rPr>
              <w:t xml:space="preserve"> </w:t>
            </w:r>
          </w:p>
        </w:tc>
        <w:tc>
          <w:tcPr>
            <w:tcW w:w="105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9B365AD" w14:textId="77777777" w:rsidR="00166605" w:rsidRDefault="00EF57C8">
            <w:pPr>
              <w:spacing w:after="0" w:line="238" w:lineRule="auto"/>
              <w:ind w:left="15" w:firstLine="0"/>
              <w:jc w:val="left"/>
            </w:pPr>
            <w:r>
              <w:rPr>
                <w:b/>
              </w:rPr>
              <w:t xml:space="preserve">Montant prévisionnel </w:t>
            </w:r>
          </w:p>
          <w:p w14:paraId="52507EF4" w14:textId="77777777" w:rsidR="00166605" w:rsidRDefault="00EF57C8">
            <w:pPr>
              <w:spacing w:after="0" w:line="259" w:lineRule="auto"/>
              <w:ind w:left="15" w:firstLine="0"/>
              <w:jc w:val="left"/>
            </w:pPr>
            <w:r>
              <w:rPr>
                <w:b/>
              </w:rPr>
              <w:t xml:space="preserve">HT en € </w:t>
            </w:r>
          </w:p>
        </w:tc>
        <w:tc>
          <w:tcPr>
            <w:tcW w:w="84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234010" w14:textId="77777777" w:rsidR="00166605" w:rsidRDefault="00EF57C8">
            <w:pPr>
              <w:spacing w:after="0" w:line="259" w:lineRule="auto"/>
              <w:ind w:left="11" w:firstLine="0"/>
              <w:jc w:val="left"/>
            </w:pPr>
            <w:r>
              <w:rPr>
                <w:b/>
              </w:rPr>
              <w:t xml:space="preserve">Devis joints </w:t>
            </w:r>
          </w:p>
        </w:tc>
      </w:tr>
      <w:tr w:rsidR="00166605" w14:paraId="69B9ABAF" w14:textId="77777777" w:rsidTr="00F32ABC">
        <w:trPr>
          <w:trHeight w:val="1146"/>
        </w:trPr>
        <w:tc>
          <w:tcPr>
            <w:tcW w:w="1710" w:type="dxa"/>
            <w:tcBorders>
              <w:top w:val="single" w:sz="4" w:space="0" w:color="000000"/>
              <w:left w:val="single" w:sz="4" w:space="0" w:color="000000"/>
              <w:bottom w:val="single" w:sz="4" w:space="0" w:color="000000"/>
              <w:right w:val="single" w:sz="4" w:space="0" w:color="000000"/>
            </w:tcBorders>
            <w:vAlign w:val="center"/>
          </w:tcPr>
          <w:p w14:paraId="753B75DA" w14:textId="77777777" w:rsidR="00166605" w:rsidRDefault="00EF57C8">
            <w:pPr>
              <w:spacing w:after="0" w:line="259" w:lineRule="auto"/>
              <w:ind w:left="11" w:firstLine="0"/>
              <w:jc w:val="left"/>
            </w:pPr>
            <w:r>
              <w:t xml:space="preserve">1 </w:t>
            </w:r>
          </w:p>
        </w:tc>
        <w:tc>
          <w:tcPr>
            <w:tcW w:w="1332" w:type="dxa"/>
            <w:tcBorders>
              <w:top w:val="single" w:sz="4" w:space="0" w:color="000000"/>
              <w:left w:val="single" w:sz="4" w:space="0" w:color="000000"/>
              <w:bottom w:val="single" w:sz="4" w:space="0" w:color="000000"/>
              <w:right w:val="single" w:sz="4" w:space="0" w:color="000000"/>
            </w:tcBorders>
            <w:vAlign w:val="center"/>
          </w:tcPr>
          <w:p w14:paraId="05252FEC" w14:textId="77777777" w:rsidR="00166605" w:rsidRDefault="00EF57C8">
            <w:pPr>
              <w:spacing w:after="0" w:line="259" w:lineRule="auto"/>
              <w:ind w:left="11" w:firstLine="0"/>
              <w:jc w:val="left"/>
            </w:pPr>
            <w:r>
              <w:rPr>
                <w:b/>
              </w:rPr>
              <w:t xml:space="preserve"> </w:t>
            </w:r>
          </w:p>
        </w:tc>
        <w:tc>
          <w:tcPr>
            <w:tcW w:w="1141" w:type="dxa"/>
            <w:tcBorders>
              <w:top w:val="single" w:sz="4" w:space="0" w:color="000000"/>
              <w:left w:val="single" w:sz="4" w:space="0" w:color="000000"/>
              <w:bottom w:val="single" w:sz="4" w:space="0" w:color="000000"/>
              <w:right w:val="single" w:sz="4" w:space="0" w:color="000000"/>
            </w:tcBorders>
          </w:tcPr>
          <w:p w14:paraId="7EAC30CB" w14:textId="77777777" w:rsidR="00166605" w:rsidRDefault="00EF57C8">
            <w:pPr>
              <w:spacing w:after="0" w:line="259" w:lineRule="auto"/>
              <w:ind w:left="13" w:firstLine="0"/>
              <w:jc w:val="left"/>
            </w:pPr>
            <w:r>
              <w:rPr>
                <w:color w:val="7F7F7F"/>
              </w:rPr>
              <w:t xml:space="preserve"> </w:t>
            </w:r>
          </w:p>
        </w:tc>
        <w:tc>
          <w:tcPr>
            <w:tcW w:w="1578" w:type="dxa"/>
            <w:tcBorders>
              <w:top w:val="single" w:sz="4" w:space="0" w:color="000000"/>
              <w:left w:val="single" w:sz="4" w:space="0" w:color="000000"/>
              <w:bottom w:val="single" w:sz="4" w:space="0" w:color="000000"/>
              <w:right w:val="single" w:sz="4" w:space="0" w:color="000000"/>
            </w:tcBorders>
            <w:vAlign w:val="center"/>
          </w:tcPr>
          <w:p w14:paraId="2ED8E790" w14:textId="77777777" w:rsidR="00166605" w:rsidRDefault="00EF57C8">
            <w:pPr>
              <w:spacing w:after="0" w:line="259" w:lineRule="auto"/>
              <w:ind w:left="11" w:firstLine="0"/>
              <w:jc w:val="left"/>
            </w:pPr>
            <w:r>
              <w:t xml:space="preserve"> </w:t>
            </w:r>
          </w:p>
        </w:tc>
        <w:tc>
          <w:tcPr>
            <w:tcW w:w="2186" w:type="dxa"/>
            <w:tcBorders>
              <w:top w:val="single" w:sz="4" w:space="0" w:color="000000"/>
              <w:left w:val="single" w:sz="4" w:space="0" w:color="000000"/>
              <w:bottom w:val="single" w:sz="4" w:space="0" w:color="000000"/>
              <w:right w:val="single" w:sz="4" w:space="0" w:color="000000"/>
            </w:tcBorders>
          </w:tcPr>
          <w:p w14:paraId="5238570E" w14:textId="77777777" w:rsidR="00166605" w:rsidRDefault="00EF57C8">
            <w:pPr>
              <w:spacing w:after="0" w:line="259" w:lineRule="auto"/>
              <w:ind w:left="10" w:firstLine="0"/>
              <w:jc w:val="left"/>
            </w:pPr>
            <w:r>
              <w:rPr>
                <w:color w:val="7F7F7F"/>
              </w:rPr>
              <w:t xml:space="preserve"> </w:t>
            </w:r>
          </w:p>
        </w:tc>
        <w:tc>
          <w:tcPr>
            <w:tcW w:w="1056" w:type="dxa"/>
            <w:tcBorders>
              <w:top w:val="single" w:sz="4" w:space="0" w:color="000000"/>
              <w:left w:val="single" w:sz="4" w:space="0" w:color="000000"/>
              <w:bottom w:val="single" w:sz="4" w:space="0" w:color="000000"/>
              <w:right w:val="single" w:sz="4" w:space="0" w:color="000000"/>
            </w:tcBorders>
            <w:vAlign w:val="bottom"/>
          </w:tcPr>
          <w:p w14:paraId="56708276" w14:textId="77777777" w:rsidR="00166605" w:rsidRDefault="00EF57C8">
            <w:pPr>
              <w:spacing w:after="0" w:line="259" w:lineRule="auto"/>
              <w:ind w:left="15" w:firstLine="0"/>
              <w:jc w:val="left"/>
            </w:pPr>
            <w: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3549C28F" w14:textId="77777777" w:rsidR="00166605" w:rsidRDefault="00EF57C8">
            <w:pPr>
              <w:spacing w:after="0" w:line="259" w:lineRule="auto"/>
              <w:ind w:left="33" w:firstLine="0"/>
              <w:jc w:val="left"/>
            </w:pPr>
            <w:r>
              <w:rPr>
                <w:rFonts w:ascii="Calibri" w:eastAsia="Calibri" w:hAnsi="Calibri" w:cs="Calibri"/>
                <w:noProof/>
                <w:sz w:val="22"/>
              </w:rPr>
              <mc:AlternateContent>
                <mc:Choice Requires="wpg">
                  <w:drawing>
                    <wp:inline distT="0" distB="0" distL="0" distR="0" wp14:anchorId="302C2AA5" wp14:editId="296CD389">
                      <wp:extent cx="92964" cy="92963"/>
                      <wp:effectExtent l="0" t="0" r="0" b="0"/>
                      <wp:docPr id="96497" name="Group 96497"/>
                      <wp:cNvGraphicFramePr/>
                      <a:graphic xmlns:a="http://schemas.openxmlformats.org/drawingml/2006/main">
                        <a:graphicData uri="http://schemas.microsoft.com/office/word/2010/wordprocessingGroup">
                          <wpg:wgp>
                            <wpg:cNvGrpSpPr/>
                            <wpg:grpSpPr>
                              <a:xfrm>
                                <a:off x="0" y="0"/>
                                <a:ext cx="92964" cy="92963"/>
                                <a:chOff x="0" y="0"/>
                                <a:chExt cx="92964" cy="92963"/>
                              </a:xfrm>
                            </wpg:grpSpPr>
                            <wps:wsp>
                              <wps:cNvPr id="2558" name="Shape 2558"/>
                              <wps:cNvSpPr/>
                              <wps:spPr>
                                <a:xfrm>
                                  <a:off x="0" y="0"/>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3945F89" id="Group 96497" o:spid="_x0000_s1026" style="width:7.3pt;height:7.3pt;mso-position-horizontal-relative:char;mso-position-vertical-relative:line" coordsize="92964,9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">
                      <v:shape id="Shape 2558" o:spid="_x0000_s1027" style="position:absolute;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EWYsQA&#10;AADdAAAADwAAAGRycy9kb3ducmV2LnhtbERPu2rDMBTdA/0HcQtdTCM3YBNcyyEkFFpChzyGjhfr&#10;1jaRrlxLtd2/j4ZCxsN5l5vZGjHS4DvHCl6WKQji2umOGwWX89vzGoQPyBqNY1LwRx421cOixEK7&#10;iY80nkIjYgj7AhW0IfSFlL5uyaJfup44ct9usBgiHBqpB5xiuDVylaa5tNhxbGixp11L9fX0axV8&#10;fhjZnQ/H8KX3F7P/2SV5MyVKPT3O21cQgeZwF/+737WCVZbFufFNfAKy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hFmLEAAAA3QAAAA8AAAAAAAAAAAAAAAAAmAIAAGRycy9k&#10;b3ducmV2LnhtbFBLBQYAAAAABAAEAPUAAACJAwAAAAA=&#10;" path="m,92963r92964,l92964,,,,,92963xe" filled="f" strokeweight=".72pt">
                        <v:stroke miterlimit="83231f" joinstyle="miter" endcap="round"/>
                        <v:path arrowok="t" textboxrect="0,0,92964,92963"/>
                      </v:shape>
                      <w10:anchorlock/>
                    </v:group>
                  </w:pict>
                </mc:Fallback>
              </mc:AlternateContent>
            </w:r>
            <w:r>
              <w:t xml:space="preserve"> </w:t>
            </w:r>
          </w:p>
        </w:tc>
      </w:tr>
      <w:tr w:rsidR="00166605" w14:paraId="702E1D78" w14:textId="77777777" w:rsidTr="00F32ABC">
        <w:trPr>
          <w:trHeight w:val="1145"/>
        </w:trPr>
        <w:tc>
          <w:tcPr>
            <w:tcW w:w="1710" w:type="dxa"/>
            <w:tcBorders>
              <w:top w:val="single" w:sz="4" w:space="0" w:color="000000"/>
              <w:left w:val="single" w:sz="4" w:space="0" w:color="000000"/>
              <w:bottom w:val="single" w:sz="4" w:space="0" w:color="000000"/>
              <w:right w:val="single" w:sz="4" w:space="0" w:color="000000"/>
            </w:tcBorders>
            <w:vAlign w:val="center"/>
          </w:tcPr>
          <w:p w14:paraId="12FC3A35" w14:textId="77777777" w:rsidR="00166605" w:rsidRDefault="00EF57C8">
            <w:pPr>
              <w:spacing w:after="0" w:line="259" w:lineRule="auto"/>
              <w:ind w:left="11" w:firstLine="0"/>
              <w:jc w:val="left"/>
            </w:pPr>
            <w:r>
              <w:t xml:space="preserve">2 </w:t>
            </w:r>
          </w:p>
        </w:tc>
        <w:tc>
          <w:tcPr>
            <w:tcW w:w="1332" w:type="dxa"/>
            <w:tcBorders>
              <w:top w:val="single" w:sz="4" w:space="0" w:color="000000"/>
              <w:left w:val="single" w:sz="4" w:space="0" w:color="000000"/>
              <w:bottom w:val="single" w:sz="4" w:space="0" w:color="000000"/>
              <w:right w:val="single" w:sz="4" w:space="0" w:color="000000"/>
            </w:tcBorders>
            <w:vAlign w:val="center"/>
          </w:tcPr>
          <w:p w14:paraId="7151D0BA" w14:textId="77777777" w:rsidR="00166605" w:rsidRDefault="00EF57C8">
            <w:pPr>
              <w:spacing w:after="0" w:line="259" w:lineRule="auto"/>
              <w:ind w:left="11" w:firstLine="0"/>
              <w:jc w:val="left"/>
            </w:pPr>
            <w:r>
              <w:t xml:space="preserve"> </w:t>
            </w:r>
          </w:p>
        </w:tc>
        <w:tc>
          <w:tcPr>
            <w:tcW w:w="1141" w:type="dxa"/>
            <w:tcBorders>
              <w:top w:val="single" w:sz="4" w:space="0" w:color="000000"/>
              <w:left w:val="single" w:sz="4" w:space="0" w:color="000000"/>
              <w:bottom w:val="single" w:sz="4" w:space="0" w:color="000000"/>
              <w:right w:val="single" w:sz="4" w:space="0" w:color="000000"/>
            </w:tcBorders>
          </w:tcPr>
          <w:p w14:paraId="6AC168BA" w14:textId="77777777" w:rsidR="00166605" w:rsidRDefault="00EF57C8">
            <w:pPr>
              <w:spacing w:after="0" w:line="259" w:lineRule="auto"/>
              <w:ind w:left="13" w:firstLine="0"/>
              <w:jc w:val="left"/>
            </w:pPr>
            <w:r>
              <w:rPr>
                <w:color w:val="7F7F7F"/>
              </w:rPr>
              <w:t xml:space="preserve"> </w:t>
            </w:r>
          </w:p>
        </w:tc>
        <w:tc>
          <w:tcPr>
            <w:tcW w:w="1578" w:type="dxa"/>
            <w:tcBorders>
              <w:top w:val="single" w:sz="4" w:space="0" w:color="000000"/>
              <w:left w:val="single" w:sz="4" w:space="0" w:color="000000"/>
              <w:bottom w:val="single" w:sz="4" w:space="0" w:color="000000"/>
              <w:right w:val="single" w:sz="4" w:space="0" w:color="000000"/>
            </w:tcBorders>
            <w:vAlign w:val="center"/>
          </w:tcPr>
          <w:p w14:paraId="18DB9CD6" w14:textId="77777777" w:rsidR="00166605" w:rsidRDefault="00EF57C8">
            <w:pPr>
              <w:spacing w:after="0" w:line="259" w:lineRule="auto"/>
              <w:ind w:left="11" w:firstLine="0"/>
              <w:jc w:val="left"/>
            </w:pPr>
            <w:r>
              <w:t xml:space="preserve"> </w:t>
            </w:r>
          </w:p>
        </w:tc>
        <w:tc>
          <w:tcPr>
            <w:tcW w:w="2186" w:type="dxa"/>
            <w:tcBorders>
              <w:top w:val="single" w:sz="4" w:space="0" w:color="000000"/>
              <w:left w:val="single" w:sz="4" w:space="0" w:color="000000"/>
              <w:bottom w:val="single" w:sz="4" w:space="0" w:color="000000"/>
              <w:right w:val="single" w:sz="4" w:space="0" w:color="000000"/>
            </w:tcBorders>
          </w:tcPr>
          <w:p w14:paraId="3C1C7B7C" w14:textId="77777777" w:rsidR="00166605" w:rsidRDefault="00EF57C8">
            <w:pPr>
              <w:spacing w:after="0" w:line="259" w:lineRule="auto"/>
              <w:ind w:left="10" w:firstLine="0"/>
              <w:jc w:val="left"/>
            </w:pPr>
            <w:r>
              <w:rPr>
                <w:color w:val="7F7F7F"/>
              </w:rPr>
              <w:t xml:space="preserve"> </w:t>
            </w:r>
          </w:p>
        </w:tc>
        <w:tc>
          <w:tcPr>
            <w:tcW w:w="1056" w:type="dxa"/>
            <w:tcBorders>
              <w:top w:val="single" w:sz="4" w:space="0" w:color="000000"/>
              <w:left w:val="single" w:sz="4" w:space="0" w:color="000000"/>
              <w:bottom w:val="single" w:sz="4" w:space="0" w:color="000000"/>
              <w:right w:val="single" w:sz="4" w:space="0" w:color="000000"/>
            </w:tcBorders>
            <w:vAlign w:val="bottom"/>
          </w:tcPr>
          <w:p w14:paraId="2BBA114D" w14:textId="77777777" w:rsidR="00166605" w:rsidRDefault="00EF57C8">
            <w:pPr>
              <w:spacing w:after="0" w:line="259" w:lineRule="auto"/>
              <w:ind w:left="15" w:firstLine="0"/>
              <w:jc w:val="left"/>
            </w:pPr>
            <w: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1C3674DE" w14:textId="77777777" w:rsidR="00166605" w:rsidRDefault="00EF57C8">
            <w:pPr>
              <w:spacing w:after="0" w:line="259" w:lineRule="auto"/>
              <w:ind w:left="33" w:firstLine="0"/>
              <w:jc w:val="left"/>
            </w:pPr>
            <w:r>
              <w:rPr>
                <w:rFonts w:ascii="Calibri" w:eastAsia="Calibri" w:hAnsi="Calibri" w:cs="Calibri"/>
                <w:noProof/>
                <w:sz w:val="22"/>
              </w:rPr>
              <mc:AlternateContent>
                <mc:Choice Requires="wpg">
                  <w:drawing>
                    <wp:inline distT="0" distB="0" distL="0" distR="0" wp14:anchorId="4EFBEF35" wp14:editId="3214A630">
                      <wp:extent cx="92964" cy="92963"/>
                      <wp:effectExtent l="0" t="0" r="0" b="0"/>
                      <wp:docPr id="96774" name="Group 96774"/>
                      <wp:cNvGraphicFramePr/>
                      <a:graphic xmlns:a="http://schemas.openxmlformats.org/drawingml/2006/main">
                        <a:graphicData uri="http://schemas.microsoft.com/office/word/2010/wordprocessingGroup">
                          <wpg:wgp>
                            <wpg:cNvGrpSpPr/>
                            <wpg:grpSpPr>
                              <a:xfrm>
                                <a:off x="0" y="0"/>
                                <a:ext cx="92964" cy="92963"/>
                                <a:chOff x="0" y="0"/>
                                <a:chExt cx="92964" cy="92963"/>
                              </a:xfrm>
                            </wpg:grpSpPr>
                            <wps:wsp>
                              <wps:cNvPr id="2588" name="Shape 2588"/>
                              <wps:cNvSpPr/>
                              <wps:spPr>
                                <a:xfrm>
                                  <a:off x="0" y="0"/>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83A4648" id="Group 96774" o:spid="_x0000_s1026" style="width:7.3pt;height:7.3pt;mso-position-horizontal-relative:char;mso-position-vertical-relative:line" coordsize="92964,9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">
                      <v:shape id="Shape 2588" o:spid="_x0000_s1027" style="position:absolute;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E6JcMA&#10;AADdAAAADwAAAGRycy9kb3ducmV2LnhtbERPy4rCMBTdC/MP4Q64EU0VFKmmZVCEEXHhY+Hy0lzb&#10;YnLTaTK28/eTheDycN7rvLdGPKn1tWMF00kCgrhwuuZSwfWyGy9B+ICs0TgmBX/kIc8+BmtMtev4&#10;RM9zKEUMYZ+igiqEJpXSFxVZ9BPXEEfu7lqLIcK2lLrFLoZbI2dJspAWa44NFTa0qah4nH+tguPe&#10;yPpyOIWb3l7N9mczWpTdSKnhZ/+1AhGoD2/xy/2tFczmyzg3volP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E6JcMAAADdAAAADwAAAAAAAAAAAAAAAACYAgAAZHJzL2Rv&#10;d25yZXYueG1sUEsFBgAAAAAEAAQA9QAAAIgDAAAAAA==&#10;" path="m,92963r92964,l92964,,,,,92963xe" filled="f" strokeweight=".72pt">
                        <v:stroke miterlimit="83231f" joinstyle="miter" endcap="round"/>
                        <v:path arrowok="t" textboxrect="0,0,92964,92963"/>
                      </v:shape>
                      <w10:anchorlock/>
                    </v:group>
                  </w:pict>
                </mc:Fallback>
              </mc:AlternateContent>
            </w:r>
            <w:r>
              <w:t xml:space="preserve"> </w:t>
            </w:r>
          </w:p>
        </w:tc>
      </w:tr>
      <w:tr w:rsidR="00166605" w14:paraId="43B9ED1D" w14:textId="77777777" w:rsidTr="00F32ABC">
        <w:trPr>
          <w:trHeight w:val="1142"/>
        </w:trPr>
        <w:tc>
          <w:tcPr>
            <w:tcW w:w="1710" w:type="dxa"/>
            <w:tcBorders>
              <w:top w:val="single" w:sz="4" w:space="0" w:color="000000"/>
              <w:left w:val="single" w:sz="4" w:space="0" w:color="000000"/>
              <w:bottom w:val="single" w:sz="4" w:space="0" w:color="000000"/>
              <w:right w:val="single" w:sz="4" w:space="0" w:color="000000"/>
            </w:tcBorders>
            <w:vAlign w:val="center"/>
          </w:tcPr>
          <w:p w14:paraId="342D86F8" w14:textId="77777777" w:rsidR="00166605" w:rsidRDefault="00EF57C8">
            <w:pPr>
              <w:spacing w:after="0" w:line="259" w:lineRule="auto"/>
              <w:ind w:left="11" w:firstLine="0"/>
              <w:jc w:val="left"/>
            </w:pPr>
            <w:r>
              <w:t xml:space="preserve">3 </w:t>
            </w:r>
          </w:p>
        </w:tc>
        <w:tc>
          <w:tcPr>
            <w:tcW w:w="1332" w:type="dxa"/>
            <w:tcBorders>
              <w:top w:val="single" w:sz="4" w:space="0" w:color="000000"/>
              <w:left w:val="single" w:sz="4" w:space="0" w:color="000000"/>
              <w:bottom w:val="single" w:sz="4" w:space="0" w:color="000000"/>
              <w:right w:val="single" w:sz="4" w:space="0" w:color="000000"/>
            </w:tcBorders>
            <w:vAlign w:val="center"/>
          </w:tcPr>
          <w:p w14:paraId="519FB408" w14:textId="77777777" w:rsidR="00166605" w:rsidRDefault="00EF57C8">
            <w:pPr>
              <w:spacing w:after="0" w:line="259" w:lineRule="auto"/>
              <w:ind w:left="11" w:firstLine="0"/>
              <w:jc w:val="left"/>
            </w:pPr>
            <w:r>
              <w:t xml:space="preserve"> </w:t>
            </w:r>
          </w:p>
        </w:tc>
        <w:tc>
          <w:tcPr>
            <w:tcW w:w="1141" w:type="dxa"/>
            <w:tcBorders>
              <w:top w:val="single" w:sz="4" w:space="0" w:color="000000"/>
              <w:left w:val="single" w:sz="4" w:space="0" w:color="000000"/>
              <w:bottom w:val="single" w:sz="4" w:space="0" w:color="000000"/>
              <w:right w:val="single" w:sz="4" w:space="0" w:color="000000"/>
            </w:tcBorders>
          </w:tcPr>
          <w:p w14:paraId="76CA6BDF" w14:textId="77777777" w:rsidR="00166605" w:rsidRDefault="00EF57C8">
            <w:pPr>
              <w:spacing w:after="0" w:line="259" w:lineRule="auto"/>
              <w:ind w:left="13" w:firstLine="0"/>
              <w:jc w:val="left"/>
            </w:pPr>
            <w:r>
              <w:rPr>
                <w:color w:val="7F7F7F"/>
              </w:rPr>
              <w:t xml:space="preserve"> </w:t>
            </w:r>
          </w:p>
        </w:tc>
        <w:tc>
          <w:tcPr>
            <w:tcW w:w="1578" w:type="dxa"/>
            <w:tcBorders>
              <w:top w:val="single" w:sz="4" w:space="0" w:color="000000"/>
              <w:left w:val="single" w:sz="4" w:space="0" w:color="000000"/>
              <w:bottom w:val="single" w:sz="4" w:space="0" w:color="000000"/>
              <w:right w:val="single" w:sz="4" w:space="0" w:color="000000"/>
            </w:tcBorders>
            <w:vAlign w:val="center"/>
          </w:tcPr>
          <w:p w14:paraId="4E994977" w14:textId="77777777" w:rsidR="00166605" w:rsidRDefault="00EF57C8">
            <w:pPr>
              <w:spacing w:after="0" w:line="259" w:lineRule="auto"/>
              <w:ind w:left="11" w:firstLine="0"/>
              <w:jc w:val="left"/>
            </w:pPr>
            <w:r>
              <w:t xml:space="preserve"> </w:t>
            </w:r>
          </w:p>
        </w:tc>
        <w:tc>
          <w:tcPr>
            <w:tcW w:w="2186" w:type="dxa"/>
            <w:tcBorders>
              <w:top w:val="single" w:sz="4" w:space="0" w:color="000000"/>
              <w:left w:val="single" w:sz="4" w:space="0" w:color="000000"/>
              <w:bottom w:val="single" w:sz="4" w:space="0" w:color="000000"/>
              <w:right w:val="single" w:sz="4" w:space="0" w:color="000000"/>
            </w:tcBorders>
          </w:tcPr>
          <w:p w14:paraId="69A43305" w14:textId="77777777" w:rsidR="00166605" w:rsidRDefault="00EF57C8">
            <w:pPr>
              <w:spacing w:after="0" w:line="259" w:lineRule="auto"/>
              <w:ind w:left="10" w:firstLine="0"/>
              <w:jc w:val="left"/>
            </w:pPr>
            <w:r>
              <w:rPr>
                <w:color w:val="7F7F7F"/>
              </w:rPr>
              <w:t xml:space="preserve"> </w:t>
            </w:r>
          </w:p>
        </w:tc>
        <w:tc>
          <w:tcPr>
            <w:tcW w:w="1056" w:type="dxa"/>
            <w:tcBorders>
              <w:top w:val="single" w:sz="4" w:space="0" w:color="000000"/>
              <w:left w:val="single" w:sz="4" w:space="0" w:color="000000"/>
              <w:bottom w:val="single" w:sz="4" w:space="0" w:color="000000"/>
              <w:right w:val="single" w:sz="4" w:space="0" w:color="000000"/>
            </w:tcBorders>
            <w:vAlign w:val="bottom"/>
          </w:tcPr>
          <w:p w14:paraId="5B462A05" w14:textId="77777777" w:rsidR="00166605" w:rsidRDefault="00EF57C8">
            <w:pPr>
              <w:spacing w:after="0" w:line="259" w:lineRule="auto"/>
              <w:ind w:left="15" w:firstLine="0"/>
              <w:jc w:val="left"/>
            </w:pPr>
            <w: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2DC6EE8A" w14:textId="77777777" w:rsidR="00166605" w:rsidRDefault="00EF57C8">
            <w:pPr>
              <w:spacing w:after="0" w:line="259" w:lineRule="auto"/>
              <w:ind w:left="33" w:firstLine="0"/>
              <w:jc w:val="left"/>
            </w:pPr>
            <w:r>
              <w:rPr>
                <w:rFonts w:ascii="Calibri" w:eastAsia="Calibri" w:hAnsi="Calibri" w:cs="Calibri"/>
                <w:noProof/>
                <w:sz w:val="22"/>
              </w:rPr>
              <mc:AlternateContent>
                <mc:Choice Requires="wpg">
                  <w:drawing>
                    <wp:inline distT="0" distB="0" distL="0" distR="0" wp14:anchorId="5D38426C" wp14:editId="525911E9">
                      <wp:extent cx="92964" cy="92963"/>
                      <wp:effectExtent l="0" t="0" r="0" b="0"/>
                      <wp:docPr id="97061" name="Group 97061"/>
                      <wp:cNvGraphicFramePr/>
                      <a:graphic xmlns:a="http://schemas.openxmlformats.org/drawingml/2006/main">
                        <a:graphicData uri="http://schemas.microsoft.com/office/word/2010/wordprocessingGroup">
                          <wpg:wgp>
                            <wpg:cNvGrpSpPr/>
                            <wpg:grpSpPr>
                              <a:xfrm>
                                <a:off x="0" y="0"/>
                                <a:ext cx="92964" cy="92963"/>
                                <a:chOff x="0" y="0"/>
                                <a:chExt cx="92964" cy="92963"/>
                              </a:xfrm>
                            </wpg:grpSpPr>
                            <wps:wsp>
                              <wps:cNvPr id="2618" name="Shape 2618"/>
                              <wps:cNvSpPr/>
                              <wps:spPr>
                                <a:xfrm>
                                  <a:off x="0" y="0"/>
                                  <a:ext cx="92964" cy="92963"/>
                                </a:xfrm>
                                <a:custGeom>
                                  <a:avLst/>
                                  <a:gdLst/>
                                  <a:ahLst/>
                                  <a:cxnLst/>
                                  <a:rect l="0" t="0" r="0" b="0"/>
                                  <a:pathLst>
                                    <a:path w="92964" h="92963">
                                      <a:moveTo>
                                        <a:pt x="0" y="92963"/>
                                      </a:moveTo>
                                      <a:lnTo>
                                        <a:pt x="92964" y="92963"/>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8A943A7" id="Group 97061" o:spid="_x0000_s1026" style="width:7.3pt;height:7.3pt;mso-position-horizontal-relative:char;mso-position-vertical-relative:line" coordsize="92964,9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">
                      <v:shape id="Shape 2618" o:spid="_x0000_s1027" style="position:absolute;width:92964;height:92963;visibility:visible;mso-wrap-style:square;v-text-anchor:top" coordsize="92964,92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7O3sEA&#10;AADdAAAADwAAAGRycy9kb3ducmV2LnhtbERPy4rCMBTdC/5DuIIb0VQXRapRRBFGBhc+Fi4vzbUt&#10;Jje1ydjO35uF4PJw3st1Z414UeMrxwqmkwQEce50xYWC62U/noPwAVmjcUwK/snDetXvLTHTruUT&#10;vc6hEDGEfYYKyhDqTEqfl2TRT1xNHLm7ayyGCJtC6gbbGG6NnCVJKi1WHBtKrGlbUv44/1kFx4OR&#10;1eX3FG56dzW753aUFu1IqeGg2yxABOrCV/xx/2gFs3Qa58Y38Qn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uzt7BAAAA3QAAAA8AAAAAAAAAAAAAAAAAmAIAAGRycy9kb3du&#10;cmV2LnhtbFBLBQYAAAAABAAEAPUAAACGAwAAAAA=&#10;" path="m,92963r92964,l92964,,,,,92963xe" filled="f" strokeweight=".72pt">
                        <v:stroke miterlimit="83231f" joinstyle="miter" endcap="round"/>
                        <v:path arrowok="t" textboxrect="0,0,92964,92963"/>
                      </v:shape>
                      <w10:anchorlock/>
                    </v:group>
                  </w:pict>
                </mc:Fallback>
              </mc:AlternateContent>
            </w:r>
            <w:r>
              <w:t xml:space="preserve"> </w:t>
            </w:r>
          </w:p>
        </w:tc>
      </w:tr>
      <w:tr w:rsidR="00166605" w14:paraId="7EF069B8" w14:textId="77777777" w:rsidTr="00F32ABC">
        <w:trPr>
          <w:trHeight w:val="974"/>
        </w:trPr>
        <w:tc>
          <w:tcPr>
            <w:tcW w:w="1710" w:type="dxa"/>
            <w:tcBorders>
              <w:top w:val="single" w:sz="4" w:space="0" w:color="000000"/>
              <w:left w:val="single" w:sz="4" w:space="0" w:color="000000"/>
              <w:bottom w:val="single" w:sz="4" w:space="0" w:color="000000"/>
              <w:right w:val="single" w:sz="4" w:space="0" w:color="000000"/>
            </w:tcBorders>
            <w:vAlign w:val="center"/>
          </w:tcPr>
          <w:p w14:paraId="4ECA483A" w14:textId="77777777" w:rsidR="00166605" w:rsidRDefault="00EF57C8">
            <w:pPr>
              <w:spacing w:after="0" w:line="259" w:lineRule="auto"/>
              <w:ind w:left="11" w:firstLine="0"/>
              <w:jc w:val="left"/>
            </w:pPr>
            <w:r>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4141B8FB" w14:textId="77777777" w:rsidR="00166605" w:rsidRDefault="00EF57C8">
            <w:pPr>
              <w:spacing w:after="0" w:line="259" w:lineRule="auto"/>
              <w:ind w:left="11" w:firstLine="0"/>
              <w:jc w:val="left"/>
            </w:pPr>
            <w:r>
              <w:t xml:space="preserve"> </w:t>
            </w:r>
          </w:p>
        </w:tc>
        <w:tc>
          <w:tcPr>
            <w:tcW w:w="1141" w:type="dxa"/>
            <w:tcBorders>
              <w:top w:val="single" w:sz="4" w:space="0" w:color="000000"/>
              <w:left w:val="single" w:sz="4" w:space="0" w:color="000000"/>
              <w:bottom w:val="single" w:sz="4" w:space="0" w:color="000000"/>
              <w:right w:val="single" w:sz="4" w:space="0" w:color="000000"/>
            </w:tcBorders>
          </w:tcPr>
          <w:p w14:paraId="11623BD8" w14:textId="77777777" w:rsidR="00166605" w:rsidRDefault="00EF57C8">
            <w:pPr>
              <w:spacing w:after="0" w:line="259" w:lineRule="auto"/>
              <w:ind w:left="13" w:firstLine="0"/>
              <w:jc w:val="left"/>
            </w:pPr>
            <w:r>
              <w:rPr>
                <w:color w:val="7F7F7F"/>
              </w:rPr>
              <w:t xml:space="preserve"> </w:t>
            </w:r>
          </w:p>
        </w:tc>
        <w:tc>
          <w:tcPr>
            <w:tcW w:w="1578" w:type="dxa"/>
            <w:tcBorders>
              <w:top w:val="single" w:sz="4" w:space="0" w:color="000000"/>
              <w:left w:val="single" w:sz="4" w:space="0" w:color="000000"/>
              <w:bottom w:val="single" w:sz="4" w:space="0" w:color="000000"/>
              <w:right w:val="single" w:sz="4" w:space="0" w:color="000000"/>
            </w:tcBorders>
            <w:vAlign w:val="center"/>
          </w:tcPr>
          <w:p w14:paraId="009E8BF7" w14:textId="77777777" w:rsidR="00166605" w:rsidRDefault="00EF57C8">
            <w:pPr>
              <w:spacing w:after="0" w:line="259" w:lineRule="auto"/>
              <w:ind w:left="11" w:firstLine="0"/>
              <w:jc w:val="left"/>
            </w:pPr>
            <w:r>
              <w:t xml:space="preserve"> </w:t>
            </w:r>
          </w:p>
        </w:tc>
        <w:tc>
          <w:tcPr>
            <w:tcW w:w="2186" w:type="dxa"/>
            <w:tcBorders>
              <w:top w:val="single" w:sz="4" w:space="0" w:color="000000"/>
              <w:left w:val="single" w:sz="4" w:space="0" w:color="000000"/>
              <w:bottom w:val="single" w:sz="4" w:space="0" w:color="000000"/>
              <w:right w:val="single" w:sz="4" w:space="0" w:color="000000"/>
            </w:tcBorders>
          </w:tcPr>
          <w:p w14:paraId="5D6C2293" w14:textId="77777777" w:rsidR="00166605" w:rsidRDefault="00EF57C8">
            <w:pPr>
              <w:spacing w:after="0" w:line="259" w:lineRule="auto"/>
              <w:ind w:left="10" w:firstLine="0"/>
              <w:jc w:val="left"/>
            </w:pPr>
            <w:r>
              <w:rPr>
                <w:color w:val="7F7F7F"/>
              </w:rPr>
              <w:t xml:space="preserve"> </w:t>
            </w:r>
          </w:p>
        </w:tc>
        <w:tc>
          <w:tcPr>
            <w:tcW w:w="1056" w:type="dxa"/>
            <w:tcBorders>
              <w:top w:val="single" w:sz="4" w:space="0" w:color="000000"/>
              <w:left w:val="single" w:sz="4" w:space="0" w:color="000000"/>
              <w:bottom w:val="single" w:sz="4" w:space="0" w:color="000000"/>
              <w:right w:val="single" w:sz="4" w:space="0" w:color="000000"/>
            </w:tcBorders>
            <w:vAlign w:val="bottom"/>
          </w:tcPr>
          <w:p w14:paraId="187742D0" w14:textId="77777777" w:rsidR="00166605" w:rsidRDefault="00EF57C8">
            <w:pPr>
              <w:spacing w:after="0" w:line="259" w:lineRule="auto"/>
              <w:ind w:left="15" w:firstLine="0"/>
              <w:jc w:val="left"/>
            </w:pPr>
            <w: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324AE999" w14:textId="77777777" w:rsidR="00166605" w:rsidRDefault="00EF57C8">
            <w:pPr>
              <w:spacing w:after="0" w:line="259" w:lineRule="auto"/>
              <w:ind w:left="33" w:firstLine="0"/>
              <w:jc w:val="left"/>
            </w:pPr>
            <w:r>
              <w:rPr>
                <w:rFonts w:ascii="Calibri" w:eastAsia="Calibri" w:hAnsi="Calibri" w:cs="Calibri"/>
                <w:noProof/>
                <w:sz w:val="22"/>
              </w:rPr>
              <mc:AlternateContent>
                <mc:Choice Requires="wpg">
                  <w:drawing>
                    <wp:inline distT="0" distB="0" distL="0" distR="0" wp14:anchorId="3E10E7F8" wp14:editId="299FE425">
                      <wp:extent cx="92964" cy="92964"/>
                      <wp:effectExtent l="0" t="0" r="0" b="0"/>
                      <wp:docPr id="97371" name="Group 97371"/>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648" name="Shape 2648"/>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C5EC111" id="Group 97371"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">
                      <v:shape id="Shape 2648"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dpX8MA&#10;AADdAAAADwAAAGRycy9kb3ducmV2LnhtbERPy4rCMBTdC/MP4Q64kTG1ipRqlEHxsRGczmzcXZo7&#10;bbG5KU3U6tebheDycN7zZWdqcaXWVZYVjIYRCOLc6ooLBX+/m68EhPPIGmvLpOBODpaLj94cU21v&#10;/EPXzBcihLBLUUHpfZNK6fKSDLqhbYgD929bgz7AtpC6xVsIN7WMo2gqDVYcGkpsaFVSfs4uRsHB&#10;HPLTpMnMY3c8j5N46waPdaJU/7P7noHw1Pm3+OXeawXxdBLmhjfhCc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dpX8MAAADdAAAADwAAAAAAAAAAAAAAAACYAgAAZHJzL2Rv&#10;d25yZXYueG1sUEsFBgAAAAAEAAQA9QAAAIgDAAAAAA==&#10;" path="m,92964r92964,l92964,,,,,92964xe" filled="f" strokeweight=".72pt">
                        <v:stroke miterlimit="83231f" joinstyle="miter" endcap="round"/>
                        <v:path arrowok="t" textboxrect="0,0,92964,92964"/>
                      </v:shape>
                      <w10:anchorlock/>
                    </v:group>
                  </w:pict>
                </mc:Fallback>
              </mc:AlternateContent>
            </w:r>
            <w:r>
              <w:t xml:space="preserve"> </w:t>
            </w:r>
          </w:p>
        </w:tc>
      </w:tr>
      <w:tr w:rsidR="00166605" w14:paraId="7AA0F2AB" w14:textId="77777777" w:rsidTr="00F32ABC">
        <w:trPr>
          <w:trHeight w:val="1146"/>
        </w:trPr>
        <w:tc>
          <w:tcPr>
            <w:tcW w:w="1710" w:type="dxa"/>
            <w:tcBorders>
              <w:top w:val="single" w:sz="4" w:space="0" w:color="000000"/>
              <w:left w:val="single" w:sz="4" w:space="0" w:color="000000"/>
              <w:bottom w:val="single" w:sz="4" w:space="0" w:color="000000"/>
              <w:right w:val="single" w:sz="4" w:space="0" w:color="000000"/>
            </w:tcBorders>
            <w:vAlign w:val="center"/>
          </w:tcPr>
          <w:p w14:paraId="6814C18F" w14:textId="77777777" w:rsidR="00166605" w:rsidRDefault="00EF57C8">
            <w:pPr>
              <w:spacing w:after="0" w:line="259" w:lineRule="auto"/>
              <w:ind w:left="11" w:firstLine="0"/>
              <w:jc w:val="left"/>
            </w:pPr>
            <w:r>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7F5285C1" w14:textId="77777777" w:rsidR="00166605" w:rsidRDefault="00EF57C8">
            <w:pPr>
              <w:spacing w:after="0" w:line="259" w:lineRule="auto"/>
              <w:ind w:left="11" w:firstLine="0"/>
              <w:jc w:val="left"/>
            </w:pPr>
            <w:r>
              <w:t xml:space="preserve"> </w:t>
            </w:r>
          </w:p>
        </w:tc>
        <w:tc>
          <w:tcPr>
            <w:tcW w:w="1141" w:type="dxa"/>
            <w:tcBorders>
              <w:top w:val="single" w:sz="4" w:space="0" w:color="000000"/>
              <w:left w:val="single" w:sz="4" w:space="0" w:color="000000"/>
              <w:bottom w:val="single" w:sz="4" w:space="0" w:color="000000"/>
              <w:right w:val="single" w:sz="4" w:space="0" w:color="000000"/>
            </w:tcBorders>
          </w:tcPr>
          <w:p w14:paraId="1BE23227" w14:textId="77777777" w:rsidR="00166605" w:rsidRDefault="00EF57C8">
            <w:pPr>
              <w:spacing w:after="0" w:line="259" w:lineRule="auto"/>
              <w:ind w:left="13" w:firstLine="0"/>
              <w:jc w:val="left"/>
            </w:pPr>
            <w:r>
              <w:rPr>
                <w:color w:val="7F7F7F"/>
              </w:rPr>
              <w:t xml:space="preserve"> </w:t>
            </w:r>
          </w:p>
        </w:tc>
        <w:tc>
          <w:tcPr>
            <w:tcW w:w="1578" w:type="dxa"/>
            <w:tcBorders>
              <w:top w:val="single" w:sz="4" w:space="0" w:color="000000"/>
              <w:left w:val="single" w:sz="4" w:space="0" w:color="000000"/>
              <w:bottom w:val="single" w:sz="4" w:space="0" w:color="000000"/>
              <w:right w:val="single" w:sz="4" w:space="0" w:color="000000"/>
            </w:tcBorders>
            <w:vAlign w:val="center"/>
          </w:tcPr>
          <w:p w14:paraId="4FAAD184" w14:textId="77777777" w:rsidR="00166605" w:rsidRDefault="00EF57C8">
            <w:pPr>
              <w:spacing w:after="0" w:line="259" w:lineRule="auto"/>
              <w:ind w:left="11" w:firstLine="0"/>
              <w:jc w:val="left"/>
            </w:pPr>
            <w:r>
              <w:t xml:space="preserve"> </w:t>
            </w:r>
          </w:p>
        </w:tc>
        <w:tc>
          <w:tcPr>
            <w:tcW w:w="2186" w:type="dxa"/>
            <w:tcBorders>
              <w:top w:val="single" w:sz="4" w:space="0" w:color="000000"/>
              <w:left w:val="single" w:sz="4" w:space="0" w:color="000000"/>
              <w:bottom w:val="single" w:sz="4" w:space="0" w:color="000000"/>
              <w:right w:val="single" w:sz="4" w:space="0" w:color="000000"/>
            </w:tcBorders>
          </w:tcPr>
          <w:p w14:paraId="67349C81" w14:textId="77777777" w:rsidR="00166605" w:rsidRDefault="00EF57C8">
            <w:pPr>
              <w:spacing w:after="0" w:line="259" w:lineRule="auto"/>
              <w:ind w:left="10" w:firstLine="0"/>
              <w:jc w:val="left"/>
            </w:pPr>
            <w:r>
              <w:rPr>
                <w:color w:val="7F7F7F"/>
              </w:rPr>
              <w:t xml:space="preserve"> </w:t>
            </w:r>
          </w:p>
        </w:tc>
        <w:tc>
          <w:tcPr>
            <w:tcW w:w="1056" w:type="dxa"/>
            <w:tcBorders>
              <w:top w:val="single" w:sz="4" w:space="0" w:color="000000"/>
              <w:left w:val="single" w:sz="4" w:space="0" w:color="000000"/>
              <w:bottom w:val="single" w:sz="4" w:space="0" w:color="000000"/>
              <w:right w:val="single" w:sz="4" w:space="0" w:color="000000"/>
            </w:tcBorders>
            <w:vAlign w:val="bottom"/>
          </w:tcPr>
          <w:p w14:paraId="6864DBC0" w14:textId="77777777" w:rsidR="00166605" w:rsidRDefault="00EF57C8">
            <w:pPr>
              <w:spacing w:after="0" w:line="259" w:lineRule="auto"/>
              <w:ind w:left="15" w:firstLine="0"/>
              <w:jc w:val="left"/>
            </w:pPr>
            <w: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004F3B42" w14:textId="77777777" w:rsidR="00166605" w:rsidRDefault="00EF57C8">
            <w:pPr>
              <w:spacing w:after="0" w:line="259" w:lineRule="auto"/>
              <w:ind w:left="33" w:firstLine="0"/>
              <w:jc w:val="left"/>
            </w:pPr>
            <w:r>
              <w:rPr>
                <w:rFonts w:ascii="Calibri" w:eastAsia="Calibri" w:hAnsi="Calibri" w:cs="Calibri"/>
                <w:noProof/>
                <w:sz w:val="22"/>
              </w:rPr>
              <mc:AlternateContent>
                <mc:Choice Requires="wpg">
                  <w:drawing>
                    <wp:inline distT="0" distB="0" distL="0" distR="0" wp14:anchorId="76002B1E" wp14:editId="7F830944">
                      <wp:extent cx="92964" cy="92964"/>
                      <wp:effectExtent l="0" t="0" r="0" b="0"/>
                      <wp:docPr id="97700" name="Group 97700"/>
                      <wp:cNvGraphicFramePr/>
                      <a:graphic xmlns:a="http://schemas.openxmlformats.org/drawingml/2006/main">
                        <a:graphicData uri="http://schemas.microsoft.com/office/word/2010/wordprocessingGroup">
                          <wpg:wgp>
                            <wpg:cNvGrpSpPr/>
                            <wpg:grpSpPr>
                              <a:xfrm>
                                <a:off x="0" y="0"/>
                                <a:ext cx="92964" cy="92964"/>
                                <a:chOff x="0" y="0"/>
                                <a:chExt cx="92964" cy="92964"/>
                              </a:xfrm>
                            </wpg:grpSpPr>
                            <wps:wsp>
                              <wps:cNvPr id="2678" name="Shape 2678"/>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C7C18E6" id="Group 97700" o:spid="_x0000_s1026" style="width:7.3pt;height:7.3pt;mso-position-horizontal-relative:char;mso-position-vertical-relative:line" coordsize="92964,9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">
                      <v:shape id="Shape 2678"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uj4sQA&#10;AADdAAAADwAAAGRycy9kb3ducmV2LnhtbERPTWvCQBC9C/6HZYRepG4axYbUVaRF7UXQ6KW3ITsm&#10;wexsyK4a/fXdg+Dx8b5ni87U4kqtqywr+BhFIIhzqysuFBwPq/cEhPPIGmvLpOBODhbzfm+GqbY3&#10;3tM184UIIexSVFB636RSurwkg25kG+LAnWxr0AfYFlK3eAvhppZxFE2lwYpDQ4kNfZeUn7OLUbA1&#10;2/xv0mTmsdmdx0m8dsPHT6LU26BbfoHw1PmX+On+1Qri6WeYG96EJ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7o+LEAAAA3QAAAA8AAAAAAAAAAAAAAAAAmAIAAGRycy9k&#10;b3ducmV2LnhtbFBLBQYAAAAABAAEAPUAAACJAwAAAAA=&#10;" path="m,92964r92964,l92964,,,,,92964xe" filled="f" strokeweight=".72pt">
                        <v:stroke miterlimit="83231f" joinstyle="miter" endcap="round"/>
                        <v:path arrowok="t" textboxrect="0,0,92964,92964"/>
                      </v:shape>
                      <w10:anchorlock/>
                    </v:group>
                  </w:pict>
                </mc:Fallback>
              </mc:AlternateContent>
            </w:r>
            <w:r>
              <w:t xml:space="preserve"> </w:t>
            </w:r>
          </w:p>
        </w:tc>
      </w:tr>
      <w:tr w:rsidR="00166605" w14:paraId="4ED490FE" w14:textId="77777777" w:rsidTr="00F32ABC">
        <w:trPr>
          <w:trHeight w:val="233"/>
        </w:trPr>
        <w:tc>
          <w:tcPr>
            <w:tcW w:w="7947" w:type="dxa"/>
            <w:gridSpan w:val="5"/>
            <w:tcBorders>
              <w:top w:val="single" w:sz="4" w:space="0" w:color="000000"/>
              <w:left w:val="single" w:sz="4" w:space="0" w:color="000000"/>
              <w:bottom w:val="single" w:sz="4" w:space="0" w:color="000000"/>
              <w:right w:val="single" w:sz="4" w:space="0" w:color="000000"/>
            </w:tcBorders>
            <w:shd w:val="clear" w:color="auto" w:fill="B3B3B3"/>
          </w:tcPr>
          <w:p w14:paraId="0B8A83F6" w14:textId="77777777" w:rsidR="00166605" w:rsidRDefault="00EF57C8">
            <w:pPr>
              <w:spacing w:after="0" w:line="259" w:lineRule="auto"/>
              <w:ind w:left="11" w:firstLine="0"/>
              <w:jc w:val="left"/>
            </w:pPr>
            <w:r>
              <w:rPr>
                <w:b/>
              </w:rPr>
              <w:t>TOTAL des dépenses prévisionnelles en € HT</w:t>
            </w:r>
            <w:r>
              <w:rPr>
                <w:color w:val="7F7F7F"/>
              </w:rPr>
              <w:t xml:space="preserve"> </w:t>
            </w:r>
          </w:p>
        </w:tc>
        <w:tc>
          <w:tcPr>
            <w:tcW w:w="1056" w:type="dxa"/>
            <w:tcBorders>
              <w:top w:val="single" w:sz="4" w:space="0" w:color="000000"/>
              <w:left w:val="single" w:sz="4" w:space="0" w:color="000000"/>
              <w:bottom w:val="single" w:sz="4" w:space="0" w:color="000000"/>
              <w:right w:val="single" w:sz="4" w:space="0" w:color="000000"/>
            </w:tcBorders>
            <w:shd w:val="clear" w:color="auto" w:fill="B3B3B3"/>
          </w:tcPr>
          <w:p w14:paraId="5BF51D34" w14:textId="77777777" w:rsidR="00166605" w:rsidRDefault="00EF57C8">
            <w:pPr>
              <w:spacing w:after="0" w:line="259" w:lineRule="auto"/>
              <w:ind w:left="15" w:firstLine="0"/>
              <w:jc w:val="left"/>
            </w:pPr>
            <w:r>
              <w:t xml:space="preserve"> </w:t>
            </w:r>
          </w:p>
        </w:tc>
        <w:tc>
          <w:tcPr>
            <w:tcW w:w="848" w:type="dxa"/>
            <w:tcBorders>
              <w:top w:val="single" w:sz="4" w:space="0" w:color="000000"/>
              <w:left w:val="single" w:sz="4" w:space="0" w:color="000000"/>
              <w:bottom w:val="single" w:sz="4" w:space="0" w:color="000000"/>
              <w:right w:val="single" w:sz="4" w:space="0" w:color="000000"/>
            </w:tcBorders>
            <w:shd w:val="clear" w:color="auto" w:fill="B3B3B3"/>
          </w:tcPr>
          <w:p w14:paraId="656E2D81" w14:textId="77777777" w:rsidR="00166605" w:rsidRDefault="00EF57C8">
            <w:pPr>
              <w:spacing w:after="0" w:line="259" w:lineRule="auto"/>
              <w:ind w:left="11" w:firstLine="0"/>
              <w:jc w:val="left"/>
            </w:pPr>
            <w:r>
              <w:t xml:space="preserve"> </w:t>
            </w:r>
          </w:p>
        </w:tc>
      </w:tr>
    </w:tbl>
    <w:p w14:paraId="4BCB4607" w14:textId="77777777" w:rsidR="00166605" w:rsidRDefault="00EF57C8">
      <w:pPr>
        <w:spacing w:after="0" w:line="259" w:lineRule="auto"/>
        <w:ind w:left="835" w:firstLine="0"/>
        <w:jc w:val="left"/>
      </w:pPr>
      <w:r>
        <w:t xml:space="preserve"> </w:t>
      </w:r>
    </w:p>
    <w:p w14:paraId="504A47A5" w14:textId="4B884217" w:rsidR="005760A7" w:rsidRPr="00F32ABC" w:rsidRDefault="00F32ABC" w:rsidP="005760A7">
      <w:pPr>
        <w:pStyle w:val="Titre1"/>
        <w:keepLines w:val="0"/>
        <w:numPr>
          <w:ilvl w:val="0"/>
          <w:numId w:val="15"/>
        </w:numPr>
        <w:suppressAutoHyphens/>
        <w:spacing w:after="0" w:line="240" w:lineRule="auto"/>
        <w:jc w:val="both"/>
        <w:rPr>
          <w:rFonts w:ascii="Calibri" w:eastAsia="Batang" w:hAnsi="Calibri" w:cs="Calibri"/>
          <w:color w:val="auto"/>
          <w:sz w:val="22"/>
          <w:u w:val="single"/>
        </w:rPr>
      </w:pPr>
      <w:r>
        <w:rPr>
          <w:sz w:val="10"/>
        </w:rPr>
        <w:tab/>
      </w:r>
      <w:r>
        <w:rPr>
          <w:sz w:val="10"/>
        </w:rPr>
        <w:tab/>
      </w:r>
      <w:r w:rsidR="00EF57C8" w:rsidRPr="00F32ABC">
        <w:rPr>
          <w:sz w:val="10"/>
          <w:u w:val="single"/>
        </w:rPr>
        <w:t xml:space="preserve"> </w:t>
      </w:r>
      <w:r w:rsidR="005760A7" w:rsidRPr="00F32ABC">
        <w:rPr>
          <w:color w:val="auto"/>
          <w:szCs w:val="20"/>
          <w:u w:val="single"/>
        </w:rPr>
        <w:t>Rappel relatif aux coûts raisonnables :</w:t>
      </w:r>
    </w:p>
    <w:p w14:paraId="64D8D668" w14:textId="49D52E8A" w:rsidR="005760A7" w:rsidRPr="00F32ABC" w:rsidRDefault="00F32ABC" w:rsidP="005760A7">
      <w:pPr>
        <w:rPr>
          <w:rFonts w:ascii="Times New Roman" w:hAnsi="Times New Roman" w:cs="Times New Roman"/>
          <w:color w:val="auto"/>
          <w:sz w:val="24"/>
          <w:szCs w:val="24"/>
        </w:rPr>
      </w:pPr>
      <w:r w:rsidRPr="00F32ABC">
        <w:rPr>
          <w:color w:val="auto"/>
          <w:sz w:val="20"/>
          <w:szCs w:val="20"/>
        </w:rPr>
        <w:t>L</w:t>
      </w:r>
      <w:r w:rsidR="005760A7" w:rsidRPr="00F32ABC">
        <w:rPr>
          <w:color w:val="auto"/>
          <w:sz w:val="20"/>
          <w:szCs w:val="20"/>
        </w:rPr>
        <w:t>e caractère raisonnable des coûts est établi sur la base :</w:t>
      </w:r>
    </w:p>
    <w:p w14:paraId="6DA62F0B" w14:textId="77777777" w:rsidR="005760A7" w:rsidRPr="00F32ABC" w:rsidRDefault="005760A7" w:rsidP="005760A7">
      <w:pPr>
        <w:ind w:left="426"/>
        <w:rPr>
          <w:color w:val="auto"/>
        </w:rPr>
      </w:pPr>
      <w:r w:rsidRPr="00F32ABC">
        <w:rPr>
          <w:color w:val="auto"/>
          <w:sz w:val="20"/>
          <w:szCs w:val="20"/>
        </w:rPr>
        <w:t>- d’un devis pour les dépenses inférieures à 2 000 €</w:t>
      </w:r>
    </w:p>
    <w:p w14:paraId="1B679BFB" w14:textId="77777777" w:rsidR="005760A7" w:rsidRPr="00F32ABC" w:rsidRDefault="005760A7" w:rsidP="005760A7">
      <w:pPr>
        <w:ind w:left="426"/>
        <w:rPr>
          <w:color w:val="auto"/>
        </w:rPr>
      </w:pPr>
      <w:r w:rsidRPr="00F32ABC">
        <w:rPr>
          <w:color w:val="auto"/>
          <w:sz w:val="20"/>
          <w:szCs w:val="20"/>
        </w:rPr>
        <w:t>- de deux devis pour les dépenses comprises entre 2 000 € HT à 90 000 € HT</w:t>
      </w:r>
    </w:p>
    <w:p w14:paraId="70D79DB5" w14:textId="77777777" w:rsidR="005760A7" w:rsidRPr="00F32ABC" w:rsidRDefault="005760A7" w:rsidP="005760A7">
      <w:pPr>
        <w:ind w:left="426"/>
        <w:rPr>
          <w:color w:val="auto"/>
        </w:rPr>
      </w:pPr>
      <w:r w:rsidRPr="00F32ABC">
        <w:rPr>
          <w:color w:val="auto"/>
          <w:sz w:val="20"/>
          <w:szCs w:val="20"/>
        </w:rPr>
        <w:t>- de trois devis pour les dépenses supérieures à 90 000 €.</w:t>
      </w:r>
    </w:p>
    <w:p w14:paraId="1ACA2B6E" w14:textId="77777777" w:rsidR="005760A7" w:rsidRPr="00F32ABC" w:rsidRDefault="005760A7" w:rsidP="005760A7">
      <w:pPr>
        <w:rPr>
          <w:color w:val="auto"/>
          <w:sz w:val="20"/>
          <w:szCs w:val="20"/>
        </w:rPr>
      </w:pPr>
    </w:p>
    <w:p w14:paraId="7CBB376D" w14:textId="77777777" w:rsidR="00166605" w:rsidRDefault="00166605">
      <w:pPr>
        <w:spacing w:after="62" w:line="259" w:lineRule="auto"/>
        <w:ind w:left="835" w:firstLine="0"/>
        <w:jc w:val="left"/>
      </w:pPr>
    </w:p>
    <w:p w14:paraId="354A46FC" w14:textId="77777777" w:rsidR="00166605" w:rsidRDefault="00EF57C8">
      <w:pPr>
        <w:spacing w:after="0" w:line="259" w:lineRule="auto"/>
        <w:ind w:left="835" w:firstLine="0"/>
        <w:jc w:val="left"/>
      </w:pPr>
      <w:r>
        <w:rPr>
          <w:sz w:val="10"/>
        </w:rPr>
        <w:t xml:space="preserve"> </w:t>
      </w:r>
    </w:p>
    <w:tbl>
      <w:tblPr>
        <w:tblStyle w:val="TableGrid"/>
        <w:tblW w:w="9220" w:type="dxa"/>
        <w:tblInd w:w="727" w:type="dxa"/>
        <w:tblCellMar>
          <w:top w:w="116" w:type="dxa"/>
          <w:left w:w="115" w:type="dxa"/>
          <w:right w:w="115" w:type="dxa"/>
        </w:tblCellMar>
        <w:tblLook w:val="04A0" w:firstRow="1" w:lastRow="0" w:firstColumn="1" w:lastColumn="0" w:noHBand="0" w:noVBand="1"/>
      </w:tblPr>
      <w:tblGrid>
        <w:gridCol w:w="236"/>
        <w:gridCol w:w="8984"/>
      </w:tblGrid>
      <w:tr w:rsidR="00166605" w14:paraId="74AAED30" w14:textId="77777777">
        <w:trPr>
          <w:trHeight w:val="350"/>
        </w:trPr>
        <w:tc>
          <w:tcPr>
            <w:tcW w:w="74" w:type="dxa"/>
            <w:tcBorders>
              <w:top w:val="nil"/>
              <w:left w:val="nil"/>
              <w:bottom w:val="nil"/>
              <w:right w:val="single" w:sz="4" w:space="0" w:color="7F7F7F"/>
            </w:tcBorders>
            <w:shd w:val="clear" w:color="auto" w:fill="31849B"/>
          </w:tcPr>
          <w:p w14:paraId="7D920B15" w14:textId="77777777" w:rsidR="00166605" w:rsidRDefault="00166605">
            <w:pPr>
              <w:spacing w:after="160" w:line="259" w:lineRule="auto"/>
              <w:ind w:left="0" w:firstLine="0"/>
              <w:jc w:val="left"/>
            </w:pPr>
          </w:p>
        </w:tc>
        <w:tc>
          <w:tcPr>
            <w:tcW w:w="9145" w:type="dxa"/>
            <w:tcBorders>
              <w:top w:val="single" w:sz="4" w:space="0" w:color="7F7F7F"/>
              <w:left w:val="single" w:sz="4" w:space="0" w:color="7F7F7F"/>
              <w:bottom w:val="single" w:sz="4" w:space="0" w:color="7F7F7F"/>
              <w:right w:val="single" w:sz="4" w:space="0" w:color="7F7F7F"/>
            </w:tcBorders>
            <w:shd w:val="clear" w:color="auto" w:fill="31849B"/>
          </w:tcPr>
          <w:p w14:paraId="66C02727" w14:textId="77777777" w:rsidR="00166605" w:rsidRDefault="00ED0924">
            <w:pPr>
              <w:spacing w:after="0" w:line="259" w:lineRule="auto"/>
              <w:ind w:left="0" w:right="79" w:firstLine="0"/>
              <w:jc w:val="center"/>
            </w:pPr>
            <w:r>
              <w:rPr>
                <w:rFonts w:ascii="Calibri" w:eastAsia="Calibri" w:hAnsi="Calibri" w:cs="Calibri"/>
                <w:b/>
                <w:color w:val="FFFFFF"/>
                <w:sz w:val="28"/>
              </w:rPr>
              <w:t xml:space="preserve">3 </w:t>
            </w:r>
            <w:r w:rsidR="00EF57C8">
              <w:rPr>
                <w:rFonts w:ascii="Calibri" w:eastAsia="Calibri" w:hAnsi="Calibri" w:cs="Calibri"/>
                <w:b/>
                <w:color w:val="FFFFFF"/>
                <w:sz w:val="28"/>
              </w:rPr>
              <w:t>P</w:t>
            </w:r>
            <w:r w:rsidR="00EF57C8">
              <w:rPr>
                <w:rFonts w:ascii="Calibri" w:eastAsia="Calibri" w:hAnsi="Calibri" w:cs="Calibri"/>
                <w:b/>
                <w:color w:val="FFFFFF"/>
                <w:sz w:val="22"/>
              </w:rPr>
              <w:t>LAN DE FINANCEMENT DE L</w:t>
            </w:r>
            <w:r w:rsidR="00EF57C8">
              <w:rPr>
                <w:rFonts w:ascii="Calibri" w:eastAsia="Calibri" w:hAnsi="Calibri" w:cs="Calibri"/>
                <w:b/>
                <w:color w:val="FFFFFF"/>
                <w:sz w:val="28"/>
              </w:rPr>
              <w:t>’</w:t>
            </w:r>
            <w:r w:rsidR="00EF57C8">
              <w:rPr>
                <w:rFonts w:ascii="Calibri" w:eastAsia="Calibri" w:hAnsi="Calibri" w:cs="Calibri"/>
                <w:b/>
                <w:color w:val="FFFFFF"/>
                <w:sz w:val="22"/>
              </w:rPr>
              <w:t>OPERATION</w:t>
            </w:r>
            <w:r w:rsidR="00EF57C8">
              <w:rPr>
                <w:rFonts w:ascii="Calibri" w:eastAsia="Calibri" w:hAnsi="Calibri" w:cs="Calibri"/>
                <w:b/>
                <w:color w:val="FFFFFF"/>
                <w:sz w:val="28"/>
              </w:rPr>
              <w:t xml:space="preserve"> </w:t>
            </w:r>
          </w:p>
        </w:tc>
      </w:tr>
    </w:tbl>
    <w:p w14:paraId="5C5A4B76" w14:textId="77777777" w:rsidR="00166605" w:rsidRPr="00F32ABC" w:rsidRDefault="00EF57C8">
      <w:pPr>
        <w:spacing w:after="0" w:line="259" w:lineRule="auto"/>
        <w:ind w:left="835" w:firstLine="0"/>
        <w:jc w:val="left"/>
        <w:rPr>
          <w:color w:val="auto"/>
        </w:rPr>
      </w:pPr>
      <w:r w:rsidRPr="00F32ABC">
        <w:rPr>
          <w:b/>
          <w:color w:val="auto"/>
        </w:rPr>
        <w:t xml:space="preserve"> </w:t>
      </w:r>
    </w:p>
    <w:p w14:paraId="0F0DE5FB" w14:textId="77777777" w:rsidR="00166605" w:rsidRPr="00F32ABC" w:rsidRDefault="00EF57C8">
      <w:pPr>
        <w:spacing w:after="114"/>
        <w:ind w:left="830" w:right="6343"/>
        <w:jc w:val="left"/>
        <w:rPr>
          <w:color w:val="auto"/>
        </w:rPr>
      </w:pPr>
      <w:r w:rsidRPr="00F32ABC">
        <w:rPr>
          <w:b/>
          <w:color w:val="auto"/>
          <w:u w:val="single" w:color="00007F"/>
        </w:rPr>
        <w:t>FINANCEMENT</w:t>
      </w:r>
      <w:r w:rsidRPr="00F32ABC">
        <w:rPr>
          <w:b/>
          <w:color w:val="auto"/>
          <w:sz w:val="13"/>
          <w:u w:val="single" w:color="00007F"/>
        </w:rPr>
        <w:t xml:space="preserve"> </w:t>
      </w:r>
      <w:r w:rsidRPr="00F32ABC">
        <w:rPr>
          <w:b/>
          <w:color w:val="auto"/>
          <w:u w:val="single" w:color="00007F"/>
        </w:rPr>
        <w:t>PREVISIONNELDU</w:t>
      </w:r>
      <w:r w:rsidRPr="00F32ABC">
        <w:rPr>
          <w:b/>
          <w:color w:val="auto"/>
          <w:sz w:val="13"/>
          <w:u w:val="single" w:color="00007F"/>
        </w:rPr>
        <w:t xml:space="preserve"> </w:t>
      </w:r>
      <w:r w:rsidRPr="00F32ABC">
        <w:rPr>
          <w:b/>
          <w:color w:val="auto"/>
          <w:u w:val="single" w:color="00007F"/>
        </w:rPr>
        <w:t>PROJET</w:t>
      </w:r>
      <w:r w:rsidRPr="00F32ABC">
        <w:rPr>
          <w:b/>
          <w:color w:val="auto"/>
        </w:rPr>
        <w:t xml:space="preserve">  </w:t>
      </w:r>
    </w:p>
    <w:p w14:paraId="233C882E" w14:textId="77777777" w:rsidR="00166605" w:rsidRPr="00F32ABC" w:rsidRDefault="00EF57C8">
      <w:pPr>
        <w:spacing w:after="0" w:line="259" w:lineRule="auto"/>
        <w:ind w:left="845"/>
        <w:jc w:val="left"/>
        <w:rPr>
          <w:color w:val="auto"/>
        </w:rPr>
      </w:pPr>
      <w:r w:rsidRPr="00F32ABC">
        <w:rPr>
          <w:b/>
          <w:color w:val="auto"/>
        </w:rPr>
        <w:t xml:space="preserve">Les financements publics (subventions) </w:t>
      </w:r>
    </w:p>
    <w:tbl>
      <w:tblPr>
        <w:tblStyle w:val="TableGrid"/>
        <w:tblW w:w="9646" w:type="dxa"/>
        <w:tblInd w:w="728" w:type="dxa"/>
        <w:tblCellMar>
          <w:top w:w="32" w:type="dxa"/>
          <w:bottom w:w="4" w:type="dxa"/>
          <w:right w:w="18" w:type="dxa"/>
        </w:tblCellMar>
        <w:tblLook w:val="04A0" w:firstRow="1" w:lastRow="0" w:firstColumn="1" w:lastColumn="0" w:noHBand="0" w:noVBand="1"/>
      </w:tblPr>
      <w:tblGrid>
        <w:gridCol w:w="1970"/>
        <w:gridCol w:w="1885"/>
        <w:gridCol w:w="2109"/>
        <w:gridCol w:w="1754"/>
        <w:gridCol w:w="1928"/>
      </w:tblGrid>
      <w:tr w:rsidR="00166605" w14:paraId="51BDBB94" w14:textId="77777777" w:rsidTr="00F32ABC">
        <w:trPr>
          <w:trHeight w:val="900"/>
        </w:trPr>
        <w:tc>
          <w:tcPr>
            <w:tcW w:w="1970"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644116D0" w14:textId="77777777" w:rsidR="00166605" w:rsidRDefault="00EF57C8">
            <w:pPr>
              <w:spacing w:after="0" w:line="259" w:lineRule="auto"/>
              <w:ind w:left="176" w:right="51" w:firstLine="343"/>
              <w:jc w:val="left"/>
            </w:pPr>
            <w:r>
              <w:rPr>
                <w:b/>
              </w:rPr>
              <w:t xml:space="preserve">Source de financement (type de financeur) </w:t>
            </w:r>
          </w:p>
        </w:tc>
        <w:tc>
          <w:tcPr>
            <w:tcW w:w="1885" w:type="dxa"/>
            <w:tcBorders>
              <w:top w:val="single" w:sz="4" w:space="0" w:color="000000"/>
              <w:left w:val="single" w:sz="4" w:space="0" w:color="000000"/>
              <w:bottom w:val="single" w:sz="4" w:space="0" w:color="000000"/>
              <w:right w:val="single" w:sz="4" w:space="0" w:color="000000"/>
            </w:tcBorders>
            <w:shd w:val="clear" w:color="auto" w:fill="F3F3F3"/>
          </w:tcPr>
          <w:p w14:paraId="30151C0E" w14:textId="77777777" w:rsidR="00166605" w:rsidRDefault="00EF57C8">
            <w:pPr>
              <w:spacing w:after="0" w:line="259" w:lineRule="auto"/>
              <w:ind w:left="0" w:right="19" w:firstLine="0"/>
              <w:jc w:val="center"/>
            </w:pPr>
            <w:r>
              <w:rPr>
                <w:b/>
              </w:rPr>
              <w:t xml:space="preserve">Nom du financeur </w:t>
            </w:r>
          </w:p>
        </w:tc>
        <w:tc>
          <w:tcPr>
            <w:tcW w:w="2109" w:type="dxa"/>
            <w:tcBorders>
              <w:top w:val="single" w:sz="4" w:space="0" w:color="000000"/>
              <w:left w:val="single" w:sz="4" w:space="0" w:color="000000"/>
              <w:bottom w:val="single" w:sz="4" w:space="0" w:color="000000"/>
              <w:right w:val="single" w:sz="4" w:space="0" w:color="000000"/>
            </w:tcBorders>
            <w:shd w:val="clear" w:color="auto" w:fill="F3F3F3"/>
          </w:tcPr>
          <w:p w14:paraId="34E20D8B" w14:textId="77777777" w:rsidR="00166605" w:rsidRDefault="00EF57C8">
            <w:pPr>
              <w:spacing w:after="0" w:line="259" w:lineRule="auto"/>
              <w:ind w:left="587" w:hanging="130"/>
              <w:jc w:val="left"/>
            </w:pPr>
            <w:r>
              <w:rPr>
                <w:b/>
              </w:rPr>
              <w:t xml:space="preserve">Complément financeur  </w:t>
            </w:r>
          </w:p>
        </w:tc>
        <w:tc>
          <w:tcPr>
            <w:tcW w:w="1754" w:type="dxa"/>
            <w:tcBorders>
              <w:top w:val="single" w:sz="4" w:space="0" w:color="000000"/>
              <w:left w:val="single" w:sz="4" w:space="0" w:color="000000"/>
              <w:bottom w:val="single" w:sz="4" w:space="0" w:color="000000"/>
              <w:right w:val="single" w:sz="4" w:space="0" w:color="000000"/>
            </w:tcBorders>
            <w:shd w:val="clear" w:color="auto" w:fill="F3F3F3"/>
          </w:tcPr>
          <w:p w14:paraId="5F2E59C6" w14:textId="77777777" w:rsidR="00166605" w:rsidRDefault="00EF57C8">
            <w:pPr>
              <w:spacing w:after="0" w:line="259" w:lineRule="auto"/>
              <w:ind w:left="149" w:firstLine="0"/>
              <w:jc w:val="left"/>
            </w:pPr>
            <w:r>
              <w:rPr>
                <w:b/>
              </w:rPr>
              <w:t xml:space="preserve">Montant demandé </w:t>
            </w:r>
          </w:p>
        </w:tc>
        <w:tc>
          <w:tcPr>
            <w:tcW w:w="1928"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1036D753" w14:textId="77777777" w:rsidR="00166605" w:rsidRDefault="00EF57C8">
            <w:pPr>
              <w:spacing w:after="0" w:line="259" w:lineRule="auto"/>
              <w:ind w:left="19" w:firstLine="0"/>
              <w:jc w:val="center"/>
            </w:pPr>
            <w:r>
              <w:rPr>
                <w:b/>
              </w:rPr>
              <w:t xml:space="preserve">Montant obtenu </w:t>
            </w:r>
          </w:p>
          <w:p w14:paraId="22EF4F30" w14:textId="77777777" w:rsidR="00166605" w:rsidRDefault="00EF57C8">
            <w:pPr>
              <w:spacing w:after="0" w:line="259" w:lineRule="auto"/>
              <w:ind w:left="0" w:firstLine="0"/>
              <w:jc w:val="center"/>
            </w:pPr>
            <w:r>
              <w:rPr>
                <w:b/>
              </w:rPr>
              <w:t xml:space="preserve">(octroyé par le financeur) le cas échéant </w:t>
            </w:r>
          </w:p>
        </w:tc>
      </w:tr>
      <w:tr w:rsidR="00166605" w14:paraId="1A7188A6" w14:textId="77777777" w:rsidTr="00F32ABC">
        <w:trPr>
          <w:trHeight w:val="397"/>
        </w:trPr>
        <w:tc>
          <w:tcPr>
            <w:tcW w:w="1970" w:type="dxa"/>
            <w:tcBorders>
              <w:top w:val="single" w:sz="4" w:space="0" w:color="000000"/>
              <w:left w:val="single" w:sz="4" w:space="0" w:color="000000"/>
              <w:bottom w:val="single" w:sz="4" w:space="0" w:color="000000"/>
              <w:right w:val="single" w:sz="4" w:space="0" w:color="000000"/>
            </w:tcBorders>
          </w:tcPr>
          <w:p w14:paraId="76D2001E" w14:textId="77777777" w:rsidR="00166605" w:rsidRDefault="00EF57C8">
            <w:pPr>
              <w:spacing w:after="0" w:line="259" w:lineRule="auto"/>
              <w:ind w:left="107" w:firstLine="0"/>
              <w:jc w:val="left"/>
            </w:pPr>
            <w:r>
              <w:t xml:space="preserve">Ex) Financement Public </w:t>
            </w:r>
          </w:p>
          <w:p w14:paraId="715B798E" w14:textId="77777777" w:rsidR="00166605" w:rsidRDefault="00EF57C8">
            <w:pPr>
              <w:spacing w:after="0" w:line="259" w:lineRule="auto"/>
              <w:ind w:left="107"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tcPr>
          <w:p w14:paraId="5D5323C3" w14:textId="77777777" w:rsidR="00166605" w:rsidRDefault="00EF57C8">
            <w:pPr>
              <w:spacing w:after="0" w:line="259" w:lineRule="auto"/>
              <w:ind w:left="108" w:firstLine="0"/>
              <w:jc w:val="left"/>
            </w:pPr>
            <w:r>
              <w:t xml:space="preserve">Conseil Régional ou ETAT </w:t>
            </w:r>
          </w:p>
        </w:tc>
        <w:tc>
          <w:tcPr>
            <w:tcW w:w="2109" w:type="dxa"/>
            <w:tcBorders>
              <w:top w:val="single" w:sz="4" w:space="0" w:color="000000"/>
              <w:left w:val="single" w:sz="4" w:space="0" w:color="000000"/>
              <w:bottom w:val="single" w:sz="4" w:space="0" w:color="000000"/>
              <w:right w:val="single" w:sz="4" w:space="0" w:color="000000"/>
            </w:tcBorders>
          </w:tcPr>
          <w:p w14:paraId="598FCE53" w14:textId="231080DE" w:rsidR="00166605" w:rsidRDefault="00EF57C8">
            <w:pPr>
              <w:spacing w:after="0" w:line="259" w:lineRule="auto"/>
              <w:ind w:left="107" w:firstLine="0"/>
              <w:jc w:val="left"/>
            </w:pPr>
            <w:r>
              <w:t>Union européenn</w:t>
            </w:r>
            <w:r w:rsidR="00F32ABC">
              <w:t>e :</w:t>
            </w:r>
            <w:r>
              <w:t xml:space="preserve">FEADER </w:t>
            </w:r>
          </w:p>
        </w:tc>
        <w:tc>
          <w:tcPr>
            <w:tcW w:w="1754" w:type="dxa"/>
            <w:tcBorders>
              <w:top w:val="single" w:sz="4" w:space="0" w:color="000000"/>
              <w:left w:val="single" w:sz="4" w:space="0" w:color="000000"/>
              <w:bottom w:val="single" w:sz="4" w:space="0" w:color="000000"/>
              <w:right w:val="single" w:sz="4" w:space="0" w:color="000000"/>
            </w:tcBorders>
          </w:tcPr>
          <w:p w14:paraId="7CEB21DC" w14:textId="77777777" w:rsidR="00166605" w:rsidRDefault="00EF57C8">
            <w:pPr>
              <w:spacing w:after="0" w:line="259" w:lineRule="auto"/>
              <w:ind w:left="108" w:firstLine="0"/>
              <w:jc w:val="left"/>
            </w:pPr>
            <w:r>
              <w:t xml:space="preserve"> </w:t>
            </w:r>
          </w:p>
        </w:tc>
        <w:tc>
          <w:tcPr>
            <w:tcW w:w="1928" w:type="dxa"/>
            <w:tcBorders>
              <w:top w:val="single" w:sz="4" w:space="0" w:color="000000"/>
              <w:left w:val="single" w:sz="4" w:space="0" w:color="000000"/>
              <w:bottom w:val="single" w:sz="4" w:space="0" w:color="000000"/>
              <w:right w:val="single" w:sz="4" w:space="0" w:color="000000"/>
            </w:tcBorders>
          </w:tcPr>
          <w:p w14:paraId="637F01B6" w14:textId="77777777" w:rsidR="00166605" w:rsidRDefault="00EF57C8">
            <w:pPr>
              <w:spacing w:after="0" w:line="259" w:lineRule="auto"/>
              <w:ind w:left="108" w:firstLine="0"/>
              <w:jc w:val="left"/>
            </w:pPr>
            <w:r>
              <w:t xml:space="preserve"> </w:t>
            </w:r>
          </w:p>
        </w:tc>
      </w:tr>
      <w:tr w:rsidR="00166605" w14:paraId="1E5D6FCF" w14:textId="77777777" w:rsidTr="00F32ABC">
        <w:trPr>
          <w:trHeight w:val="324"/>
        </w:trPr>
        <w:tc>
          <w:tcPr>
            <w:tcW w:w="1970" w:type="dxa"/>
            <w:tcBorders>
              <w:top w:val="single" w:sz="4" w:space="0" w:color="000000"/>
              <w:left w:val="single" w:sz="4" w:space="0" w:color="000000"/>
              <w:bottom w:val="single" w:sz="4" w:space="0" w:color="000000"/>
              <w:right w:val="single" w:sz="4" w:space="0" w:color="000000"/>
            </w:tcBorders>
            <w:vAlign w:val="bottom"/>
          </w:tcPr>
          <w:p w14:paraId="10940081" w14:textId="77777777" w:rsidR="00166605" w:rsidRDefault="00EF57C8">
            <w:pPr>
              <w:spacing w:after="0" w:line="259" w:lineRule="auto"/>
              <w:ind w:left="107"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vAlign w:val="bottom"/>
          </w:tcPr>
          <w:p w14:paraId="18E4112F" w14:textId="77777777" w:rsidR="00166605" w:rsidRDefault="00EF57C8">
            <w:pPr>
              <w:spacing w:after="0" w:line="259" w:lineRule="auto"/>
              <w:ind w:left="108" w:firstLine="0"/>
              <w:jc w:val="left"/>
            </w:pPr>
            <w:r>
              <w:t xml:space="preserve"> </w:t>
            </w:r>
          </w:p>
        </w:tc>
        <w:tc>
          <w:tcPr>
            <w:tcW w:w="2109" w:type="dxa"/>
            <w:tcBorders>
              <w:top w:val="single" w:sz="4" w:space="0" w:color="000000"/>
              <w:left w:val="single" w:sz="4" w:space="0" w:color="000000"/>
              <w:bottom w:val="single" w:sz="4" w:space="0" w:color="000000"/>
              <w:right w:val="single" w:sz="4" w:space="0" w:color="000000"/>
            </w:tcBorders>
            <w:vAlign w:val="bottom"/>
          </w:tcPr>
          <w:p w14:paraId="0073F405" w14:textId="77777777" w:rsidR="00166605" w:rsidRDefault="00EF57C8">
            <w:pPr>
              <w:spacing w:after="0" w:line="259" w:lineRule="auto"/>
              <w:ind w:left="107" w:firstLine="0"/>
              <w:jc w:val="left"/>
            </w:pPr>
            <w:r>
              <w:t xml:space="preserve"> </w:t>
            </w:r>
          </w:p>
        </w:tc>
        <w:tc>
          <w:tcPr>
            <w:tcW w:w="1754" w:type="dxa"/>
            <w:tcBorders>
              <w:top w:val="single" w:sz="4" w:space="0" w:color="000000"/>
              <w:left w:val="single" w:sz="4" w:space="0" w:color="000000"/>
              <w:bottom w:val="single" w:sz="4" w:space="0" w:color="000000"/>
              <w:right w:val="single" w:sz="4" w:space="0" w:color="000000"/>
            </w:tcBorders>
          </w:tcPr>
          <w:p w14:paraId="7B652347" w14:textId="77777777" w:rsidR="00166605" w:rsidRDefault="00EF57C8">
            <w:pPr>
              <w:spacing w:after="0" w:line="259" w:lineRule="auto"/>
              <w:ind w:left="108" w:firstLine="0"/>
              <w:jc w:val="left"/>
            </w:pPr>
            <w:r>
              <w:t xml:space="preserve"> </w:t>
            </w:r>
          </w:p>
        </w:tc>
        <w:tc>
          <w:tcPr>
            <w:tcW w:w="1928" w:type="dxa"/>
            <w:tcBorders>
              <w:top w:val="single" w:sz="4" w:space="0" w:color="000000"/>
              <w:left w:val="single" w:sz="4" w:space="0" w:color="000000"/>
              <w:bottom w:val="single" w:sz="4" w:space="0" w:color="000000"/>
              <w:right w:val="single" w:sz="4" w:space="0" w:color="000000"/>
            </w:tcBorders>
          </w:tcPr>
          <w:p w14:paraId="72075539" w14:textId="77777777" w:rsidR="00166605" w:rsidRDefault="00EF57C8">
            <w:pPr>
              <w:spacing w:after="0" w:line="259" w:lineRule="auto"/>
              <w:ind w:left="108" w:firstLine="0"/>
              <w:jc w:val="left"/>
            </w:pPr>
            <w:r>
              <w:t xml:space="preserve"> </w:t>
            </w:r>
          </w:p>
        </w:tc>
      </w:tr>
      <w:tr w:rsidR="00166605" w14:paraId="2E813B38" w14:textId="77777777" w:rsidTr="00F32ABC">
        <w:trPr>
          <w:trHeight w:val="324"/>
        </w:trPr>
        <w:tc>
          <w:tcPr>
            <w:tcW w:w="1970" w:type="dxa"/>
            <w:tcBorders>
              <w:top w:val="single" w:sz="4" w:space="0" w:color="000000"/>
              <w:left w:val="single" w:sz="4" w:space="0" w:color="000000"/>
              <w:bottom w:val="single" w:sz="4" w:space="0" w:color="000000"/>
              <w:right w:val="single" w:sz="4" w:space="0" w:color="000000"/>
            </w:tcBorders>
            <w:vAlign w:val="bottom"/>
          </w:tcPr>
          <w:p w14:paraId="019714AC" w14:textId="77777777" w:rsidR="00166605" w:rsidRDefault="00EF57C8">
            <w:pPr>
              <w:spacing w:after="0" w:line="259" w:lineRule="auto"/>
              <w:ind w:left="107"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vAlign w:val="bottom"/>
          </w:tcPr>
          <w:p w14:paraId="1C00AE01" w14:textId="77777777" w:rsidR="00166605" w:rsidRDefault="00EF57C8">
            <w:pPr>
              <w:spacing w:after="0" w:line="259" w:lineRule="auto"/>
              <w:ind w:left="108" w:firstLine="0"/>
              <w:jc w:val="left"/>
            </w:pPr>
            <w:r>
              <w:t xml:space="preserve"> </w:t>
            </w:r>
          </w:p>
        </w:tc>
        <w:tc>
          <w:tcPr>
            <w:tcW w:w="2109" w:type="dxa"/>
            <w:tcBorders>
              <w:top w:val="single" w:sz="4" w:space="0" w:color="000000"/>
              <w:left w:val="single" w:sz="4" w:space="0" w:color="000000"/>
              <w:bottom w:val="single" w:sz="4" w:space="0" w:color="000000"/>
              <w:right w:val="single" w:sz="4" w:space="0" w:color="000000"/>
            </w:tcBorders>
            <w:vAlign w:val="bottom"/>
          </w:tcPr>
          <w:p w14:paraId="61201396" w14:textId="77777777" w:rsidR="00166605" w:rsidRDefault="00EF57C8">
            <w:pPr>
              <w:spacing w:after="0" w:line="259" w:lineRule="auto"/>
              <w:ind w:left="107" w:firstLine="0"/>
              <w:jc w:val="left"/>
            </w:pPr>
            <w:r>
              <w:t xml:space="preserve"> </w:t>
            </w:r>
          </w:p>
        </w:tc>
        <w:tc>
          <w:tcPr>
            <w:tcW w:w="1754" w:type="dxa"/>
            <w:tcBorders>
              <w:top w:val="single" w:sz="4" w:space="0" w:color="000000"/>
              <w:left w:val="single" w:sz="4" w:space="0" w:color="000000"/>
              <w:bottom w:val="single" w:sz="4" w:space="0" w:color="000000"/>
              <w:right w:val="single" w:sz="4" w:space="0" w:color="000000"/>
            </w:tcBorders>
          </w:tcPr>
          <w:p w14:paraId="269C41D0" w14:textId="77777777" w:rsidR="00166605" w:rsidRDefault="00EF57C8">
            <w:pPr>
              <w:spacing w:after="0" w:line="259" w:lineRule="auto"/>
              <w:ind w:left="108" w:firstLine="0"/>
              <w:jc w:val="left"/>
            </w:pPr>
            <w:r>
              <w:t xml:space="preserve"> </w:t>
            </w:r>
          </w:p>
        </w:tc>
        <w:tc>
          <w:tcPr>
            <w:tcW w:w="1928" w:type="dxa"/>
            <w:tcBorders>
              <w:top w:val="single" w:sz="4" w:space="0" w:color="000000"/>
              <w:left w:val="single" w:sz="4" w:space="0" w:color="000000"/>
              <w:bottom w:val="single" w:sz="4" w:space="0" w:color="000000"/>
              <w:right w:val="single" w:sz="4" w:space="0" w:color="000000"/>
            </w:tcBorders>
          </w:tcPr>
          <w:p w14:paraId="5395A253" w14:textId="77777777" w:rsidR="00166605" w:rsidRDefault="00EF57C8">
            <w:pPr>
              <w:spacing w:after="0" w:line="259" w:lineRule="auto"/>
              <w:ind w:left="108" w:firstLine="0"/>
              <w:jc w:val="left"/>
            </w:pPr>
            <w:r>
              <w:t xml:space="preserve"> </w:t>
            </w:r>
          </w:p>
        </w:tc>
      </w:tr>
      <w:tr w:rsidR="00166605" w14:paraId="49C49BEF" w14:textId="77777777" w:rsidTr="00F32ABC">
        <w:trPr>
          <w:trHeight w:val="320"/>
        </w:trPr>
        <w:tc>
          <w:tcPr>
            <w:tcW w:w="1970" w:type="dxa"/>
            <w:tcBorders>
              <w:top w:val="single" w:sz="4" w:space="0" w:color="000000"/>
              <w:left w:val="single" w:sz="4" w:space="0" w:color="000000"/>
              <w:bottom w:val="single" w:sz="4" w:space="0" w:color="000000"/>
              <w:right w:val="nil"/>
            </w:tcBorders>
            <w:shd w:val="clear" w:color="auto" w:fill="F3F3F3"/>
          </w:tcPr>
          <w:p w14:paraId="2EC9B0DB" w14:textId="77777777" w:rsidR="00166605" w:rsidRDefault="00166605">
            <w:pPr>
              <w:spacing w:after="160" w:line="259" w:lineRule="auto"/>
              <w:ind w:left="0" w:firstLine="0"/>
              <w:jc w:val="left"/>
            </w:pPr>
          </w:p>
        </w:tc>
        <w:tc>
          <w:tcPr>
            <w:tcW w:w="3994" w:type="dxa"/>
            <w:gridSpan w:val="2"/>
            <w:tcBorders>
              <w:top w:val="single" w:sz="4" w:space="0" w:color="000000"/>
              <w:left w:val="nil"/>
              <w:bottom w:val="single" w:sz="4" w:space="0" w:color="000000"/>
              <w:right w:val="single" w:sz="4" w:space="0" w:color="000000"/>
            </w:tcBorders>
            <w:shd w:val="clear" w:color="auto" w:fill="F3F3F3"/>
            <w:vAlign w:val="bottom"/>
          </w:tcPr>
          <w:p w14:paraId="0A928F6A" w14:textId="77777777" w:rsidR="00166605" w:rsidRDefault="00EF57C8">
            <w:pPr>
              <w:spacing w:after="0" w:line="259" w:lineRule="auto"/>
              <w:ind w:left="0" w:right="46" w:firstLine="0"/>
              <w:jc w:val="right"/>
            </w:pPr>
            <w:r>
              <w:rPr>
                <w:b/>
              </w:rPr>
              <w:t xml:space="preserve">Total financements publics </w:t>
            </w:r>
          </w:p>
        </w:tc>
        <w:tc>
          <w:tcPr>
            <w:tcW w:w="1754" w:type="dxa"/>
            <w:tcBorders>
              <w:top w:val="single" w:sz="4" w:space="0" w:color="000000"/>
              <w:left w:val="single" w:sz="4" w:space="0" w:color="000000"/>
              <w:bottom w:val="single" w:sz="4" w:space="0" w:color="000000"/>
              <w:right w:val="single" w:sz="4" w:space="0" w:color="000000"/>
            </w:tcBorders>
            <w:shd w:val="clear" w:color="auto" w:fill="F3F3F3"/>
          </w:tcPr>
          <w:p w14:paraId="33947E6B" w14:textId="77777777" w:rsidR="00166605" w:rsidRDefault="00EF57C8">
            <w:pPr>
              <w:spacing w:after="0" w:line="259" w:lineRule="auto"/>
              <w:ind w:left="108" w:firstLine="0"/>
              <w:jc w:val="left"/>
            </w:pPr>
            <w:r>
              <w:t xml:space="preserve"> </w:t>
            </w:r>
          </w:p>
          <w:p w14:paraId="62C2AF74" w14:textId="77777777" w:rsidR="00166605" w:rsidRDefault="00EF57C8">
            <w:pPr>
              <w:spacing w:after="0" w:line="259" w:lineRule="auto"/>
              <w:ind w:left="-17" w:firstLine="0"/>
              <w:jc w:val="left"/>
            </w:pPr>
            <w:r>
              <w:rPr>
                <w:b/>
              </w:rPr>
              <w:t>p</w:t>
            </w:r>
          </w:p>
        </w:tc>
        <w:tc>
          <w:tcPr>
            <w:tcW w:w="1928" w:type="dxa"/>
            <w:tcBorders>
              <w:top w:val="single" w:sz="4" w:space="0" w:color="000000"/>
              <w:left w:val="single" w:sz="4" w:space="0" w:color="000000"/>
              <w:bottom w:val="single" w:sz="4" w:space="0" w:color="000000"/>
              <w:right w:val="single" w:sz="4" w:space="0" w:color="000000"/>
            </w:tcBorders>
            <w:shd w:val="clear" w:color="auto" w:fill="F3F3F3"/>
          </w:tcPr>
          <w:p w14:paraId="61D1D426" w14:textId="77777777" w:rsidR="00166605" w:rsidRDefault="00EF57C8">
            <w:pPr>
              <w:spacing w:after="0" w:line="259" w:lineRule="auto"/>
              <w:ind w:left="108" w:firstLine="0"/>
              <w:jc w:val="left"/>
            </w:pPr>
            <w:r>
              <w:t xml:space="preserve"> </w:t>
            </w:r>
          </w:p>
        </w:tc>
      </w:tr>
    </w:tbl>
    <w:p w14:paraId="169EE968" w14:textId="77777777" w:rsidR="00166605" w:rsidRDefault="00EF57C8">
      <w:pPr>
        <w:spacing w:after="112"/>
        <w:ind w:left="830" w:right="32"/>
      </w:pPr>
      <w:r>
        <w:rPr>
          <w:b/>
        </w:rPr>
        <w:t>Attention</w:t>
      </w:r>
      <w:r>
        <w:t xml:space="preserve"> : les dépenses déclarées dans le cadre de la présente demande d’aide européenne ne peuvent être présentées au titre d’un autre fonds ou programme européen. </w:t>
      </w:r>
    </w:p>
    <w:p w14:paraId="696CFC7E" w14:textId="77777777" w:rsidR="00166605" w:rsidRPr="00F32ABC" w:rsidRDefault="00EF57C8">
      <w:pPr>
        <w:spacing w:after="0" w:line="259" w:lineRule="auto"/>
        <w:ind w:left="845"/>
        <w:jc w:val="left"/>
        <w:rPr>
          <w:color w:val="auto"/>
        </w:rPr>
      </w:pPr>
      <w:r w:rsidRPr="00F32ABC">
        <w:rPr>
          <w:b/>
          <w:color w:val="auto"/>
        </w:rPr>
        <w:t xml:space="preserve">Les contributions privées (fondations, mécénats, etc)  </w:t>
      </w:r>
    </w:p>
    <w:tbl>
      <w:tblPr>
        <w:tblStyle w:val="TableGrid"/>
        <w:tblW w:w="6906" w:type="dxa"/>
        <w:tblInd w:w="728" w:type="dxa"/>
        <w:tblCellMar>
          <w:left w:w="107" w:type="dxa"/>
          <w:bottom w:w="4" w:type="dxa"/>
        </w:tblCellMar>
        <w:tblLook w:val="04A0" w:firstRow="1" w:lastRow="0" w:firstColumn="1" w:lastColumn="0" w:noHBand="0" w:noVBand="1"/>
      </w:tblPr>
      <w:tblGrid>
        <w:gridCol w:w="2300"/>
        <w:gridCol w:w="2304"/>
        <w:gridCol w:w="2302"/>
      </w:tblGrid>
      <w:tr w:rsidR="00166605" w14:paraId="0ABF38D8" w14:textId="77777777">
        <w:trPr>
          <w:trHeight w:val="319"/>
        </w:trPr>
        <w:tc>
          <w:tcPr>
            <w:tcW w:w="2300"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151F5314" w14:textId="77777777" w:rsidR="00166605" w:rsidRDefault="00EF57C8">
            <w:pPr>
              <w:spacing w:after="0" w:line="259" w:lineRule="auto"/>
              <w:ind w:left="0" w:firstLine="0"/>
              <w:jc w:val="left"/>
            </w:pPr>
            <w:r>
              <w:rPr>
                <w:b/>
              </w:rPr>
              <w:t xml:space="preserve">Nom du financeur  </w:t>
            </w:r>
          </w:p>
        </w:tc>
        <w:tc>
          <w:tcPr>
            <w:tcW w:w="2304"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6DC2EFEB" w14:textId="77777777" w:rsidR="00166605" w:rsidRDefault="00EF57C8">
            <w:pPr>
              <w:spacing w:after="0" w:line="259" w:lineRule="auto"/>
              <w:ind w:left="1" w:firstLine="0"/>
              <w:jc w:val="left"/>
            </w:pPr>
            <w:r>
              <w:rPr>
                <w:b/>
              </w:rPr>
              <w:t xml:space="preserve">Montant demandé  </w:t>
            </w:r>
          </w:p>
        </w:tc>
        <w:tc>
          <w:tcPr>
            <w:tcW w:w="2302"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6A7AF96A" w14:textId="77777777" w:rsidR="00166605" w:rsidRDefault="00EF57C8">
            <w:pPr>
              <w:spacing w:after="0" w:line="259" w:lineRule="auto"/>
              <w:ind w:left="1" w:firstLine="0"/>
              <w:jc w:val="left"/>
            </w:pPr>
            <w:r>
              <w:rPr>
                <w:b/>
              </w:rPr>
              <w:t xml:space="preserve">Montant obtenu  </w:t>
            </w:r>
          </w:p>
        </w:tc>
      </w:tr>
      <w:tr w:rsidR="00166605" w14:paraId="19BA8843" w14:textId="77777777">
        <w:trPr>
          <w:trHeight w:val="326"/>
        </w:trPr>
        <w:tc>
          <w:tcPr>
            <w:tcW w:w="2300" w:type="dxa"/>
            <w:tcBorders>
              <w:top w:val="single" w:sz="4" w:space="0" w:color="000000"/>
              <w:left w:val="single" w:sz="4" w:space="0" w:color="000000"/>
              <w:bottom w:val="single" w:sz="4" w:space="0" w:color="000000"/>
              <w:right w:val="single" w:sz="4" w:space="0" w:color="000000"/>
            </w:tcBorders>
            <w:vAlign w:val="bottom"/>
          </w:tcPr>
          <w:p w14:paraId="64F46812" w14:textId="77777777" w:rsidR="00166605" w:rsidRDefault="00EF57C8">
            <w:pPr>
              <w:spacing w:after="0" w:line="259" w:lineRule="auto"/>
              <w:ind w:left="0" w:firstLine="0"/>
              <w:jc w:val="left"/>
            </w:pPr>
            <w:r>
              <w:rPr>
                <w:b/>
              </w:rPr>
              <w:t xml:space="preserve"> </w:t>
            </w:r>
          </w:p>
        </w:tc>
        <w:tc>
          <w:tcPr>
            <w:tcW w:w="2304" w:type="dxa"/>
            <w:tcBorders>
              <w:top w:val="single" w:sz="4" w:space="0" w:color="000000"/>
              <w:left w:val="single" w:sz="4" w:space="0" w:color="000000"/>
              <w:bottom w:val="single" w:sz="4" w:space="0" w:color="000000"/>
              <w:right w:val="single" w:sz="4" w:space="0" w:color="000000"/>
            </w:tcBorders>
            <w:vAlign w:val="bottom"/>
          </w:tcPr>
          <w:p w14:paraId="0F495DD3" w14:textId="77777777" w:rsidR="00166605" w:rsidRDefault="00EF57C8">
            <w:pPr>
              <w:spacing w:after="0" w:line="259" w:lineRule="auto"/>
              <w:ind w:left="1" w:firstLine="0"/>
              <w:jc w:val="left"/>
            </w:pPr>
            <w:r>
              <w:rPr>
                <w:b/>
              </w:rPr>
              <w:t xml:space="preserve"> </w:t>
            </w:r>
          </w:p>
        </w:tc>
        <w:tc>
          <w:tcPr>
            <w:tcW w:w="2302" w:type="dxa"/>
            <w:tcBorders>
              <w:top w:val="single" w:sz="4" w:space="0" w:color="000000"/>
              <w:left w:val="single" w:sz="4" w:space="0" w:color="000000"/>
              <w:bottom w:val="single" w:sz="4" w:space="0" w:color="000000"/>
              <w:right w:val="single" w:sz="4" w:space="0" w:color="000000"/>
            </w:tcBorders>
            <w:vAlign w:val="bottom"/>
          </w:tcPr>
          <w:p w14:paraId="0CA10E9E" w14:textId="77777777" w:rsidR="00166605" w:rsidRDefault="00EF57C8">
            <w:pPr>
              <w:spacing w:after="0" w:line="259" w:lineRule="auto"/>
              <w:ind w:left="1" w:firstLine="0"/>
              <w:jc w:val="left"/>
            </w:pPr>
            <w:r>
              <w:rPr>
                <w:b/>
              </w:rPr>
              <w:t xml:space="preserve"> </w:t>
            </w:r>
          </w:p>
        </w:tc>
      </w:tr>
      <w:tr w:rsidR="00166605" w14:paraId="7526A92D" w14:textId="77777777">
        <w:trPr>
          <w:trHeight w:val="322"/>
        </w:trPr>
        <w:tc>
          <w:tcPr>
            <w:tcW w:w="2300"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240A230C" w14:textId="77777777" w:rsidR="00166605" w:rsidRDefault="00EF57C8">
            <w:pPr>
              <w:spacing w:after="0" w:line="259" w:lineRule="auto"/>
              <w:ind w:left="0" w:firstLine="0"/>
              <w:jc w:val="left"/>
            </w:pPr>
            <w:r>
              <w:rPr>
                <w:b/>
              </w:rPr>
              <w:t xml:space="preserve">Total contributions privées </w:t>
            </w:r>
          </w:p>
        </w:tc>
        <w:tc>
          <w:tcPr>
            <w:tcW w:w="2304"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33EF3962" w14:textId="77777777" w:rsidR="00166605" w:rsidRDefault="00EF57C8">
            <w:pPr>
              <w:spacing w:after="0" w:line="259" w:lineRule="auto"/>
              <w:ind w:left="1" w:firstLine="0"/>
              <w:jc w:val="left"/>
            </w:pPr>
            <w:r>
              <w:rPr>
                <w:b/>
              </w:rPr>
              <w:t xml:space="preserve"> </w:t>
            </w:r>
          </w:p>
        </w:tc>
        <w:tc>
          <w:tcPr>
            <w:tcW w:w="2302"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7B793D03" w14:textId="77777777" w:rsidR="00166605" w:rsidRDefault="00EF57C8">
            <w:pPr>
              <w:spacing w:after="0" w:line="259" w:lineRule="auto"/>
              <w:ind w:left="1" w:firstLine="0"/>
              <w:jc w:val="left"/>
            </w:pPr>
            <w:r>
              <w:rPr>
                <w:b/>
              </w:rPr>
              <w:t xml:space="preserve"> </w:t>
            </w:r>
          </w:p>
        </w:tc>
      </w:tr>
    </w:tbl>
    <w:p w14:paraId="673524BF" w14:textId="77777777" w:rsidR="00166605" w:rsidRDefault="00EF57C8">
      <w:pPr>
        <w:spacing w:after="101" w:line="259" w:lineRule="auto"/>
        <w:ind w:left="835" w:firstLine="0"/>
        <w:jc w:val="left"/>
      </w:pPr>
      <w:r>
        <w:rPr>
          <w:b/>
          <w:color w:val="00007F"/>
        </w:rPr>
        <w:t xml:space="preserve"> </w:t>
      </w:r>
    </w:p>
    <w:p w14:paraId="7CCFA7E6" w14:textId="77777777" w:rsidR="00166605" w:rsidRPr="00F32ABC" w:rsidRDefault="00EF57C8">
      <w:pPr>
        <w:spacing w:after="0" w:line="259" w:lineRule="auto"/>
        <w:ind w:left="835" w:firstLine="0"/>
        <w:jc w:val="left"/>
        <w:rPr>
          <w:color w:val="auto"/>
        </w:rPr>
      </w:pPr>
      <w:r w:rsidRPr="00F32ABC">
        <w:rPr>
          <w:b/>
          <w:color w:val="auto"/>
        </w:rPr>
        <w:t xml:space="preserve"> </w:t>
      </w:r>
    </w:p>
    <w:p w14:paraId="45690DB4" w14:textId="77777777" w:rsidR="00166605" w:rsidRPr="00F32ABC" w:rsidRDefault="00EF57C8">
      <w:pPr>
        <w:spacing w:after="0" w:line="259" w:lineRule="auto"/>
        <w:ind w:left="845"/>
        <w:jc w:val="left"/>
        <w:rPr>
          <w:color w:val="auto"/>
        </w:rPr>
      </w:pPr>
      <w:r w:rsidRPr="00F32ABC">
        <w:rPr>
          <w:b/>
          <w:color w:val="auto"/>
        </w:rPr>
        <w:t xml:space="preserve">Les emprunts dont crédit-bail </w:t>
      </w:r>
    </w:p>
    <w:tbl>
      <w:tblPr>
        <w:tblStyle w:val="TableGrid"/>
        <w:tblW w:w="9209" w:type="dxa"/>
        <w:tblInd w:w="728" w:type="dxa"/>
        <w:tblCellMar>
          <w:top w:w="33" w:type="dxa"/>
          <w:left w:w="107" w:type="dxa"/>
          <w:bottom w:w="6" w:type="dxa"/>
          <w:right w:w="7" w:type="dxa"/>
        </w:tblCellMar>
        <w:tblLook w:val="04A0" w:firstRow="1" w:lastRow="0" w:firstColumn="1" w:lastColumn="0" w:noHBand="0" w:noVBand="1"/>
      </w:tblPr>
      <w:tblGrid>
        <w:gridCol w:w="2300"/>
        <w:gridCol w:w="2304"/>
        <w:gridCol w:w="2303"/>
        <w:gridCol w:w="2302"/>
      </w:tblGrid>
      <w:tr w:rsidR="00166605" w14:paraId="4C15D8A2" w14:textId="77777777">
        <w:trPr>
          <w:trHeight w:val="341"/>
        </w:trPr>
        <w:tc>
          <w:tcPr>
            <w:tcW w:w="2300"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6A3F82A3" w14:textId="77777777" w:rsidR="00166605" w:rsidRDefault="00EF57C8">
            <w:pPr>
              <w:spacing w:after="0" w:line="259" w:lineRule="auto"/>
              <w:ind w:left="0" w:firstLine="0"/>
              <w:jc w:val="left"/>
            </w:pPr>
            <w:r>
              <w:rPr>
                <w:b/>
              </w:rPr>
              <w:t xml:space="preserve">Identification du prêteur  </w:t>
            </w:r>
          </w:p>
        </w:tc>
        <w:tc>
          <w:tcPr>
            <w:tcW w:w="2304"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218395A9" w14:textId="77777777" w:rsidR="00166605" w:rsidRDefault="00EF57C8">
            <w:pPr>
              <w:spacing w:after="0" w:line="259" w:lineRule="auto"/>
              <w:ind w:left="1" w:firstLine="0"/>
              <w:jc w:val="left"/>
            </w:pPr>
            <w:r>
              <w:rPr>
                <w:b/>
              </w:rPr>
              <w:t xml:space="preserve">Type de prêt  </w:t>
            </w:r>
          </w:p>
        </w:tc>
        <w:tc>
          <w:tcPr>
            <w:tcW w:w="2303"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50114431" w14:textId="77777777" w:rsidR="00166605" w:rsidRDefault="00EF57C8">
            <w:pPr>
              <w:spacing w:after="0" w:line="259" w:lineRule="auto"/>
              <w:ind w:left="1" w:firstLine="0"/>
              <w:jc w:val="left"/>
            </w:pPr>
            <w:r>
              <w:rPr>
                <w:b/>
              </w:rPr>
              <w:t xml:space="preserve">Montant du prêt demandé  </w:t>
            </w:r>
          </w:p>
        </w:tc>
        <w:tc>
          <w:tcPr>
            <w:tcW w:w="2302"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4171F6CC" w14:textId="77777777" w:rsidR="00166605" w:rsidRDefault="00EF57C8">
            <w:pPr>
              <w:spacing w:after="0" w:line="259" w:lineRule="auto"/>
              <w:ind w:left="2" w:firstLine="0"/>
              <w:jc w:val="left"/>
            </w:pPr>
            <w:r>
              <w:rPr>
                <w:b/>
              </w:rPr>
              <w:t xml:space="preserve">Montant obtenu  </w:t>
            </w:r>
          </w:p>
        </w:tc>
      </w:tr>
      <w:tr w:rsidR="00166605" w14:paraId="20921987" w14:textId="77777777">
        <w:trPr>
          <w:trHeight w:val="325"/>
        </w:trPr>
        <w:tc>
          <w:tcPr>
            <w:tcW w:w="2300" w:type="dxa"/>
            <w:tcBorders>
              <w:top w:val="single" w:sz="4" w:space="0" w:color="000000"/>
              <w:left w:val="single" w:sz="4" w:space="0" w:color="000000"/>
              <w:bottom w:val="single" w:sz="4" w:space="0" w:color="000000"/>
              <w:right w:val="single" w:sz="4" w:space="0" w:color="000000"/>
            </w:tcBorders>
            <w:vAlign w:val="bottom"/>
          </w:tcPr>
          <w:p w14:paraId="7D24A799" w14:textId="77777777" w:rsidR="00166605" w:rsidRDefault="00EF57C8">
            <w:pPr>
              <w:spacing w:after="0" w:line="259" w:lineRule="auto"/>
              <w:ind w:left="0" w:firstLine="0"/>
              <w:jc w:val="left"/>
            </w:pPr>
            <w:r>
              <w:rPr>
                <w:b/>
              </w:rPr>
              <w:t xml:space="preserve"> </w:t>
            </w:r>
          </w:p>
        </w:tc>
        <w:tc>
          <w:tcPr>
            <w:tcW w:w="2304" w:type="dxa"/>
            <w:tcBorders>
              <w:top w:val="single" w:sz="4" w:space="0" w:color="000000"/>
              <w:left w:val="single" w:sz="4" w:space="0" w:color="000000"/>
              <w:bottom w:val="single" w:sz="4" w:space="0" w:color="000000"/>
              <w:right w:val="single" w:sz="4" w:space="0" w:color="000000"/>
            </w:tcBorders>
            <w:vAlign w:val="bottom"/>
          </w:tcPr>
          <w:p w14:paraId="023E963E" w14:textId="77777777" w:rsidR="00166605" w:rsidRDefault="00EF57C8">
            <w:pPr>
              <w:spacing w:after="0" w:line="259" w:lineRule="auto"/>
              <w:ind w:left="1" w:firstLine="0"/>
              <w:jc w:val="left"/>
            </w:pPr>
            <w:r>
              <w:rPr>
                <w:b/>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36166D2A" w14:textId="77777777" w:rsidR="00166605" w:rsidRDefault="00EF57C8">
            <w:pPr>
              <w:spacing w:after="0" w:line="259" w:lineRule="auto"/>
              <w:ind w:left="1" w:firstLine="0"/>
              <w:jc w:val="left"/>
            </w:pPr>
            <w: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1566B749" w14:textId="77777777" w:rsidR="00166605" w:rsidRDefault="00EF57C8">
            <w:pPr>
              <w:spacing w:after="0" w:line="259" w:lineRule="auto"/>
              <w:ind w:left="2" w:firstLine="0"/>
              <w:jc w:val="left"/>
            </w:pPr>
            <w:r>
              <w:t xml:space="preserve"> </w:t>
            </w:r>
          </w:p>
        </w:tc>
      </w:tr>
      <w:tr w:rsidR="00166605" w14:paraId="7E91B6C7" w14:textId="77777777">
        <w:trPr>
          <w:trHeight w:val="323"/>
        </w:trPr>
        <w:tc>
          <w:tcPr>
            <w:tcW w:w="2300" w:type="dxa"/>
            <w:tcBorders>
              <w:top w:val="single" w:sz="4" w:space="0" w:color="000000"/>
              <w:left w:val="single" w:sz="4" w:space="0" w:color="000000"/>
              <w:bottom w:val="single" w:sz="4" w:space="0" w:color="000000"/>
              <w:right w:val="single" w:sz="4" w:space="0" w:color="000000"/>
            </w:tcBorders>
            <w:vAlign w:val="bottom"/>
          </w:tcPr>
          <w:p w14:paraId="1FEA17C0" w14:textId="77777777" w:rsidR="00166605" w:rsidRDefault="00EF57C8">
            <w:pPr>
              <w:spacing w:after="0" w:line="259" w:lineRule="auto"/>
              <w:ind w:left="0" w:firstLine="0"/>
              <w:jc w:val="left"/>
            </w:pPr>
            <w:r>
              <w:rPr>
                <w:b/>
              </w:rPr>
              <w:t xml:space="preserve"> </w:t>
            </w:r>
          </w:p>
        </w:tc>
        <w:tc>
          <w:tcPr>
            <w:tcW w:w="2304" w:type="dxa"/>
            <w:tcBorders>
              <w:top w:val="single" w:sz="4" w:space="0" w:color="000000"/>
              <w:left w:val="single" w:sz="4" w:space="0" w:color="000000"/>
              <w:bottom w:val="single" w:sz="4" w:space="0" w:color="000000"/>
              <w:right w:val="single" w:sz="4" w:space="0" w:color="000000"/>
            </w:tcBorders>
            <w:vAlign w:val="bottom"/>
          </w:tcPr>
          <w:p w14:paraId="729DF411" w14:textId="77777777" w:rsidR="00166605" w:rsidRDefault="00EF57C8">
            <w:pPr>
              <w:spacing w:after="0" w:line="259" w:lineRule="auto"/>
              <w:ind w:left="1" w:firstLine="0"/>
              <w:jc w:val="left"/>
            </w:pPr>
            <w:r>
              <w:rPr>
                <w:b/>
              </w:rPr>
              <w:t xml:space="preserve"> </w:t>
            </w:r>
          </w:p>
        </w:tc>
        <w:tc>
          <w:tcPr>
            <w:tcW w:w="2303" w:type="dxa"/>
            <w:tcBorders>
              <w:top w:val="single" w:sz="4" w:space="0" w:color="000000"/>
              <w:left w:val="single" w:sz="4" w:space="0" w:color="000000"/>
              <w:bottom w:val="single" w:sz="4" w:space="0" w:color="000000"/>
              <w:right w:val="single" w:sz="4" w:space="0" w:color="000000"/>
            </w:tcBorders>
            <w:vAlign w:val="bottom"/>
          </w:tcPr>
          <w:p w14:paraId="30A92FC8" w14:textId="77777777" w:rsidR="00166605" w:rsidRDefault="00EF57C8">
            <w:pPr>
              <w:spacing w:after="0" w:line="259" w:lineRule="auto"/>
              <w:ind w:left="1" w:firstLine="0"/>
              <w:jc w:val="left"/>
            </w:pPr>
            <w:r>
              <w:rPr>
                <w:b/>
              </w:rPr>
              <w:t xml:space="preserve"> </w:t>
            </w:r>
          </w:p>
        </w:tc>
        <w:tc>
          <w:tcPr>
            <w:tcW w:w="2302" w:type="dxa"/>
            <w:tcBorders>
              <w:top w:val="single" w:sz="4" w:space="0" w:color="000000"/>
              <w:left w:val="single" w:sz="4" w:space="0" w:color="000000"/>
              <w:bottom w:val="single" w:sz="4" w:space="0" w:color="000000"/>
              <w:right w:val="single" w:sz="4" w:space="0" w:color="000000"/>
            </w:tcBorders>
            <w:vAlign w:val="bottom"/>
          </w:tcPr>
          <w:p w14:paraId="659ACC05" w14:textId="77777777" w:rsidR="00166605" w:rsidRDefault="00EF57C8">
            <w:pPr>
              <w:spacing w:after="0" w:line="259" w:lineRule="auto"/>
              <w:ind w:left="2" w:firstLine="0"/>
              <w:jc w:val="left"/>
            </w:pPr>
            <w:r>
              <w:rPr>
                <w:b/>
              </w:rPr>
              <w:t xml:space="preserve"> </w:t>
            </w:r>
          </w:p>
        </w:tc>
      </w:tr>
      <w:tr w:rsidR="00166605" w14:paraId="6D22BD68" w14:textId="77777777">
        <w:trPr>
          <w:trHeight w:val="322"/>
        </w:trPr>
        <w:tc>
          <w:tcPr>
            <w:tcW w:w="2300"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371DDDC4" w14:textId="77777777" w:rsidR="00166605" w:rsidRDefault="00EF57C8">
            <w:pPr>
              <w:spacing w:after="0" w:line="259" w:lineRule="auto"/>
              <w:ind w:left="0" w:firstLine="0"/>
              <w:jc w:val="left"/>
            </w:pPr>
            <w:r>
              <w:rPr>
                <w:b/>
              </w:rPr>
              <w:t xml:space="preserve">Total emprunts </w:t>
            </w:r>
          </w:p>
        </w:tc>
        <w:tc>
          <w:tcPr>
            <w:tcW w:w="2304"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0FD16A38" w14:textId="77777777" w:rsidR="00166605" w:rsidRDefault="00EF57C8">
            <w:pPr>
              <w:spacing w:after="0" w:line="259" w:lineRule="auto"/>
              <w:ind w:left="1" w:firstLine="0"/>
              <w:jc w:val="left"/>
            </w:pPr>
            <w:r>
              <w:rPr>
                <w:b/>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6FE49ACA" w14:textId="77777777" w:rsidR="00166605" w:rsidRDefault="00EF57C8">
            <w:pPr>
              <w:spacing w:after="0" w:line="259" w:lineRule="auto"/>
              <w:ind w:left="1" w:firstLine="0"/>
              <w:jc w:val="left"/>
            </w:pPr>
            <w:r>
              <w:rPr>
                <w:b/>
              </w:rPr>
              <w:t xml:space="preserve"> </w:t>
            </w:r>
          </w:p>
        </w:tc>
        <w:tc>
          <w:tcPr>
            <w:tcW w:w="2302"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30133D48" w14:textId="77777777" w:rsidR="00166605" w:rsidRDefault="00EF57C8">
            <w:pPr>
              <w:spacing w:after="0" w:line="259" w:lineRule="auto"/>
              <w:ind w:left="2" w:firstLine="0"/>
              <w:jc w:val="left"/>
            </w:pPr>
            <w:r>
              <w:rPr>
                <w:b/>
              </w:rPr>
              <w:t xml:space="preserve"> </w:t>
            </w:r>
          </w:p>
        </w:tc>
      </w:tr>
    </w:tbl>
    <w:p w14:paraId="68C93F35" w14:textId="77777777" w:rsidR="00166605" w:rsidRPr="00F32ABC" w:rsidRDefault="00EF57C8">
      <w:pPr>
        <w:spacing w:after="0" w:line="259" w:lineRule="auto"/>
        <w:ind w:left="845"/>
        <w:jc w:val="left"/>
        <w:rPr>
          <w:color w:val="auto"/>
        </w:rPr>
      </w:pPr>
      <w:r w:rsidRPr="00F32ABC">
        <w:rPr>
          <w:b/>
          <w:color w:val="auto"/>
        </w:rPr>
        <w:t xml:space="preserve">Les financements du demandeur  </w:t>
      </w:r>
    </w:p>
    <w:tbl>
      <w:tblPr>
        <w:tblStyle w:val="TableGrid"/>
        <w:tblW w:w="4603" w:type="dxa"/>
        <w:tblInd w:w="728" w:type="dxa"/>
        <w:tblCellMar>
          <w:left w:w="107" w:type="dxa"/>
          <w:bottom w:w="4" w:type="dxa"/>
          <w:right w:w="167" w:type="dxa"/>
        </w:tblCellMar>
        <w:tblLook w:val="04A0" w:firstRow="1" w:lastRow="0" w:firstColumn="1" w:lastColumn="0" w:noHBand="0" w:noVBand="1"/>
      </w:tblPr>
      <w:tblGrid>
        <w:gridCol w:w="2300"/>
        <w:gridCol w:w="2303"/>
      </w:tblGrid>
      <w:tr w:rsidR="00166605" w14:paraId="3B761AEA" w14:textId="77777777">
        <w:trPr>
          <w:trHeight w:val="515"/>
        </w:trPr>
        <w:tc>
          <w:tcPr>
            <w:tcW w:w="2300"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0B8ABAFC" w14:textId="77777777" w:rsidR="00166605" w:rsidRDefault="00EF57C8">
            <w:pPr>
              <w:spacing w:after="0" w:line="259" w:lineRule="auto"/>
              <w:ind w:left="0" w:firstLine="0"/>
            </w:pPr>
            <w:r>
              <w:rPr>
                <w:b/>
              </w:rPr>
              <w:t xml:space="preserve">Source de financement (autofinancement, …)  </w:t>
            </w:r>
          </w:p>
        </w:tc>
        <w:tc>
          <w:tcPr>
            <w:tcW w:w="2303"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64340A25" w14:textId="77777777" w:rsidR="00166605" w:rsidRDefault="00EF57C8">
            <w:pPr>
              <w:spacing w:after="0" w:line="259" w:lineRule="auto"/>
              <w:ind w:left="1" w:firstLine="0"/>
              <w:jc w:val="left"/>
            </w:pPr>
            <w:r>
              <w:rPr>
                <w:b/>
              </w:rPr>
              <w:t xml:space="preserve">Montant déclaré </w:t>
            </w:r>
          </w:p>
        </w:tc>
      </w:tr>
      <w:tr w:rsidR="00166605" w14:paraId="759DB521" w14:textId="77777777">
        <w:trPr>
          <w:trHeight w:val="324"/>
        </w:trPr>
        <w:tc>
          <w:tcPr>
            <w:tcW w:w="2300" w:type="dxa"/>
            <w:tcBorders>
              <w:top w:val="single" w:sz="4" w:space="0" w:color="000000"/>
              <w:left w:val="single" w:sz="4" w:space="0" w:color="000000"/>
              <w:bottom w:val="single" w:sz="4" w:space="0" w:color="000000"/>
              <w:right w:val="single" w:sz="4" w:space="0" w:color="000000"/>
            </w:tcBorders>
            <w:vAlign w:val="bottom"/>
          </w:tcPr>
          <w:p w14:paraId="3CF344F2" w14:textId="77777777" w:rsidR="00166605" w:rsidRDefault="00EF57C8">
            <w:pPr>
              <w:spacing w:after="0" w:line="259" w:lineRule="auto"/>
              <w:ind w:left="0" w:firstLine="0"/>
              <w:jc w:val="left"/>
            </w:pPr>
            <w:r>
              <w:rPr>
                <w:b/>
              </w:rPr>
              <w:t xml:space="preserve"> </w:t>
            </w:r>
          </w:p>
        </w:tc>
        <w:tc>
          <w:tcPr>
            <w:tcW w:w="2303" w:type="dxa"/>
            <w:tcBorders>
              <w:top w:val="single" w:sz="4" w:space="0" w:color="000000"/>
              <w:left w:val="single" w:sz="4" w:space="0" w:color="000000"/>
              <w:bottom w:val="single" w:sz="4" w:space="0" w:color="000000"/>
              <w:right w:val="single" w:sz="4" w:space="0" w:color="000000"/>
            </w:tcBorders>
            <w:vAlign w:val="bottom"/>
          </w:tcPr>
          <w:p w14:paraId="5BA8CBC2" w14:textId="77777777" w:rsidR="00166605" w:rsidRDefault="00EF57C8">
            <w:pPr>
              <w:spacing w:after="0" w:line="259" w:lineRule="auto"/>
              <w:ind w:left="1" w:firstLine="0"/>
              <w:jc w:val="left"/>
            </w:pPr>
            <w:r>
              <w:rPr>
                <w:b/>
              </w:rPr>
              <w:t xml:space="preserve"> </w:t>
            </w:r>
          </w:p>
        </w:tc>
      </w:tr>
      <w:tr w:rsidR="00166605" w14:paraId="7FEBC69D" w14:textId="77777777">
        <w:trPr>
          <w:trHeight w:val="514"/>
        </w:trPr>
        <w:tc>
          <w:tcPr>
            <w:tcW w:w="2300"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3E3AA328" w14:textId="77777777" w:rsidR="00166605" w:rsidRDefault="00EF57C8">
            <w:pPr>
              <w:spacing w:after="0" w:line="259" w:lineRule="auto"/>
              <w:ind w:left="0" w:firstLine="0"/>
              <w:jc w:val="left"/>
            </w:pPr>
            <w:r>
              <w:rPr>
                <w:b/>
              </w:rPr>
              <w:t xml:space="preserve">Total financement demandeur </w:t>
            </w:r>
          </w:p>
        </w:tc>
        <w:tc>
          <w:tcPr>
            <w:tcW w:w="2303"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6A920C39" w14:textId="77777777" w:rsidR="00166605" w:rsidRDefault="00EF57C8">
            <w:pPr>
              <w:spacing w:after="0" w:line="259" w:lineRule="auto"/>
              <w:ind w:left="1" w:firstLine="0"/>
              <w:jc w:val="left"/>
            </w:pPr>
            <w:r>
              <w:rPr>
                <w:b/>
              </w:rPr>
              <w:t xml:space="preserve"> </w:t>
            </w:r>
          </w:p>
        </w:tc>
      </w:tr>
    </w:tbl>
    <w:p w14:paraId="132F620F" w14:textId="77777777" w:rsidR="00166605" w:rsidRPr="00F32ABC" w:rsidRDefault="00EF57C8">
      <w:pPr>
        <w:spacing w:after="0" w:line="259" w:lineRule="auto"/>
        <w:ind w:left="845"/>
        <w:jc w:val="left"/>
        <w:rPr>
          <w:color w:val="auto"/>
        </w:rPr>
      </w:pPr>
      <w:r w:rsidRPr="00F32ABC">
        <w:rPr>
          <w:b/>
          <w:color w:val="auto"/>
        </w:rPr>
        <w:t xml:space="preserve">Tableau récapitulatif  </w:t>
      </w:r>
    </w:p>
    <w:tbl>
      <w:tblPr>
        <w:tblStyle w:val="TableGrid"/>
        <w:tblW w:w="9277" w:type="dxa"/>
        <w:tblInd w:w="728" w:type="dxa"/>
        <w:tblCellMar>
          <w:top w:w="30" w:type="dxa"/>
          <w:left w:w="107" w:type="dxa"/>
          <w:bottom w:w="4" w:type="dxa"/>
        </w:tblCellMar>
        <w:tblLook w:val="04A0" w:firstRow="1" w:lastRow="0" w:firstColumn="1" w:lastColumn="0" w:noHBand="0" w:noVBand="1"/>
      </w:tblPr>
      <w:tblGrid>
        <w:gridCol w:w="3267"/>
        <w:gridCol w:w="3161"/>
        <w:gridCol w:w="2849"/>
      </w:tblGrid>
      <w:tr w:rsidR="00166605" w14:paraId="42D3823D" w14:textId="77777777">
        <w:trPr>
          <w:trHeight w:val="514"/>
        </w:trPr>
        <w:tc>
          <w:tcPr>
            <w:tcW w:w="3268"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1BD19804" w14:textId="77777777" w:rsidR="00166605" w:rsidRDefault="00EF57C8">
            <w:pPr>
              <w:spacing w:after="0" w:line="259" w:lineRule="auto"/>
              <w:ind w:left="0" w:firstLine="0"/>
              <w:jc w:val="left"/>
            </w:pPr>
            <w:r>
              <w:rPr>
                <w:b/>
              </w:rPr>
              <w:t xml:space="preserve">Type de financement </w:t>
            </w:r>
          </w:p>
        </w:tc>
        <w:tc>
          <w:tcPr>
            <w:tcW w:w="3161"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52C19EA1" w14:textId="77777777" w:rsidR="00166605" w:rsidRDefault="00EF57C8">
            <w:pPr>
              <w:spacing w:after="0" w:line="259" w:lineRule="auto"/>
              <w:ind w:left="1" w:firstLine="0"/>
              <w:jc w:val="left"/>
            </w:pPr>
            <w:r>
              <w:rPr>
                <w:b/>
              </w:rPr>
              <w:t xml:space="preserve">Montant  obtenu (ou demandé a minima)  </w:t>
            </w:r>
          </w:p>
        </w:tc>
        <w:tc>
          <w:tcPr>
            <w:tcW w:w="2849"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68EF63C6" w14:textId="77777777" w:rsidR="00166605" w:rsidRDefault="00EF57C8">
            <w:pPr>
              <w:spacing w:after="0" w:line="259" w:lineRule="auto"/>
              <w:ind w:left="1" w:firstLine="0"/>
              <w:jc w:val="left"/>
            </w:pPr>
            <w:r>
              <w:rPr>
                <w:b/>
              </w:rPr>
              <w:t xml:space="preserve">% du montant total des dépenses </w:t>
            </w:r>
          </w:p>
        </w:tc>
      </w:tr>
      <w:tr w:rsidR="00166605" w14:paraId="1D2DD878" w14:textId="77777777">
        <w:trPr>
          <w:trHeight w:val="325"/>
        </w:trPr>
        <w:tc>
          <w:tcPr>
            <w:tcW w:w="3268" w:type="dxa"/>
            <w:tcBorders>
              <w:top w:val="single" w:sz="4" w:space="0" w:color="000000"/>
              <w:left w:val="single" w:sz="4" w:space="0" w:color="000000"/>
              <w:bottom w:val="single" w:sz="4" w:space="0" w:color="000000"/>
              <w:right w:val="single" w:sz="4" w:space="0" w:color="000000"/>
            </w:tcBorders>
            <w:vAlign w:val="bottom"/>
          </w:tcPr>
          <w:p w14:paraId="473839CC" w14:textId="77777777" w:rsidR="00166605" w:rsidRDefault="00EF57C8">
            <w:pPr>
              <w:spacing w:after="0" w:line="259" w:lineRule="auto"/>
              <w:ind w:left="0" w:firstLine="0"/>
              <w:jc w:val="left"/>
            </w:pPr>
            <w:r>
              <w:rPr>
                <w:b/>
              </w:rPr>
              <w:t xml:space="preserve">Financements publics </w:t>
            </w:r>
          </w:p>
        </w:tc>
        <w:tc>
          <w:tcPr>
            <w:tcW w:w="3161" w:type="dxa"/>
            <w:tcBorders>
              <w:top w:val="single" w:sz="4" w:space="0" w:color="000000"/>
              <w:left w:val="single" w:sz="4" w:space="0" w:color="000000"/>
              <w:bottom w:val="single" w:sz="4" w:space="0" w:color="000000"/>
              <w:right w:val="single" w:sz="4" w:space="0" w:color="000000"/>
            </w:tcBorders>
          </w:tcPr>
          <w:p w14:paraId="530E2691" w14:textId="77777777" w:rsidR="00166605" w:rsidRDefault="00EF57C8">
            <w:pPr>
              <w:spacing w:after="0" w:line="259" w:lineRule="auto"/>
              <w:ind w:left="1" w:firstLine="0"/>
              <w:jc w:val="left"/>
            </w:pPr>
            <w:r>
              <w:t xml:space="preserve"> </w:t>
            </w:r>
          </w:p>
        </w:tc>
        <w:tc>
          <w:tcPr>
            <w:tcW w:w="2849" w:type="dxa"/>
            <w:tcBorders>
              <w:top w:val="single" w:sz="4" w:space="0" w:color="000000"/>
              <w:left w:val="single" w:sz="4" w:space="0" w:color="000000"/>
              <w:bottom w:val="single" w:sz="4" w:space="0" w:color="000000"/>
              <w:right w:val="single" w:sz="4" w:space="0" w:color="000000"/>
            </w:tcBorders>
            <w:vAlign w:val="bottom"/>
          </w:tcPr>
          <w:p w14:paraId="60EA7240" w14:textId="77777777" w:rsidR="00166605" w:rsidRDefault="00EF57C8">
            <w:pPr>
              <w:spacing w:after="0" w:line="259" w:lineRule="auto"/>
              <w:ind w:left="1" w:firstLine="0"/>
              <w:jc w:val="left"/>
            </w:pPr>
            <w:r>
              <w:rPr>
                <w:b/>
              </w:rPr>
              <w:t xml:space="preserve"> </w:t>
            </w:r>
          </w:p>
        </w:tc>
      </w:tr>
      <w:tr w:rsidR="00166605" w14:paraId="144D1291" w14:textId="77777777">
        <w:trPr>
          <w:trHeight w:val="322"/>
        </w:trPr>
        <w:tc>
          <w:tcPr>
            <w:tcW w:w="3268" w:type="dxa"/>
            <w:tcBorders>
              <w:top w:val="single" w:sz="4" w:space="0" w:color="000000"/>
              <w:left w:val="single" w:sz="4" w:space="0" w:color="000000"/>
              <w:bottom w:val="single" w:sz="4" w:space="0" w:color="000000"/>
              <w:right w:val="single" w:sz="4" w:space="0" w:color="000000"/>
            </w:tcBorders>
            <w:vAlign w:val="bottom"/>
          </w:tcPr>
          <w:p w14:paraId="02D6378F" w14:textId="77777777" w:rsidR="00166605" w:rsidRDefault="00EF57C8">
            <w:pPr>
              <w:spacing w:after="0" w:line="259" w:lineRule="auto"/>
              <w:ind w:left="0" w:firstLine="0"/>
              <w:jc w:val="left"/>
            </w:pPr>
            <w:r>
              <w:rPr>
                <w:b/>
              </w:rPr>
              <w:t xml:space="preserve">Contributions privées  </w:t>
            </w:r>
          </w:p>
        </w:tc>
        <w:tc>
          <w:tcPr>
            <w:tcW w:w="3161" w:type="dxa"/>
            <w:tcBorders>
              <w:top w:val="single" w:sz="4" w:space="0" w:color="000000"/>
              <w:left w:val="single" w:sz="4" w:space="0" w:color="000000"/>
              <w:bottom w:val="single" w:sz="4" w:space="0" w:color="000000"/>
              <w:right w:val="single" w:sz="4" w:space="0" w:color="000000"/>
            </w:tcBorders>
          </w:tcPr>
          <w:p w14:paraId="6F1E12C2" w14:textId="77777777" w:rsidR="00166605" w:rsidRDefault="00EF57C8">
            <w:pPr>
              <w:spacing w:after="0" w:line="259" w:lineRule="auto"/>
              <w:ind w:left="1" w:firstLine="0"/>
              <w:jc w:val="left"/>
            </w:pPr>
            <w:r>
              <w:t xml:space="preserve"> </w:t>
            </w:r>
          </w:p>
        </w:tc>
        <w:tc>
          <w:tcPr>
            <w:tcW w:w="2849" w:type="dxa"/>
            <w:tcBorders>
              <w:top w:val="single" w:sz="4" w:space="0" w:color="000000"/>
              <w:left w:val="single" w:sz="4" w:space="0" w:color="000000"/>
              <w:bottom w:val="single" w:sz="4" w:space="0" w:color="000000"/>
              <w:right w:val="single" w:sz="4" w:space="0" w:color="000000"/>
            </w:tcBorders>
            <w:vAlign w:val="bottom"/>
          </w:tcPr>
          <w:p w14:paraId="6FC283F4" w14:textId="77777777" w:rsidR="00166605" w:rsidRDefault="00EF57C8">
            <w:pPr>
              <w:spacing w:after="0" w:line="259" w:lineRule="auto"/>
              <w:ind w:left="1" w:firstLine="0"/>
              <w:jc w:val="left"/>
            </w:pPr>
            <w:r>
              <w:rPr>
                <w:b/>
              </w:rPr>
              <w:t xml:space="preserve"> </w:t>
            </w:r>
          </w:p>
        </w:tc>
      </w:tr>
      <w:tr w:rsidR="00166605" w14:paraId="0E3CE132" w14:textId="77777777">
        <w:trPr>
          <w:trHeight w:val="324"/>
        </w:trPr>
        <w:tc>
          <w:tcPr>
            <w:tcW w:w="3268" w:type="dxa"/>
            <w:tcBorders>
              <w:top w:val="single" w:sz="4" w:space="0" w:color="000000"/>
              <w:left w:val="single" w:sz="4" w:space="0" w:color="000000"/>
              <w:bottom w:val="single" w:sz="4" w:space="0" w:color="000000"/>
              <w:right w:val="single" w:sz="4" w:space="0" w:color="000000"/>
            </w:tcBorders>
            <w:vAlign w:val="bottom"/>
          </w:tcPr>
          <w:p w14:paraId="6BCDFFF1" w14:textId="77777777" w:rsidR="00166605" w:rsidRDefault="00EF57C8">
            <w:pPr>
              <w:spacing w:after="0" w:line="259" w:lineRule="auto"/>
              <w:ind w:left="0" w:firstLine="0"/>
              <w:jc w:val="left"/>
            </w:pPr>
            <w:r>
              <w:rPr>
                <w:b/>
              </w:rPr>
              <w:t xml:space="preserve">Emprunts </w:t>
            </w:r>
          </w:p>
        </w:tc>
        <w:tc>
          <w:tcPr>
            <w:tcW w:w="3161" w:type="dxa"/>
            <w:tcBorders>
              <w:top w:val="single" w:sz="4" w:space="0" w:color="000000"/>
              <w:left w:val="single" w:sz="4" w:space="0" w:color="000000"/>
              <w:bottom w:val="single" w:sz="4" w:space="0" w:color="000000"/>
              <w:right w:val="single" w:sz="4" w:space="0" w:color="000000"/>
            </w:tcBorders>
          </w:tcPr>
          <w:p w14:paraId="58E0B464" w14:textId="77777777" w:rsidR="00166605" w:rsidRDefault="00EF57C8">
            <w:pPr>
              <w:spacing w:after="0" w:line="259" w:lineRule="auto"/>
              <w:ind w:left="1" w:firstLine="0"/>
              <w:jc w:val="left"/>
            </w:pPr>
            <w:r>
              <w:t xml:space="preserve"> </w:t>
            </w:r>
          </w:p>
        </w:tc>
        <w:tc>
          <w:tcPr>
            <w:tcW w:w="2849" w:type="dxa"/>
            <w:tcBorders>
              <w:top w:val="single" w:sz="4" w:space="0" w:color="000000"/>
              <w:left w:val="single" w:sz="4" w:space="0" w:color="000000"/>
              <w:bottom w:val="single" w:sz="4" w:space="0" w:color="000000"/>
              <w:right w:val="single" w:sz="4" w:space="0" w:color="000000"/>
            </w:tcBorders>
            <w:vAlign w:val="bottom"/>
          </w:tcPr>
          <w:p w14:paraId="3F753346" w14:textId="77777777" w:rsidR="00166605" w:rsidRDefault="00EF57C8">
            <w:pPr>
              <w:spacing w:after="0" w:line="259" w:lineRule="auto"/>
              <w:ind w:left="1" w:firstLine="0"/>
              <w:jc w:val="left"/>
            </w:pPr>
            <w:r>
              <w:rPr>
                <w:b/>
              </w:rPr>
              <w:t xml:space="preserve"> </w:t>
            </w:r>
          </w:p>
        </w:tc>
      </w:tr>
      <w:tr w:rsidR="00166605" w14:paraId="2314577F" w14:textId="77777777">
        <w:trPr>
          <w:trHeight w:val="325"/>
        </w:trPr>
        <w:tc>
          <w:tcPr>
            <w:tcW w:w="3268" w:type="dxa"/>
            <w:tcBorders>
              <w:top w:val="single" w:sz="4" w:space="0" w:color="000000"/>
              <w:left w:val="single" w:sz="4" w:space="0" w:color="000000"/>
              <w:bottom w:val="single" w:sz="4" w:space="0" w:color="000000"/>
              <w:right w:val="single" w:sz="4" w:space="0" w:color="000000"/>
            </w:tcBorders>
            <w:vAlign w:val="bottom"/>
          </w:tcPr>
          <w:p w14:paraId="5097E9B2" w14:textId="77777777" w:rsidR="00166605" w:rsidRDefault="00EF57C8">
            <w:pPr>
              <w:spacing w:after="0" w:line="259" w:lineRule="auto"/>
              <w:ind w:left="0" w:firstLine="0"/>
              <w:jc w:val="left"/>
            </w:pPr>
            <w:r>
              <w:rPr>
                <w:b/>
              </w:rPr>
              <w:t xml:space="preserve">Autofinancement du demandeur </w:t>
            </w:r>
          </w:p>
        </w:tc>
        <w:tc>
          <w:tcPr>
            <w:tcW w:w="3161" w:type="dxa"/>
            <w:tcBorders>
              <w:top w:val="single" w:sz="4" w:space="0" w:color="000000"/>
              <w:left w:val="single" w:sz="4" w:space="0" w:color="000000"/>
              <w:bottom w:val="single" w:sz="4" w:space="0" w:color="000000"/>
              <w:right w:val="single" w:sz="4" w:space="0" w:color="000000"/>
            </w:tcBorders>
          </w:tcPr>
          <w:p w14:paraId="6EED23C8" w14:textId="77777777" w:rsidR="00166605" w:rsidRDefault="00EF57C8">
            <w:pPr>
              <w:spacing w:after="0" w:line="259" w:lineRule="auto"/>
              <w:ind w:left="1" w:firstLine="0"/>
              <w:jc w:val="left"/>
            </w:pPr>
            <w:r>
              <w:t xml:space="preserve"> </w:t>
            </w:r>
          </w:p>
        </w:tc>
        <w:tc>
          <w:tcPr>
            <w:tcW w:w="2849" w:type="dxa"/>
            <w:tcBorders>
              <w:top w:val="single" w:sz="4" w:space="0" w:color="000000"/>
              <w:left w:val="single" w:sz="4" w:space="0" w:color="000000"/>
              <w:bottom w:val="single" w:sz="4" w:space="0" w:color="000000"/>
              <w:right w:val="single" w:sz="4" w:space="0" w:color="000000"/>
            </w:tcBorders>
            <w:vAlign w:val="bottom"/>
          </w:tcPr>
          <w:p w14:paraId="1A82B2DC" w14:textId="77777777" w:rsidR="00166605" w:rsidRDefault="00EF57C8">
            <w:pPr>
              <w:spacing w:after="0" w:line="259" w:lineRule="auto"/>
              <w:ind w:left="1" w:firstLine="0"/>
              <w:jc w:val="left"/>
            </w:pPr>
            <w:r>
              <w:rPr>
                <w:b/>
              </w:rPr>
              <w:t xml:space="preserve"> </w:t>
            </w:r>
          </w:p>
        </w:tc>
      </w:tr>
      <w:tr w:rsidR="00166605" w14:paraId="1BA19F4E" w14:textId="77777777">
        <w:trPr>
          <w:trHeight w:val="319"/>
        </w:trPr>
        <w:tc>
          <w:tcPr>
            <w:tcW w:w="3268"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5E6D781B" w14:textId="77777777" w:rsidR="00166605" w:rsidRDefault="00EF57C8">
            <w:pPr>
              <w:spacing w:after="0" w:line="259" w:lineRule="auto"/>
              <w:ind w:left="0" w:firstLine="0"/>
              <w:jc w:val="left"/>
            </w:pPr>
            <w:r>
              <w:rPr>
                <w:b/>
              </w:rPr>
              <w:t xml:space="preserve">Total </w:t>
            </w:r>
          </w:p>
        </w:tc>
        <w:tc>
          <w:tcPr>
            <w:tcW w:w="3161" w:type="dxa"/>
            <w:tcBorders>
              <w:top w:val="single" w:sz="4" w:space="0" w:color="000000"/>
              <w:left w:val="single" w:sz="4" w:space="0" w:color="000000"/>
              <w:bottom w:val="single" w:sz="4" w:space="0" w:color="000000"/>
              <w:right w:val="single" w:sz="4" w:space="0" w:color="000000"/>
            </w:tcBorders>
            <w:shd w:val="clear" w:color="auto" w:fill="F3F3F3"/>
          </w:tcPr>
          <w:p w14:paraId="28A57CE6" w14:textId="77777777" w:rsidR="00166605" w:rsidRDefault="00EF57C8">
            <w:pPr>
              <w:spacing w:after="0" w:line="259" w:lineRule="auto"/>
              <w:ind w:left="1" w:firstLine="0"/>
              <w:jc w:val="left"/>
            </w:pPr>
            <w:r>
              <w:t xml:space="preserve"> </w:t>
            </w:r>
          </w:p>
        </w:tc>
        <w:tc>
          <w:tcPr>
            <w:tcW w:w="2849"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6FB55C44" w14:textId="77777777" w:rsidR="00166605" w:rsidRDefault="00EF57C8">
            <w:pPr>
              <w:spacing w:after="0" w:line="259" w:lineRule="auto"/>
              <w:ind w:left="1" w:firstLine="0"/>
              <w:jc w:val="left"/>
            </w:pPr>
            <w:r>
              <w:rPr>
                <w:b/>
              </w:rPr>
              <w:t xml:space="preserve"> </w:t>
            </w:r>
          </w:p>
        </w:tc>
      </w:tr>
    </w:tbl>
    <w:p w14:paraId="22693DE4" w14:textId="77777777" w:rsidR="00166605" w:rsidRDefault="00EF57C8">
      <w:pPr>
        <w:spacing w:after="0" w:line="259" w:lineRule="auto"/>
        <w:ind w:left="835" w:firstLine="0"/>
        <w:jc w:val="left"/>
      </w:pPr>
      <w:r>
        <w:rPr>
          <w:b/>
        </w:rPr>
        <w:t xml:space="preserve"> </w:t>
      </w:r>
    </w:p>
    <w:p w14:paraId="2DF2FC83" w14:textId="764467E9" w:rsidR="00166605" w:rsidRDefault="00EF57C8" w:rsidP="00F32ABC">
      <w:pPr>
        <w:spacing w:after="24" w:line="259" w:lineRule="auto"/>
        <w:ind w:left="835" w:firstLine="0"/>
        <w:jc w:val="left"/>
      </w:pPr>
      <w:r>
        <w:t xml:space="preserve"> </w:t>
      </w:r>
    </w:p>
    <w:tbl>
      <w:tblPr>
        <w:tblStyle w:val="TableGrid"/>
        <w:tblW w:w="9220" w:type="dxa"/>
        <w:tblInd w:w="727" w:type="dxa"/>
        <w:tblCellMar>
          <w:top w:w="116" w:type="dxa"/>
          <w:left w:w="115" w:type="dxa"/>
          <w:right w:w="115" w:type="dxa"/>
        </w:tblCellMar>
        <w:tblLook w:val="04A0" w:firstRow="1" w:lastRow="0" w:firstColumn="1" w:lastColumn="0" w:noHBand="0" w:noVBand="1"/>
      </w:tblPr>
      <w:tblGrid>
        <w:gridCol w:w="236"/>
        <w:gridCol w:w="8984"/>
      </w:tblGrid>
      <w:tr w:rsidR="00ED0924" w14:paraId="3D9E22C0" w14:textId="77777777" w:rsidTr="00C261D8">
        <w:trPr>
          <w:trHeight w:val="350"/>
        </w:trPr>
        <w:tc>
          <w:tcPr>
            <w:tcW w:w="74" w:type="dxa"/>
            <w:tcBorders>
              <w:top w:val="nil"/>
              <w:left w:val="nil"/>
              <w:bottom w:val="nil"/>
              <w:right w:val="single" w:sz="4" w:space="0" w:color="7F7F7F"/>
            </w:tcBorders>
            <w:shd w:val="clear" w:color="auto" w:fill="31849B"/>
          </w:tcPr>
          <w:p w14:paraId="5DCDFC1D" w14:textId="77777777" w:rsidR="00ED0924" w:rsidRDefault="00ED0924" w:rsidP="00C261D8">
            <w:pPr>
              <w:spacing w:after="160" w:line="259" w:lineRule="auto"/>
              <w:ind w:left="0" w:firstLine="0"/>
              <w:jc w:val="left"/>
            </w:pPr>
          </w:p>
        </w:tc>
        <w:tc>
          <w:tcPr>
            <w:tcW w:w="9145" w:type="dxa"/>
            <w:tcBorders>
              <w:top w:val="single" w:sz="4" w:space="0" w:color="7F7F7F"/>
              <w:left w:val="single" w:sz="4" w:space="0" w:color="7F7F7F"/>
              <w:bottom w:val="single" w:sz="4" w:space="0" w:color="7F7F7F"/>
              <w:right w:val="single" w:sz="4" w:space="0" w:color="7F7F7F"/>
            </w:tcBorders>
            <w:shd w:val="clear" w:color="auto" w:fill="31849B"/>
          </w:tcPr>
          <w:p w14:paraId="424DCC29" w14:textId="77777777" w:rsidR="00ED0924" w:rsidRDefault="00ED0924" w:rsidP="00F32ABC">
            <w:pPr>
              <w:shd w:val="clear" w:color="auto" w:fill="31849B"/>
              <w:ind w:right="64"/>
              <w:jc w:val="center"/>
            </w:pPr>
            <w:r w:rsidRPr="00F32ABC">
              <w:rPr>
                <w:b/>
                <w:iCs/>
                <w:smallCaps/>
                <w:color w:val="FFFFFF"/>
                <w:sz w:val="28"/>
                <w:szCs w:val="16"/>
              </w:rPr>
              <w:t>4</w:t>
            </w:r>
            <w:r>
              <w:rPr>
                <w:b/>
                <w:iCs/>
                <w:smallCaps/>
                <w:color w:val="FFFFFF"/>
                <w:sz w:val="28"/>
                <w:szCs w:val="16"/>
              </w:rPr>
              <w:t xml:space="preserve"> -</w:t>
            </w:r>
            <w:r w:rsidRPr="00F32ABC">
              <w:rPr>
                <w:b/>
                <w:iCs/>
                <w:smallCaps/>
                <w:color w:val="FFFFFF"/>
                <w:sz w:val="28"/>
                <w:szCs w:val="16"/>
              </w:rPr>
              <w:t xml:space="preserve"> Indicateurs</w:t>
            </w:r>
            <w:r>
              <w:rPr>
                <w:rFonts w:ascii="Calibri" w:eastAsia="Calibri" w:hAnsi="Calibri" w:cs="Calibri"/>
                <w:b/>
                <w:color w:val="FFFFFF"/>
                <w:sz w:val="28"/>
              </w:rPr>
              <w:t xml:space="preserve"> </w:t>
            </w:r>
          </w:p>
        </w:tc>
      </w:tr>
    </w:tbl>
    <w:p w14:paraId="76A80221" w14:textId="75AE812C" w:rsidR="00ED0924" w:rsidRPr="00F32ABC" w:rsidRDefault="00F32ABC" w:rsidP="00F32ABC">
      <w:pPr>
        <w:spacing w:after="24" w:line="259" w:lineRule="auto"/>
        <w:ind w:left="835" w:firstLine="0"/>
        <w:jc w:val="left"/>
        <w:rPr>
          <w:color w:val="auto"/>
          <w:sz w:val="20"/>
          <w:szCs w:val="20"/>
        </w:rPr>
      </w:pPr>
      <w:r w:rsidRPr="00F32ABC">
        <w:rPr>
          <w:color w:val="auto"/>
          <w:sz w:val="20"/>
          <w:szCs w:val="20"/>
        </w:rPr>
        <w:t>Se reporter à l’annexe 3.</w:t>
      </w:r>
    </w:p>
    <w:p w14:paraId="63370000" w14:textId="77777777" w:rsidR="00F32ABC" w:rsidRDefault="00F32ABC" w:rsidP="00F32ABC">
      <w:pPr>
        <w:spacing w:after="24" w:line="259" w:lineRule="auto"/>
        <w:ind w:left="835" w:firstLine="0"/>
        <w:jc w:val="left"/>
      </w:pPr>
    </w:p>
    <w:p w14:paraId="404968BF" w14:textId="77777777" w:rsidR="00F32ABC" w:rsidRDefault="00F32ABC" w:rsidP="00F32ABC">
      <w:pPr>
        <w:spacing w:after="24" w:line="259" w:lineRule="auto"/>
        <w:ind w:left="835" w:firstLine="0"/>
        <w:jc w:val="left"/>
      </w:pPr>
    </w:p>
    <w:p w14:paraId="30237958" w14:textId="77777777" w:rsidR="00166605" w:rsidRPr="00F32ABC" w:rsidRDefault="00EF57C8" w:rsidP="00F32ABC">
      <w:pPr>
        <w:shd w:val="clear" w:color="auto" w:fill="31849B"/>
        <w:ind w:right="64"/>
        <w:jc w:val="center"/>
        <w:rPr>
          <w:b/>
          <w:iCs/>
          <w:smallCaps/>
          <w:color w:val="FFFFFF"/>
          <w:sz w:val="28"/>
          <w:szCs w:val="16"/>
        </w:rPr>
      </w:pPr>
      <w:r w:rsidRPr="00F32ABC">
        <w:rPr>
          <w:b/>
          <w:iCs/>
          <w:smallCaps/>
          <w:color w:val="FFFFFF"/>
          <w:sz w:val="28"/>
          <w:szCs w:val="16"/>
        </w:rPr>
        <w:t xml:space="preserve">5- AUTRES OBLIGATIONS REGLEMENTAIRES EUROPEENNES ET NATIONALES </w:t>
      </w:r>
    </w:p>
    <w:p w14:paraId="5BF2E99A" w14:textId="77777777" w:rsidR="00166605" w:rsidRDefault="00166605">
      <w:pPr>
        <w:spacing w:after="27" w:line="259" w:lineRule="auto"/>
        <w:ind w:left="806" w:firstLine="0"/>
        <w:jc w:val="left"/>
      </w:pPr>
    </w:p>
    <w:p w14:paraId="10F8A179" w14:textId="77777777" w:rsidR="007B24A5" w:rsidRDefault="007B24A5">
      <w:pPr>
        <w:spacing w:after="1" w:line="259" w:lineRule="auto"/>
        <w:ind w:left="835" w:firstLine="0"/>
        <w:jc w:val="left"/>
        <w:rPr>
          <w:b/>
        </w:rPr>
      </w:pPr>
    </w:p>
    <w:bookmarkStart w:id="1" w:name="__Fieldmark__6476_3994570521"/>
    <w:p w14:paraId="2D576158" w14:textId="77777777" w:rsidR="007B24A5" w:rsidRDefault="007B24A5" w:rsidP="007B24A5">
      <w:pPr>
        <w:rPr>
          <w:rFonts w:ascii="Times New Roman" w:eastAsia="Batang" w:hAnsi="Times New Roman" w:cs="Times New Roman"/>
          <w:color w:val="auto"/>
          <w:sz w:val="24"/>
        </w:rPr>
      </w:pPr>
      <w:r>
        <w:fldChar w:fldCharType="begin">
          <w:ffData>
            <w:name w:val=""/>
            <w:enabled/>
            <w:calcOnExit w:val="0"/>
            <w:checkBox>
              <w:sizeAuto/>
              <w:default w:val="0"/>
              <w:checked w:val="0"/>
            </w:checkBox>
          </w:ffData>
        </w:fldChar>
      </w:r>
      <w:r>
        <w:instrText xml:space="preserve"> FORMCHECKBOX </w:instrText>
      </w:r>
      <w:r w:rsidR="006D1234">
        <w:fldChar w:fldCharType="separate"/>
      </w:r>
      <w:r>
        <w:fldChar w:fldCharType="end"/>
      </w:r>
      <w:bookmarkEnd w:id="1"/>
      <w:r>
        <w:rPr>
          <w:sz w:val="20"/>
        </w:rPr>
        <w:t xml:space="preserve"> </w:t>
      </w:r>
      <w:r>
        <w:rPr>
          <w:b/>
          <w:sz w:val="20"/>
        </w:rPr>
        <w:t>Je demande</w:t>
      </w:r>
      <w:r>
        <w:rPr>
          <w:sz w:val="20"/>
        </w:rPr>
        <w:t xml:space="preserve"> à bénéficier des aides en matière d’investissement dans les infrastructures liées à la desserte forestière au titre du Programme de Développement Rural 2014-2020.</w:t>
      </w:r>
    </w:p>
    <w:p w14:paraId="0C3E4444" w14:textId="77777777" w:rsidR="007B24A5" w:rsidRDefault="007B24A5" w:rsidP="007B24A5">
      <w:pPr>
        <w:rPr>
          <w:sz w:val="20"/>
        </w:rPr>
      </w:pPr>
    </w:p>
    <w:bookmarkStart w:id="2" w:name="__Fieldmark__6477_3994570521"/>
    <w:p w14:paraId="4BCD8945" w14:textId="77777777" w:rsidR="007B24A5" w:rsidRDefault="007B24A5" w:rsidP="007B24A5">
      <w:pPr>
        <w:rPr>
          <w:rFonts w:ascii="Times New Roman" w:hAnsi="Times New Roman" w:cs="Times New Roman"/>
          <w:sz w:val="24"/>
        </w:rPr>
      </w:pPr>
      <w:r>
        <w:fldChar w:fldCharType="begin">
          <w:ffData>
            <w:name w:val=""/>
            <w:enabled/>
            <w:calcOnExit w:val="0"/>
            <w:checkBox>
              <w:sizeAuto/>
              <w:default w:val="0"/>
              <w:checked w:val="0"/>
            </w:checkBox>
          </w:ffData>
        </w:fldChar>
      </w:r>
      <w:r>
        <w:instrText xml:space="preserve"> FORMCHECKBOX </w:instrText>
      </w:r>
      <w:r w:rsidR="006D1234">
        <w:fldChar w:fldCharType="separate"/>
      </w:r>
      <w:r>
        <w:fldChar w:fldCharType="end"/>
      </w:r>
      <w:bookmarkEnd w:id="2"/>
      <w:r>
        <w:rPr>
          <w:sz w:val="20"/>
        </w:rPr>
        <w:t xml:space="preserve"> </w:t>
      </w:r>
      <w:r>
        <w:rPr>
          <w:b/>
          <w:sz w:val="20"/>
        </w:rPr>
        <w:t>J’atteste sur l’honneur</w:t>
      </w:r>
      <w:r>
        <w:rPr>
          <w:sz w:val="20"/>
        </w:rPr>
        <w:t xml:space="preserve"> : </w:t>
      </w:r>
    </w:p>
    <w:p w14:paraId="2717E81F" w14:textId="77777777" w:rsidR="007B24A5" w:rsidRDefault="007B24A5" w:rsidP="007B24A5">
      <w:pPr>
        <w:numPr>
          <w:ilvl w:val="0"/>
          <w:numId w:val="16"/>
        </w:numPr>
        <w:suppressAutoHyphens/>
        <w:spacing w:after="0" w:line="240" w:lineRule="auto"/>
        <w:ind w:left="721" w:hanging="284"/>
      </w:pPr>
      <w:r>
        <w:rPr>
          <w:sz w:val="20"/>
        </w:rPr>
        <w:t>ne pas avoir sollicité d’autres cofinancements publics que ceux présentés dans le plan de financement pour cette opération,</w:t>
      </w:r>
    </w:p>
    <w:p w14:paraId="5B30AEBF" w14:textId="77777777" w:rsidR="007B24A5" w:rsidRDefault="007B24A5" w:rsidP="007B24A5">
      <w:pPr>
        <w:numPr>
          <w:ilvl w:val="0"/>
          <w:numId w:val="16"/>
        </w:numPr>
        <w:suppressAutoHyphens/>
        <w:spacing w:after="0" w:line="240" w:lineRule="auto"/>
        <w:ind w:left="721" w:hanging="284"/>
      </w:pPr>
      <w:r>
        <w:rPr>
          <w:sz w:val="20"/>
        </w:rPr>
        <w:t>ne pas avoir sollicité d'autres crédits communautaires pour cette opération,</w:t>
      </w:r>
    </w:p>
    <w:p w14:paraId="75ACCC25" w14:textId="77777777" w:rsidR="007B24A5" w:rsidRDefault="007B24A5" w:rsidP="007B24A5">
      <w:pPr>
        <w:numPr>
          <w:ilvl w:val="0"/>
          <w:numId w:val="16"/>
        </w:numPr>
        <w:suppressAutoHyphens/>
        <w:spacing w:after="0" w:line="240" w:lineRule="auto"/>
        <w:ind w:left="721" w:hanging="284"/>
      </w:pPr>
      <w:r>
        <w:rPr>
          <w:sz w:val="20"/>
        </w:rPr>
        <w:t>ne pas faire l’objet d’une procédure liée à des difficultés économiques (je suis en capacité d’assumer financièrement l’auto - financement et les éventuelles avances nécessaires à la réalisation de mon projet),</w:t>
      </w:r>
    </w:p>
    <w:p w14:paraId="0120A3D4" w14:textId="77777777" w:rsidR="007B24A5" w:rsidRDefault="007B24A5" w:rsidP="007B24A5">
      <w:pPr>
        <w:numPr>
          <w:ilvl w:val="0"/>
          <w:numId w:val="16"/>
        </w:numPr>
        <w:suppressAutoHyphens/>
        <w:spacing w:after="0" w:line="240" w:lineRule="auto"/>
        <w:ind w:left="721" w:hanging="284"/>
      </w:pPr>
      <w:r>
        <w:rPr>
          <w:sz w:val="20"/>
        </w:rPr>
        <w:t>avoir pris connaissance des points de contrôle spécifiques à ce dispositif d’aide figurant dans la notice d’information annexée au présent formulaire,</w:t>
      </w:r>
    </w:p>
    <w:p w14:paraId="5C399D35" w14:textId="77777777" w:rsidR="007B24A5" w:rsidRDefault="007B24A5" w:rsidP="007B24A5">
      <w:pPr>
        <w:numPr>
          <w:ilvl w:val="0"/>
          <w:numId w:val="16"/>
        </w:numPr>
        <w:suppressAutoHyphens/>
        <w:spacing w:after="0" w:line="240" w:lineRule="auto"/>
        <w:ind w:left="721" w:hanging="284"/>
      </w:pPr>
      <w:r>
        <w:rPr>
          <w:sz w:val="20"/>
        </w:rPr>
        <w:t>avoir pris connaissance des délais maximum de début d'exécution et de réalisation des travaux qui s’attachent à mon projet, et qui figurent dans la notice d’information,</w:t>
      </w:r>
    </w:p>
    <w:p w14:paraId="2950E601" w14:textId="77777777" w:rsidR="007B24A5" w:rsidRDefault="007B24A5" w:rsidP="007B24A5">
      <w:pPr>
        <w:numPr>
          <w:ilvl w:val="0"/>
          <w:numId w:val="16"/>
        </w:numPr>
        <w:suppressAutoHyphens/>
        <w:spacing w:after="0" w:line="240" w:lineRule="auto"/>
        <w:ind w:left="721" w:hanging="284"/>
      </w:pPr>
      <w:r>
        <w:rPr>
          <w:sz w:val="20"/>
        </w:rPr>
        <w:t>avoir la libre disposition des terrains sur lesquels les travaux sont projetés,</w:t>
      </w:r>
    </w:p>
    <w:p w14:paraId="1F947AF3" w14:textId="77777777" w:rsidR="007B24A5" w:rsidRDefault="007B24A5" w:rsidP="007B24A5">
      <w:pPr>
        <w:numPr>
          <w:ilvl w:val="0"/>
          <w:numId w:val="16"/>
        </w:numPr>
        <w:suppressAutoHyphens/>
        <w:spacing w:after="0" w:line="240" w:lineRule="auto"/>
        <w:ind w:left="721" w:hanging="284"/>
      </w:pPr>
      <w:r>
        <w:rPr>
          <w:sz w:val="20"/>
        </w:rPr>
        <w:t>être à jour de mes cotisations fiscales et sociales,</w:t>
      </w:r>
    </w:p>
    <w:p w14:paraId="1E3D73CD" w14:textId="77777777" w:rsidR="007B24A5" w:rsidRDefault="007B24A5" w:rsidP="007B24A5">
      <w:pPr>
        <w:numPr>
          <w:ilvl w:val="0"/>
          <w:numId w:val="16"/>
        </w:numPr>
        <w:suppressAutoHyphens/>
        <w:spacing w:after="0" w:line="240" w:lineRule="auto"/>
        <w:ind w:left="721" w:hanging="284"/>
      </w:pPr>
      <w:r>
        <w:rPr>
          <w:sz w:val="20"/>
        </w:rPr>
        <w:t>l’exactitude des renseignements fournis dans le présent formulaire et les pièces jointes</w:t>
      </w:r>
    </w:p>
    <w:p w14:paraId="369049CD" w14:textId="77777777" w:rsidR="007B24A5" w:rsidRDefault="007B24A5" w:rsidP="007B24A5">
      <w:pPr>
        <w:numPr>
          <w:ilvl w:val="0"/>
          <w:numId w:val="16"/>
        </w:numPr>
        <w:suppressAutoHyphens/>
        <w:spacing w:after="0" w:line="240" w:lineRule="auto"/>
        <w:ind w:left="721" w:hanging="284"/>
      </w:pPr>
      <w:r>
        <w:rPr>
          <w:sz w:val="20"/>
        </w:rPr>
        <w:t>que l’opération/l’activité n’a pas débuté avant le dépôt du présent formulaire de demande de subvention auprès du Guichet Unique Service Instructeur.</w:t>
      </w:r>
    </w:p>
    <w:p w14:paraId="586C1E81" w14:textId="77777777" w:rsidR="007B24A5" w:rsidRDefault="007B24A5" w:rsidP="007B24A5">
      <w:pPr>
        <w:numPr>
          <w:ilvl w:val="0"/>
          <w:numId w:val="16"/>
        </w:numPr>
        <w:suppressAutoHyphens/>
        <w:spacing w:after="0" w:line="240" w:lineRule="auto"/>
        <w:ind w:left="721" w:hanging="284"/>
      </w:pPr>
      <w:r>
        <w:rPr>
          <w:spacing w:val="-4"/>
          <w:sz w:val="20"/>
        </w:rPr>
        <w:t>à fournir toute pièce complémentaire utile pour instruire la demande et suivre la réalisation de l'opération</w:t>
      </w:r>
    </w:p>
    <w:p w14:paraId="46DB1D52" w14:textId="77777777" w:rsidR="007B24A5" w:rsidRDefault="007B24A5" w:rsidP="007B24A5">
      <w:pPr>
        <w:numPr>
          <w:ilvl w:val="0"/>
          <w:numId w:val="16"/>
        </w:numPr>
        <w:suppressAutoHyphens/>
        <w:spacing w:after="0" w:line="240" w:lineRule="auto"/>
        <w:ind w:left="721" w:hanging="284"/>
      </w:pPr>
      <w:r>
        <w:rPr>
          <w:spacing w:val="-4"/>
          <w:sz w:val="20"/>
        </w:rPr>
        <w:t>respecter l'ensemble des autorisations administratives préalablement au commencement des travaux</w:t>
      </w:r>
    </w:p>
    <w:p w14:paraId="5F00A030" w14:textId="77777777" w:rsidR="007B24A5" w:rsidRDefault="007B24A5" w:rsidP="007B24A5">
      <w:r>
        <w:rPr>
          <w:sz w:val="20"/>
        </w:rPr>
        <w:t>L’inexactitude de ces déclarations est susceptible de générer un reversement partiel ou total de l’aide.</w:t>
      </w:r>
    </w:p>
    <w:p w14:paraId="360E43A1" w14:textId="77777777" w:rsidR="007B24A5" w:rsidRDefault="007B24A5" w:rsidP="007B24A5">
      <w:pPr>
        <w:rPr>
          <w:sz w:val="20"/>
        </w:rPr>
      </w:pPr>
    </w:p>
    <w:bookmarkStart w:id="3" w:name="__Fieldmark__6478_3994570521"/>
    <w:p w14:paraId="5C454A6F" w14:textId="77777777" w:rsidR="007B24A5" w:rsidRDefault="007B24A5" w:rsidP="007B24A5">
      <w:pPr>
        <w:rPr>
          <w:rFonts w:ascii="Times New Roman" w:hAnsi="Times New Roman" w:cs="Times New Roman"/>
          <w:sz w:val="24"/>
        </w:rPr>
      </w:pPr>
      <w:r>
        <w:fldChar w:fldCharType="begin">
          <w:ffData>
            <w:name w:val=""/>
            <w:enabled/>
            <w:calcOnExit w:val="0"/>
            <w:checkBox>
              <w:sizeAuto/>
              <w:default w:val="0"/>
              <w:checked w:val="0"/>
            </w:checkBox>
          </w:ffData>
        </w:fldChar>
      </w:r>
      <w:r>
        <w:instrText xml:space="preserve"> FORMCHECKBOX </w:instrText>
      </w:r>
      <w:r w:rsidR="006D1234">
        <w:fldChar w:fldCharType="separate"/>
      </w:r>
      <w:r>
        <w:fldChar w:fldCharType="end"/>
      </w:r>
      <w:bookmarkEnd w:id="3"/>
      <w:r>
        <w:rPr>
          <w:sz w:val="20"/>
        </w:rPr>
        <w:t xml:space="preserve"> </w:t>
      </w:r>
      <w:r>
        <w:rPr>
          <w:b/>
          <w:sz w:val="20"/>
        </w:rPr>
        <w:t>Je m’engage</w:t>
      </w:r>
      <w:r>
        <w:rPr>
          <w:sz w:val="20"/>
        </w:rPr>
        <w:t>, sous réserve de l’attribution de l’aide à :</w:t>
      </w:r>
    </w:p>
    <w:p w14:paraId="69456115" w14:textId="77777777" w:rsidR="007B24A5" w:rsidRDefault="007B24A5" w:rsidP="007B24A5">
      <w:pPr>
        <w:numPr>
          <w:ilvl w:val="0"/>
          <w:numId w:val="17"/>
        </w:numPr>
        <w:tabs>
          <w:tab w:val="left" w:pos="720"/>
        </w:tabs>
        <w:suppressAutoHyphens/>
        <w:spacing w:after="0" w:line="240" w:lineRule="auto"/>
        <w:ind w:left="709" w:hanging="283"/>
      </w:pPr>
      <w:r>
        <w:rPr>
          <w:sz w:val="20"/>
        </w:rPr>
        <w:t>informer le service instructeur du début d’exécution effectif de l’opération,</w:t>
      </w:r>
    </w:p>
    <w:p w14:paraId="25AA5DE3" w14:textId="77777777" w:rsidR="007B24A5" w:rsidRDefault="007B24A5" w:rsidP="007B24A5">
      <w:pPr>
        <w:numPr>
          <w:ilvl w:val="0"/>
          <w:numId w:val="17"/>
        </w:numPr>
        <w:tabs>
          <w:tab w:val="left" w:pos="720"/>
        </w:tabs>
        <w:suppressAutoHyphens/>
        <w:spacing w:after="0" w:line="240" w:lineRule="auto"/>
        <w:ind w:left="709" w:hanging="283"/>
      </w:pPr>
      <w:r>
        <w:rPr>
          <w:sz w:val="20"/>
        </w:rPr>
        <w:t xml:space="preserve">informer </w:t>
      </w:r>
      <w:r>
        <w:rPr>
          <w:b/>
          <w:sz w:val="20"/>
        </w:rPr>
        <w:t>préalablement</w:t>
      </w:r>
      <w:r>
        <w:rPr>
          <w:sz w:val="20"/>
        </w:rPr>
        <w:t xml:space="preserve"> le service instructeur de toute modification de ma situation, de la raison sociale de ma structure, des engagements ou du projet,</w:t>
      </w:r>
    </w:p>
    <w:p w14:paraId="13E09F97" w14:textId="77777777" w:rsidR="007B24A5" w:rsidRDefault="007B24A5" w:rsidP="007B24A5">
      <w:pPr>
        <w:numPr>
          <w:ilvl w:val="0"/>
          <w:numId w:val="17"/>
        </w:numPr>
        <w:tabs>
          <w:tab w:val="left" w:pos="720"/>
        </w:tabs>
        <w:suppressAutoHyphens/>
        <w:spacing w:after="0" w:line="240" w:lineRule="auto"/>
        <w:ind w:left="709" w:hanging="283"/>
      </w:pPr>
      <w:r>
        <w:rPr>
          <w:sz w:val="20"/>
        </w:rPr>
        <w:t>ne pas solliciter à l’avenir, pour ce projet, d’autres crédits (nationaux ou européens), en plus de ceux mentionnés dans le tableau « financement du projet »,</w:t>
      </w:r>
    </w:p>
    <w:p w14:paraId="2B571A54" w14:textId="77777777" w:rsidR="007B24A5" w:rsidRDefault="007B24A5" w:rsidP="007B24A5">
      <w:pPr>
        <w:numPr>
          <w:ilvl w:val="0"/>
          <w:numId w:val="17"/>
        </w:numPr>
        <w:tabs>
          <w:tab w:val="left" w:pos="720"/>
        </w:tabs>
        <w:suppressAutoHyphens/>
        <w:spacing w:after="0" w:line="240" w:lineRule="auto"/>
        <w:ind w:left="709" w:hanging="283"/>
      </w:pPr>
      <w:r>
        <w:rPr>
          <w:sz w:val="20"/>
        </w:rPr>
        <w:t>laisser affectés à la production et à la vocation forestière les terrains sur lesquels ont été effectués les travaux ayant justifié l’octroi de l’aide pendant 5 ans à compter de la date à laquelle intervient le paiement du solde de la subvention,</w:t>
      </w:r>
    </w:p>
    <w:p w14:paraId="4799E461" w14:textId="77777777" w:rsidR="007B24A5" w:rsidRDefault="007B24A5" w:rsidP="007B24A5">
      <w:pPr>
        <w:numPr>
          <w:ilvl w:val="0"/>
          <w:numId w:val="17"/>
        </w:numPr>
        <w:tabs>
          <w:tab w:val="left" w:pos="720"/>
        </w:tabs>
        <w:suppressAutoHyphens/>
        <w:spacing w:after="0" w:line="240" w:lineRule="auto"/>
        <w:ind w:left="709" w:hanging="283"/>
      </w:pPr>
      <w:r>
        <w:rPr>
          <w:sz w:val="20"/>
        </w:rPr>
        <w:t>à réaliser l’opération présentée dans ma demande conformément aux conditions techniques et financières définies par les textes, notamment l’arrêté régional en vigueur et la décision attributive d’aide,</w:t>
      </w:r>
    </w:p>
    <w:p w14:paraId="75DB2B3C" w14:textId="77777777" w:rsidR="007B24A5" w:rsidRDefault="007B24A5" w:rsidP="007B24A5">
      <w:pPr>
        <w:numPr>
          <w:ilvl w:val="0"/>
          <w:numId w:val="17"/>
        </w:numPr>
        <w:tabs>
          <w:tab w:val="left" w:pos="720"/>
        </w:tabs>
        <w:suppressAutoHyphens/>
        <w:spacing w:after="0" w:line="240" w:lineRule="auto"/>
        <w:ind w:left="709" w:hanging="283"/>
      </w:pPr>
      <w:r>
        <w:rPr>
          <w:spacing w:val="-2"/>
          <w:sz w:val="20"/>
        </w:rPr>
        <w:t>ce que l’investissement dont l’acquisition est prévue dans le cadre du projet respecte les normes en vigueur,</w:t>
      </w:r>
    </w:p>
    <w:p w14:paraId="7416A05E" w14:textId="77777777" w:rsidR="007B24A5" w:rsidRDefault="007B24A5" w:rsidP="007B24A5">
      <w:pPr>
        <w:numPr>
          <w:ilvl w:val="0"/>
          <w:numId w:val="17"/>
        </w:numPr>
        <w:tabs>
          <w:tab w:val="left" w:pos="720"/>
        </w:tabs>
        <w:suppressAutoHyphens/>
        <w:spacing w:after="0" w:line="240" w:lineRule="auto"/>
        <w:ind w:left="709" w:hanging="283"/>
      </w:pPr>
      <w:r>
        <w:rPr>
          <w:spacing w:val="-2"/>
          <w:sz w:val="20"/>
        </w:rPr>
        <w:t>faire appel le cas échéant au maître d’œuvre mentionné dans le présent formulaire pour la réalisation de mon projet,</w:t>
      </w:r>
    </w:p>
    <w:p w14:paraId="231334DB" w14:textId="77777777" w:rsidR="007B24A5" w:rsidRDefault="007B24A5" w:rsidP="007B24A5">
      <w:pPr>
        <w:numPr>
          <w:ilvl w:val="0"/>
          <w:numId w:val="17"/>
        </w:numPr>
        <w:tabs>
          <w:tab w:val="left" w:pos="720"/>
        </w:tabs>
        <w:suppressAutoHyphens/>
        <w:spacing w:after="0" w:line="240" w:lineRule="auto"/>
        <w:ind w:left="709" w:hanging="283"/>
      </w:pPr>
      <w:r>
        <w:rPr>
          <w:sz w:val="20"/>
        </w:rPr>
        <w:t>maintenir en bon état fonctionnel et pour un usage identique les investissements ayant bénéficié des aides pendant une durée de 5 ans à compter de la date à laquelle intervient le paiement du solde de la subvention,</w:t>
      </w:r>
    </w:p>
    <w:p w14:paraId="32DF6F08" w14:textId="77777777" w:rsidR="007B24A5" w:rsidRDefault="007B24A5" w:rsidP="007B24A5">
      <w:pPr>
        <w:numPr>
          <w:ilvl w:val="0"/>
          <w:numId w:val="17"/>
        </w:numPr>
        <w:tabs>
          <w:tab w:val="left" w:pos="720"/>
        </w:tabs>
        <w:suppressAutoHyphens/>
        <w:spacing w:after="0" w:line="240" w:lineRule="auto"/>
        <w:ind w:left="709" w:hanging="283"/>
      </w:pPr>
      <w:r>
        <w:rPr>
          <w:sz w:val="20"/>
        </w:rPr>
        <w:t>rester propriétaire de l’investissement dans les 5 années à compter à compter de la date à laquelle intervient le paiement du solde de la subvention,</w:t>
      </w:r>
    </w:p>
    <w:p w14:paraId="40B34598" w14:textId="77777777" w:rsidR="007B24A5" w:rsidRDefault="007B24A5" w:rsidP="007B24A5">
      <w:pPr>
        <w:numPr>
          <w:ilvl w:val="0"/>
          <w:numId w:val="17"/>
        </w:numPr>
        <w:tabs>
          <w:tab w:val="left" w:pos="720"/>
        </w:tabs>
        <w:suppressAutoHyphens/>
        <w:spacing w:after="0" w:line="240" w:lineRule="auto"/>
        <w:ind w:left="709" w:hanging="283"/>
      </w:pPr>
      <w:r>
        <w:rPr>
          <w:sz w:val="20"/>
        </w:rPr>
        <w:t xml:space="preserve">respecter les obligations en matière de publicité telles que décrites dans la notice de ce formulaire, </w:t>
      </w:r>
    </w:p>
    <w:p w14:paraId="3881C132" w14:textId="77777777" w:rsidR="007B24A5" w:rsidRDefault="007B24A5" w:rsidP="007B24A5">
      <w:pPr>
        <w:pStyle w:val="Corpsdetexte31"/>
        <w:numPr>
          <w:ilvl w:val="0"/>
          <w:numId w:val="17"/>
        </w:numPr>
        <w:tabs>
          <w:tab w:val="clear" w:pos="426"/>
          <w:tab w:val="left" w:pos="720"/>
        </w:tabs>
        <w:ind w:left="709" w:hanging="283"/>
      </w:pPr>
      <w:r>
        <w:rPr>
          <w:rFonts w:ascii="Tahoma" w:hAnsi="Tahoma" w:cs="Tahoma"/>
        </w:rPr>
        <w:t>détenir, conserver, fournir tout document ou justificatif demandé par l’autorité compétente, pendant une période de 10 ans à compter de la date à laquelle intervient le paiement du solde de la subvention,</w:t>
      </w:r>
    </w:p>
    <w:p w14:paraId="64DD60FF" w14:textId="77777777" w:rsidR="007B24A5" w:rsidRDefault="007B24A5" w:rsidP="007B24A5">
      <w:pPr>
        <w:pStyle w:val="Corpsdetexte31"/>
        <w:numPr>
          <w:ilvl w:val="0"/>
          <w:numId w:val="17"/>
        </w:numPr>
        <w:tabs>
          <w:tab w:val="clear" w:pos="426"/>
          <w:tab w:val="left" w:pos="720"/>
        </w:tabs>
        <w:ind w:left="709" w:hanging="283"/>
      </w:pPr>
      <w:r>
        <w:rPr>
          <w:rFonts w:ascii="Tahoma" w:hAnsi="Tahoma" w:cs="Tahoma"/>
        </w:rPr>
        <w:t xml:space="preserve">conserver pendant une période de 10 ans tout document permettant de vérifier la réalisation effective de l’opération : factures et relevés de compte bancaire pour des dépenses matérielles, et tableau de suivi du temps de travail pour les dépenses immatérielles, comptabilité…,  </w:t>
      </w:r>
    </w:p>
    <w:p w14:paraId="1BDEFB91" w14:textId="77777777" w:rsidR="007B24A5" w:rsidRDefault="007B24A5" w:rsidP="007B24A5">
      <w:pPr>
        <w:numPr>
          <w:ilvl w:val="0"/>
          <w:numId w:val="17"/>
        </w:numPr>
        <w:tabs>
          <w:tab w:val="left" w:pos="720"/>
        </w:tabs>
        <w:suppressAutoHyphens/>
        <w:spacing w:after="0" w:line="240" w:lineRule="auto"/>
        <w:ind w:left="709" w:hanging="283"/>
      </w:pPr>
      <w:r>
        <w:rPr>
          <w:sz w:val="20"/>
        </w:rPr>
        <w:t xml:space="preserve">permettre / faciliter l’accès à ma structure aux autorités compétentes chargées des contrôles pour l’ensemble des paiements que je sollicite pendant 10 ans,         </w:t>
      </w:r>
    </w:p>
    <w:p w14:paraId="5465B6DA" w14:textId="77777777" w:rsidR="007B24A5" w:rsidRDefault="007B24A5" w:rsidP="007B24A5">
      <w:pPr>
        <w:numPr>
          <w:ilvl w:val="0"/>
          <w:numId w:val="17"/>
        </w:numPr>
        <w:tabs>
          <w:tab w:val="left" w:pos="720"/>
        </w:tabs>
        <w:suppressAutoHyphens/>
        <w:spacing w:after="0" w:line="240" w:lineRule="auto"/>
        <w:ind w:left="709" w:hanging="283"/>
      </w:pPr>
      <w:r>
        <w:rPr>
          <w:sz w:val="20"/>
        </w:rPr>
        <w:t>fournir à l'autorité de gestion et/ou aux évaluateurs désignés ou autres organismes habilités à assumer des fonctions en son nom, toutes les informations nécessaires pour permettre le suivi et</w:t>
      </w:r>
      <w:r>
        <w:rPr>
          <w:sz w:val="20"/>
          <w:szCs w:val="19"/>
        </w:rPr>
        <w:t xml:space="preserve"> </w:t>
      </w:r>
      <w:r>
        <w:rPr>
          <w:sz w:val="20"/>
        </w:rPr>
        <w:t xml:space="preserve">l'évaluation du programme, en particulier en ce qui concerne la réalisation des objectifs et des priorités spécifiés.    </w:t>
      </w:r>
    </w:p>
    <w:p w14:paraId="5D24A67B" w14:textId="77777777" w:rsidR="007B24A5" w:rsidRDefault="007B24A5" w:rsidP="007B24A5">
      <w:pPr>
        <w:numPr>
          <w:ilvl w:val="0"/>
          <w:numId w:val="17"/>
        </w:numPr>
        <w:tabs>
          <w:tab w:val="left" w:pos="720"/>
        </w:tabs>
        <w:suppressAutoHyphens/>
        <w:spacing w:after="0" w:line="240" w:lineRule="auto"/>
        <w:ind w:left="709" w:hanging="283"/>
      </w:pPr>
      <w:r>
        <w:rPr>
          <w:sz w:val="20"/>
        </w:rPr>
        <w:t>ne pas interdire l'accès gratuit au public non motorisé et à participer au caractère multifonctionnel</w:t>
      </w:r>
      <w:r>
        <w:rPr>
          <w:b/>
          <w:sz w:val="20"/>
        </w:rPr>
        <w:t xml:space="preserve"> </w:t>
      </w:r>
      <w:r>
        <w:rPr>
          <w:sz w:val="20"/>
        </w:rPr>
        <w:t>si vous sollicitez plus de 40% d’aides publiques (régime SA n°41595 2016/N-2 partie B).</w:t>
      </w:r>
    </w:p>
    <w:p w14:paraId="62139BFE" w14:textId="77777777" w:rsidR="007B24A5" w:rsidRDefault="007B24A5" w:rsidP="007B24A5">
      <w:pPr>
        <w:rPr>
          <w:b/>
          <w:sz w:val="20"/>
        </w:rPr>
      </w:pPr>
    </w:p>
    <w:p w14:paraId="25543AEA" w14:textId="77777777" w:rsidR="007B24A5" w:rsidRDefault="007B24A5" w:rsidP="007B24A5">
      <w:pPr>
        <w:rPr>
          <w:rFonts w:ascii="Times New Roman" w:hAnsi="Times New Roman" w:cs="Times New Roman"/>
          <w:sz w:val="24"/>
        </w:rPr>
      </w:pPr>
      <w:r>
        <w:rPr>
          <w:b/>
          <w:sz w:val="20"/>
        </w:rPr>
        <w:t>Je suis informé(e)</w:t>
      </w:r>
      <w:r>
        <w:rPr>
          <w:sz w:val="20"/>
        </w:rPr>
        <w:t xml:space="preserve"> 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14:paraId="2B64DC1B" w14:textId="77777777" w:rsidR="007B24A5" w:rsidRDefault="007B24A5" w:rsidP="007B24A5">
      <w:pPr>
        <w:rPr>
          <w:sz w:val="20"/>
        </w:rPr>
      </w:pPr>
    </w:p>
    <w:p w14:paraId="575CBB05" w14:textId="77777777" w:rsidR="007B24A5" w:rsidRDefault="007B24A5" w:rsidP="007B24A5">
      <w:pPr>
        <w:rPr>
          <w:rFonts w:ascii="Times New Roman" w:hAnsi="Times New Roman" w:cs="Times New Roman"/>
          <w:sz w:val="24"/>
        </w:rPr>
      </w:pPr>
      <w:r>
        <w:rPr>
          <w:b/>
          <w:sz w:val="20"/>
        </w:rPr>
        <w:t>Je suis informé(e)</w:t>
      </w:r>
      <w:r>
        <w:rPr>
          <w:sz w:val="20"/>
        </w:rPr>
        <w:t xml:space="preserve"> 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1B7F8609" w14:textId="77777777" w:rsidR="00166605" w:rsidRDefault="00EF57C8">
      <w:pPr>
        <w:spacing w:after="1" w:line="259" w:lineRule="auto"/>
        <w:ind w:left="835" w:firstLine="0"/>
        <w:jc w:val="left"/>
      </w:pPr>
      <w:r>
        <w:rPr>
          <w:b/>
        </w:rPr>
        <w:t xml:space="preserve"> </w:t>
      </w:r>
    </w:p>
    <w:p w14:paraId="43A870E1" w14:textId="6968C0A3" w:rsidR="00166605" w:rsidRDefault="00166605">
      <w:pPr>
        <w:pStyle w:val="Titre1"/>
        <w:numPr>
          <w:ilvl w:val="0"/>
          <w:numId w:val="0"/>
        </w:numPr>
        <w:ind w:left="830"/>
      </w:pPr>
    </w:p>
    <w:p w14:paraId="2DE63268" w14:textId="77777777" w:rsidR="00F32ABC" w:rsidRDefault="00F32ABC" w:rsidP="00F32ABC"/>
    <w:p w14:paraId="03FD0DA2" w14:textId="77777777" w:rsidR="00F32ABC" w:rsidRDefault="00F32ABC" w:rsidP="00F32ABC"/>
    <w:p w14:paraId="2B32CCB2" w14:textId="77777777" w:rsidR="00F32ABC" w:rsidRDefault="00F32ABC" w:rsidP="00F32ABC"/>
    <w:p w14:paraId="622823A4" w14:textId="77777777" w:rsidR="00F32ABC" w:rsidRDefault="00F32ABC" w:rsidP="00F32ABC"/>
    <w:p w14:paraId="18196932" w14:textId="77777777" w:rsidR="00F32ABC" w:rsidRDefault="00F32ABC" w:rsidP="00F32ABC"/>
    <w:p w14:paraId="5C4E68FC" w14:textId="77777777" w:rsidR="00F32ABC" w:rsidRPr="00F32ABC" w:rsidRDefault="00F32ABC" w:rsidP="00F32ABC"/>
    <w:p w14:paraId="2FFF32D1" w14:textId="77777777" w:rsidR="007B24A5" w:rsidRDefault="007B24A5" w:rsidP="007B24A5">
      <w:pPr>
        <w:shd w:val="clear" w:color="auto" w:fill="31849B"/>
        <w:jc w:val="center"/>
        <w:rPr>
          <w:rFonts w:ascii="Times New Roman" w:eastAsia="Batang" w:hAnsi="Times New Roman" w:cs="Times New Roman"/>
          <w:color w:val="auto"/>
          <w:sz w:val="24"/>
        </w:rPr>
      </w:pPr>
      <w:r>
        <w:rPr>
          <w:b/>
          <w:smallCaps/>
          <w:color w:val="FFFFFF"/>
          <w:sz w:val="28"/>
        </w:rPr>
        <w:t>5- Liste des pièces à joindre au dossier</w:t>
      </w:r>
    </w:p>
    <w:p w14:paraId="6C4D55EA" w14:textId="77777777" w:rsidR="007B24A5" w:rsidRPr="007B24A5" w:rsidRDefault="007B24A5" w:rsidP="00F32ABC"/>
    <w:tbl>
      <w:tblPr>
        <w:tblStyle w:val="TableGrid"/>
        <w:tblW w:w="10618" w:type="dxa"/>
        <w:tblInd w:w="476" w:type="dxa"/>
        <w:tblCellMar>
          <w:top w:w="14" w:type="dxa"/>
        </w:tblCellMar>
        <w:tblLook w:val="04A0" w:firstRow="1" w:lastRow="0" w:firstColumn="1" w:lastColumn="0" w:noHBand="0" w:noVBand="1"/>
      </w:tblPr>
      <w:tblGrid>
        <w:gridCol w:w="899"/>
        <w:gridCol w:w="4500"/>
        <w:gridCol w:w="1630"/>
        <w:gridCol w:w="710"/>
        <w:gridCol w:w="1260"/>
        <w:gridCol w:w="1619"/>
      </w:tblGrid>
      <w:tr w:rsidR="00166605" w14:paraId="52A0A2E7" w14:textId="77777777">
        <w:trPr>
          <w:trHeight w:val="1180"/>
        </w:trPr>
        <w:tc>
          <w:tcPr>
            <w:tcW w:w="899" w:type="dxa"/>
            <w:tcBorders>
              <w:top w:val="single" w:sz="4" w:space="0" w:color="000000"/>
              <w:left w:val="single" w:sz="4" w:space="0" w:color="000000"/>
              <w:bottom w:val="single" w:sz="4" w:space="0" w:color="000000"/>
              <w:right w:val="single" w:sz="4" w:space="0" w:color="000000"/>
            </w:tcBorders>
            <w:shd w:val="clear" w:color="auto" w:fill="F3F3F3"/>
          </w:tcPr>
          <w:p w14:paraId="6DE5D19D" w14:textId="77777777" w:rsidR="00166605" w:rsidRDefault="00EF57C8">
            <w:pPr>
              <w:spacing w:after="0" w:line="238" w:lineRule="auto"/>
              <w:ind w:left="0" w:firstLine="0"/>
              <w:jc w:val="center"/>
            </w:pPr>
            <w:r>
              <w:rPr>
                <w:b/>
              </w:rPr>
              <w:t xml:space="preserve">Numéro de pièces </w:t>
            </w:r>
          </w:p>
          <w:p w14:paraId="24A76B8C" w14:textId="77777777" w:rsidR="00166605" w:rsidRDefault="00EF57C8">
            <w:pPr>
              <w:spacing w:after="0" w:line="259" w:lineRule="auto"/>
              <w:ind w:left="0" w:firstLine="28"/>
              <w:jc w:val="center"/>
            </w:pPr>
            <w:r>
              <w:rPr>
                <w:b/>
                <w:sz w:val="17"/>
              </w:rPr>
              <w:t xml:space="preserve">(les présenter dans cet ordre) </w:t>
            </w:r>
          </w:p>
        </w:tc>
        <w:tc>
          <w:tcPr>
            <w:tcW w:w="4500" w:type="dxa"/>
            <w:tcBorders>
              <w:top w:val="single" w:sz="4" w:space="0" w:color="000000"/>
              <w:left w:val="single" w:sz="4" w:space="0" w:color="000000"/>
              <w:bottom w:val="single" w:sz="4" w:space="0" w:color="000000"/>
              <w:right w:val="single" w:sz="4" w:space="0" w:color="000000"/>
            </w:tcBorders>
            <w:shd w:val="clear" w:color="auto" w:fill="F3F3F3"/>
          </w:tcPr>
          <w:p w14:paraId="45D5A8E9" w14:textId="77777777" w:rsidR="00166605" w:rsidRDefault="00EF57C8">
            <w:pPr>
              <w:spacing w:after="175" w:line="259" w:lineRule="auto"/>
              <w:ind w:left="-7" w:firstLine="0"/>
              <w:jc w:val="left"/>
            </w:pPr>
            <w:r>
              <w:rPr>
                <w:b/>
              </w:rPr>
              <w:t xml:space="preserve"> </w:t>
            </w:r>
          </w:p>
          <w:p w14:paraId="30BDBE53" w14:textId="77777777" w:rsidR="00166605" w:rsidRDefault="00EF57C8">
            <w:pPr>
              <w:spacing w:after="0" w:line="259" w:lineRule="auto"/>
              <w:ind w:left="0" w:right="181" w:firstLine="0"/>
              <w:jc w:val="center"/>
            </w:pPr>
            <w:r>
              <w:rPr>
                <w:b/>
              </w:rPr>
              <w:t xml:space="preserve">Pièces </w:t>
            </w:r>
          </w:p>
          <w:p w14:paraId="7A3B3B28" w14:textId="77777777" w:rsidR="00166605" w:rsidRDefault="00EF57C8">
            <w:pPr>
              <w:spacing w:after="0" w:line="259" w:lineRule="auto"/>
              <w:ind w:left="702" w:firstLine="0"/>
              <w:jc w:val="center"/>
            </w:pPr>
            <w:r>
              <w:rPr>
                <w:b/>
              </w:rPr>
              <w:t xml:space="preserve"> </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14:paraId="4D5978E6" w14:textId="77777777" w:rsidR="00166605" w:rsidRDefault="00EF57C8">
            <w:pPr>
              <w:spacing w:after="2" w:line="235" w:lineRule="auto"/>
              <w:ind w:left="643" w:hanging="360"/>
              <w:jc w:val="left"/>
            </w:pPr>
            <w:r>
              <w:rPr>
                <w:b/>
              </w:rPr>
              <w:t xml:space="preserve">Type de demandeur concerné /  </w:t>
            </w:r>
          </w:p>
          <w:p w14:paraId="7C7FE3B2" w14:textId="77777777" w:rsidR="00166605" w:rsidRDefault="00EF57C8">
            <w:pPr>
              <w:spacing w:after="0" w:line="259" w:lineRule="auto"/>
              <w:ind w:left="125" w:firstLine="0"/>
              <w:jc w:val="left"/>
            </w:pPr>
            <w:r>
              <w:rPr>
                <w:b/>
              </w:rPr>
              <w:t xml:space="preserve">type de projet concerné </w:t>
            </w:r>
          </w:p>
        </w:tc>
        <w:tc>
          <w:tcPr>
            <w:tcW w:w="1260"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514F2331" w14:textId="77777777" w:rsidR="00166605" w:rsidRDefault="00EF57C8">
            <w:pPr>
              <w:spacing w:after="0" w:line="259" w:lineRule="auto"/>
              <w:ind w:left="67" w:firstLine="0"/>
              <w:jc w:val="left"/>
            </w:pPr>
            <w:r>
              <w:rPr>
                <w:b/>
              </w:rPr>
              <w:t xml:space="preserve">Pièce jointe </w:t>
            </w:r>
          </w:p>
        </w:tc>
        <w:tc>
          <w:tcPr>
            <w:tcW w:w="1619" w:type="dxa"/>
            <w:tcBorders>
              <w:top w:val="single" w:sz="4" w:space="0" w:color="000000"/>
              <w:left w:val="single" w:sz="4" w:space="0" w:color="000000"/>
              <w:bottom w:val="single" w:sz="4" w:space="0" w:color="000000"/>
              <w:right w:val="single" w:sz="4" w:space="0" w:color="000000"/>
            </w:tcBorders>
            <w:shd w:val="clear" w:color="auto" w:fill="F3F3F3"/>
          </w:tcPr>
          <w:p w14:paraId="6405EEA2" w14:textId="77777777" w:rsidR="00166605" w:rsidRDefault="00EF57C8">
            <w:pPr>
              <w:spacing w:after="0" w:line="259" w:lineRule="auto"/>
              <w:ind w:left="26" w:firstLine="281"/>
              <w:jc w:val="left"/>
            </w:pPr>
            <w:r>
              <w:rPr>
                <w:b/>
              </w:rPr>
              <w:t xml:space="preserve">Pièce déjà fournie à la  dans l’année de la demande </w:t>
            </w:r>
          </w:p>
        </w:tc>
      </w:tr>
      <w:tr w:rsidR="00166605" w14:paraId="2F8ABBB1" w14:textId="77777777">
        <w:trPr>
          <w:trHeight w:val="396"/>
        </w:trPr>
        <w:tc>
          <w:tcPr>
            <w:tcW w:w="899" w:type="dxa"/>
            <w:tcBorders>
              <w:top w:val="single" w:sz="4" w:space="0" w:color="000000"/>
              <w:left w:val="single" w:sz="4" w:space="0" w:color="000000"/>
              <w:bottom w:val="single" w:sz="4" w:space="0" w:color="000000"/>
              <w:right w:val="single" w:sz="4" w:space="0" w:color="000000"/>
            </w:tcBorders>
            <w:vAlign w:val="center"/>
          </w:tcPr>
          <w:p w14:paraId="779660E4" w14:textId="77777777" w:rsidR="00166605" w:rsidRDefault="00EF57C8">
            <w:pPr>
              <w:spacing w:after="0" w:line="259" w:lineRule="auto"/>
              <w:ind w:left="0" w:right="2" w:firstLine="0"/>
              <w:jc w:val="center"/>
            </w:pPr>
            <w:r>
              <w:t xml:space="preserve">1 </w:t>
            </w:r>
          </w:p>
        </w:tc>
        <w:tc>
          <w:tcPr>
            <w:tcW w:w="4500" w:type="dxa"/>
            <w:tcBorders>
              <w:top w:val="single" w:sz="4" w:space="0" w:color="000000"/>
              <w:left w:val="single" w:sz="4" w:space="0" w:color="000000"/>
              <w:bottom w:val="single" w:sz="4" w:space="0" w:color="000000"/>
              <w:right w:val="single" w:sz="4" w:space="0" w:color="000000"/>
            </w:tcBorders>
          </w:tcPr>
          <w:p w14:paraId="5F0FF706" w14:textId="77777777" w:rsidR="00166605" w:rsidRDefault="00EF57C8">
            <w:pPr>
              <w:spacing w:after="0" w:line="259" w:lineRule="auto"/>
              <w:ind w:left="5" w:right="28" w:firstLine="0"/>
              <w:jc w:val="left"/>
            </w:pPr>
            <w:r>
              <w:t xml:space="preserve">Exemplaire original du formulaire de demande d’aide complété, daté et signé </w:t>
            </w:r>
          </w:p>
        </w:tc>
        <w:tc>
          <w:tcPr>
            <w:tcW w:w="1630" w:type="dxa"/>
            <w:tcBorders>
              <w:top w:val="single" w:sz="4" w:space="0" w:color="000000"/>
              <w:left w:val="single" w:sz="4" w:space="0" w:color="000000"/>
              <w:bottom w:val="single" w:sz="4" w:space="0" w:color="000000"/>
              <w:right w:val="nil"/>
            </w:tcBorders>
          </w:tcPr>
          <w:p w14:paraId="0284861D"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3119AD59"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vAlign w:val="center"/>
          </w:tcPr>
          <w:p w14:paraId="411C0C9F"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6C1CFFB5" w14:textId="77777777" w:rsidR="00166605" w:rsidRDefault="00EF57C8">
            <w:pPr>
              <w:spacing w:after="0" w:line="259" w:lineRule="auto"/>
              <w:ind w:left="49" w:firstLine="0"/>
              <w:jc w:val="center"/>
            </w:pPr>
            <w:r>
              <w:t xml:space="preserve"> </w:t>
            </w:r>
          </w:p>
        </w:tc>
      </w:tr>
      <w:tr w:rsidR="00166605" w14:paraId="4D5245EC" w14:textId="77777777">
        <w:trPr>
          <w:trHeight w:val="590"/>
        </w:trPr>
        <w:tc>
          <w:tcPr>
            <w:tcW w:w="899" w:type="dxa"/>
            <w:tcBorders>
              <w:top w:val="single" w:sz="4" w:space="0" w:color="000000"/>
              <w:left w:val="single" w:sz="4" w:space="0" w:color="000000"/>
              <w:bottom w:val="single" w:sz="4" w:space="0" w:color="000000"/>
              <w:right w:val="single" w:sz="4" w:space="0" w:color="000000"/>
            </w:tcBorders>
            <w:vAlign w:val="center"/>
          </w:tcPr>
          <w:p w14:paraId="784F2F5E" w14:textId="77777777" w:rsidR="00166605" w:rsidRDefault="00EF57C8">
            <w:pPr>
              <w:spacing w:after="0" w:line="259" w:lineRule="auto"/>
              <w:ind w:left="0" w:right="2" w:firstLine="0"/>
              <w:jc w:val="center"/>
            </w:pPr>
            <w:r>
              <w:t xml:space="preserve">2 </w:t>
            </w:r>
          </w:p>
        </w:tc>
        <w:tc>
          <w:tcPr>
            <w:tcW w:w="4500" w:type="dxa"/>
            <w:tcBorders>
              <w:top w:val="single" w:sz="4" w:space="0" w:color="000000"/>
              <w:left w:val="single" w:sz="4" w:space="0" w:color="000000"/>
              <w:bottom w:val="single" w:sz="4" w:space="0" w:color="000000"/>
              <w:right w:val="single" w:sz="4" w:space="0" w:color="000000"/>
            </w:tcBorders>
          </w:tcPr>
          <w:p w14:paraId="10D92096" w14:textId="77777777" w:rsidR="00166605" w:rsidRDefault="00EF57C8">
            <w:pPr>
              <w:spacing w:after="0" w:line="259" w:lineRule="auto"/>
              <w:ind w:left="5" w:right="136" w:firstLine="0"/>
              <w:jc w:val="left"/>
            </w:pPr>
            <w:r>
              <w:t xml:space="preserve">Levée de présomption de salariat de moins de deux ans ou attestation d’inscription à la M.S.A en tant qu’entrepreneur de travaux forestiers </w:t>
            </w:r>
          </w:p>
        </w:tc>
        <w:tc>
          <w:tcPr>
            <w:tcW w:w="1630" w:type="dxa"/>
            <w:tcBorders>
              <w:top w:val="single" w:sz="4" w:space="0" w:color="000000"/>
              <w:left w:val="single" w:sz="4" w:space="0" w:color="000000"/>
              <w:bottom w:val="single" w:sz="4" w:space="0" w:color="000000"/>
              <w:right w:val="nil"/>
            </w:tcBorders>
            <w:vAlign w:val="center"/>
          </w:tcPr>
          <w:p w14:paraId="74C3E2A5" w14:textId="77777777" w:rsidR="00166605" w:rsidRDefault="00EF57C8">
            <w:pPr>
              <w:tabs>
                <w:tab w:val="center" w:pos="1315"/>
              </w:tabs>
              <w:spacing w:after="0" w:line="259" w:lineRule="auto"/>
              <w:ind w:left="0" w:firstLine="0"/>
              <w:jc w:val="left"/>
            </w:pPr>
            <w:r>
              <w:t xml:space="preserve">Entrepreneurs </w:t>
            </w:r>
            <w:r>
              <w:tab/>
              <w:t xml:space="preserve">de </w:t>
            </w:r>
          </w:p>
          <w:p w14:paraId="19DAD113" w14:textId="77777777" w:rsidR="00166605" w:rsidRDefault="00EF57C8">
            <w:pPr>
              <w:spacing w:after="0" w:line="259" w:lineRule="auto"/>
              <w:ind w:left="5" w:firstLine="0"/>
              <w:jc w:val="left"/>
            </w:pPr>
            <w:r>
              <w:t xml:space="preserve">forestiers </w:t>
            </w:r>
          </w:p>
        </w:tc>
        <w:tc>
          <w:tcPr>
            <w:tcW w:w="710" w:type="dxa"/>
            <w:tcBorders>
              <w:top w:val="single" w:sz="4" w:space="0" w:color="000000"/>
              <w:left w:val="nil"/>
              <w:bottom w:val="single" w:sz="4" w:space="0" w:color="000000"/>
              <w:right w:val="single" w:sz="4" w:space="0" w:color="000000"/>
            </w:tcBorders>
          </w:tcPr>
          <w:p w14:paraId="7A938690" w14:textId="77777777" w:rsidR="00166605" w:rsidRDefault="00EF57C8">
            <w:pPr>
              <w:spacing w:after="0" w:line="259" w:lineRule="auto"/>
              <w:ind w:left="0" w:firstLine="0"/>
              <w:jc w:val="left"/>
            </w:pPr>
            <w:r>
              <w:t xml:space="preserve">travaux </w:t>
            </w:r>
          </w:p>
        </w:tc>
        <w:tc>
          <w:tcPr>
            <w:tcW w:w="1260" w:type="dxa"/>
            <w:tcBorders>
              <w:top w:val="single" w:sz="4" w:space="0" w:color="000000"/>
              <w:left w:val="single" w:sz="4" w:space="0" w:color="000000"/>
              <w:bottom w:val="single" w:sz="4" w:space="0" w:color="000000"/>
              <w:right w:val="single" w:sz="4" w:space="0" w:color="000000"/>
            </w:tcBorders>
            <w:vAlign w:val="center"/>
          </w:tcPr>
          <w:p w14:paraId="089E3927"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390343F1" w14:textId="77777777" w:rsidR="00166605" w:rsidRDefault="00EF57C8">
            <w:pPr>
              <w:spacing w:after="0" w:line="259" w:lineRule="auto"/>
              <w:ind w:left="49" w:firstLine="0"/>
              <w:jc w:val="center"/>
            </w:pPr>
            <w:r>
              <w:t xml:space="preserve"> </w:t>
            </w:r>
          </w:p>
        </w:tc>
      </w:tr>
      <w:tr w:rsidR="00166605" w14:paraId="0882F715" w14:textId="77777777">
        <w:trPr>
          <w:trHeight w:val="202"/>
        </w:trPr>
        <w:tc>
          <w:tcPr>
            <w:tcW w:w="899" w:type="dxa"/>
            <w:tcBorders>
              <w:top w:val="single" w:sz="4" w:space="0" w:color="000000"/>
              <w:left w:val="single" w:sz="4" w:space="0" w:color="000000"/>
              <w:bottom w:val="single" w:sz="4" w:space="0" w:color="000000"/>
              <w:right w:val="single" w:sz="4" w:space="0" w:color="000000"/>
            </w:tcBorders>
          </w:tcPr>
          <w:p w14:paraId="6851529D" w14:textId="77777777" w:rsidR="00166605" w:rsidRDefault="00EF57C8">
            <w:pPr>
              <w:spacing w:after="0" w:line="259" w:lineRule="auto"/>
              <w:ind w:left="0" w:right="2" w:firstLine="0"/>
              <w:jc w:val="center"/>
            </w:pPr>
            <w:r>
              <w:t xml:space="preserve">3 </w:t>
            </w:r>
          </w:p>
        </w:tc>
        <w:tc>
          <w:tcPr>
            <w:tcW w:w="4500" w:type="dxa"/>
            <w:tcBorders>
              <w:top w:val="single" w:sz="4" w:space="0" w:color="000000"/>
              <w:left w:val="single" w:sz="4" w:space="0" w:color="000000"/>
              <w:bottom w:val="single" w:sz="4" w:space="0" w:color="000000"/>
              <w:right w:val="single" w:sz="4" w:space="0" w:color="000000"/>
            </w:tcBorders>
          </w:tcPr>
          <w:p w14:paraId="12DB2FBF" w14:textId="77777777" w:rsidR="00166605" w:rsidRDefault="00EF57C8">
            <w:pPr>
              <w:spacing w:after="0" w:line="259" w:lineRule="auto"/>
              <w:ind w:left="5" w:firstLine="0"/>
              <w:jc w:val="left"/>
            </w:pPr>
            <w:r>
              <w:t xml:space="preserve">Annexe 1 : Compte de résultat prévisionnel de l’entreprise </w:t>
            </w:r>
          </w:p>
        </w:tc>
        <w:tc>
          <w:tcPr>
            <w:tcW w:w="1630" w:type="dxa"/>
            <w:tcBorders>
              <w:top w:val="single" w:sz="4" w:space="0" w:color="000000"/>
              <w:left w:val="single" w:sz="4" w:space="0" w:color="000000"/>
              <w:bottom w:val="single" w:sz="4" w:space="0" w:color="000000"/>
              <w:right w:val="nil"/>
            </w:tcBorders>
          </w:tcPr>
          <w:p w14:paraId="7DC37CA3"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4F9179A4"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tcPr>
          <w:p w14:paraId="1AF46F4F"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F7F7F"/>
          </w:tcPr>
          <w:p w14:paraId="2E5EDE4D" w14:textId="77777777" w:rsidR="00166605" w:rsidRDefault="00EF57C8">
            <w:pPr>
              <w:spacing w:after="0" w:line="259" w:lineRule="auto"/>
              <w:ind w:left="49" w:firstLine="0"/>
              <w:jc w:val="center"/>
            </w:pPr>
            <w:r>
              <w:t xml:space="preserve"> </w:t>
            </w:r>
          </w:p>
        </w:tc>
      </w:tr>
      <w:tr w:rsidR="00166605" w14:paraId="5C4A36DC" w14:textId="77777777">
        <w:trPr>
          <w:trHeight w:val="204"/>
        </w:trPr>
        <w:tc>
          <w:tcPr>
            <w:tcW w:w="899" w:type="dxa"/>
            <w:tcBorders>
              <w:top w:val="single" w:sz="4" w:space="0" w:color="000000"/>
              <w:left w:val="single" w:sz="4" w:space="0" w:color="000000"/>
              <w:bottom w:val="single" w:sz="4" w:space="0" w:color="000000"/>
              <w:right w:val="single" w:sz="4" w:space="0" w:color="000000"/>
            </w:tcBorders>
          </w:tcPr>
          <w:p w14:paraId="234DA291" w14:textId="77777777" w:rsidR="00166605" w:rsidRDefault="00EF57C8">
            <w:pPr>
              <w:spacing w:after="0" w:line="259" w:lineRule="auto"/>
              <w:ind w:left="0" w:right="2" w:firstLine="0"/>
              <w:jc w:val="center"/>
            </w:pPr>
            <w:r>
              <w:t xml:space="preserve">4 </w:t>
            </w:r>
          </w:p>
        </w:tc>
        <w:tc>
          <w:tcPr>
            <w:tcW w:w="4500" w:type="dxa"/>
            <w:tcBorders>
              <w:top w:val="single" w:sz="4" w:space="0" w:color="000000"/>
              <w:left w:val="single" w:sz="4" w:space="0" w:color="000000"/>
              <w:bottom w:val="single" w:sz="4" w:space="0" w:color="000000"/>
              <w:right w:val="single" w:sz="4" w:space="0" w:color="000000"/>
            </w:tcBorders>
          </w:tcPr>
          <w:p w14:paraId="74626885" w14:textId="77777777" w:rsidR="00166605" w:rsidRDefault="00EF57C8">
            <w:pPr>
              <w:spacing w:after="0" w:line="259" w:lineRule="auto"/>
              <w:ind w:left="5" w:firstLine="0"/>
              <w:jc w:val="left"/>
            </w:pPr>
            <w:r>
              <w:t xml:space="preserve">Annexe 2 : Plan de financement pluriannuel </w:t>
            </w:r>
          </w:p>
        </w:tc>
        <w:tc>
          <w:tcPr>
            <w:tcW w:w="1630" w:type="dxa"/>
            <w:tcBorders>
              <w:top w:val="single" w:sz="4" w:space="0" w:color="000000"/>
              <w:left w:val="single" w:sz="4" w:space="0" w:color="000000"/>
              <w:bottom w:val="single" w:sz="4" w:space="0" w:color="000000"/>
              <w:right w:val="nil"/>
            </w:tcBorders>
          </w:tcPr>
          <w:p w14:paraId="7E5099F8"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752FAF69"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tcPr>
          <w:p w14:paraId="416933C6"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F7F7F"/>
          </w:tcPr>
          <w:p w14:paraId="7BF40AAB" w14:textId="77777777" w:rsidR="00166605" w:rsidRDefault="00EF57C8">
            <w:pPr>
              <w:spacing w:after="0" w:line="259" w:lineRule="auto"/>
              <w:ind w:left="49" w:firstLine="0"/>
              <w:jc w:val="center"/>
            </w:pPr>
            <w:r>
              <w:t xml:space="preserve"> </w:t>
            </w:r>
          </w:p>
        </w:tc>
      </w:tr>
      <w:tr w:rsidR="00166605" w14:paraId="64CA6249" w14:textId="77777777">
        <w:trPr>
          <w:trHeight w:val="474"/>
        </w:trPr>
        <w:tc>
          <w:tcPr>
            <w:tcW w:w="899" w:type="dxa"/>
            <w:tcBorders>
              <w:top w:val="single" w:sz="4" w:space="0" w:color="000000"/>
              <w:left w:val="single" w:sz="4" w:space="0" w:color="000000"/>
              <w:bottom w:val="single" w:sz="4" w:space="0" w:color="000000"/>
              <w:right w:val="single" w:sz="4" w:space="0" w:color="000000"/>
            </w:tcBorders>
            <w:vAlign w:val="center"/>
          </w:tcPr>
          <w:p w14:paraId="26276FC3" w14:textId="77777777" w:rsidR="00166605" w:rsidRDefault="00EF57C8">
            <w:pPr>
              <w:spacing w:after="0" w:line="259" w:lineRule="auto"/>
              <w:ind w:left="0" w:right="2" w:firstLine="0"/>
              <w:jc w:val="center"/>
            </w:pPr>
            <w:r>
              <w:t xml:space="preserve">5 </w:t>
            </w:r>
          </w:p>
        </w:tc>
        <w:tc>
          <w:tcPr>
            <w:tcW w:w="4500" w:type="dxa"/>
            <w:tcBorders>
              <w:top w:val="single" w:sz="4" w:space="0" w:color="000000"/>
              <w:left w:val="single" w:sz="4" w:space="0" w:color="000000"/>
              <w:bottom w:val="single" w:sz="4" w:space="0" w:color="000000"/>
              <w:right w:val="single" w:sz="4" w:space="0" w:color="000000"/>
            </w:tcBorders>
          </w:tcPr>
          <w:p w14:paraId="51F75D83" w14:textId="77777777" w:rsidR="00166605" w:rsidRDefault="00EF57C8">
            <w:pPr>
              <w:spacing w:after="0" w:line="259" w:lineRule="auto"/>
              <w:ind w:left="5" w:firstLine="0"/>
              <w:jc w:val="left"/>
            </w:pPr>
            <w:r>
              <w:t xml:space="preserve">Annexe 3 : Indicateurs – viabilité économique de l’investissement </w:t>
            </w:r>
          </w:p>
        </w:tc>
        <w:tc>
          <w:tcPr>
            <w:tcW w:w="1630" w:type="dxa"/>
            <w:tcBorders>
              <w:top w:val="single" w:sz="4" w:space="0" w:color="000000"/>
              <w:left w:val="single" w:sz="4" w:space="0" w:color="000000"/>
              <w:bottom w:val="single" w:sz="4" w:space="0" w:color="000000"/>
              <w:right w:val="nil"/>
            </w:tcBorders>
          </w:tcPr>
          <w:p w14:paraId="19CB43FB"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25FBC269"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vAlign w:val="center"/>
          </w:tcPr>
          <w:p w14:paraId="465E01E6"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1F7BA089" w14:textId="77777777" w:rsidR="00166605" w:rsidRDefault="00EF57C8">
            <w:pPr>
              <w:spacing w:after="0" w:line="259" w:lineRule="auto"/>
              <w:ind w:left="49" w:firstLine="0"/>
              <w:jc w:val="center"/>
            </w:pPr>
            <w:r>
              <w:t xml:space="preserve"> </w:t>
            </w:r>
          </w:p>
        </w:tc>
      </w:tr>
      <w:tr w:rsidR="00166605" w14:paraId="68B85DFC" w14:textId="77777777">
        <w:trPr>
          <w:trHeight w:val="2521"/>
        </w:trPr>
        <w:tc>
          <w:tcPr>
            <w:tcW w:w="899" w:type="dxa"/>
            <w:tcBorders>
              <w:top w:val="single" w:sz="4" w:space="0" w:color="000000"/>
              <w:left w:val="single" w:sz="4" w:space="0" w:color="000000"/>
              <w:bottom w:val="single" w:sz="4" w:space="0" w:color="000000"/>
              <w:right w:val="single" w:sz="4" w:space="0" w:color="000000"/>
            </w:tcBorders>
            <w:vAlign w:val="center"/>
          </w:tcPr>
          <w:p w14:paraId="43298567" w14:textId="77777777" w:rsidR="00166605" w:rsidRDefault="00EF57C8">
            <w:pPr>
              <w:spacing w:after="0" w:line="259" w:lineRule="auto"/>
              <w:ind w:left="0" w:right="2" w:firstLine="0"/>
              <w:jc w:val="center"/>
            </w:pPr>
            <w:r>
              <w:t xml:space="preserve">6 </w:t>
            </w:r>
          </w:p>
        </w:tc>
        <w:tc>
          <w:tcPr>
            <w:tcW w:w="4500" w:type="dxa"/>
            <w:tcBorders>
              <w:top w:val="single" w:sz="4" w:space="0" w:color="000000"/>
              <w:left w:val="single" w:sz="4" w:space="0" w:color="000000"/>
              <w:bottom w:val="single" w:sz="4" w:space="0" w:color="000000"/>
              <w:right w:val="single" w:sz="4" w:space="0" w:color="000000"/>
            </w:tcBorders>
          </w:tcPr>
          <w:p w14:paraId="61134388" w14:textId="33D4BC82" w:rsidR="007B24A5" w:rsidRDefault="007B24A5">
            <w:pPr>
              <w:numPr>
                <w:ilvl w:val="0"/>
                <w:numId w:val="7"/>
              </w:numPr>
              <w:spacing w:after="0" w:line="259" w:lineRule="auto"/>
              <w:ind w:right="89" w:hanging="360"/>
              <w:jc w:val="left"/>
            </w:pPr>
          </w:p>
          <w:p w14:paraId="3B12AFEB" w14:textId="2D5B7BE2" w:rsidR="00166605" w:rsidRDefault="00166605">
            <w:pPr>
              <w:numPr>
                <w:ilvl w:val="0"/>
                <w:numId w:val="7"/>
              </w:numPr>
              <w:spacing w:after="0" w:line="259" w:lineRule="auto"/>
              <w:ind w:right="89" w:hanging="360"/>
              <w:jc w:val="left"/>
            </w:pPr>
          </w:p>
          <w:p w14:paraId="56F39958" w14:textId="77777777" w:rsidR="007B24A5" w:rsidRDefault="007B24A5" w:rsidP="007B24A5">
            <w:pPr>
              <w:numPr>
                <w:ilvl w:val="0"/>
                <w:numId w:val="7"/>
              </w:numPr>
              <w:spacing w:after="0" w:line="259" w:lineRule="auto"/>
              <w:ind w:right="89" w:hanging="360"/>
              <w:jc w:val="left"/>
            </w:pPr>
            <w:r>
              <w:t>Devis descriptifs et estimatifs prévisionnels détaillés du coût des travaux par nature de dépense (2 devis pour les montants entre 2 000 et 90 000 € HT ou 3 devis au-delà de 90 000 € HT)</w:t>
            </w:r>
          </w:p>
        </w:tc>
        <w:tc>
          <w:tcPr>
            <w:tcW w:w="1630" w:type="dxa"/>
            <w:tcBorders>
              <w:top w:val="single" w:sz="4" w:space="0" w:color="000000"/>
              <w:left w:val="single" w:sz="4" w:space="0" w:color="000000"/>
              <w:bottom w:val="single" w:sz="4" w:space="0" w:color="000000"/>
              <w:right w:val="nil"/>
            </w:tcBorders>
            <w:vAlign w:val="center"/>
          </w:tcPr>
          <w:p w14:paraId="5A4EB00A"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17C45F21"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tcPr>
          <w:p w14:paraId="63823340" w14:textId="77777777" w:rsidR="00166605" w:rsidRDefault="00EF57C8">
            <w:pPr>
              <w:spacing w:after="0" w:line="259" w:lineRule="auto"/>
              <w:ind w:left="48" w:firstLine="0"/>
              <w:jc w:val="center"/>
            </w:pPr>
            <w:r>
              <w:t xml:space="preserve"> </w:t>
            </w:r>
          </w:p>
          <w:p w14:paraId="14F51C48"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tcPr>
          <w:p w14:paraId="1A4ABD91" w14:textId="77777777" w:rsidR="00166605" w:rsidRDefault="00EF57C8">
            <w:pPr>
              <w:spacing w:after="0" w:line="259" w:lineRule="auto"/>
              <w:ind w:left="49" w:firstLine="0"/>
              <w:jc w:val="center"/>
            </w:pPr>
            <w:r>
              <w:t xml:space="preserve"> </w:t>
            </w:r>
          </w:p>
          <w:p w14:paraId="40571B1F" w14:textId="77777777" w:rsidR="00166605" w:rsidRDefault="00EF57C8">
            <w:pPr>
              <w:spacing w:after="0" w:line="259" w:lineRule="auto"/>
              <w:ind w:left="193" w:firstLine="0"/>
              <w:jc w:val="center"/>
            </w:pPr>
            <w:r>
              <w:t xml:space="preserve"> </w:t>
            </w:r>
          </w:p>
        </w:tc>
      </w:tr>
      <w:tr w:rsidR="00166605" w14:paraId="3123CF3D" w14:textId="77777777">
        <w:trPr>
          <w:trHeight w:val="580"/>
        </w:trPr>
        <w:tc>
          <w:tcPr>
            <w:tcW w:w="899" w:type="dxa"/>
            <w:tcBorders>
              <w:top w:val="single" w:sz="4" w:space="0" w:color="000000"/>
              <w:left w:val="single" w:sz="4" w:space="0" w:color="000000"/>
              <w:bottom w:val="single" w:sz="4" w:space="0" w:color="000000"/>
              <w:right w:val="single" w:sz="4" w:space="0" w:color="000000"/>
            </w:tcBorders>
            <w:vAlign w:val="center"/>
          </w:tcPr>
          <w:p w14:paraId="03FA71B4" w14:textId="77777777" w:rsidR="00166605" w:rsidRDefault="00EF57C8">
            <w:pPr>
              <w:spacing w:after="0" w:line="259" w:lineRule="auto"/>
              <w:ind w:left="0" w:right="2" w:firstLine="0"/>
              <w:jc w:val="center"/>
            </w:pPr>
            <w:r>
              <w:t xml:space="preserve">7 </w:t>
            </w:r>
          </w:p>
        </w:tc>
        <w:tc>
          <w:tcPr>
            <w:tcW w:w="4500" w:type="dxa"/>
            <w:tcBorders>
              <w:top w:val="single" w:sz="4" w:space="0" w:color="000000"/>
              <w:left w:val="single" w:sz="4" w:space="0" w:color="000000"/>
              <w:bottom w:val="single" w:sz="4" w:space="0" w:color="000000"/>
              <w:right w:val="single" w:sz="4" w:space="0" w:color="000000"/>
            </w:tcBorders>
          </w:tcPr>
          <w:p w14:paraId="39E8C21C" w14:textId="77777777" w:rsidR="00166605" w:rsidRDefault="00EF57C8">
            <w:pPr>
              <w:spacing w:after="0" w:line="259" w:lineRule="auto"/>
              <w:ind w:left="5" w:firstLine="0"/>
              <w:jc w:val="left"/>
            </w:pPr>
            <w:r>
              <w:t xml:space="preserve">Deux derniers comptes de résultats clos et bilans afférents (liasses fiscales complètes) </w:t>
            </w:r>
            <w:r>
              <w:rPr>
                <w:u w:val="single" w:color="000000"/>
              </w:rPr>
              <w:t>signés et approuvés par l’expert</w:t>
            </w:r>
            <w:r>
              <w:t xml:space="preserve"> comptable </w:t>
            </w:r>
          </w:p>
        </w:tc>
        <w:tc>
          <w:tcPr>
            <w:tcW w:w="1630" w:type="dxa"/>
            <w:tcBorders>
              <w:top w:val="single" w:sz="4" w:space="0" w:color="000000"/>
              <w:left w:val="single" w:sz="4" w:space="0" w:color="000000"/>
              <w:bottom w:val="single" w:sz="4" w:space="0" w:color="000000"/>
              <w:right w:val="nil"/>
            </w:tcBorders>
            <w:vAlign w:val="center"/>
          </w:tcPr>
          <w:p w14:paraId="316B7D18"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03AAE228"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vAlign w:val="center"/>
          </w:tcPr>
          <w:p w14:paraId="4DB2C33D"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vAlign w:val="center"/>
          </w:tcPr>
          <w:p w14:paraId="5DF8E987" w14:textId="77777777" w:rsidR="00166605" w:rsidRDefault="00EF57C8">
            <w:pPr>
              <w:spacing w:after="0" w:line="259" w:lineRule="auto"/>
              <w:ind w:left="193" w:firstLine="0"/>
              <w:jc w:val="center"/>
            </w:pPr>
            <w:r>
              <w:t xml:space="preserve"> </w:t>
            </w:r>
          </w:p>
        </w:tc>
      </w:tr>
      <w:tr w:rsidR="00166605" w14:paraId="1BAEAE2F" w14:textId="77777777">
        <w:trPr>
          <w:trHeight w:val="407"/>
        </w:trPr>
        <w:tc>
          <w:tcPr>
            <w:tcW w:w="899" w:type="dxa"/>
            <w:tcBorders>
              <w:top w:val="single" w:sz="4" w:space="0" w:color="000000"/>
              <w:left w:val="single" w:sz="4" w:space="0" w:color="000000"/>
              <w:bottom w:val="single" w:sz="4" w:space="0" w:color="000000"/>
              <w:right w:val="single" w:sz="4" w:space="0" w:color="000000"/>
            </w:tcBorders>
            <w:vAlign w:val="center"/>
          </w:tcPr>
          <w:p w14:paraId="45D21FEA" w14:textId="77777777" w:rsidR="00166605" w:rsidRDefault="00EF57C8">
            <w:pPr>
              <w:spacing w:after="0" w:line="259" w:lineRule="auto"/>
              <w:ind w:left="0" w:right="2" w:firstLine="0"/>
              <w:jc w:val="center"/>
            </w:pPr>
            <w:r>
              <w:t xml:space="preserve">8 </w:t>
            </w:r>
          </w:p>
        </w:tc>
        <w:tc>
          <w:tcPr>
            <w:tcW w:w="4500" w:type="dxa"/>
            <w:tcBorders>
              <w:top w:val="single" w:sz="4" w:space="0" w:color="000000"/>
              <w:left w:val="single" w:sz="4" w:space="0" w:color="000000"/>
              <w:bottom w:val="single" w:sz="4" w:space="0" w:color="000000"/>
              <w:right w:val="single" w:sz="4" w:space="0" w:color="000000"/>
            </w:tcBorders>
          </w:tcPr>
          <w:p w14:paraId="291F3C29" w14:textId="77777777" w:rsidR="00166605" w:rsidRDefault="00EF57C8">
            <w:pPr>
              <w:spacing w:after="0" w:line="259" w:lineRule="auto"/>
              <w:ind w:left="5" w:firstLine="0"/>
              <w:jc w:val="left"/>
            </w:pPr>
            <w:r>
              <w:t xml:space="preserve">Organigramme de l’entreprise et des entreprises liées ou/et partenaires </w:t>
            </w:r>
          </w:p>
        </w:tc>
        <w:tc>
          <w:tcPr>
            <w:tcW w:w="1630" w:type="dxa"/>
            <w:tcBorders>
              <w:top w:val="single" w:sz="4" w:space="0" w:color="000000"/>
              <w:left w:val="single" w:sz="4" w:space="0" w:color="000000"/>
              <w:bottom w:val="single" w:sz="4" w:space="0" w:color="000000"/>
              <w:right w:val="nil"/>
            </w:tcBorders>
            <w:vAlign w:val="center"/>
          </w:tcPr>
          <w:p w14:paraId="2E53B6CE"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5C98C25E"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vAlign w:val="center"/>
          </w:tcPr>
          <w:p w14:paraId="6B657F91"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vAlign w:val="center"/>
          </w:tcPr>
          <w:p w14:paraId="2FDBBB56" w14:textId="77777777" w:rsidR="00166605" w:rsidRDefault="00EF57C8">
            <w:pPr>
              <w:spacing w:after="0" w:line="259" w:lineRule="auto"/>
              <w:ind w:left="193" w:firstLine="0"/>
              <w:jc w:val="center"/>
            </w:pPr>
            <w:r>
              <w:t xml:space="preserve"> </w:t>
            </w:r>
          </w:p>
        </w:tc>
      </w:tr>
      <w:tr w:rsidR="00166605" w14:paraId="2395B00D" w14:textId="77777777">
        <w:trPr>
          <w:trHeight w:val="202"/>
        </w:trPr>
        <w:tc>
          <w:tcPr>
            <w:tcW w:w="899" w:type="dxa"/>
            <w:tcBorders>
              <w:top w:val="single" w:sz="4" w:space="0" w:color="000000"/>
              <w:left w:val="single" w:sz="4" w:space="0" w:color="000000"/>
              <w:bottom w:val="single" w:sz="4" w:space="0" w:color="000000"/>
              <w:right w:val="single" w:sz="4" w:space="0" w:color="000000"/>
            </w:tcBorders>
          </w:tcPr>
          <w:p w14:paraId="175CEFAF" w14:textId="77777777" w:rsidR="00166605" w:rsidRDefault="00EF57C8">
            <w:pPr>
              <w:spacing w:after="0" w:line="259" w:lineRule="auto"/>
              <w:ind w:left="0" w:right="2" w:firstLine="0"/>
              <w:jc w:val="center"/>
            </w:pPr>
            <w:r>
              <w:t xml:space="preserve">9 </w:t>
            </w:r>
          </w:p>
        </w:tc>
        <w:tc>
          <w:tcPr>
            <w:tcW w:w="4500" w:type="dxa"/>
            <w:tcBorders>
              <w:top w:val="single" w:sz="4" w:space="0" w:color="000000"/>
              <w:left w:val="single" w:sz="4" w:space="0" w:color="000000"/>
              <w:bottom w:val="single" w:sz="4" w:space="0" w:color="000000"/>
              <w:right w:val="single" w:sz="4" w:space="0" w:color="000000"/>
            </w:tcBorders>
          </w:tcPr>
          <w:p w14:paraId="6363BF4D" w14:textId="77777777" w:rsidR="00166605" w:rsidRDefault="00EF57C8">
            <w:pPr>
              <w:spacing w:after="0" w:line="259" w:lineRule="auto"/>
              <w:ind w:left="5" w:firstLine="0"/>
              <w:jc w:val="left"/>
            </w:pPr>
            <w:r>
              <w:t xml:space="preserve">Relevé d’identité bancaire  </w:t>
            </w:r>
          </w:p>
        </w:tc>
        <w:tc>
          <w:tcPr>
            <w:tcW w:w="1630" w:type="dxa"/>
            <w:tcBorders>
              <w:top w:val="single" w:sz="4" w:space="0" w:color="000000"/>
              <w:left w:val="single" w:sz="4" w:space="0" w:color="000000"/>
              <w:bottom w:val="single" w:sz="4" w:space="0" w:color="000000"/>
              <w:right w:val="nil"/>
            </w:tcBorders>
          </w:tcPr>
          <w:p w14:paraId="04AEC5B1"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3FE2CD2D"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tcPr>
          <w:p w14:paraId="7AE601D3"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tcPr>
          <w:p w14:paraId="64E0EA9F" w14:textId="77777777" w:rsidR="00166605" w:rsidRDefault="00EF57C8">
            <w:pPr>
              <w:spacing w:after="0" w:line="259" w:lineRule="auto"/>
              <w:ind w:left="193" w:firstLine="0"/>
              <w:jc w:val="center"/>
            </w:pPr>
            <w:r>
              <w:t xml:space="preserve"> </w:t>
            </w:r>
          </w:p>
        </w:tc>
      </w:tr>
      <w:tr w:rsidR="00166605" w14:paraId="317DF4CB" w14:textId="77777777">
        <w:trPr>
          <w:trHeight w:val="204"/>
        </w:trPr>
        <w:tc>
          <w:tcPr>
            <w:tcW w:w="899" w:type="dxa"/>
            <w:tcBorders>
              <w:top w:val="single" w:sz="4" w:space="0" w:color="000000"/>
              <w:left w:val="single" w:sz="4" w:space="0" w:color="000000"/>
              <w:bottom w:val="single" w:sz="4" w:space="0" w:color="000000"/>
              <w:right w:val="single" w:sz="4" w:space="0" w:color="000000"/>
            </w:tcBorders>
          </w:tcPr>
          <w:p w14:paraId="408FB7D7" w14:textId="77777777" w:rsidR="00166605" w:rsidRDefault="00EF57C8">
            <w:pPr>
              <w:spacing w:after="0" w:line="259" w:lineRule="auto"/>
              <w:ind w:left="0" w:firstLine="0"/>
              <w:jc w:val="center"/>
            </w:pPr>
            <w:r>
              <w:t xml:space="preserve">10 </w:t>
            </w:r>
          </w:p>
        </w:tc>
        <w:tc>
          <w:tcPr>
            <w:tcW w:w="4500" w:type="dxa"/>
            <w:tcBorders>
              <w:top w:val="single" w:sz="4" w:space="0" w:color="000000"/>
              <w:left w:val="single" w:sz="4" w:space="0" w:color="000000"/>
              <w:bottom w:val="single" w:sz="4" w:space="0" w:color="000000"/>
              <w:right w:val="single" w:sz="4" w:space="0" w:color="000000"/>
            </w:tcBorders>
          </w:tcPr>
          <w:p w14:paraId="648C9A21" w14:textId="77777777" w:rsidR="00166605" w:rsidRDefault="00EF57C8">
            <w:pPr>
              <w:spacing w:after="0" w:line="259" w:lineRule="auto"/>
              <w:ind w:left="5" w:firstLine="0"/>
              <w:jc w:val="left"/>
            </w:pPr>
            <w:r>
              <w:t xml:space="preserve">Extrait KBIS de moins de trois mois </w:t>
            </w:r>
            <w:r>
              <w:rPr>
                <w:vertAlign w:val="superscript"/>
              </w:rPr>
              <w:t xml:space="preserve"> </w:t>
            </w:r>
          </w:p>
        </w:tc>
        <w:tc>
          <w:tcPr>
            <w:tcW w:w="1630" w:type="dxa"/>
            <w:tcBorders>
              <w:top w:val="single" w:sz="4" w:space="0" w:color="000000"/>
              <w:left w:val="single" w:sz="4" w:space="0" w:color="000000"/>
              <w:bottom w:val="single" w:sz="4" w:space="0" w:color="000000"/>
              <w:right w:val="nil"/>
            </w:tcBorders>
          </w:tcPr>
          <w:p w14:paraId="0101DAD4"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3F34ADA4"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tcPr>
          <w:p w14:paraId="62F63003"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tcPr>
          <w:p w14:paraId="199CDAAE" w14:textId="77777777" w:rsidR="00166605" w:rsidRDefault="00EF57C8">
            <w:pPr>
              <w:spacing w:after="0" w:line="259" w:lineRule="auto"/>
              <w:ind w:left="193" w:firstLine="0"/>
              <w:jc w:val="center"/>
            </w:pPr>
            <w:r>
              <w:t xml:space="preserve"> </w:t>
            </w:r>
          </w:p>
        </w:tc>
      </w:tr>
      <w:tr w:rsidR="00166605" w14:paraId="11D4C3D8" w14:textId="77777777">
        <w:trPr>
          <w:trHeight w:val="204"/>
        </w:trPr>
        <w:tc>
          <w:tcPr>
            <w:tcW w:w="899" w:type="dxa"/>
            <w:tcBorders>
              <w:top w:val="single" w:sz="4" w:space="0" w:color="000000"/>
              <w:left w:val="single" w:sz="4" w:space="0" w:color="000000"/>
              <w:bottom w:val="single" w:sz="4" w:space="0" w:color="000000"/>
              <w:right w:val="single" w:sz="4" w:space="0" w:color="000000"/>
            </w:tcBorders>
          </w:tcPr>
          <w:p w14:paraId="4824D056" w14:textId="77777777" w:rsidR="00166605" w:rsidRDefault="00EF57C8">
            <w:pPr>
              <w:spacing w:after="0" w:line="259" w:lineRule="auto"/>
              <w:ind w:left="0" w:firstLine="0"/>
              <w:jc w:val="center"/>
            </w:pPr>
            <w:r>
              <w:t xml:space="preserve">11 </w:t>
            </w:r>
          </w:p>
        </w:tc>
        <w:tc>
          <w:tcPr>
            <w:tcW w:w="4500" w:type="dxa"/>
            <w:tcBorders>
              <w:top w:val="single" w:sz="4" w:space="0" w:color="000000"/>
              <w:left w:val="single" w:sz="4" w:space="0" w:color="000000"/>
              <w:bottom w:val="single" w:sz="4" w:space="0" w:color="000000"/>
              <w:right w:val="single" w:sz="4" w:space="0" w:color="000000"/>
            </w:tcBorders>
          </w:tcPr>
          <w:p w14:paraId="47593CBF" w14:textId="77777777" w:rsidR="00166605" w:rsidRDefault="00EF57C8">
            <w:pPr>
              <w:spacing w:after="0" w:line="259" w:lineRule="auto"/>
              <w:ind w:left="5" w:firstLine="0"/>
              <w:jc w:val="left"/>
            </w:pPr>
            <w:r>
              <w:t xml:space="preserve">Copie d’une pièce d’identité </w:t>
            </w:r>
          </w:p>
        </w:tc>
        <w:tc>
          <w:tcPr>
            <w:tcW w:w="1630" w:type="dxa"/>
            <w:tcBorders>
              <w:top w:val="single" w:sz="4" w:space="0" w:color="000000"/>
              <w:left w:val="single" w:sz="4" w:space="0" w:color="000000"/>
              <w:bottom w:val="single" w:sz="4" w:space="0" w:color="000000"/>
              <w:right w:val="nil"/>
            </w:tcBorders>
          </w:tcPr>
          <w:p w14:paraId="457C4C7E" w14:textId="77777777" w:rsidR="00166605" w:rsidRDefault="00EF57C8">
            <w:pPr>
              <w:spacing w:after="0" w:line="259" w:lineRule="auto"/>
              <w:ind w:left="528" w:firstLine="0"/>
              <w:jc w:val="center"/>
            </w:pPr>
            <w:r>
              <w:t xml:space="preserve">tous </w:t>
            </w:r>
          </w:p>
        </w:tc>
        <w:tc>
          <w:tcPr>
            <w:tcW w:w="710" w:type="dxa"/>
            <w:tcBorders>
              <w:top w:val="single" w:sz="4" w:space="0" w:color="000000"/>
              <w:left w:val="nil"/>
              <w:bottom w:val="single" w:sz="4" w:space="0" w:color="000000"/>
              <w:right w:val="single" w:sz="4" w:space="0" w:color="000000"/>
            </w:tcBorders>
          </w:tcPr>
          <w:p w14:paraId="4C8F6732" w14:textId="77777777" w:rsidR="00166605" w:rsidRDefault="00166605">
            <w:pPr>
              <w:spacing w:after="160" w:line="259" w:lineRule="auto"/>
              <w:ind w:left="0" w:firstLine="0"/>
              <w:jc w:val="left"/>
            </w:pPr>
          </w:p>
        </w:tc>
        <w:tc>
          <w:tcPr>
            <w:tcW w:w="1260" w:type="dxa"/>
            <w:tcBorders>
              <w:top w:val="single" w:sz="4" w:space="0" w:color="000000"/>
              <w:left w:val="single" w:sz="4" w:space="0" w:color="000000"/>
              <w:bottom w:val="single" w:sz="4" w:space="0" w:color="000000"/>
              <w:right w:val="single" w:sz="4" w:space="0" w:color="000000"/>
            </w:tcBorders>
          </w:tcPr>
          <w:p w14:paraId="3476D8CF"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tcPr>
          <w:p w14:paraId="4E684967" w14:textId="77777777" w:rsidR="00166605" w:rsidRDefault="00EF57C8">
            <w:pPr>
              <w:spacing w:after="0" w:line="259" w:lineRule="auto"/>
              <w:ind w:left="193" w:firstLine="0"/>
              <w:jc w:val="center"/>
            </w:pPr>
            <w:r>
              <w:t xml:space="preserve"> </w:t>
            </w:r>
          </w:p>
        </w:tc>
      </w:tr>
      <w:tr w:rsidR="00166605" w14:paraId="3D367739" w14:textId="77777777">
        <w:trPr>
          <w:trHeight w:val="396"/>
        </w:trPr>
        <w:tc>
          <w:tcPr>
            <w:tcW w:w="899" w:type="dxa"/>
            <w:tcBorders>
              <w:top w:val="single" w:sz="4" w:space="0" w:color="000000"/>
              <w:left w:val="single" w:sz="4" w:space="0" w:color="000000"/>
              <w:bottom w:val="single" w:sz="4" w:space="0" w:color="000000"/>
              <w:right w:val="single" w:sz="4" w:space="0" w:color="000000"/>
            </w:tcBorders>
            <w:vAlign w:val="center"/>
          </w:tcPr>
          <w:p w14:paraId="2A69FDA0" w14:textId="77777777" w:rsidR="00166605" w:rsidRDefault="00EF57C8">
            <w:pPr>
              <w:spacing w:after="0" w:line="259" w:lineRule="auto"/>
              <w:ind w:left="0" w:firstLine="0"/>
              <w:jc w:val="center"/>
            </w:pPr>
            <w:r>
              <w:t xml:space="preserve">12 </w:t>
            </w:r>
          </w:p>
        </w:tc>
        <w:tc>
          <w:tcPr>
            <w:tcW w:w="4500" w:type="dxa"/>
            <w:tcBorders>
              <w:top w:val="single" w:sz="4" w:space="0" w:color="000000"/>
              <w:left w:val="single" w:sz="4" w:space="0" w:color="000000"/>
              <w:bottom w:val="single" w:sz="4" w:space="0" w:color="000000"/>
              <w:right w:val="single" w:sz="4" w:space="0" w:color="000000"/>
            </w:tcBorders>
          </w:tcPr>
          <w:p w14:paraId="3F33B9E4" w14:textId="77777777" w:rsidR="00166605" w:rsidRDefault="00EF57C8">
            <w:pPr>
              <w:spacing w:after="0" w:line="259" w:lineRule="auto"/>
              <w:ind w:left="5" w:right="55" w:firstLine="0"/>
              <w:jc w:val="left"/>
            </w:pPr>
            <w:r>
              <w:t xml:space="preserve">Extrait KBIS du crédit bailleur de moins de trois mois et RIB de la société de crédit bail </w:t>
            </w:r>
          </w:p>
        </w:tc>
        <w:tc>
          <w:tcPr>
            <w:tcW w:w="2340" w:type="dxa"/>
            <w:gridSpan w:val="2"/>
            <w:tcBorders>
              <w:top w:val="single" w:sz="4" w:space="0" w:color="000000"/>
              <w:left w:val="single" w:sz="4" w:space="0" w:color="000000"/>
              <w:bottom w:val="single" w:sz="4" w:space="0" w:color="000000"/>
              <w:right w:val="single" w:sz="4" w:space="0" w:color="000000"/>
            </w:tcBorders>
          </w:tcPr>
          <w:p w14:paraId="3E6F46B5" w14:textId="77777777" w:rsidR="00166605" w:rsidRDefault="00EF57C8">
            <w:pPr>
              <w:spacing w:after="0" w:line="259" w:lineRule="auto"/>
              <w:ind w:left="514" w:firstLine="0"/>
              <w:jc w:val="left"/>
            </w:pPr>
            <w:r>
              <w:t xml:space="preserve">Si crédit bailleur </w:t>
            </w:r>
          </w:p>
        </w:tc>
        <w:tc>
          <w:tcPr>
            <w:tcW w:w="1260" w:type="dxa"/>
            <w:tcBorders>
              <w:top w:val="single" w:sz="4" w:space="0" w:color="000000"/>
              <w:left w:val="single" w:sz="4" w:space="0" w:color="000000"/>
              <w:bottom w:val="single" w:sz="4" w:space="0" w:color="000000"/>
              <w:right w:val="single" w:sz="4" w:space="0" w:color="000000"/>
            </w:tcBorders>
            <w:vAlign w:val="center"/>
          </w:tcPr>
          <w:p w14:paraId="4DF8504A"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vAlign w:val="center"/>
          </w:tcPr>
          <w:p w14:paraId="4A2D0C1C" w14:textId="77777777" w:rsidR="00166605" w:rsidRDefault="00EF57C8">
            <w:pPr>
              <w:spacing w:after="0" w:line="259" w:lineRule="auto"/>
              <w:ind w:left="193" w:firstLine="0"/>
              <w:jc w:val="center"/>
            </w:pPr>
            <w:r>
              <w:t xml:space="preserve"> </w:t>
            </w:r>
          </w:p>
        </w:tc>
      </w:tr>
      <w:tr w:rsidR="00166605" w14:paraId="61A8FFE4" w14:textId="77777777">
        <w:trPr>
          <w:trHeight w:val="397"/>
        </w:trPr>
        <w:tc>
          <w:tcPr>
            <w:tcW w:w="899" w:type="dxa"/>
            <w:tcBorders>
              <w:top w:val="single" w:sz="4" w:space="0" w:color="000000"/>
              <w:left w:val="single" w:sz="4" w:space="0" w:color="000000"/>
              <w:bottom w:val="single" w:sz="4" w:space="0" w:color="000000"/>
              <w:right w:val="single" w:sz="4" w:space="0" w:color="000000"/>
            </w:tcBorders>
            <w:vAlign w:val="center"/>
          </w:tcPr>
          <w:p w14:paraId="6D889282" w14:textId="77777777" w:rsidR="00166605" w:rsidRDefault="00EF57C8">
            <w:pPr>
              <w:spacing w:after="0" w:line="259" w:lineRule="auto"/>
              <w:ind w:left="0" w:firstLine="0"/>
              <w:jc w:val="center"/>
            </w:pPr>
            <w:r>
              <w:t xml:space="preserve">13 </w:t>
            </w:r>
          </w:p>
        </w:tc>
        <w:tc>
          <w:tcPr>
            <w:tcW w:w="4500" w:type="dxa"/>
            <w:tcBorders>
              <w:top w:val="single" w:sz="4" w:space="0" w:color="000000"/>
              <w:left w:val="single" w:sz="4" w:space="0" w:color="000000"/>
              <w:bottom w:val="single" w:sz="4" w:space="0" w:color="000000"/>
              <w:right w:val="single" w:sz="4" w:space="0" w:color="000000"/>
            </w:tcBorders>
            <w:vAlign w:val="center"/>
          </w:tcPr>
          <w:p w14:paraId="2B696609" w14:textId="77777777" w:rsidR="00166605" w:rsidRDefault="00EF57C8">
            <w:pPr>
              <w:spacing w:after="0" w:line="259" w:lineRule="auto"/>
              <w:ind w:left="5" w:firstLine="0"/>
              <w:jc w:val="left"/>
            </w:pPr>
            <w:r>
              <w:t xml:space="preserve">Copie des statuts </w:t>
            </w:r>
            <w:r>
              <w:rPr>
                <w:vertAlign w:val="superscript"/>
              </w:rPr>
              <w:t xml:space="preserve"> </w:t>
            </w:r>
          </w:p>
        </w:tc>
        <w:tc>
          <w:tcPr>
            <w:tcW w:w="2340" w:type="dxa"/>
            <w:gridSpan w:val="2"/>
            <w:tcBorders>
              <w:top w:val="single" w:sz="4" w:space="0" w:color="000000"/>
              <w:left w:val="single" w:sz="4" w:space="0" w:color="000000"/>
              <w:bottom w:val="single" w:sz="4" w:space="0" w:color="000000"/>
              <w:right w:val="single" w:sz="4" w:space="0" w:color="000000"/>
            </w:tcBorders>
          </w:tcPr>
          <w:p w14:paraId="057C34D3" w14:textId="77777777" w:rsidR="00166605" w:rsidRDefault="00EF57C8">
            <w:pPr>
              <w:spacing w:after="0" w:line="259" w:lineRule="auto"/>
              <w:ind w:left="142" w:hanging="84"/>
              <w:jc w:val="left"/>
            </w:pPr>
            <w:r>
              <w:t xml:space="preserve">Si le demandeur n’est pas en mesure de fournir un KBIS </w:t>
            </w:r>
          </w:p>
        </w:tc>
        <w:tc>
          <w:tcPr>
            <w:tcW w:w="1260" w:type="dxa"/>
            <w:tcBorders>
              <w:top w:val="single" w:sz="4" w:space="0" w:color="000000"/>
              <w:left w:val="single" w:sz="4" w:space="0" w:color="000000"/>
              <w:bottom w:val="single" w:sz="4" w:space="0" w:color="000000"/>
              <w:right w:val="single" w:sz="4" w:space="0" w:color="000000"/>
            </w:tcBorders>
            <w:vAlign w:val="center"/>
          </w:tcPr>
          <w:p w14:paraId="0903360F"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vAlign w:val="center"/>
          </w:tcPr>
          <w:p w14:paraId="5B3D81CA" w14:textId="77777777" w:rsidR="00166605" w:rsidRDefault="00EF57C8">
            <w:pPr>
              <w:spacing w:after="0" w:line="259" w:lineRule="auto"/>
              <w:ind w:left="193" w:firstLine="0"/>
              <w:jc w:val="center"/>
            </w:pPr>
            <w:r>
              <w:t xml:space="preserve"> </w:t>
            </w:r>
          </w:p>
        </w:tc>
      </w:tr>
      <w:tr w:rsidR="00166605" w14:paraId="06D7C162" w14:textId="77777777">
        <w:trPr>
          <w:trHeight w:val="588"/>
        </w:trPr>
        <w:tc>
          <w:tcPr>
            <w:tcW w:w="899" w:type="dxa"/>
            <w:tcBorders>
              <w:top w:val="single" w:sz="4" w:space="0" w:color="000000"/>
              <w:left w:val="single" w:sz="4" w:space="0" w:color="000000"/>
              <w:bottom w:val="single" w:sz="4" w:space="0" w:color="000000"/>
              <w:right w:val="single" w:sz="4" w:space="0" w:color="000000"/>
            </w:tcBorders>
            <w:vAlign w:val="center"/>
          </w:tcPr>
          <w:p w14:paraId="2B6DC20B" w14:textId="77777777" w:rsidR="00166605" w:rsidRDefault="00EF57C8">
            <w:pPr>
              <w:spacing w:after="0" w:line="259" w:lineRule="auto"/>
              <w:ind w:left="0" w:firstLine="0"/>
              <w:jc w:val="center"/>
            </w:pPr>
            <w:r>
              <w:t xml:space="preserve">14 </w:t>
            </w:r>
          </w:p>
        </w:tc>
        <w:tc>
          <w:tcPr>
            <w:tcW w:w="4500" w:type="dxa"/>
            <w:tcBorders>
              <w:top w:val="single" w:sz="4" w:space="0" w:color="000000"/>
              <w:left w:val="single" w:sz="4" w:space="0" w:color="000000"/>
              <w:bottom w:val="single" w:sz="4" w:space="0" w:color="000000"/>
              <w:right w:val="single" w:sz="4" w:space="0" w:color="000000"/>
            </w:tcBorders>
          </w:tcPr>
          <w:p w14:paraId="2CB9EF46" w14:textId="77777777" w:rsidR="00166605" w:rsidRDefault="00EF57C8">
            <w:pPr>
              <w:spacing w:after="0" w:line="259" w:lineRule="auto"/>
              <w:ind w:left="5" w:right="180" w:firstLine="0"/>
              <w:jc w:val="left"/>
            </w:pPr>
            <w:r>
              <w:t xml:space="preserve">Dans le cadre d’un projet en crédit-bail : projet de contrat de crédit-bail non signé ou attestation bancaire du crédit bailleur </w:t>
            </w:r>
          </w:p>
        </w:tc>
        <w:tc>
          <w:tcPr>
            <w:tcW w:w="2340" w:type="dxa"/>
            <w:gridSpan w:val="2"/>
            <w:tcBorders>
              <w:top w:val="single" w:sz="4" w:space="0" w:color="000000"/>
              <w:left w:val="single" w:sz="4" w:space="0" w:color="000000"/>
              <w:bottom w:val="single" w:sz="4" w:space="0" w:color="000000"/>
              <w:right w:val="single" w:sz="4" w:space="0" w:color="000000"/>
            </w:tcBorders>
          </w:tcPr>
          <w:p w14:paraId="741D0AA5" w14:textId="77777777" w:rsidR="00166605" w:rsidRDefault="00EF57C8">
            <w:pPr>
              <w:spacing w:after="0" w:line="259" w:lineRule="auto"/>
              <w:ind w:left="591" w:hanging="562"/>
              <w:jc w:val="left"/>
            </w:pPr>
            <w:r>
              <w:t xml:space="preserve">Si l’investissement est financé par crédit-bail </w:t>
            </w:r>
          </w:p>
        </w:tc>
        <w:tc>
          <w:tcPr>
            <w:tcW w:w="1260" w:type="dxa"/>
            <w:tcBorders>
              <w:top w:val="single" w:sz="4" w:space="0" w:color="000000"/>
              <w:left w:val="single" w:sz="4" w:space="0" w:color="000000"/>
              <w:bottom w:val="single" w:sz="4" w:space="0" w:color="000000"/>
              <w:right w:val="single" w:sz="4" w:space="0" w:color="000000"/>
            </w:tcBorders>
          </w:tcPr>
          <w:p w14:paraId="192E6151"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27272"/>
            <w:vAlign w:val="center"/>
          </w:tcPr>
          <w:p w14:paraId="23582031" w14:textId="77777777" w:rsidR="00166605" w:rsidRDefault="00EF57C8">
            <w:pPr>
              <w:spacing w:after="0" w:line="259" w:lineRule="auto"/>
              <w:ind w:left="49" w:firstLine="0"/>
              <w:jc w:val="center"/>
            </w:pPr>
            <w:r>
              <w:t xml:space="preserve"> </w:t>
            </w:r>
          </w:p>
        </w:tc>
      </w:tr>
      <w:tr w:rsidR="00166605" w14:paraId="6BED3282" w14:textId="77777777">
        <w:trPr>
          <w:trHeight w:val="782"/>
        </w:trPr>
        <w:tc>
          <w:tcPr>
            <w:tcW w:w="899" w:type="dxa"/>
            <w:tcBorders>
              <w:top w:val="single" w:sz="4" w:space="0" w:color="000000"/>
              <w:left w:val="single" w:sz="4" w:space="0" w:color="000000"/>
              <w:bottom w:val="single" w:sz="4" w:space="0" w:color="000000"/>
              <w:right w:val="single" w:sz="4" w:space="0" w:color="000000"/>
            </w:tcBorders>
            <w:vAlign w:val="center"/>
          </w:tcPr>
          <w:p w14:paraId="1E228E51" w14:textId="77777777" w:rsidR="00166605" w:rsidRDefault="00EF57C8">
            <w:pPr>
              <w:spacing w:after="0" w:line="259" w:lineRule="auto"/>
              <w:ind w:left="0" w:firstLine="0"/>
              <w:jc w:val="center"/>
            </w:pPr>
            <w:r>
              <w:t xml:space="preserve">15 </w:t>
            </w:r>
          </w:p>
        </w:tc>
        <w:tc>
          <w:tcPr>
            <w:tcW w:w="4500" w:type="dxa"/>
            <w:tcBorders>
              <w:top w:val="single" w:sz="4" w:space="0" w:color="000000"/>
              <w:left w:val="single" w:sz="4" w:space="0" w:color="000000"/>
              <w:bottom w:val="single" w:sz="4" w:space="0" w:color="000000"/>
              <w:right w:val="single" w:sz="4" w:space="0" w:color="000000"/>
            </w:tcBorders>
            <w:vAlign w:val="center"/>
          </w:tcPr>
          <w:p w14:paraId="2EBA785E" w14:textId="77777777" w:rsidR="00166605" w:rsidRDefault="00EF57C8">
            <w:pPr>
              <w:spacing w:after="0" w:line="259" w:lineRule="auto"/>
              <w:ind w:left="5" w:firstLine="0"/>
              <w:jc w:val="left"/>
            </w:pPr>
            <w:r>
              <w:t xml:space="preserve">Déclaration ou certificats de conformité aux normes CE (ou inscription sur devis)  </w:t>
            </w:r>
          </w:p>
        </w:tc>
        <w:tc>
          <w:tcPr>
            <w:tcW w:w="2340" w:type="dxa"/>
            <w:gridSpan w:val="2"/>
            <w:tcBorders>
              <w:top w:val="single" w:sz="4" w:space="0" w:color="000000"/>
              <w:left w:val="single" w:sz="4" w:space="0" w:color="000000"/>
              <w:bottom w:val="single" w:sz="4" w:space="0" w:color="000000"/>
              <w:right w:val="single" w:sz="4" w:space="0" w:color="000000"/>
            </w:tcBorders>
          </w:tcPr>
          <w:p w14:paraId="42A877CE" w14:textId="77777777" w:rsidR="00166605" w:rsidRDefault="00EF57C8">
            <w:pPr>
              <w:spacing w:after="2" w:line="235" w:lineRule="auto"/>
              <w:ind w:left="190" w:hanging="161"/>
              <w:jc w:val="left"/>
            </w:pPr>
            <w:r>
              <w:t xml:space="preserve">Déclaration pour les matériels compris entre 30 000€ et </w:t>
            </w:r>
          </w:p>
          <w:p w14:paraId="5408E284" w14:textId="77777777" w:rsidR="00166605" w:rsidRDefault="00EF57C8">
            <w:pPr>
              <w:spacing w:after="0" w:line="259" w:lineRule="auto"/>
              <w:ind w:left="0" w:right="179" w:firstLine="0"/>
              <w:jc w:val="center"/>
            </w:pPr>
            <w:r>
              <w:t xml:space="preserve">300 000€ </w:t>
            </w:r>
          </w:p>
          <w:p w14:paraId="73E6C322" w14:textId="77777777" w:rsidR="00166605" w:rsidRDefault="00EF57C8">
            <w:pPr>
              <w:spacing w:after="0" w:line="259" w:lineRule="auto"/>
              <w:ind w:left="12" w:firstLine="0"/>
              <w:jc w:val="left"/>
            </w:pPr>
            <w:r>
              <w:t xml:space="preserve">Certificat au-delà de 300 000€ </w:t>
            </w:r>
          </w:p>
        </w:tc>
        <w:tc>
          <w:tcPr>
            <w:tcW w:w="1260" w:type="dxa"/>
            <w:tcBorders>
              <w:top w:val="single" w:sz="4" w:space="0" w:color="000000"/>
              <w:left w:val="single" w:sz="4" w:space="0" w:color="000000"/>
              <w:bottom w:val="single" w:sz="4" w:space="0" w:color="000000"/>
              <w:right w:val="single" w:sz="4" w:space="0" w:color="000000"/>
            </w:tcBorders>
            <w:vAlign w:val="center"/>
          </w:tcPr>
          <w:p w14:paraId="76D8DFBE"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27272"/>
            <w:vAlign w:val="center"/>
          </w:tcPr>
          <w:p w14:paraId="790C678B" w14:textId="77777777" w:rsidR="00166605" w:rsidRDefault="00EF57C8">
            <w:pPr>
              <w:spacing w:after="0" w:line="259" w:lineRule="auto"/>
              <w:ind w:left="49" w:firstLine="0"/>
              <w:jc w:val="center"/>
            </w:pPr>
            <w:r>
              <w:t xml:space="preserve"> </w:t>
            </w:r>
          </w:p>
        </w:tc>
      </w:tr>
      <w:tr w:rsidR="00166605" w14:paraId="430E8399" w14:textId="77777777">
        <w:trPr>
          <w:trHeight w:val="397"/>
        </w:trPr>
        <w:tc>
          <w:tcPr>
            <w:tcW w:w="899" w:type="dxa"/>
            <w:tcBorders>
              <w:top w:val="single" w:sz="4" w:space="0" w:color="000000"/>
              <w:left w:val="single" w:sz="4" w:space="0" w:color="000000"/>
              <w:bottom w:val="single" w:sz="4" w:space="0" w:color="000000"/>
              <w:right w:val="single" w:sz="4" w:space="0" w:color="000000"/>
            </w:tcBorders>
            <w:vAlign w:val="center"/>
          </w:tcPr>
          <w:p w14:paraId="05B79E8A" w14:textId="77777777" w:rsidR="00166605" w:rsidRDefault="00EF57C8">
            <w:pPr>
              <w:spacing w:after="0" w:line="259" w:lineRule="auto"/>
              <w:ind w:left="0" w:firstLine="0"/>
              <w:jc w:val="center"/>
            </w:pPr>
            <w:r>
              <w:t xml:space="preserve">16 </w:t>
            </w:r>
          </w:p>
        </w:tc>
        <w:tc>
          <w:tcPr>
            <w:tcW w:w="4500" w:type="dxa"/>
            <w:tcBorders>
              <w:top w:val="single" w:sz="4" w:space="0" w:color="000000"/>
              <w:left w:val="single" w:sz="4" w:space="0" w:color="000000"/>
              <w:bottom w:val="single" w:sz="4" w:space="0" w:color="000000"/>
              <w:right w:val="single" w:sz="4" w:space="0" w:color="000000"/>
            </w:tcBorders>
          </w:tcPr>
          <w:p w14:paraId="7049CA9A" w14:textId="77777777" w:rsidR="00166605" w:rsidRDefault="00EF57C8">
            <w:pPr>
              <w:spacing w:after="0" w:line="259" w:lineRule="auto"/>
              <w:ind w:left="5" w:firstLine="0"/>
              <w:jc w:val="left"/>
            </w:pPr>
            <w:r>
              <w:t xml:space="preserve">Attestations bancaires avec accord de financement, en cas d’emprunt  </w:t>
            </w:r>
          </w:p>
        </w:tc>
        <w:tc>
          <w:tcPr>
            <w:tcW w:w="2340" w:type="dxa"/>
            <w:gridSpan w:val="2"/>
            <w:tcBorders>
              <w:top w:val="single" w:sz="4" w:space="0" w:color="000000"/>
              <w:left w:val="single" w:sz="4" w:space="0" w:color="000000"/>
              <w:bottom w:val="single" w:sz="4" w:space="0" w:color="000000"/>
              <w:right w:val="single" w:sz="4" w:space="0" w:color="000000"/>
            </w:tcBorders>
          </w:tcPr>
          <w:p w14:paraId="59EE782B" w14:textId="77777777" w:rsidR="00166605" w:rsidRDefault="00EF57C8">
            <w:pPr>
              <w:spacing w:after="0" w:line="259" w:lineRule="auto"/>
              <w:ind w:left="0" w:right="179" w:firstLine="0"/>
              <w:jc w:val="center"/>
            </w:pPr>
            <w:r>
              <w:t xml:space="preserve">le cas échéant </w:t>
            </w:r>
          </w:p>
        </w:tc>
        <w:tc>
          <w:tcPr>
            <w:tcW w:w="1260" w:type="dxa"/>
            <w:tcBorders>
              <w:top w:val="single" w:sz="4" w:space="0" w:color="000000"/>
              <w:left w:val="single" w:sz="4" w:space="0" w:color="000000"/>
              <w:bottom w:val="single" w:sz="4" w:space="0" w:color="000000"/>
              <w:right w:val="single" w:sz="4" w:space="0" w:color="000000"/>
            </w:tcBorders>
          </w:tcPr>
          <w:p w14:paraId="2C84FE23"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27272"/>
            <w:vAlign w:val="center"/>
          </w:tcPr>
          <w:p w14:paraId="05164981" w14:textId="77777777" w:rsidR="00166605" w:rsidRDefault="00EF57C8">
            <w:pPr>
              <w:spacing w:after="0" w:line="259" w:lineRule="auto"/>
              <w:ind w:left="49" w:firstLine="0"/>
              <w:jc w:val="center"/>
            </w:pPr>
            <w:r>
              <w:t xml:space="preserve"> </w:t>
            </w:r>
          </w:p>
        </w:tc>
      </w:tr>
      <w:tr w:rsidR="00166605" w14:paraId="4CBEF1A9" w14:textId="77777777">
        <w:trPr>
          <w:trHeight w:val="396"/>
        </w:trPr>
        <w:tc>
          <w:tcPr>
            <w:tcW w:w="899" w:type="dxa"/>
            <w:tcBorders>
              <w:top w:val="single" w:sz="4" w:space="0" w:color="000000"/>
              <w:left w:val="single" w:sz="4" w:space="0" w:color="000000"/>
              <w:bottom w:val="single" w:sz="4" w:space="0" w:color="000000"/>
              <w:right w:val="single" w:sz="4" w:space="0" w:color="000000"/>
            </w:tcBorders>
            <w:vAlign w:val="center"/>
          </w:tcPr>
          <w:p w14:paraId="1EDB6518" w14:textId="77777777" w:rsidR="00166605" w:rsidRDefault="00EF57C8">
            <w:pPr>
              <w:spacing w:after="0" w:line="259" w:lineRule="auto"/>
              <w:ind w:left="0" w:firstLine="0"/>
              <w:jc w:val="center"/>
            </w:pPr>
            <w:r>
              <w:t xml:space="preserve">17 </w:t>
            </w:r>
          </w:p>
        </w:tc>
        <w:tc>
          <w:tcPr>
            <w:tcW w:w="4500" w:type="dxa"/>
            <w:tcBorders>
              <w:top w:val="single" w:sz="4" w:space="0" w:color="000000"/>
              <w:left w:val="single" w:sz="4" w:space="0" w:color="000000"/>
              <w:bottom w:val="single" w:sz="4" w:space="0" w:color="000000"/>
              <w:right w:val="single" w:sz="4" w:space="0" w:color="000000"/>
            </w:tcBorders>
          </w:tcPr>
          <w:p w14:paraId="61C1FB65" w14:textId="77777777" w:rsidR="00166605" w:rsidRDefault="00EF57C8">
            <w:pPr>
              <w:spacing w:after="0" w:line="259" w:lineRule="auto"/>
              <w:ind w:left="5" w:right="113" w:firstLine="0"/>
              <w:jc w:val="left"/>
            </w:pPr>
            <w:r>
              <w:t xml:space="preserve">Annexe 4 : Demande d’aide à l’appui et accompagnement aux entreprises de mobilisation forestière </w:t>
            </w:r>
          </w:p>
        </w:tc>
        <w:tc>
          <w:tcPr>
            <w:tcW w:w="2340" w:type="dxa"/>
            <w:gridSpan w:val="2"/>
            <w:tcBorders>
              <w:top w:val="single" w:sz="4" w:space="0" w:color="000000"/>
              <w:left w:val="single" w:sz="4" w:space="0" w:color="000000"/>
              <w:bottom w:val="single" w:sz="4" w:space="0" w:color="000000"/>
              <w:right w:val="single" w:sz="4" w:space="0" w:color="000000"/>
            </w:tcBorders>
          </w:tcPr>
          <w:p w14:paraId="69D63BF0" w14:textId="77777777" w:rsidR="00166605" w:rsidRDefault="00EF57C8">
            <w:pPr>
              <w:spacing w:after="0" w:line="259" w:lineRule="auto"/>
              <w:ind w:left="0" w:right="179" w:firstLine="0"/>
              <w:jc w:val="center"/>
            </w:pPr>
            <w:r>
              <w:t xml:space="preserve">le cas échéant </w:t>
            </w:r>
          </w:p>
        </w:tc>
        <w:tc>
          <w:tcPr>
            <w:tcW w:w="1260" w:type="dxa"/>
            <w:tcBorders>
              <w:top w:val="single" w:sz="4" w:space="0" w:color="000000"/>
              <w:left w:val="single" w:sz="4" w:space="0" w:color="000000"/>
              <w:bottom w:val="single" w:sz="4" w:space="0" w:color="000000"/>
              <w:right w:val="single" w:sz="4" w:space="0" w:color="000000"/>
            </w:tcBorders>
          </w:tcPr>
          <w:p w14:paraId="5AC655C1"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27272"/>
            <w:vAlign w:val="center"/>
          </w:tcPr>
          <w:p w14:paraId="05D4B8B7" w14:textId="77777777" w:rsidR="00166605" w:rsidRDefault="00EF57C8">
            <w:pPr>
              <w:spacing w:after="0" w:line="259" w:lineRule="auto"/>
              <w:ind w:left="49" w:firstLine="0"/>
              <w:jc w:val="center"/>
            </w:pPr>
            <w:r>
              <w:t xml:space="preserve"> </w:t>
            </w:r>
          </w:p>
        </w:tc>
      </w:tr>
      <w:tr w:rsidR="00166605" w14:paraId="7F6A4232" w14:textId="77777777">
        <w:trPr>
          <w:trHeight w:val="202"/>
        </w:trPr>
        <w:tc>
          <w:tcPr>
            <w:tcW w:w="899" w:type="dxa"/>
            <w:tcBorders>
              <w:top w:val="single" w:sz="4" w:space="0" w:color="000000"/>
              <w:left w:val="single" w:sz="4" w:space="0" w:color="000000"/>
              <w:bottom w:val="single" w:sz="4" w:space="0" w:color="000000"/>
              <w:right w:val="single" w:sz="4" w:space="0" w:color="000000"/>
            </w:tcBorders>
          </w:tcPr>
          <w:p w14:paraId="5449CE8A" w14:textId="77777777" w:rsidR="00166605" w:rsidRDefault="00EF57C8">
            <w:pPr>
              <w:spacing w:after="0" w:line="259" w:lineRule="auto"/>
              <w:ind w:left="0" w:firstLine="0"/>
              <w:jc w:val="center"/>
            </w:pPr>
            <w:r>
              <w:t xml:space="preserve">18 </w:t>
            </w:r>
          </w:p>
        </w:tc>
        <w:tc>
          <w:tcPr>
            <w:tcW w:w="4500" w:type="dxa"/>
            <w:tcBorders>
              <w:top w:val="single" w:sz="4" w:space="0" w:color="000000"/>
              <w:left w:val="single" w:sz="4" w:space="0" w:color="000000"/>
              <w:bottom w:val="single" w:sz="4" w:space="0" w:color="000000"/>
              <w:right w:val="single" w:sz="4" w:space="0" w:color="000000"/>
            </w:tcBorders>
          </w:tcPr>
          <w:p w14:paraId="2E855E6C" w14:textId="77777777" w:rsidR="00166605" w:rsidRDefault="00EF57C8">
            <w:pPr>
              <w:spacing w:after="0" w:line="259" w:lineRule="auto"/>
              <w:ind w:left="5" w:firstLine="0"/>
              <w:jc w:val="left"/>
            </w:pPr>
            <w:r>
              <w:t xml:space="preserve">Audit stratégique et cahier des charges  </w:t>
            </w:r>
          </w:p>
        </w:tc>
        <w:tc>
          <w:tcPr>
            <w:tcW w:w="2340" w:type="dxa"/>
            <w:gridSpan w:val="2"/>
            <w:tcBorders>
              <w:top w:val="single" w:sz="4" w:space="0" w:color="000000"/>
              <w:left w:val="single" w:sz="4" w:space="0" w:color="000000"/>
              <w:bottom w:val="single" w:sz="4" w:space="0" w:color="000000"/>
              <w:right w:val="single" w:sz="4" w:space="0" w:color="000000"/>
            </w:tcBorders>
          </w:tcPr>
          <w:p w14:paraId="4D842A5A" w14:textId="77777777" w:rsidR="00166605" w:rsidRDefault="00EF57C8">
            <w:pPr>
              <w:spacing w:after="0" w:line="259" w:lineRule="auto"/>
              <w:ind w:left="0" w:right="179" w:firstLine="0"/>
              <w:jc w:val="center"/>
            </w:pPr>
            <w:r>
              <w:t xml:space="preserve">le cas échéant </w:t>
            </w:r>
          </w:p>
        </w:tc>
        <w:tc>
          <w:tcPr>
            <w:tcW w:w="1260" w:type="dxa"/>
            <w:tcBorders>
              <w:top w:val="single" w:sz="4" w:space="0" w:color="000000"/>
              <w:left w:val="single" w:sz="4" w:space="0" w:color="000000"/>
              <w:bottom w:val="single" w:sz="4" w:space="0" w:color="000000"/>
              <w:right w:val="single" w:sz="4" w:space="0" w:color="000000"/>
            </w:tcBorders>
          </w:tcPr>
          <w:p w14:paraId="6259A5B8"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27272"/>
          </w:tcPr>
          <w:p w14:paraId="24377AAF" w14:textId="77777777" w:rsidR="00166605" w:rsidRDefault="00EF57C8">
            <w:pPr>
              <w:spacing w:after="0" w:line="259" w:lineRule="auto"/>
              <w:ind w:left="707" w:firstLine="0"/>
              <w:jc w:val="center"/>
            </w:pPr>
            <w:r>
              <w:t xml:space="preserve"> </w:t>
            </w:r>
          </w:p>
        </w:tc>
      </w:tr>
      <w:tr w:rsidR="00166605" w14:paraId="3F9926E0" w14:textId="77777777">
        <w:trPr>
          <w:trHeight w:val="204"/>
        </w:trPr>
        <w:tc>
          <w:tcPr>
            <w:tcW w:w="899" w:type="dxa"/>
            <w:tcBorders>
              <w:top w:val="single" w:sz="4" w:space="0" w:color="000000"/>
              <w:left w:val="single" w:sz="4" w:space="0" w:color="000000"/>
              <w:bottom w:val="single" w:sz="4" w:space="0" w:color="000000"/>
              <w:right w:val="single" w:sz="4" w:space="0" w:color="000000"/>
            </w:tcBorders>
          </w:tcPr>
          <w:p w14:paraId="2A7A61F7" w14:textId="77777777" w:rsidR="00166605" w:rsidRDefault="00EF57C8">
            <w:pPr>
              <w:spacing w:after="0" w:line="259" w:lineRule="auto"/>
              <w:ind w:left="0" w:firstLine="0"/>
              <w:jc w:val="center"/>
            </w:pPr>
            <w:r>
              <w:t xml:space="preserve">19 </w:t>
            </w:r>
          </w:p>
        </w:tc>
        <w:tc>
          <w:tcPr>
            <w:tcW w:w="4500" w:type="dxa"/>
            <w:tcBorders>
              <w:top w:val="single" w:sz="4" w:space="0" w:color="000000"/>
              <w:left w:val="single" w:sz="4" w:space="0" w:color="000000"/>
              <w:bottom w:val="single" w:sz="4" w:space="0" w:color="000000"/>
              <w:right w:val="single" w:sz="4" w:space="0" w:color="000000"/>
            </w:tcBorders>
          </w:tcPr>
          <w:p w14:paraId="340D067D" w14:textId="77777777" w:rsidR="00166605" w:rsidRDefault="00EF57C8">
            <w:pPr>
              <w:spacing w:after="0" w:line="259" w:lineRule="auto"/>
              <w:ind w:left="5" w:firstLine="0"/>
              <w:jc w:val="left"/>
            </w:pPr>
            <w:r>
              <w:t xml:space="preserve">Annexe 5 : attestation de pouvoir du signataire   </w:t>
            </w:r>
          </w:p>
        </w:tc>
        <w:tc>
          <w:tcPr>
            <w:tcW w:w="2340" w:type="dxa"/>
            <w:gridSpan w:val="2"/>
            <w:tcBorders>
              <w:top w:val="single" w:sz="4" w:space="0" w:color="000000"/>
              <w:left w:val="single" w:sz="4" w:space="0" w:color="000000"/>
              <w:bottom w:val="single" w:sz="4" w:space="0" w:color="000000"/>
              <w:right w:val="single" w:sz="4" w:space="0" w:color="000000"/>
            </w:tcBorders>
          </w:tcPr>
          <w:p w14:paraId="72BEC75E" w14:textId="77777777" w:rsidR="00166605" w:rsidRDefault="00EF57C8">
            <w:pPr>
              <w:spacing w:after="0" w:line="259" w:lineRule="auto"/>
              <w:ind w:left="0" w:right="179" w:firstLine="0"/>
              <w:jc w:val="center"/>
            </w:pPr>
            <w:r>
              <w:t xml:space="preserve">le cas échéant </w:t>
            </w:r>
          </w:p>
        </w:tc>
        <w:tc>
          <w:tcPr>
            <w:tcW w:w="1260" w:type="dxa"/>
            <w:tcBorders>
              <w:top w:val="single" w:sz="4" w:space="0" w:color="000000"/>
              <w:left w:val="single" w:sz="4" w:space="0" w:color="000000"/>
              <w:bottom w:val="single" w:sz="4" w:space="0" w:color="000000"/>
              <w:right w:val="single" w:sz="4" w:space="0" w:color="000000"/>
            </w:tcBorders>
          </w:tcPr>
          <w:p w14:paraId="1BF358D0"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27272"/>
          </w:tcPr>
          <w:p w14:paraId="61A2DA2F" w14:textId="77777777" w:rsidR="00166605" w:rsidRDefault="00EF57C8">
            <w:pPr>
              <w:spacing w:after="0" w:line="259" w:lineRule="auto"/>
              <w:ind w:left="707" w:firstLine="0"/>
              <w:jc w:val="center"/>
            </w:pPr>
            <w:r>
              <w:t xml:space="preserve"> </w:t>
            </w:r>
          </w:p>
        </w:tc>
      </w:tr>
      <w:tr w:rsidR="00166605" w14:paraId="12D2E668" w14:textId="77777777">
        <w:trPr>
          <w:trHeight w:val="396"/>
        </w:trPr>
        <w:tc>
          <w:tcPr>
            <w:tcW w:w="899" w:type="dxa"/>
            <w:tcBorders>
              <w:top w:val="single" w:sz="4" w:space="0" w:color="000000"/>
              <w:left w:val="single" w:sz="4" w:space="0" w:color="000000"/>
              <w:bottom w:val="single" w:sz="4" w:space="0" w:color="000000"/>
              <w:right w:val="single" w:sz="4" w:space="0" w:color="000000"/>
            </w:tcBorders>
            <w:vAlign w:val="center"/>
          </w:tcPr>
          <w:p w14:paraId="71752521" w14:textId="77777777" w:rsidR="00166605" w:rsidRDefault="00EF57C8">
            <w:pPr>
              <w:spacing w:after="0" w:line="259" w:lineRule="auto"/>
              <w:ind w:left="0" w:firstLine="0"/>
              <w:jc w:val="center"/>
            </w:pPr>
            <w:r>
              <w:t xml:space="preserve">20 </w:t>
            </w:r>
          </w:p>
        </w:tc>
        <w:tc>
          <w:tcPr>
            <w:tcW w:w="4500" w:type="dxa"/>
            <w:tcBorders>
              <w:top w:val="single" w:sz="4" w:space="0" w:color="000000"/>
              <w:left w:val="single" w:sz="4" w:space="0" w:color="000000"/>
              <w:bottom w:val="single" w:sz="4" w:space="0" w:color="000000"/>
              <w:right w:val="single" w:sz="4" w:space="0" w:color="000000"/>
            </w:tcBorders>
          </w:tcPr>
          <w:p w14:paraId="361E6750" w14:textId="77777777" w:rsidR="00166605" w:rsidRDefault="00EF57C8">
            <w:pPr>
              <w:spacing w:after="0" w:line="259" w:lineRule="auto"/>
              <w:ind w:left="5" w:firstLine="0"/>
              <w:jc w:val="left"/>
            </w:pPr>
            <w:r>
              <w:t xml:space="preserve">Attestation d’engagement à un système de certification environnementale forestière reconnue </w:t>
            </w:r>
          </w:p>
        </w:tc>
        <w:tc>
          <w:tcPr>
            <w:tcW w:w="2340" w:type="dxa"/>
            <w:gridSpan w:val="2"/>
            <w:tcBorders>
              <w:top w:val="single" w:sz="4" w:space="0" w:color="000000"/>
              <w:left w:val="single" w:sz="4" w:space="0" w:color="000000"/>
              <w:bottom w:val="single" w:sz="4" w:space="0" w:color="000000"/>
              <w:right w:val="single" w:sz="4" w:space="0" w:color="000000"/>
            </w:tcBorders>
          </w:tcPr>
          <w:p w14:paraId="476E3982" w14:textId="77777777" w:rsidR="00166605" w:rsidRDefault="00EF57C8">
            <w:pPr>
              <w:spacing w:after="0" w:line="259" w:lineRule="auto"/>
              <w:ind w:left="0" w:right="179" w:firstLine="0"/>
              <w:jc w:val="center"/>
            </w:pPr>
            <w:r>
              <w:t xml:space="preserve">le cas échéant </w:t>
            </w:r>
          </w:p>
        </w:tc>
        <w:tc>
          <w:tcPr>
            <w:tcW w:w="1260" w:type="dxa"/>
            <w:tcBorders>
              <w:top w:val="single" w:sz="4" w:space="0" w:color="000000"/>
              <w:left w:val="single" w:sz="4" w:space="0" w:color="000000"/>
              <w:bottom w:val="single" w:sz="4" w:space="0" w:color="000000"/>
              <w:right w:val="single" w:sz="4" w:space="0" w:color="000000"/>
            </w:tcBorders>
          </w:tcPr>
          <w:p w14:paraId="6AA11B12"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27272"/>
            <w:vAlign w:val="center"/>
          </w:tcPr>
          <w:p w14:paraId="4198827E" w14:textId="77777777" w:rsidR="00166605" w:rsidRDefault="00EF57C8">
            <w:pPr>
              <w:spacing w:after="0" w:line="259" w:lineRule="auto"/>
              <w:ind w:left="707" w:firstLine="0"/>
              <w:jc w:val="center"/>
            </w:pPr>
            <w:r>
              <w:t xml:space="preserve"> </w:t>
            </w:r>
          </w:p>
        </w:tc>
      </w:tr>
      <w:tr w:rsidR="00166605" w14:paraId="0719353A" w14:textId="77777777">
        <w:trPr>
          <w:trHeight w:val="203"/>
        </w:trPr>
        <w:tc>
          <w:tcPr>
            <w:tcW w:w="899" w:type="dxa"/>
            <w:tcBorders>
              <w:top w:val="single" w:sz="4" w:space="0" w:color="000000"/>
              <w:left w:val="single" w:sz="4" w:space="0" w:color="000000"/>
              <w:bottom w:val="single" w:sz="4" w:space="0" w:color="000000"/>
              <w:right w:val="single" w:sz="4" w:space="0" w:color="000000"/>
            </w:tcBorders>
          </w:tcPr>
          <w:p w14:paraId="3FDDD3F6" w14:textId="77777777" w:rsidR="00166605" w:rsidRDefault="00EF57C8">
            <w:pPr>
              <w:spacing w:after="0" w:line="259" w:lineRule="auto"/>
              <w:ind w:left="0" w:firstLine="0"/>
              <w:jc w:val="center"/>
            </w:pPr>
            <w:r>
              <w:t xml:space="preserve">21 </w:t>
            </w:r>
          </w:p>
        </w:tc>
        <w:tc>
          <w:tcPr>
            <w:tcW w:w="4500" w:type="dxa"/>
            <w:tcBorders>
              <w:top w:val="single" w:sz="4" w:space="0" w:color="000000"/>
              <w:left w:val="single" w:sz="4" w:space="0" w:color="000000"/>
              <w:bottom w:val="single" w:sz="4" w:space="0" w:color="000000"/>
              <w:right w:val="single" w:sz="4" w:space="0" w:color="000000"/>
            </w:tcBorders>
          </w:tcPr>
          <w:p w14:paraId="3C195657" w14:textId="77777777" w:rsidR="00166605" w:rsidRDefault="00EF57C8">
            <w:pPr>
              <w:spacing w:after="0" w:line="259" w:lineRule="auto"/>
              <w:ind w:left="5" w:firstLine="0"/>
              <w:jc w:val="left"/>
            </w:pPr>
            <w:r>
              <w:t xml:space="preserve">Attestation de formation des conducteurs  </w:t>
            </w:r>
          </w:p>
        </w:tc>
        <w:tc>
          <w:tcPr>
            <w:tcW w:w="2340" w:type="dxa"/>
            <w:gridSpan w:val="2"/>
            <w:tcBorders>
              <w:top w:val="single" w:sz="4" w:space="0" w:color="000000"/>
              <w:left w:val="single" w:sz="4" w:space="0" w:color="000000"/>
              <w:bottom w:val="single" w:sz="4" w:space="0" w:color="000000"/>
              <w:right w:val="single" w:sz="4" w:space="0" w:color="000000"/>
            </w:tcBorders>
          </w:tcPr>
          <w:p w14:paraId="33121682" w14:textId="77777777" w:rsidR="00166605" w:rsidRDefault="00EF57C8">
            <w:pPr>
              <w:spacing w:after="0" w:line="259" w:lineRule="auto"/>
              <w:ind w:left="0" w:right="179" w:firstLine="0"/>
              <w:jc w:val="center"/>
            </w:pPr>
            <w:r>
              <w:t xml:space="preserve">le cas échéant </w:t>
            </w:r>
          </w:p>
        </w:tc>
        <w:tc>
          <w:tcPr>
            <w:tcW w:w="1260" w:type="dxa"/>
            <w:tcBorders>
              <w:top w:val="single" w:sz="4" w:space="0" w:color="000000"/>
              <w:left w:val="single" w:sz="4" w:space="0" w:color="000000"/>
              <w:bottom w:val="single" w:sz="4" w:space="0" w:color="000000"/>
              <w:right w:val="single" w:sz="4" w:space="0" w:color="000000"/>
            </w:tcBorders>
          </w:tcPr>
          <w:p w14:paraId="57F636F7" w14:textId="77777777" w:rsidR="00166605" w:rsidRDefault="00EF57C8">
            <w:pPr>
              <w:spacing w:after="0" w:line="259" w:lineRule="auto"/>
              <w:ind w:left="192" w:firstLine="0"/>
              <w:jc w:val="center"/>
            </w:pPr>
            <w: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727272"/>
          </w:tcPr>
          <w:p w14:paraId="1BA79559" w14:textId="77777777" w:rsidR="00166605" w:rsidRDefault="00EF57C8">
            <w:pPr>
              <w:spacing w:after="0" w:line="259" w:lineRule="auto"/>
              <w:ind w:left="707" w:firstLine="0"/>
              <w:jc w:val="center"/>
            </w:pPr>
            <w:r>
              <w:t xml:space="preserve"> </w:t>
            </w:r>
          </w:p>
        </w:tc>
      </w:tr>
    </w:tbl>
    <w:p w14:paraId="6D1BA6E4" w14:textId="77777777" w:rsidR="00166605" w:rsidRDefault="00EF57C8">
      <w:pPr>
        <w:spacing w:after="0" w:line="259" w:lineRule="auto"/>
        <w:ind w:left="835" w:firstLine="0"/>
        <w:jc w:val="left"/>
      </w:pPr>
      <w:r>
        <w:rPr>
          <w:color w:val="00007F"/>
        </w:rPr>
        <w:t xml:space="preserve"> </w:t>
      </w:r>
    </w:p>
    <w:p w14:paraId="58DE7B34" w14:textId="77777777" w:rsidR="00166605" w:rsidRDefault="00EF57C8">
      <w:pPr>
        <w:spacing w:after="101" w:line="259" w:lineRule="auto"/>
        <w:ind w:left="835" w:firstLine="0"/>
        <w:jc w:val="left"/>
      </w:pPr>
      <w:r>
        <w:rPr>
          <w:color w:val="00007F"/>
        </w:rPr>
        <w:t xml:space="preserve"> </w:t>
      </w:r>
    </w:p>
    <w:p w14:paraId="4ECE7AFC" w14:textId="1767F1C8" w:rsidR="00166605" w:rsidRDefault="00EF57C8" w:rsidP="00F32ABC">
      <w:pPr>
        <w:spacing w:after="5" w:line="250" w:lineRule="auto"/>
        <w:ind w:left="820" w:right="394" w:firstLine="216"/>
      </w:pPr>
      <w:r>
        <w:rPr>
          <w:rFonts w:ascii="Calibri" w:eastAsia="Calibri" w:hAnsi="Calibri" w:cs="Calibri"/>
          <w:b/>
          <w:sz w:val="24"/>
        </w:rPr>
        <w:t xml:space="preserve"> </w:t>
      </w:r>
      <w:r>
        <w:rPr>
          <w:rFonts w:ascii="Calibri" w:eastAsia="Calibri" w:hAnsi="Calibri" w:cs="Calibri"/>
          <w:b/>
          <w:i/>
          <w:sz w:val="24"/>
        </w:rPr>
        <w:t xml:space="preserve">Des documents complémentaires peuvent être demandés après remise de votre dossier </w:t>
      </w:r>
      <w:r>
        <w:rPr>
          <w:rFonts w:ascii="Calibri" w:eastAsia="Calibri" w:hAnsi="Calibri" w:cs="Calibri"/>
          <w:b/>
          <w:i/>
          <w:sz w:val="24"/>
          <w:u w:val="single" w:color="000000"/>
        </w:rPr>
        <w:t>au Service Instructeur, nécessaires à l'étude du dossier dans ses différents éléments</w:t>
      </w:r>
      <w:r w:rsidR="00F32ABC">
        <w:rPr>
          <w:rFonts w:ascii="Calibri" w:eastAsia="Calibri" w:hAnsi="Calibri" w:cs="Calibri"/>
          <w:b/>
          <w:i/>
          <w:sz w:val="24"/>
          <w:u w:val="single" w:color="000000"/>
        </w:rPr>
        <w:t> : administratifs</w:t>
      </w:r>
      <w:r>
        <w:rPr>
          <w:rFonts w:ascii="Calibri" w:eastAsia="Calibri" w:hAnsi="Calibri" w:cs="Calibri"/>
          <w:b/>
          <w:i/>
          <w:sz w:val="24"/>
          <w:u w:val="single" w:color="000000"/>
        </w:rPr>
        <w:t>, financiers, techniques...</w:t>
      </w:r>
      <w:r>
        <w:rPr>
          <w:rFonts w:ascii="Calibri" w:eastAsia="Calibri" w:hAnsi="Calibri" w:cs="Calibri"/>
          <w:b/>
          <w:i/>
          <w:sz w:val="24"/>
        </w:rPr>
        <w:t xml:space="preserve">  </w:t>
      </w:r>
    </w:p>
    <w:p w14:paraId="6250EEA3" w14:textId="4CEF1211" w:rsidR="00166605" w:rsidRDefault="00EF57C8" w:rsidP="00F32ABC">
      <w:pPr>
        <w:spacing w:after="0" w:line="259" w:lineRule="auto"/>
        <w:ind w:left="835" w:firstLine="0"/>
      </w:pPr>
      <w:r>
        <w:rPr>
          <w:color w:val="00007F"/>
        </w:rPr>
        <w:t xml:space="preserve"> </w:t>
      </w:r>
    </w:p>
    <w:p w14:paraId="5661C198" w14:textId="7B011378" w:rsidR="00166605" w:rsidRDefault="00166605">
      <w:pPr>
        <w:spacing w:after="0" w:line="259" w:lineRule="auto"/>
        <w:ind w:left="835" w:firstLine="0"/>
        <w:jc w:val="left"/>
      </w:pPr>
    </w:p>
    <w:p w14:paraId="7F4CCFAA" w14:textId="77777777" w:rsidR="00166605" w:rsidRDefault="00EF57C8">
      <w:pPr>
        <w:spacing w:after="0" w:line="259" w:lineRule="auto"/>
        <w:ind w:left="806" w:firstLine="0"/>
        <w:jc w:val="left"/>
      </w:pPr>
      <w:r>
        <w:rPr>
          <w:rFonts w:ascii="Calibri" w:eastAsia="Calibri" w:hAnsi="Calibri" w:cs="Calibri"/>
          <w:noProof/>
          <w:sz w:val="22"/>
        </w:rPr>
        <mc:AlternateContent>
          <mc:Choice Requires="wpg">
            <w:drawing>
              <wp:inline distT="0" distB="0" distL="0" distR="0" wp14:anchorId="24195381" wp14:editId="7AA5316F">
                <wp:extent cx="5792724" cy="18288"/>
                <wp:effectExtent l="0" t="0" r="0" b="0"/>
                <wp:docPr id="94690" name="Group 94690"/>
                <wp:cNvGraphicFramePr/>
                <a:graphic xmlns:a="http://schemas.openxmlformats.org/drawingml/2006/main">
                  <a:graphicData uri="http://schemas.microsoft.com/office/word/2010/wordprocessingGroup">
                    <wpg:wgp>
                      <wpg:cNvGrpSpPr/>
                      <wpg:grpSpPr>
                        <a:xfrm>
                          <a:off x="0" y="0"/>
                          <a:ext cx="5792724" cy="18288"/>
                          <a:chOff x="0" y="0"/>
                          <a:chExt cx="5792724" cy="18288"/>
                        </a:xfrm>
                      </wpg:grpSpPr>
                      <wps:wsp>
                        <wps:cNvPr id="123776" name="Shape 123776"/>
                        <wps:cNvSpPr/>
                        <wps:spPr>
                          <a:xfrm>
                            <a:off x="0" y="0"/>
                            <a:ext cx="5792724" cy="18288"/>
                          </a:xfrm>
                          <a:custGeom>
                            <a:avLst/>
                            <a:gdLst/>
                            <a:ahLst/>
                            <a:cxnLst/>
                            <a:rect l="0" t="0" r="0" b="0"/>
                            <a:pathLst>
                              <a:path w="5792724" h="18288">
                                <a:moveTo>
                                  <a:pt x="0" y="0"/>
                                </a:moveTo>
                                <a:lnTo>
                                  <a:pt x="5792724" y="0"/>
                                </a:lnTo>
                                <a:lnTo>
                                  <a:pt x="5792724" y="18288"/>
                                </a:lnTo>
                                <a:lnTo>
                                  <a:pt x="0" y="18288"/>
                                </a:lnTo>
                                <a:lnTo>
                                  <a:pt x="0" y="0"/>
                                </a:lnTo>
                              </a:path>
                            </a:pathLst>
                          </a:custGeom>
                          <a:ln w="0" cap="flat">
                            <a:miter lim="127000"/>
                          </a:ln>
                        </wps:spPr>
                        <wps:style>
                          <a:lnRef idx="0">
                            <a:srgbClr val="000000">
                              <a:alpha val="0"/>
                            </a:srgbClr>
                          </a:lnRef>
                          <a:fillRef idx="1">
                            <a:srgbClr val="FFCC00"/>
                          </a:fillRef>
                          <a:effectRef idx="0">
                            <a:scrgbClr r="0" g="0" b="0"/>
                          </a:effectRef>
                          <a:fontRef idx="none"/>
                        </wps:style>
                        <wps:bodyPr/>
                      </wps:wsp>
                    </wpg:wgp>
                  </a:graphicData>
                </a:graphic>
              </wp:inline>
            </w:drawing>
          </mc:Choice>
          <mc:Fallback>
            <w:pict>
              <v:group w14:anchorId="0652BCA9" id="Group 94690" o:spid="_x0000_s1026" style="width:456.1pt;height:1.45pt;mso-position-horizontal-relative:char;mso-position-vertical-relative:line" coordsize="57927,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">
                <v:shape id="Shape 123776" o:spid="_x0000_s1027" style="position:absolute;width:57927;height:182;visibility:visible;mso-wrap-style:square;v-text-anchor:top" coordsize="5792724,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bsm8YA&#10;AADfAAAADwAAAGRycy9kb3ducmV2LnhtbERPXWvCMBR9H/gfwhX2NlN1qHRGGRsb7kHYVBTf7ppr&#10;W2xuSpK11V+/CIM9Hs73fNmZSjTkfGlZwXCQgCDOrC45V7Dbvj3MQPiArLGyTAou5GG56N3NMdW2&#10;5S9qNiEXMYR9igqKEOpUSp8VZNAPbE0cuZN1BkOELpfaYRvDTSVHSTKRBkuODQXW9FJQdt78GAWf&#10;4XpYJeP28cOt6V22++b4+n1S6r7fPT+BCNSFf/Gfe6Xj/NF4Op3A7U8E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bsm8YAAADfAAAADwAAAAAAAAAAAAAAAACYAgAAZHJz&#10;L2Rvd25yZXYueG1sUEsFBgAAAAAEAAQA9QAAAIsDAAAAAA==&#10;" path="m,l5792724,r,18288l,18288,,e" fillcolor="#fc0" stroked="f" strokeweight="0">
                  <v:stroke miterlimit="83231f" joinstyle="miter"/>
                  <v:path arrowok="t" textboxrect="0,0,5792724,18288"/>
                </v:shape>
                <w10:anchorlock/>
              </v:group>
            </w:pict>
          </mc:Fallback>
        </mc:AlternateContent>
      </w:r>
    </w:p>
    <w:p w14:paraId="11EFF5FA" w14:textId="07DD9F5B" w:rsidR="00166605" w:rsidRDefault="00166605">
      <w:pPr>
        <w:spacing w:after="0" w:line="259" w:lineRule="auto"/>
        <w:ind w:left="835" w:firstLine="0"/>
        <w:jc w:val="left"/>
      </w:pPr>
    </w:p>
    <w:p w14:paraId="25C2EEDF" w14:textId="77777777" w:rsidR="007B24A5" w:rsidRDefault="007B24A5" w:rsidP="007B24A5">
      <w:pPr>
        <w:shd w:val="clear" w:color="auto" w:fill="FFFFFF"/>
        <w:rPr>
          <w:rFonts w:eastAsia="Batang"/>
          <w:b/>
          <w:i/>
          <w:color w:val="auto"/>
          <w:sz w:val="24"/>
          <w:szCs w:val="28"/>
          <w:u w:val="single"/>
        </w:rPr>
      </w:pPr>
    </w:p>
    <w:p w14:paraId="4252A3D9" w14:textId="77777777" w:rsidR="007B24A5" w:rsidRDefault="007B24A5" w:rsidP="007B24A5">
      <w:pPr>
        <w:pBdr>
          <w:top w:val="single" w:sz="4" w:space="1" w:color="000000"/>
          <w:left w:val="single" w:sz="4" w:space="4" w:color="000000"/>
          <w:bottom w:val="single" w:sz="4" w:space="1" w:color="000000"/>
          <w:right w:val="single" w:sz="4" w:space="4" w:color="000000"/>
        </w:pBdr>
        <w:rPr>
          <w:sz w:val="20"/>
          <w:szCs w:val="24"/>
        </w:rPr>
      </w:pPr>
    </w:p>
    <w:p w14:paraId="77649691" w14:textId="77777777" w:rsidR="007B24A5" w:rsidRDefault="007B24A5" w:rsidP="007B24A5">
      <w:pPr>
        <w:pBdr>
          <w:top w:val="single" w:sz="4" w:space="1" w:color="000000"/>
          <w:left w:val="single" w:sz="4" w:space="4" w:color="000000"/>
          <w:bottom w:val="single" w:sz="4" w:space="1" w:color="000000"/>
          <w:right w:val="single" w:sz="4" w:space="4" w:color="000000"/>
        </w:pBdr>
        <w:rPr>
          <w:rFonts w:ascii="Times New Roman" w:hAnsi="Times New Roman" w:cs="Times New Roman"/>
          <w:sz w:val="24"/>
        </w:rPr>
      </w:pPr>
      <w:r>
        <w:rPr>
          <w:sz w:val="20"/>
        </w:rPr>
        <w:t>Fait à</w:t>
      </w:r>
      <w:r>
        <w:rPr>
          <w:color w:val="A6A6A6"/>
          <w:sz w:val="20"/>
        </w:rPr>
        <w:t xml:space="preserve"> _________________________________</w:t>
      </w:r>
      <w:r>
        <w:rPr>
          <w:sz w:val="20"/>
        </w:rPr>
        <w:tab/>
      </w:r>
      <w:r>
        <w:rPr>
          <w:sz w:val="20"/>
        </w:rPr>
        <w:tab/>
        <w:t xml:space="preserve">le </w:t>
      </w:r>
      <w:r>
        <w:rPr>
          <w:color w:val="A6A6A6"/>
          <w:sz w:val="20"/>
        </w:rPr>
        <w:t>____________________________</w:t>
      </w:r>
    </w:p>
    <w:p w14:paraId="68F1379A" w14:textId="77777777" w:rsidR="007B24A5" w:rsidRDefault="007B24A5" w:rsidP="007B24A5">
      <w:pPr>
        <w:pBdr>
          <w:top w:val="single" w:sz="4" w:space="1" w:color="000000"/>
          <w:left w:val="single" w:sz="4" w:space="4" w:color="000000"/>
          <w:bottom w:val="single" w:sz="4" w:space="1" w:color="000000"/>
          <w:right w:val="single" w:sz="4" w:space="4" w:color="000000"/>
        </w:pBdr>
        <w:rPr>
          <w:color w:val="A6A6A6"/>
          <w:sz w:val="20"/>
        </w:rPr>
      </w:pPr>
    </w:p>
    <w:p w14:paraId="08EF03C3" w14:textId="77777777" w:rsidR="007B24A5" w:rsidRDefault="007B24A5" w:rsidP="007B24A5">
      <w:pPr>
        <w:pBdr>
          <w:top w:val="single" w:sz="4" w:space="1" w:color="000000"/>
          <w:left w:val="single" w:sz="4" w:space="4" w:color="000000"/>
          <w:bottom w:val="single" w:sz="4" w:space="1" w:color="000000"/>
          <w:right w:val="single" w:sz="4" w:space="4" w:color="000000"/>
        </w:pBdr>
        <w:rPr>
          <w:rFonts w:ascii="Times New Roman" w:hAnsi="Times New Roman" w:cs="Times New Roman"/>
          <w:color w:val="auto"/>
          <w:sz w:val="24"/>
        </w:rPr>
      </w:pPr>
      <w:r>
        <w:rPr>
          <w:sz w:val="20"/>
        </w:rPr>
        <w:t xml:space="preserve">Signature(s) du demandeur : </w:t>
      </w:r>
      <w:r>
        <w:rPr>
          <w:sz w:val="20"/>
        </w:rPr>
        <w:tab/>
      </w:r>
    </w:p>
    <w:p w14:paraId="54700A22" w14:textId="77777777" w:rsidR="007B24A5" w:rsidRDefault="007B24A5" w:rsidP="007B24A5">
      <w:pPr>
        <w:pBdr>
          <w:top w:val="single" w:sz="4" w:space="1" w:color="000000"/>
          <w:left w:val="single" w:sz="4" w:space="4" w:color="000000"/>
          <w:bottom w:val="single" w:sz="4" w:space="1" w:color="000000"/>
          <w:right w:val="single" w:sz="4" w:space="4" w:color="000000"/>
        </w:pBdr>
        <w:rPr>
          <w:i/>
          <w:iCs/>
          <w:sz w:val="20"/>
        </w:rPr>
      </w:pPr>
      <w:r>
        <w:rPr>
          <w:i/>
          <w:iCs/>
          <w:sz w:val="20"/>
        </w:rPr>
        <w:t>(du gérant en cas de formes sociétaires, du mandataire en cas d’indivision)</w:t>
      </w:r>
    </w:p>
    <w:p w14:paraId="6941A054" w14:textId="77777777" w:rsidR="007B24A5" w:rsidRDefault="007B24A5" w:rsidP="007B24A5">
      <w:pPr>
        <w:pBdr>
          <w:top w:val="single" w:sz="4" w:space="1" w:color="000000"/>
          <w:left w:val="single" w:sz="4" w:space="4" w:color="000000"/>
          <w:bottom w:val="single" w:sz="4" w:space="1" w:color="000000"/>
          <w:right w:val="single" w:sz="4" w:space="4" w:color="000000"/>
        </w:pBdr>
        <w:rPr>
          <w:rFonts w:ascii="Times New Roman" w:hAnsi="Times New Roman" w:cs="Times New Roman"/>
          <w:sz w:val="24"/>
        </w:rPr>
      </w:pPr>
    </w:p>
    <w:p w14:paraId="15B09886" w14:textId="77777777" w:rsidR="007B24A5" w:rsidRDefault="007B24A5" w:rsidP="007B24A5">
      <w:pPr>
        <w:pBdr>
          <w:top w:val="single" w:sz="4" w:space="1" w:color="000000"/>
          <w:left w:val="single" w:sz="4" w:space="4" w:color="000000"/>
          <w:bottom w:val="single" w:sz="4" w:space="1" w:color="000000"/>
          <w:right w:val="single" w:sz="4" w:space="4" w:color="000000"/>
        </w:pBdr>
        <w:rPr>
          <w:sz w:val="20"/>
        </w:rPr>
      </w:pPr>
    </w:p>
    <w:p w14:paraId="32D816A3" w14:textId="77777777" w:rsidR="007B24A5" w:rsidRDefault="007B24A5" w:rsidP="007B24A5">
      <w:pPr>
        <w:pBdr>
          <w:top w:val="single" w:sz="4" w:space="1" w:color="000000"/>
          <w:left w:val="single" w:sz="4" w:space="4" w:color="000000"/>
          <w:bottom w:val="single" w:sz="4" w:space="1" w:color="000000"/>
          <w:right w:val="single" w:sz="4" w:space="4" w:color="000000"/>
        </w:pBdr>
        <w:rPr>
          <w:sz w:val="20"/>
        </w:rPr>
      </w:pPr>
    </w:p>
    <w:p w14:paraId="26E92968" w14:textId="77777777" w:rsidR="007B24A5" w:rsidRDefault="007B24A5" w:rsidP="007B24A5">
      <w:pPr>
        <w:pBdr>
          <w:top w:val="single" w:sz="4" w:space="1" w:color="000000"/>
          <w:left w:val="single" w:sz="4" w:space="4" w:color="000000"/>
          <w:bottom w:val="single" w:sz="4" w:space="1" w:color="000000"/>
          <w:right w:val="single" w:sz="4" w:space="4" w:color="000000"/>
        </w:pBdr>
        <w:rPr>
          <w:sz w:val="20"/>
        </w:rPr>
      </w:pPr>
    </w:p>
    <w:p w14:paraId="59E64B7A" w14:textId="77777777" w:rsidR="007B24A5" w:rsidRDefault="007B24A5" w:rsidP="007B24A5">
      <w:pPr>
        <w:ind w:left="3261"/>
        <w:rPr>
          <w:color w:val="A6A6A6"/>
          <w:sz w:val="20"/>
        </w:rPr>
      </w:pPr>
    </w:p>
    <w:p w14:paraId="72EA7935" w14:textId="77777777" w:rsidR="007B24A5" w:rsidRDefault="007B24A5" w:rsidP="007B24A5">
      <w:pPr>
        <w:pBdr>
          <w:top w:val="single" w:sz="4" w:space="1" w:color="000000"/>
          <w:left w:val="single" w:sz="4" w:space="4" w:color="000000"/>
          <w:bottom w:val="single" w:sz="4" w:space="1" w:color="000000"/>
          <w:right w:val="single" w:sz="4" w:space="4" w:color="000000"/>
        </w:pBdr>
        <w:rPr>
          <w:color w:val="auto"/>
          <w:sz w:val="20"/>
        </w:rPr>
      </w:pPr>
    </w:p>
    <w:p w14:paraId="2838EA0E" w14:textId="77777777" w:rsidR="007B24A5" w:rsidRDefault="007B24A5" w:rsidP="007B24A5">
      <w:pPr>
        <w:pBdr>
          <w:top w:val="single" w:sz="4" w:space="1" w:color="000000"/>
          <w:left w:val="single" w:sz="4" w:space="4" w:color="000000"/>
          <w:bottom w:val="single" w:sz="4" w:space="1" w:color="000000"/>
          <w:right w:val="single" w:sz="4" w:space="4" w:color="000000"/>
        </w:pBdr>
        <w:rPr>
          <w:rFonts w:ascii="Times New Roman" w:hAnsi="Times New Roman" w:cs="Times New Roman"/>
          <w:sz w:val="24"/>
        </w:rPr>
      </w:pPr>
      <w:r>
        <w:rPr>
          <w:sz w:val="20"/>
        </w:rPr>
        <w:t>Fait à</w:t>
      </w:r>
      <w:r>
        <w:rPr>
          <w:color w:val="A6A6A6"/>
          <w:sz w:val="20"/>
        </w:rPr>
        <w:t xml:space="preserve"> _________________________________</w:t>
      </w:r>
      <w:r>
        <w:rPr>
          <w:sz w:val="20"/>
        </w:rPr>
        <w:tab/>
      </w:r>
      <w:r>
        <w:rPr>
          <w:sz w:val="20"/>
        </w:rPr>
        <w:tab/>
        <w:t xml:space="preserve">le </w:t>
      </w:r>
      <w:r>
        <w:rPr>
          <w:color w:val="A6A6A6"/>
          <w:sz w:val="20"/>
        </w:rPr>
        <w:t>____________________________</w:t>
      </w:r>
    </w:p>
    <w:p w14:paraId="2A77E20B" w14:textId="77777777" w:rsidR="007B24A5" w:rsidRDefault="007B24A5" w:rsidP="007B24A5">
      <w:pPr>
        <w:pBdr>
          <w:top w:val="single" w:sz="4" w:space="1" w:color="000000"/>
          <w:left w:val="single" w:sz="4" w:space="4" w:color="000000"/>
          <w:bottom w:val="single" w:sz="4" w:space="1" w:color="000000"/>
          <w:right w:val="single" w:sz="4" w:space="4" w:color="000000"/>
        </w:pBdr>
        <w:rPr>
          <w:color w:val="A6A6A6"/>
          <w:sz w:val="20"/>
        </w:rPr>
      </w:pPr>
    </w:p>
    <w:p w14:paraId="54279A5C" w14:textId="77777777" w:rsidR="007B24A5" w:rsidRDefault="007B24A5" w:rsidP="007B24A5">
      <w:pPr>
        <w:pBdr>
          <w:top w:val="single" w:sz="4" w:space="1" w:color="000000"/>
          <w:left w:val="single" w:sz="4" w:space="4" w:color="000000"/>
          <w:bottom w:val="single" w:sz="4" w:space="1" w:color="000000"/>
          <w:right w:val="single" w:sz="4" w:space="4" w:color="000000"/>
        </w:pBdr>
        <w:rPr>
          <w:color w:val="auto"/>
          <w:sz w:val="20"/>
        </w:rPr>
      </w:pPr>
      <w:r>
        <w:rPr>
          <w:sz w:val="20"/>
        </w:rPr>
        <w:t>Nom, Prénom, Visa du maître d’œuvre</w:t>
      </w:r>
    </w:p>
    <w:p w14:paraId="0E599783" w14:textId="77777777" w:rsidR="007B24A5" w:rsidRDefault="007B24A5" w:rsidP="007B24A5">
      <w:pPr>
        <w:pBdr>
          <w:top w:val="single" w:sz="4" w:space="1" w:color="000000"/>
          <w:left w:val="single" w:sz="4" w:space="4" w:color="000000"/>
          <w:bottom w:val="single" w:sz="4" w:space="1" w:color="000000"/>
          <w:right w:val="single" w:sz="4" w:space="4" w:color="000000"/>
        </w:pBdr>
        <w:rPr>
          <w:rFonts w:ascii="Times New Roman" w:hAnsi="Times New Roman" w:cs="Times New Roman"/>
          <w:sz w:val="24"/>
        </w:rPr>
      </w:pPr>
    </w:p>
    <w:p w14:paraId="1E163922" w14:textId="77777777" w:rsidR="007B24A5" w:rsidRDefault="007B24A5" w:rsidP="007B24A5">
      <w:pPr>
        <w:pBdr>
          <w:top w:val="single" w:sz="4" w:space="1" w:color="000000"/>
          <w:left w:val="single" w:sz="4" w:space="4" w:color="000000"/>
          <w:bottom w:val="single" w:sz="4" w:space="1" w:color="000000"/>
          <w:right w:val="single" w:sz="4" w:space="4" w:color="000000"/>
        </w:pBdr>
      </w:pPr>
    </w:p>
    <w:p w14:paraId="559A9E33" w14:textId="77777777" w:rsidR="007B24A5" w:rsidRDefault="007B24A5" w:rsidP="007B24A5">
      <w:pPr>
        <w:pBdr>
          <w:top w:val="single" w:sz="4" w:space="1" w:color="000000"/>
          <w:left w:val="single" w:sz="4" w:space="4" w:color="000000"/>
          <w:bottom w:val="single" w:sz="4" w:space="1" w:color="000000"/>
          <w:right w:val="single" w:sz="4" w:space="4" w:color="000000"/>
        </w:pBdr>
        <w:rPr>
          <w:sz w:val="20"/>
        </w:rPr>
      </w:pPr>
    </w:p>
    <w:p w14:paraId="27B3E3FE" w14:textId="77777777" w:rsidR="007B24A5" w:rsidRDefault="007B24A5" w:rsidP="007B24A5">
      <w:pPr>
        <w:pBdr>
          <w:top w:val="single" w:sz="4" w:space="1" w:color="000000"/>
          <w:left w:val="single" w:sz="4" w:space="4" w:color="000000"/>
          <w:bottom w:val="single" w:sz="4" w:space="1" w:color="000000"/>
          <w:right w:val="single" w:sz="4" w:space="4" w:color="000000"/>
        </w:pBdr>
        <w:rPr>
          <w:sz w:val="24"/>
        </w:rPr>
      </w:pPr>
    </w:p>
    <w:p w14:paraId="3B3E5C78" w14:textId="77777777" w:rsidR="007B24A5" w:rsidRDefault="007B24A5" w:rsidP="007B24A5">
      <w:pPr>
        <w:tabs>
          <w:tab w:val="left" w:pos="1680"/>
        </w:tabs>
      </w:pPr>
    </w:p>
    <w:p w14:paraId="626E2F39" w14:textId="19B8996B" w:rsidR="00166605" w:rsidRDefault="00166605">
      <w:pPr>
        <w:spacing w:after="0" w:line="259" w:lineRule="auto"/>
        <w:ind w:left="835" w:firstLine="0"/>
        <w:jc w:val="left"/>
      </w:pPr>
    </w:p>
    <w:p w14:paraId="3816906C" w14:textId="77777777" w:rsidR="00166605" w:rsidRDefault="00EF57C8">
      <w:pPr>
        <w:spacing w:after="0" w:line="259" w:lineRule="auto"/>
        <w:ind w:left="835" w:firstLine="0"/>
        <w:jc w:val="left"/>
      </w:pPr>
      <w:r>
        <w:t xml:space="preserve"> </w:t>
      </w:r>
    </w:p>
    <w:p w14:paraId="54AF5C98" w14:textId="77777777" w:rsidR="00166605" w:rsidRDefault="00EF57C8">
      <w:pPr>
        <w:spacing w:after="0" w:line="259" w:lineRule="auto"/>
        <w:ind w:left="835" w:firstLine="0"/>
        <w:jc w:val="left"/>
      </w:pPr>
      <w:r>
        <w:t xml:space="preserve"> </w:t>
      </w:r>
    </w:p>
    <w:p w14:paraId="6680197E" w14:textId="77777777" w:rsidR="00166605" w:rsidRDefault="00EF57C8">
      <w:pPr>
        <w:spacing w:after="0" w:line="259" w:lineRule="auto"/>
        <w:ind w:left="835" w:firstLine="0"/>
        <w:jc w:val="left"/>
      </w:pPr>
      <w:r>
        <w:t xml:space="preserve"> </w:t>
      </w:r>
    </w:p>
    <w:p w14:paraId="3CF0BA94" w14:textId="77777777" w:rsidR="00F32ABC" w:rsidRDefault="00F32ABC">
      <w:pPr>
        <w:spacing w:after="0" w:line="259" w:lineRule="auto"/>
        <w:ind w:left="835" w:firstLine="0"/>
        <w:jc w:val="left"/>
      </w:pPr>
    </w:p>
    <w:p w14:paraId="45E55991" w14:textId="77777777" w:rsidR="00F32ABC" w:rsidRDefault="00F32ABC">
      <w:pPr>
        <w:spacing w:after="0" w:line="259" w:lineRule="auto"/>
        <w:ind w:left="835" w:firstLine="0"/>
        <w:jc w:val="left"/>
      </w:pPr>
    </w:p>
    <w:p w14:paraId="3C4537B3" w14:textId="77777777" w:rsidR="00F32ABC" w:rsidRDefault="00F32ABC">
      <w:pPr>
        <w:spacing w:after="0" w:line="259" w:lineRule="auto"/>
        <w:ind w:left="835" w:firstLine="0"/>
        <w:jc w:val="left"/>
      </w:pPr>
    </w:p>
    <w:p w14:paraId="060A3082" w14:textId="77777777" w:rsidR="00F32ABC" w:rsidRDefault="00F32ABC">
      <w:pPr>
        <w:spacing w:after="0" w:line="259" w:lineRule="auto"/>
        <w:ind w:left="835" w:firstLine="0"/>
        <w:jc w:val="left"/>
      </w:pPr>
    </w:p>
    <w:p w14:paraId="484529C7" w14:textId="77777777" w:rsidR="00F32ABC" w:rsidRDefault="00F32ABC">
      <w:pPr>
        <w:spacing w:after="0" w:line="259" w:lineRule="auto"/>
        <w:ind w:left="835" w:firstLine="0"/>
        <w:jc w:val="left"/>
      </w:pPr>
    </w:p>
    <w:p w14:paraId="35641101" w14:textId="77777777" w:rsidR="00F32ABC" w:rsidRDefault="00F32ABC">
      <w:pPr>
        <w:spacing w:after="0" w:line="259" w:lineRule="auto"/>
        <w:ind w:left="835" w:firstLine="0"/>
        <w:jc w:val="left"/>
      </w:pPr>
    </w:p>
    <w:p w14:paraId="76069F7D" w14:textId="77777777" w:rsidR="00F32ABC" w:rsidRDefault="00F32ABC">
      <w:pPr>
        <w:spacing w:after="0" w:line="259" w:lineRule="auto"/>
        <w:ind w:left="835" w:firstLine="0"/>
        <w:jc w:val="left"/>
      </w:pPr>
    </w:p>
    <w:p w14:paraId="5B5EF4A7" w14:textId="77777777" w:rsidR="00166605" w:rsidRDefault="00EF57C8">
      <w:pPr>
        <w:spacing w:after="0" w:line="259" w:lineRule="auto"/>
        <w:ind w:left="835" w:firstLine="0"/>
        <w:jc w:val="left"/>
      </w:pPr>
      <w:r>
        <w:t xml:space="preserve"> </w:t>
      </w:r>
    </w:p>
    <w:p w14:paraId="64DC8A80" w14:textId="50639014" w:rsidR="00F32ABC" w:rsidRDefault="00EF57C8">
      <w:pPr>
        <w:spacing w:after="24" w:line="259" w:lineRule="auto"/>
        <w:ind w:left="835" w:firstLine="0"/>
        <w:jc w:val="left"/>
        <w:rPr>
          <w:b/>
        </w:rPr>
      </w:pPr>
      <w:r>
        <w:rPr>
          <w:b/>
        </w:rPr>
        <w:t xml:space="preserve"> </w:t>
      </w:r>
    </w:p>
    <w:p w14:paraId="3DC7B0AF" w14:textId="77777777" w:rsidR="00F32ABC" w:rsidRDefault="00F32ABC" w:rsidP="00F32ABC">
      <w:pPr>
        <w:spacing w:after="160" w:line="259" w:lineRule="auto"/>
        <w:ind w:left="0" w:firstLine="0"/>
        <w:jc w:val="left"/>
        <w:rPr>
          <w:b/>
        </w:rPr>
      </w:pPr>
    </w:p>
    <w:p w14:paraId="0329C26D" w14:textId="77777777" w:rsidR="00F32ABC" w:rsidRDefault="00F32ABC" w:rsidP="00F32ABC">
      <w:pPr>
        <w:spacing w:after="160" w:line="259" w:lineRule="auto"/>
        <w:ind w:left="0" w:firstLine="0"/>
        <w:jc w:val="left"/>
        <w:rPr>
          <w:b/>
        </w:rPr>
      </w:pPr>
    </w:p>
    <w:p w14:paraId="1FB6E804" w14:textId="77777777" w:rsidR="00F32ABC" w:rsidRDefault="00F32ABC" w:rsidP="00F32ABC">
      <w:pPr>
        <w:spacing w:after="160" w:line="259" w:lineRule="auto"/>
        <w:ind w:left="0" w:firstLine="0"/>
        <w:jc w:val="left"/>
        <w:rPr>
          <w:b/>
        </w:rPr>
      </w:pPr>
    </w:p>
    <w:p w14:paraId="46EF9886" w14:textId="77777777" w:rsidR="00F32ABC" w:rsidRDefault="00F32ABC" w:rsidP="00F32ABC">
      <w:pPr>
        <w:spacing w:after="160" w:line="259" w:lineRule="auto"/>
        <w:ind w:left="0" w:firstLine="0"/>
        <w:jc w:val="left"/>
        <w:rPr>
          <w:b/>
        </w:rPr>
      </w:pPr>
    </w:p>
    <w:p w14:paraId="13A09223" w14:textId="77777777" w:rsidR="00F32ABC" w:rsidRDefault="00F32ABC" w:rsidP="00F32ABC">
      <w:pPr>
        <w:spacing w:after="160" w:line="259" w:lineRule="auto"/>
        <w:ind w:left="0" w:firstLine="0"/>
        <w:jc w:val="left"/>
        <w:rPr>
          <w:b/>
        </w:rPr>
      </w:pPr>
    </w:p>
    <w:p w14:paraId="1212FE71" w14:textId="77777777" w:rsidR="00F32ABC" w:rsidRDefault="00F32ABC" w:rsidP="00F32ABC">
      <w:pPr>
        <w:spacing w:after="160" w:line="259" w:lineRule="auto"/>
        <w:ind w:left="0" w:firstLine="0"/>
        <w:jc w:val="left"/>
        <w:rPr>
          <w:b/>
        </w:rPr>
      </w:pPr>
    </w:p>
    <w:p w14:paraId="5464FF13" w14:textId="77777777" w:rsidR="00F32ABC" w:rsidRDefault="00F32ABC" w:rsidP="00F32ABC">
      <w:pPr>
        <w:spacing w:after="160" w:line="259" w:lineRule="auto"/>
        <w:ind w:left="0" w:firstLine="0"/>
        <w:jc w:val="left"/>
        <w:rPr>
          <w:b/>
        </w:rPr>
      </w:pPr>
    </w:p>
    <w:p w14:paraId="419A6973" w14:textId="77777777" w:rsidR="00F32ABC" w:rsidRDefault="00F32ABC" w:rsidP="00F32ABC">
      <w:pPr>
        <w:spacing w:after="160" w:line="259" w:lineRule="auto"/>
        <w:ind w:left="0" w:firstLine="0"/>
        <w:jc w:val="left"/>
        <w:rPr>
          <w:b/>
        </w:rPr>
      </w:pPr>
    </w:p>
    <w:p w14:paraId="5BCC29AE" w14:textId="77777777" w:rsidR="00F32ABC" w:rsidRDefault="00F32ABC" w:rsidP="00F32ABC">
      <w:pPr>
        <w:spacing w:after="160" w:line="259" w:lineRule="auto"/>
        <w:ind w:left="0" w:firstLine="0"/>
        <w:jc w:val="left"/>
        <w:rPr>
          <w:b/>
        </w:rPr>
      </w:pPr>
    </w:p>
    <w:p w14:paraId="31CBA833" w14:textId="77777777" w:rsidR="00166605" w:rsidRPr="00F32ABC" w:rsidRDefault="00166605">
      <w:pPr>
        <w:spacing w:after="27" w:line="259" w:lineRule="auto"/>
        <w:ind w:left="806" w:firstLine="0"/>
        <w:jc w:val="left"/>
        <w:rPr>
          <w:sz w:val="20"/>
          <w:szCs w:val="20"/>
        </w:rPr>
      </w:pPr>
    </w:p>
    <w:p w14:paraId="4075523F" w14:textId="77777777" w:rsidR="00F32ABC" w:rsidRPr="00F32ABC" w:rsidRDefault="00F32ABC">
      <w:pPr>
        <w:spacing w:after="27" w:line="259" w:lineRule="auto"/>
        <w:ind w:left="806" w:firstLine="0"/>
        <w:jc w:val="left"/>
        <w:rPr>
          <w:sz w:val="20"/>
          <w:szCs w:val="20"/>
        </w:rPr>
      </w:pPr>
    </w:p>
    <w:p w14:paraId="32C7C819" w14:textId="31F788CD" w:rsidR="00F32ABC" w:rsidRPr="00F32ABC" w:rsidRDefault="00F32ABC">
      <w:pPr>
        <w:spacing w:after="27" w:line="259" w:lineRule="auto"/>
        <w:ind w:left="806" w:firstLine="0"/>
        <w:jc w:val="left"/>
        <w:rPr>
          <w:sz w:val="20"/>
          <w:szCs w:val="20"/>
        </w:rPr>
      </w:pPr>
      <w:r w:rsidRPr="00F32ABC">
        <w:rPr>
          <w:b/>
          <w:color w:val="auto"/>
          <w:sz w:val="20"/>
          <w:szCs w:val="20"/>
        </w:rPr>
        <w:t>Annexe 1 : Compte de résultat prévisionnel de l’entreprise</w:t>
      </w:r>
    </w:p>
    <w:p w14:paraId="6D00726F" w14:textId="77777777" w:rsidR="00166605" w:rsidRDefault="00EF57C8">
      <w:pPr>
        <w:spacing w:after="0" w:line="259" w:lineRule="auto"/>
        <w:ind w:left="835" w:firstLine="0"/>
        <w:jc w:val="left"/>
      </w:pPr>
      <w:r>
        <w:t xml:space="preserve"> </w:t>
      </w:r>
    </w:p>
    <w:tbl>
      <w:tblPr>
        <w:tblStyle w:val="TableGrid"/>
        <w:tblW w:w="11182" w:type="dxa"/>
        <w:tblInd w:w="-426" w:type="dxa"/>
        <w:tblCellMar>
          <w:top w:w="30" w:type="dxa"/>
        </w:tblCellMar>
        <w:tblLook w:val="04A0" w:firstRow="1" w:lastRow="0" w:firstColumn="1" w:lastColumn="0" w:noHBand="0" w:noVBand="1"/>
      </w:tblPr>
      <w:tblGrid>
        <w:gridCol w:w="3671"/>
        <w:gridCol w:w="2580"/>
        <w:gridCol w:w="1644"/>
        <w:gridCol w:w="1644"/>
        <w:gridCol w:w="1643"/>
      </w:tblGrid>
      <w:tr w:rsidR="00166605" w14:paraId="1152DE58" w14:textId="77777777" w:rsidTr="00F32ABC">
        <w:trPr>
          <w:trHeight w:val="203"/>
        </w:trPr>
        <w:tc>
          <w:tcPr>
            <w:tcW w:w="3671" w:type="dxa"/>
            <w:tcBorders>
              <w:top w:val="nil"/>
              <w:left w:val="nil"/>
              <w:bottom w:val="single" w:sz="6" w:space="0" w:color="000000"/>
              <w:right w:val="single" w:sz="4" w:space="0" w:color="000000"/>
            </w:tcBorders>
          </w:tcPr>
          <w:p w14:paraId="4532F839" w14:textId="2B0141A5" w:rsidR="00166605" w:rsidRDefault="00EF57C8">
            <w:pPr>
              <w:spacing w:after="0" w:line="259" w:lineRule="auto"/>
              <w:ind w:left="703" w:firstLine="0"/>
              <w:jc w:val="center"/>
            </w:pPr>
            <w:r>
              <w:rPr>
                <w:b/>
              </w:rPr>
              <w:t xml:space="preserve"> </w:t>
            </w:r>
          </w:p>
        </w:tc>
        <w:tc>
          <w:tcPr>
            <w:tcW w:w="2580" w:type="dxa"/>
            <w:tcBorders>
              <w:top w:val="single" w:sz="4" w:space="0" w:color="000000"/>
              <w:left w:val="single" w:sz="4" w:space="0" w:color="000000"/>
              <w:bottom w:val="single" w:sz="4" w:space="0" w:color="000000"/>
              <w:right w:val="single" w:sz="4" w:space="0" w:color="000000"/>
            </w:tcBorders>
            <w:shd w:val="clear" w:color="auto" w:fill="DFDFDF"/>
          </w:tcPr>
          <w:p w14:paraId="4F696BC3" w14:textId="77777777" w:rsidR="00166605" w:rsidRDefault="00EF57C8">
            <w:pPr>
              <w:spacing w:after="0" w:line="259" w:lineRule="auto"/>
              <w:ind w:left="0" w:right="56" w:firstLine="0"/>
              <w:jc w:val="center"/>
            </w:pPr>
            <w:r>
              <w:rPr>
                <w:b/>
              </w:rPr>
              <w:t xml:space="preserve">Dernier exercice connu N </w:t>
            </w:r>
          </w:p>
        </w:tc>
        <w:tc>
          <w:tcPr>
            <w:tcW w:w="1644" w:type="dxa"/>
            <w:tcBorders>
              <w:top w:val="single" w:sz="4" w:space="0" w:color="000000"/>
              <w:left w:val="single" w:sz="4" w:space="0" w:color="000000"/>
              <w:bottom w:val="single" w:sz="4" w:space="0" w:color="000000"/>
              <w:right w:val="single" w:sz="4" w:space="0" w:color="000000"/>
            </w:tcBorders>
            <w:shd w:val="clear" w:color="auto" w:fill="DFDFDF"/>
          </w:tcPr>
          <w:p w14:paraId="1A57F581" w14:textId="77777777" w:rsidR="00166605" w:rsidRDefault="00EF57C8">
            <w:pPr>
              <w:spacing w:after="0" w:line="259" w:lineRule="auto"/>
              <w:ind w:left="0" w:right="82" w:firstLine="0"/>
              <w:jc w:val="center"/>
            </w:pPr>
            <w:r>
              <w:rPr>
                <w:b/>
              </w:rPr>
              <w:t xml:space="preserve">N+1 </w:t>
            </w:r>
          </w:p>
        </w:tc>
        <w:tc>
          <w:tcPr>
            <w:tcW w:w="1644" w:type="dxa"/>
            <w:tcBorders>
              <w:top w:val="single" w:sz="4" w:space="0" w:color="000000"/>
              <w:left w:val="single" w:sz="4" w:space="0" w:color="000000"/>
              <w:bottom w:val="single" w:sz="4" w:space="0" w:color="000000"/>
              <w:right w:val="single" w:sz="4" w:space="0" w:color="000000"/>
            </w:tcBorders>
            <w:shd w:val="clear" w:color="auto" w:fill="DFDFDF"/>
          </w:tcPr>
          <w:p w14:paraId="3B720B4A" w14:textId="77777777" w:rsidR="00166605" w:rsidRDefault="00EF57C8">
            <w:pPr>
              <w:spacing w:after="0" w:line="259" w:lineRule="auto"/>
              <w:ind w:left="0" w:right="82" w:firstLine="0"/>
              <w:jc w:val="center"/>
            </w:pPr>
            <w:r>
              <w:rPr>
                <w:b/>
              </w:rPr>
              <w:t xml:space="preserve">N+2 </w:t>
            </w:r>
          </w:p>
        </w:tc>
        <w:tc>
          <w:tcPr>
            <w:tcW w:w="1643" w:type="dxa"/>
            <w:tcBorders>
              <w:top w:val="single" w:sz="4" w:space="0" w:color="000000"/>
              <w:left w:val="single" w:sz="4" w:space="0" w:color="000000"/>
              <w:bottom w:val="single" w:sz="4" w:space="0" w:color="000000"/>
              <w:right w:val="single" w:sz="4" w:space="0" w:color="000000"/>
            </w:tcBorders>
            <w:shd w:val="clear" w:color="auto" w:fill="DFDFDF"/>
          </w:tcPr>
          <w:p w14:paraId="2127DCEB" w14:textId="77777777" w:rsidR="00166605" w:rsidRDefault="00EF57C8">
            <w:pPr>
              <w:spacing w:after="0" w:line="259" w:lineRule="auto"/>
              <w:ind w:left="0" w:right="81" w:firstLine="0"/>
              <w:jc w:val="center"/>
            </w:pPr>
            <w:r>
              <w:rPr>
                <w:b/>
              </w:rPr>
              <w:t xml:space="preserve">N+3 </w:t>
            </w:r>
          </w:p>
        </w:tc>
      </w:tr>
      <w:tr w:rsidR="00166605" w14:paraId="4A5542C1" w14:textId="77777777" w:rsidTr="00F32ABC">
        <w:trPr>
          <w:trHeight w:val="326"/>
        </w:trPr>
        <w:tc>
          <w:tcPr>
            <w:tcW w:w="3671" w:type="dxa"/>
            <w:tcBorders>
              <w:top w:val="single" w:sz="6" w:space="0" w:color="000000"/>
              <w:left w:val="single" w:sz="6" w:space="0" w:color="000000"/>
              <w:bottom w:val="single" w:sz="4" w:space="0" w:color="000000"/>
              <w:right w:val="single" w:sz="4" w:space="0" w:color="000000"/>
            </w:tcBorders>
          </w:tcPr>
          <w:p w14:paraId="33288793" w14:textId="77777777" w:rsidR="00166605" w:rsidRDefault="00EF57C8">
            <w:pPr>
              <w:spacing w:after="0" w:line="259" w:lineRule="auto"/>
              <w:ind w:left="70" w:firstLine="0"/>
              <w:jc w:val="left"/>
            </w:pPr>
            <w:r>
              <w:t xml:space="preserve">Durée de l’exercice (en mois) </w:t>
            </w:r>
          </w:p>
        </w:tc>
        <w:tc>
          <w:tcPr>
            <w:tcW w:w="2580" w:type="dxa"/>
            <w:tcBorders>
              <w:top w:val="single" w:sz="4" w:space="0" w:color="000000"/>
              <w:left w:val="single" w:sz="4" w:space="0" w:color="000000"/>
              <w:bottom w:val="single" w:sz="4" w:space="0" w:color="000000"/>
              <w:right w:val="single" w:sz="4" w:space="0" w:color="000000"/>
            </w:tcBorders>
          </w:tcPr>
          <w:p w14:paraId="34E5CF52"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F4F4A1D" w14:textId="77777777" w:rsidR="00166605" w:rsidRDefault="00EF57C8">
            <w:pPr>
              <w:spacing w:after="0" w:line="259" w:lineRule="auto"/>
              <w:ind w:left="0" w:right="37"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FDB25C2" w14:textId="77777777" w:rsidR="00166605" w:rsidRDefault="00EF57C8">
            <w:pPr>
              <w:spacing w:after="0" w:line="259" w:lineRule="auto"/>
              <w:ind w:left="0" w:right="37"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25445A9F" w14:textId="77777777" w:rsidR="00166605" w:rsidRDefault="00EF57C8">
            <w:pPr>
              <w:spacing w:after="0" w:line="259" w:lineRule="auto"/>
              <w:ind w:left="0" w:right="36" w:firstLine="0"/>
              <w:jc w:val="center"/>
            </w:pPr>
            <w:r>
              <w:rPr>
                <w:b/>
              </w:rPr>
              <w:t xml:space="preserve"> </w:t>
            </w:r>
          </w:p>
        </w:tc>
      </w:tr>
      <w:tr w:rsidR="00166605" w14:paraId="14A382D2" w14:textId="77777777" w:rsidTr="00F32ABC">
        <w:trPr>
          <w:trHeight w:val="324"/>
        </w:trPr>
        <w:tc>
          <w:tcPr>
            <w:tcW w:w="3671" w:type="dxa"/>
            <w:tcBorders>
              <w:top w:val="single" w:sz="4" w:space="0" w:color="000000"/>
              <w:left w:val="single" w:sz="4" w:space="0" w:color="000000"/>
              <w:bottom w:val="single" w:sz="4" w:space="0" w:color="000000"/>
              <w:right w:val="single" w:sz="4" w:space="0" w:color="000000"/>
            </w:tcBorders>
          </w:tcPr>
          <w:p w14:paraId="43EEBA68" w14:textId="77777777" w:rsidR="00166605" w:rsidRDefault="00EF57C8">
            <w:pPr>
              <w:spacing w:after="0" w:line="259" w:lineRule="auto"/>
              <w:ind w:left="70" w:firstLine="0"/>
              <w:jc w:val="left"/>
            </w:pPr>
            <w:r>
              <w:t xml:space="preserve">Effectif moyen </w:t>
            </w:r>
          </w:p>
        </w:tc>
        <w:tc>
          <w:tcPr>
            <w:tcW w:w="2580" w:type="dxa"/>
            <w:tcBorders>
              <w:top w:val="single" w:sz="4" w:space="0" w:color="000000"/>
              <w:left w:val="single" w:sz="4" w:space="0" w:color="000000"/>
              <w:bottom w:val="single" w:sz="4" w:space="0" w:color="000000"/>
              <w:right w:val="single" w:sz="4" w:space="0" w:color="000000"/>
            </w:tcBorders>
          </w:tcPr>
          <w:p w14:paraId="38720EE2"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0AB1CB8C"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1DA6C5C"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137BEF99" w14:textId="77777777" w:rsidR="00166605" w:rsidRDefault="00EF57C8">
            <w:pPr>
              <w:spacing w:after="0" w:line="259" w:lineRule="auto"/>
              <w:ind w:left="704" w:firstLine="0"/>
              <w:jc w:val="center"/>
            </w:pPr>
            <w:r>
              <w:rPr>
                <w:b/>
              </w:rPr>
              <w:t xml:space="preserve"> </w:t>
            </w:r>
          </w:p>
        </w:tc>
      </w:tr>
      <w:tr w:rsidR="00166605" w14:paraId="631ED607" w14:textId="77777777" w:rsidTr="00F32ABC">
        <w:trPr>
          <w:trHeight w:val="322"/>
        </w:trPr>
        <w:tc>
          <w:tcPr>
            <w:tcW w:w="3671" w:type="dxa"/>
            <w:tcBorders>
              <w:top w:val="single" w:sz="4" w:space="0" w:color="000000"/>
              <w:left w:val="single" w:sz="4" w:space="0" w:color="000000"/>
              <w:bottom w:val="single" w:sz="4" w:space="0" w:color="000000"/>
              <w:right w:val="single" w:sz="4" w:space="0" w:color="000000"/>
            </w:tcBorders>
          </w:tcPr>
          <w:p w14:paraId="5FDE7BA4" w14:textId="77777777" w:rsidR="00166605" w:rsidRDefault="00EF57C8">
            <w:pPr>
              <w:spacing w:after="0" w:line="259" w:lineRule="auto"/>
              <w:ind w:left="70" w:firstLine="0"/>
              <w:jc w:val="left"/>
            </w:pPr>
            <w:r>
              <w:t xml:space="preserve">Ventes de marchandises </w:t>
            </w:r>
          </w:p>
        </w:tc>
        <w:tc>
          <w:tcPr>
            <w:tcW w:w="2580" w:type="dxa"/>
            <w:tcBorders>
              <w:top w:val="single" w:sz="4" w:space="0" w:color="000000"/>
              <w:left w:val="single" w:sz="4" w:space="0" w:color="000000"/>
              <w:bottom w:val="single" w:sz="4" w:space="0" w:color="000000"/>
              <w:right w:val="single" w:sz="4" w:space="0" w:color="000000"/>
            </w:tcBorders>
          </w:tcPr>
          <w:p w14:paraId="753A3C1C"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620EFD6"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89DD3B6"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69CFC754" w14:textId="77777777" w:rsidR="00166605" w:rsidRDefault="00EF57C8">
            <w:pPr>
              <w:spacing w:after="0" w:line="259" w:lineRule="auto"/>
              <w:ind w:left="704" w:firstLine="0"/>
              <w:jc w:val="center"/>
            </w:pPr>
            <w:r>
              <w:rPr>
                <w:b/>
              </w:rPr>
              <w:t xml:space="preserve"> </w:t>
            </w:r>
          </w:p>
        </w:tc>
      </w:tr>
      <w:tr w:rsidR="00166605" w14:paraId="552F7B1E" w14:textId="77777777" w:rsidTr="00F32ABC">
        <w:trPr>
          <w:trHeight w:val="328"/>
        </w:trPr>
        <w:tc>
          <w:tcPr>
            <w:tcW w:w="3671" w:type="dxa"/>
            <w:tcBorders>
              <w:top w:val="single" w:sz="4" w:space="0" w:color="000000"/>
              <w:left w:val="single" w:sz="6" w:space="0" w:color="000000"/>
              <w:bottom w:val="single" w:sz="6" w:space="0" w:color="000000"/>
              <w:right w:val="single" w:sz="4" w:space="0" w:color="000000"/>
            </w:tcBorders>
          </w:tcPr>
          <w:p w14:paraId="3105B5B1" w14:textId="77777777" w:rsidR="00166605" w:rsidRDefault="00EF57C8">
            <w:pPr>
              <w:spacing w:after="0" w:line="259" w:lineRule="auto"/>
              <w:ind w:left="70" w:firstLine="0"/>
              <w:jc w:val="left"/>
            </w:pPr>
            <w:r>
              <w:t xml:space="preserve">+ Production vendue </w:t>
            </w:r>
          </w:p>
        </w:tc>
        <w:tc>
          <w:tcPr>
            <w:tcW w:w="2580" w:type="dxa"/>
            <w:tcBorders>
              <w:top w:val="single" w:sz="4" w:space="0" w:color="000000"/>
              <w:left w:val="single" w:sz="4" w:space="0" w:color="000000"/>
              <w:bottom w:val="single" w:sz="4" w:space="0" w:color="000000"/>
              <w:right w:val="single" w:sz="4" w:space="0" w:color="000000"/>
            </w:tcBorders>
          </w:tcPr>
          <w:p w14:paraId="43181766"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0E468491"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258605A"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537546F1" w14:textId="77777777" w:rsidR="00166605" w:rsidRDefault="00EF57C8">
            <w:pPr>
              <w:spacing w:after="0" w:line="259" w:lineRule="auto"/>
              <w:ind w:left="704" w:firstLine="0"/>
              <w:jc w:val="center"/>
            </w:pPr>
            <w:r>
              <w:rPr>
                <w:b/>
              </w:rPr>
              <w:t xml:space="preserve"> </w:t>
            </w:r>
          </w:p>
        </w:tc>
      </w:tr>
      <w:tr w:rsidR="00166605" w14:paraId="4A4ADBCE" w14:textId="77777777" w:rsidTr="00F32ABC">
        <w:trPr>
          <w:trHeight w:val="326"/>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19931980" w14:textId="77777777" w:rsidR="00166605" w:rsidRDefault="00EF57C8">
            <w:pPr>
              <w:spacing w:after="0" w:line="259" w:lineRule="auto"/>
              <w:ind w:left="70" w:firstLine="0"/>
              <w:jc w:val="left"/>
            </w:pPr>
            <w:r>
              <w:rPr>
                <w:b/>
              </w:rPr>
              <w:t xml:space="preserve">= CHIFFRE D’AFFAIRES </w:t>
            </w:r>
          </w:p>
        </w:tc>
        <w:tc>
          <w:tcPr>
            <w:tcW w:w="2580" w:type="dxa"/>
            <w:tcBorders>
              <w:top w:val="single" w:sz="4" w:space="0" w:color="000000"/>
              <w:left w:val="single" w:sz="4" w:space="0" w:color="000000"/>
              <w:bottom w:val="single" w:sz="4" w:space="0" w:color="000000"/>
              <w:right w:val="single" w:sz="4" w:space="0" w:color="000000"/>
            </w:tcBorders>
            <w:shd w:val="clear" w:color="auto" w:fill="F2F2F2"/>
          </w:tcPr>
          <w:p w14:paraId="3B45F0A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052F315C"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7E854A58"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shd w:val="clear" w:color="auto" w:fill="F2F2F2"/>
          </w:tcPr>
          <w:p w14:paraId="5A820D73" w14:textId="77777777" w:rsidR="00166605" w:rsidRDefault="00EF57C8">
            <w:pPr>
              <w:spacing w:after="0" w:line="259" w:lineRule="auto"/>
              <w:ind w:left="703" w:firstLine="0"/>
              <w:jc w:val="center"/>
            </w:pPr>
            <w:r>
              <w:rPr>
                <w:b/>
              </w:rPr>
              <w:t xml:space="preserve"> </w:t>
            </w:r>
          </w:p>
        </w:tc>
      </w:tr>
      <w:tr w:rsidR="00166605" w14:paraId="3F9CC4D5" w14:textId="77777777" w:rsidTr="00F32ABC">
        <w:trPr>
          <w:trHeight w:val="328"/>
        </w:trPr>
        <w:tc>
          <w:tcPr>
            <w:tcW w:w="3671" w:type="dxa"/>
            <w:vMerge w:val="restart"/>
            <w:tcBorders>
              <w:top w:val="single" w:sz="6" w:space="0" w:color="000000"/>
              <w:left w:val="single" w:sz="6" w:space="0" w:color="000000"/>
              <w:bottom w:val="single" w:sz="6" w:space="0" w:color="000000"/>
              <w:right w:val="single" w:sz="4" w:space="0" w:color="000000"/>
            </w:tcBorders>
          </w:tcPr>
          <w:p w14:paraId="34DF3E4F" w14:textId="77777777" w:rsidR="00166605" w:rsidRDefault="00EF57C8">
            <w:pPr>
              <w:spacing w:after="113" w:line="259" w:lineRule="auto"/>
              <w:ind w:left="70" w:firstLine="0"/>
              <w:jc w:val="left"/>
            </w:pPr>
            <w:r>
              <w:t xml:space="preserve">+ Production stockée </w:t>
            </w:r>
          </w:p>
          <w:p w14:paraId="736639AF" w14:textId="77777777" w:rsidR="00166605" w:rsidRDefault="00EF57C8">
            <w:pPr>
              <w:spacing w:after="0" w:line="259" w:lineRule="auto"/>
              <w:ind w:left="70" w:firstLine="0"/>
              <w:jc w:val="left"/>
            </w:pPr>
            <w:r>
              <w:t xml:space="preserve">+ Production immobilisée </w:t>
            </w:r>
          </w:p>
        </w:tc>
        <w:tc>
          <w:tcPr>
            <w:tcW w:w="2580" w:type="dxa"/>
            <w:tcBorders>
              <w:top w:val="single" w:sz="4" w:space="0" w:color="000000"/>
              <w:left w:val="single" w:sz="4" w:space="0" w:color="000000"/>
              <w:bottom w:val="single" w:sz="4" w:space="0" w:color="000000"/>
              <w:right w:val="single" w:sz="4" w:space="0" w:color="000000"/>
            </w:tcBorders>
          </w:tcPr>
          <w:p w14:paraId="33BFD860"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1DCA0A2"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80B44CF"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135BB0DD" w14:textId="77777777" w:rsidR="00166605" w:rsidRDefault="00EF57C8">
            <w:pPr>
              <w:spacing w:after="0" w:line="259" w:lineRule="auto"/>
              <w:ind w:left="704" w:firstLine="0"/>
              <w:jc w:val="center"/>
            </w:pPr>
            <w:r>
              <w:rPr>
                <w:b/>
              </w:rPr>
              <w:t xml:space="preserve"> </w:t>
            </w:r>
          </w:p>
        </w:tc>
      </w:tr>
      <w:tr w:rsidR="00166605" w14:paraId="0ACACB08" w14:textId="77777777" w:rsidTr="00F32ABC">
        <w:trPr>
          <w:trHeight w:val="325"/>
        </w:trPr>
        <w:tc>
          <w:tcPr>
            <w:tcW w:w="3671" w:type="dxa"/>
            <w:vMerge/>
            <w:tcBorders>
              <w:top w:val="nil"/>
              <w:left w:val="single" w:sz="6" w:space="0" w:color="000000"/>
              <w:bottom w:val="single" w:sz="6" w:space="0" w:color="000000"/>
              <w:right w:val="single" w:sz="4" w:space="0" w:color="000000"/>
            </w:tcBorders>
          </w:tcPr>
          <w:p w14:paraId="7C380235"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0BB99B80"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A8F34D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12EC31C5"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0A3E157B" w14:textId="77777777" w:rsidR="00166605" w:rsidRDefault="00EF57C8">
            <w:pPr>
              <w:spacing w:after="0" w:line="259" w:lineRule="auto"/>
              <w:ind w:left="704" w:firstLine="0"/>
              <w:jc w:val="center"/>
            </w:pPr>
            <w:r>
              <w:rPr>
                <w:b/>
              </w:rPr>
              <w:t xml:space="preserve"> </w:t>
            </w:r>
          </w:p>
        </w:tc>
      </w:tr>
      <w:tr w:rsidR="00166605" w14:paraId="04013779" w14:textId="77777777" w:rsidTr="00F32ABC">
        <w:trPr>
          <w:trHeight w:val="326"/>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20DB9FFD" w14:textId="77777777" w:rsidR="00166605" w:rsidRDefault="00EF57C8">
            <w:pPr>
              <w:spacing w:after="0" w:line="259" w:lineRule="auto"/>
              <w:ind w:left="70" w:firstLine="0"/>
              <w:jc w:val="left"/>
            </w:pPr>
            <w:r>
              <w:rPr>
                <w:b/>
              </w:rPr>
              <w:t xml:space="preserve">= PRODUCTION </w:t>
            </w:r>
          </w:p>
        </w:tc>
        <w:tc>
          <w:tcPr>
            <w:tcW w:w="2580" w:type="dxa"/>
            <w:tcBorders>
              <w:top w:val="single" w:sz="4" w:space="0" w:color="000000"/>
              <w:left w:val="single" w:sz="4" w:space="0" w:color="000000"/>
              <w:bottom w:val="single" w:sz="4" w:space="0" w:color="000000"/>
              <w:right w:val="single" w:sz="4" w:space="0" w:color="000000"/>
            </w:tcBorders>
            <w:shd w:val="clear" w:color="auto" w:fill="F2F2F2"/>
          </w:tcPr>
          <w:p w14:paraId="24957B96"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15B2F8B2"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0DFB77EB"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shd w:val="clear" w:color="auto" w:fill="F2F2F2"/>
          </w:tcPr>
          <w:p w14:paraId="03342F24" w14:textId="77777777" w:rsidR="00166605" w:rsidRDefault="00EF57C8">
            <w:pPr>
              <w:spacing w:after="0" w:line="259" w:lineRule="auto"/>
              <w:ind w:left="703" w:firstLine="0"/>
              <w:jc w:val="center"/>
            </w:pPr>
            <w:r>
              <w:rPr>
                <w:b/>
              </w:rPr>
              <w:t xml:space="preserve"> </w:t>
            </w:r>
          </w:p>
        </w:tc>
      </w:tr>
      <w:tr w:rsidR="00166605" w14:paraId="648E61B0" w14:textId="77777777" w:rsidTr="00F32ABC">
        <w:trPr>
          <w:trHeight w:val="328"/>
        </w:trPr>
        <w:tc>
          <w:tcPr>
            <w:tcW w:w="3671" w:type="dxa"/>
            <w:vMerge w:val="restart"/>
            <w:tcBorders>
              <w:top w:val="single" w:sz="6" w:space="0" w:color="000000"/>
              <w:left w:val="single" w:sz="6" w:space="0" w:color="000000"/>
              <w:bottom w:val="nil"/>
              <w:right w:val="single" w:sz="4" w:space="0" w:color="000000"/>
            </w:tcBorders>
          </w:tcPr>
          <w:p w14:paraId="3DB9C3B3" w14:textId="77777777" w:rsidR="00166605" w:rsidRDefault="00EF57C8">
            <w:pPr>
              <w:numPr>
                <w:ilvl w:val="0"/>
                <w:numId w:val="8"/>
              </w:numPr>
              <w:spacing w:after="113" w:line="259" w:lineRule="auto"/>
              <w:ind w:hanging="108"/>
              <w:jc w:val="left"/>
            </w:pPr>
            <w:r>
              <w:t xml:space="preserve">Achats de marchandises </w:t>
            </w:r>
          </w:p>
          <w:p w14:paraId="1A9570FA" w14:textId="77777777" w:rsidR="00166605" w:rsidRDefault="00EF57C8">
            <w:pPr>
              <w:numPr>
                <w:ilvl w:val="0"/>
                <w:numId w:val="8"/>
              </w:numPr>
              <w:spacing w:after="110" w:line="259" w:lineRule="auto"/>
              <w:ind w:hanging="108"/>
              <w:jc w:val="left"/>
            </w:pPr>
            <w:r>
              <w:t xml:space="preserve">Variation de stock de marchandises </w:t>
            </w:r>
          </w:p>
          <w:p w14:paraId="721BF1E5" w14:textId="77777777" w:rsidR="00166605" w:rsidRDefault="00EF57C8">
            <w:pPr>
              <w:numPr>
                <w:ilvl w:val="0"/>
                <w:numId w:val="8"/>
              </w:numPr>
              <w:spacing w:after="113" w:line="259" w:lineRule="auto"/>
              <w:ind w:hanging="108"/>
              <w:jc w:val="left"/>
            </w:pPr>
            <w:r>
              <w:t xml:space="preserve">Achats de matières premières </w:t>
            </w:r>
          </w:p>
          <w:p w14:paraId="351BDE8B" w14:textId="77777777" w:rsidR="00166605" w:rsidRDefault="00EF57C8">
            <w:pPr>
              <w:numPr>
                <w:ilvl w:val="0"/>
                <w:numId w:val="8"/>
              </w:numPr>
              <w:spacing w:after="0" w:line="259" w:lineRule="auto"/>
              <w:ind w:hanging="108"/>
              <w:jc w:val="left"/>
            </w:pPr>
            <w:r>
              <w:t xml:space="preserve">Variation de stock de matières premières </w:t>
            </w:r>
          </w:p>
        </w:tc>
        <w:tc>
          <w:tcPr>
            <w:tcW w:w="2580" w:type="dxa"/>
            <w:tcBorders>
              <w:top w:val="single" w:sz="4" w:space="0" w:color="000000"/>
              <w:left w:val="single" w:sz="4" w:space="0" w:color="000000"/>
              <w:bottom w:val="single" w:sz="4" w:space="0" w:color="000000"/>
              <w:right w:val="single" w:sz="4" w:space="0" w:color="000000"/>
            </w:tcBorders>
          </w:tcPr>
          <w:p w14:paraId="09355A2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ED16ED3"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239585DF"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3A3D8119" w14:textId="77777777" w:rsidR="00166605" w:rsidRDefault="00EF57C8">
            <w:pPr>
              <w:spacing w:after="0" w:line="259" w:lineRule="auto"/>
              <w:ind w:left="704" w:firstLine="0"/>
              <w:jc w:val="center"/>
            </w:pPr>
            <w:r>
              <w:rPr>
                <w:b/>
              </w:rPr>
              <w:t xml:space="preserve"> </w:t>
            </w:r>
          </w:p>
        </w:tc>
      </w:tr>
      <w:tr w:rsidR="00166605" w14:paraId="4145A297" w14:textId="77777777" w:rsidTr="00F32ABC">
        <w:trPr>
          <w:trHeight w:val="322"/>
        </w:trPr>
        <w:tc>
          <w:tcPr>
            <w:tcW w:w="3671" w:type="dxa"/>
            <w:vMerge/>
            <w:tcBorders>
              <w:top w:val="nil"/>
              <w:left w:val="single" w:sz="6" w:space="0" w:color="000000"/>
              <w:bottom w:val="nil"/>
              <w:right w:val="single" w:sz="4" w:space="0" w:color="000000"/>
            </w:tcBorders>
          </w:tcPr>
          <w:p w14:paraId="45469353"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3F8EB0B1"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01D5276"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FF162BD"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4A65DFC0" w14:textId="77777777" w:rsidR="00166605" w:rsidRDefault="00EF57C8">
            <w:pPr>
              <w:spacing w:after="0" w:line="259" w:lineRule="auto"/>
              <w:ind w:left="704" w:firstLine="0"/>
              <w:jc w:val="center"/>
            </w:pPr>
            <w:r>
              <w:rPr>
                <w:b/>
              </w:rPr>
              <w:t xml:space="preserve"> </w:t>
            </w:r>
          </w:p>
        </w:tc>
      </w:tr>
      <w:tr w:rsidR="00166605" w14:paraId="6C2D98FD" w14:textId="77777777" w:rsidTr="00F32ABC">
        <w:trPr>
          <w:trHeight w:val="324"/>
        </w:trPr>
        <w:tc>
          <w:tcPr>
            <w:tcW w:w="3671" w:type="dxa"/>
            <w:vMerge/>
            <w:tcBorders>
              <w:top w:val="nil"/>
              <w:left w:val="single" w:sz="6" w:space="0" w:color="000000"/>
              <w:bottom w:val="nil"/>
              <w:right w:val="single" w:sz="4" w:space="0" w:color="000000"/>
            </w:tcBorders>
          </w:tcPr>
          <w:p w14:paraId="277B4C87"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4033B06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1A04608D"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34F8CCFA"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47DC5ECC" w14:textId="77777777" w:rsidR="00166605" w:rsidRDefault="00EF57C8">
            <w:pPr>
              <w:spacing w:after="0" w:line="259" w:lineRule="auto"/>
              <w:ind w:left="704" w:firstLine="0"/>
              <w:jc w:val="center"/>
            </w:pPr>
            <w:r>
              <w:rPr>
                <w:b/>
              </w:rPr>
              <w:t xml:space="preserve"> </w:t>
            </w:r>
          </w:p>
        </w:tc>
      </w:tr>
      <w:tr w:rsidR="00166605" w14:paraId="6BBC275D" w14:textId="77777777" w:rsidTr="00F32ABC">
        <w:trPr>
          <w:trHeight w:val="324"/>
        </w:trPr>
        <w:tc>
          <w:tcPr>
            <w:tcW w:w="3671" w:type="dxa"/>
            <w:vMerge/>
            <w:tcBorders>
              <w:top w:val="nil"/>
              <w:left w:val="single" w:sz="6" w:space="0" w:color="000000"/>
              <w:bottom w:val="nil"/>
              <w:right w:val="single" w:sz="4" w:space="0" w:color="000000"/>
            </w:tcBorders>
          </w:tcPr>
          <w:p w14:paraId="2C531CCB"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0B846D65"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2656067"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36304FC5"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7671183F" w14:textId="77777777" w:rsidR="00166605" w:rsidRDefault="00EF57C8">
            <w:pPr>
              <w:spacing w:after="0" w:line="259" w:lineRule="auto"/>
              <w:ind w:left="704" w:firstLine="0"/>
              <w:jc w:val="center"/>
            </w:pPr>
            <w:r>
              <w:rPr>
                <w:b/>
              </w:rPr>
              <w:t xml:space="preserve"> </w:t>
            </w:r>
          </w:p>
        </w:tc>
      </w:tr>
      <w:tr w:rsidR="00166605" w14:paraId="374C4F4F" w14:textId="77777777" w:rsidTr="00F32ABC">
        <w:trPr>
          <w:trHeight w:val="320"/>
        </w:trPr>
        <w:tc>
          <w:tcPr>
            <w:tcW w:w="3671" w:type="dxa"/>
            <w:tcBorders>
              <w:top w:val="nil"/>
              <w:left w:val="single" w:sz="6" w:space="0" w:color="000000"/>
              <w:bottom w:val="nil"/>
              <w:right w:val="single" w:sz="4" w:space="0" w:color="000000"/>
            </w:tcBorders>
            <w:shd w:val="clear" w:color="auto" w:fill="F2F2F2"/>
          </w:tcPr>
          <w:p w14:paraId="2C3F0C01" w14:textId="77777777" w:rsidR="00166605" w:rsidRDefault="00EF57C8">
            <w:pPr>
              <w:spacing w:after="0" w:line="259" w:lineRule="auto"/>
              <w:ind w:left="70" w:firstLine="0"/>
              <w:jc w:val="left"/>
            </w:pPr>
            <w:r>
              <w:rPr>
                <w:b/>
              </w:rPr>
              <w:t xml:space="preserve">= MARGE BRUTE </w:t>
            </w:r>
          </w:p>
        </w:tc>
        <w:tc>
          <w:tcPr>
            <w:tcW w:w="2580" w:type="dxa"/>
            <w:tcBorders>
              <w:top w:val="single" w:sz="4" w:space="0" w:color="000000"/>
              <w:left w:val="single" w:sz="4" w:space="0" w:color="000000"/>
              <w:bottom w:val="single" w:sz="4" w:space="0" w:color="000000"/>
              <w:right w:val="single" w:sz="4" w:space="0" w:color="000000"/>
            </w:tcBorders>
            <w:shd w:val="clear" w:color="auto" w:fill="F2F2F2"/>
          </w:tcPr>
          <w:p w14:paraId="09BC4787"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1710AC42"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75AD2BE0"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shd w:val="clear" w:color="auto" w:fill="F2F2F2"/>
          </w:tcPr>
          <w:p w14:paraId="0F7930A8" w14:textId="77777777" w:rsidR="00166605" w:rsidRDefault="00EF57C8">
            <w:pPr>
              <w:spacing w:after="0" w:line="259" w:lineRule="auto"/>
              <w:ind w:left="703" w:firstLine="0"/>
              <w:jc w:val="center"/>
            </w:pPr>
            <w:r>
              <w:rPr>
                <w:b/>
              </w:rPr>
              <w:t xml:space="preserve"> </w:t>
            </w:r>
          </w:p>
        </w:tc>
      </w:tr>
      <w:tr w:rsidR="00166605" w14:paraId="4DEE8278" w14:textId="77777777" w:rsidTr="00F32ABC">
        <w:trPr>
          <w:trHeight w:val="329"/>
        </w:trPr>
        <w:tc>
          <w:tcPr>
            <w:tcW w:w="3671" w:type="dxa"/>
            <w:tcBorders>
              <w:top w:val="nil"/>
              <w:left w:val="single" w:sz="6" w:space="0" w:color="000000"/>
              <w:bottom w:val="single" w:sz="6" w:space="0" w:color="000000"/>
              <w:right w:val="single" w:sz="4" w:space="0" w:color="000000"/>
            </w:tcBorders>
          </w:tcPr>
          <w:p w14:paraId="058B5EF9" w14:textId="77777777" w:rsidR="00166605" w:rsidRDefault="00EF57C8">
            <w:pPr>
              <w:spacing w:after="0" w:line="259" w:lineRule="auto"/>
              <w:ind w:left="70" w:firstLine="0"/>
              <w:jc w:val="left"/>
            </w:pPr>
            <w:r>
              <w:t xml:space="preserve">- Autre achats et charges externes </w:t>
            </w:r>
          </w:p>
        </w:tc>
        <w:tc>
          <w:tcPr>
            <w:tcW w:w="2580" w:type="dxa"/>
            <w:tcBorders>
              <w:top w:val="single" w:sz="4" w:space="0" w:color="000000"/>
              <w:left w:val="single" w:sz="4" w:space="0" w:color="000000"/>
              <w:bottom w:val="single" w:sz="4" w:space="0" w:color="000000"/>
              <w:right w:val="single" w:sz="4" w:space="0" w:color="000000"/>
            </w:tcBorders>
          </w:tcPr>
          <w:p w14:paraId="4EC71EB1"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7F15AE5"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1138E0EE"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4E19C6DA" w14:textId="77777777" w:rsidR="00166605" w:rsidRDefault="00EF57C8">
            <w:pPr>
              <w:spacing w:after="0" w:line="259" w:lineRule="auto"/>
              <w:ind w:left="704" w:firstLine="0"/>
              <w:jc w:val="center"/>
            </w:pPr>
            <w:r>
              <w:rPr>
                <w:b/>
              </w:rPr>
              <w:t xml:space="preserve"> </w:t>
            </w:r>
          </w:p>
        </w:tc>
      </w:tr>
      <w:tr w:rsidR="00166605" w14:paraId="7FF333F0" w14:textId="77777777" w:rsidTr="00F32ABC">
        <w:trPr>
          <w:trHeight w:val="328"/>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5210174D" w14:textId="77777777" w:rsidR="00166605" w:rsidRDefault="00EF57C8">
            <w:pPr>
              <w:spacing w:after="0" w:line="259" w:lineRule="auto"/>
              <w:ind w:left="70" w:firstLine="0"/>
              <w:jc w:val="left"/>
            </w:pPr>
            <w:r>
              <w:rPr>
                <w:b/>
              </w:rPr>
              <w:t xml:space="preserve">= ACHAT ET CHARGES EXTERNES </w:t>
            </w:r>
          </w:p>
        </w:tc>
        <w:tc>
          <w:tcPr>
            <w:tcW w:w="2580" w:type="dxa"/>
            <w:tcBorders>
              <w:top w:val="single" w:sz="4" w:space="0" w:color="000000"/>
              <w:left w:val="single" w:sz="4" w:space="0" w:color="000000"/>
              <w:bottom w:val="single" w:sz="4" w:space="0" w:color="000000"/>
              <w:right w:val="single" w:sz="4" w:space="0" w:color="000000"/>
            </w:tcBorders>
            <w:shd w:val="clear" w:color="auto" w:fill="F2F2F2"/>
          </w:tcPr>
          <w:p w14:paraId="4E5AB96B"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09880C8D"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4356260F"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shd w:val="clear" w:color="auto" w:fill="F2F2F2"/>
          </w:tcPr>
          <w:p w14:paraId="5AFEE710" w14:textId="77777777" w:rsidR="00166605" w:rsidRDefault="00EF57C8">
            <w:pPr>
              <w:spacing w:after="0" w:line="259" w:lineRule="auto"/>
              <w:ind w:left="703" w:firstLine="0"/>
              <w:jc w:val="center"/>
            </w:pPr>
            <w:r>
              <w:rPr>
                <w:b/>
              </w:rPr>
              <w:t xml:space="preserve"> </w:t>
            </w:r>
          </w:p>
        </w:tc>
      </w:tr>
      <w:tr w:rsidR="00166605" w14:paraId="254BA472" w14:textId="77777777" w:rsidTr="00F32ABC">
        <w:trPr>
          <w:trHeight w:val="328"/>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301C8A4E" w14:textId="77777777" w:rsidR="00166605" w:rsidRDefault="00EF57C8">
            <w:pPr>
              <w:spacing w:after="0" w:line="259" w:lineRule="auto"/>
              <w:ind w:left="70" w:firstLine="0"/>
              <w:jc w:val="left"/>
            </w:pPr>
            <w:r>
              <w:rPr>
                <w:b/>
              </w:rPr>
              <w:t xml:space="preserve">= CONSOMMATION INTERMEDIAIRE </w:t>
            </w:r>
          </w:p>
        </w:tc>
        <w:tc>
          <w:tcPr>
            <w:tcW w:w="2580" w:type="dxa"/>
            <w:tcBorders>
              <w:top w:val="single" w:sz="4" w:space="0" w:color="000000"/>
              <w:left w:val="single" w:sz="4" w:space="0" w:color="000000"/>
              <w:bottom w:val="single" w:sz="2" w:space="0" w:color="F2F2F2"/>
              <w:right w:val="single" w:sz="4" w:space="0" w:color="000000"/>
            </w:tcBorders>
            <w:shd w:val="clear" w:color="auto" w:fill="F2F2F2"/>
          </w:tcPr>
          <w:p w14:paraId="51F29F96"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2" w:space="0" w:color="F2F2F2"/>
              <w:right w:val="single" w:sz="4" w:space="0" w:color="000000"/>
            </w:tcBorders>
            <w:shd w:val="clear" w:color="auto" w:fill="F2F2F2"/>
          </w:tcPr>
          <w:p w14:paraId="63E121B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2" w:space="0" w:color="F2F2F2"/>
              <w:right w:val="single" w:sz="4" w:space="0" w:color="000000"/>
            </w:tcBorders>
            <w:shd w:val="clear" w:color="auto" w:fill="F2F2F2"/>
          </w:tcPr>
          <w:p w14:paraId="4ED87793"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2" w:space="0" w:color="F2F2F2"/>
              <w:right w:val="single" w:sz="4" w:space="0" w:color="000000"/>
            </w:tcBorders>
            <w:shd w:val="clear" w:color="auto" w:fill="F2F2F2"/>
          </w:tcPr>
          <w:p w14:paraId="61701E6A" w14:textId="77777777" w:rsidR="00166605" w:rsidRDefault="00EF57C8">
            <w:pPr>
              <w:spacing w:after="0" w:line="259" w:lineRule="auto"/>
              <w:ind w:left="703" w:firstLine="0"/>
              <w:jc w:val="center"/>
            </w:pPr>
            <w:r>
              <w:rPr>
                <w:b/>
              </w:rPr>
              <w:t xml:space="preserve"> </w:t>
            </w:r>
          </w:p>
        </w:tc>
      </w:tr>
      <w:tr w:rsidR="00166605" w14:paraId="7EA31721" w14:textId="77777777" w:rsidTr="00F32ABC">
        <w:trPr>
          <w:trHeight w:val="326"/>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61F07E62" w14:textId="77777777" w:rsidR="00166605" w:rsidRDefault="00EF57C8">
            <w:pPr>
              <w:spacing w:after="0" w:line="259" w:lineRule="auto"/>
              <w:ind w:left="70" w:firstLine="0"/>
              <w:jc w:val="left"/>
            </w:pPr>
            <w:r>
              <w:rPr>
                <w:b/>
              </w:rPr>
              <w:t xml:space="preserve">= VALEUR AJOUTEE </w:t>
            </w:r>
          </w:p>
        </w:tc>
        <w:tc>
          <w:tcPr>
            <w:tcW w:w="2580" w:type="dxa"/>
            <w:tcBorders>
              <w:top w:val="single" w:sz="2" w:space="0" w:color="F2F2F2"/>
              <w:left w:val="single" w:sz="4" w:space="0" w:color="000000"/>
              <w:bottom w:val="single" w:sz="4" w:space="0" w:color="000000"/>
              <w:right w:val="single" w:sz="4" w:space="0" w:color="000000"/>
            </w:tcBorders>
            <w:shd w:val="clear" w:color="auto" w:fill="F2F2F2"/>
          </w:tcPr>
          <w:p w14:paraId="622D4EB1" w14:textId="77777777" w:rsidR="00166605" w:rsidRDefault="00EF57C8">
            <w:pPr>
              <w:spacing w:after="0" w:line="259" w:lineRule="auto"/>
              <w:ind w:left="702" w:firstLine="0"/>
              <w:jc w:val="center"/>
            </w:pPr>
            <w:r>
              <w:rPr>
                <w:b/>
              </w:rPr>
              <w:t xml:space="preserve"> </w:t>
            </w:r>
          </w:p>
        </w:tc>
        <w:tc>
          <w:tcPr>
            <w:tcW w:w="1644" w:type="dxa"/>
            <w:tcBorders>
              <w:top w:val="single" w:sz="2" w:space="0" w:color="F2F2F2"/>
              <w:left w:val="single" w:sz="4" w:space="0" w:color="000000"/>
              <w:bottom w:val="single" w:sz="4" w:space="0" w:color="000000"/>
              <w:right w:val="single" w:sz="4" w:space="0" w:color="000000"/>
            </w:tcBorders>
            <w:shd w:val="clear" w:color="auto" w:fill="F2F2F2"/>
          </w:tcPr>
          <w:p w14:paraId="7F30B503" w14:textId="77777777" w:rsidR="00166605" w:rsidRDefault="00EF57C8">
            <w:pPr>
              <w:spacing w:after="0" w:line="259" w:lineRule="auto"/>
              <w:ind w:left="702" w:firstLine="0"/>
              <w:jc w:val="center"/>
            </w:pPr>
            <w:r>
              <w:rPr>
                <w:b/>
              </w:rPr>
              <w:t xml:space="preserve"> </w:t>
            </w:r>
          </w:p>
        </w:tc>
        <w:tc>
          <w:tcPr>
            <w:tcW w:w="1644" w:type="dxa"/>
            <w:tcBorders>
              <w:top w:val="single" w:sz="2" w:space="0" w:color="F2F2F2"/>
              <w:left w:val="single" w:sz="4" w:space="0" w:color="000000"/>
              <w:bottom w:val="single" w:sz="4" w:space="0" w:color="000000"/>
              <w:right w:val="single" w:sz="4" w:space="0" w:color="000000"/>
            </w:tcBorders>
            <w:shd w:val="clear" w:color="auto" w:fill="F2F2F2"/>
          </w:tcPr>
          <w:p w14:paraId="0A9D36B2" w14:textId="77777777" w:rsidR="00166605" w:rsidRDefault="00EF57C8">
            <w:pPr>
              <w:spacing w:after="0" w:line="259" w:lineRule="auto"/>
              <w:ind w:left="702" w:firstLine="0"/>
              <w:jc w:val="center"/>
            </w:pPr>
            <w:r>
              <w:rPr>
                <w:b/>
              </w:rPr>
              <w:t xml:space="preserve"> </w:t>
            </w:r>
          </w:p>
        </w:tc>
        <w:tc>
          <w:tcPr>
            <w:tcW w:w="1643" w:type="dxa"/>
            <w:tcBorders>
              <w:top w:val="single" w:sz="2" w:space="0" w:color="F2F2F2"/>
              <w:left w:val="single" w:sz="4" w:space="0" w:color="000000"/>
              <w:bottom w:val="single" w:sz="4" w:space="0" w:color="000000"/>
              <w:right w:val="single" w:sz="4" w:space="0" w:color="000000"/>
            </w:tcBorders>
            <w:shd w:val="clear" w:color="auto" w:fill="F2F2F2"/>
          </w:tcPr>
          <w:p w14:paraId="4C47EEDB" w14:textId="77777777" w:rsidR="00166605" w:rsidRDefault="00EF57C8">
            <w:pPr>
              <w:spacing w:after="0" w:line="259" w:lineRule="auto"/>
              <w:ind w:left="703" w:firstLine="0"/>
              <w:jc w:val="center"/>
            </w:pPr>
            <w:r>
              <w:rPr>
                <w:b/>
              </w:rPr>
              <w:t xml:space="preserve"> </w:t>
            </w:r>
          </w:p>
        </w:tc>
      </w:tr>
      <w:tr w:rsidR="00166605" w14:paraId="7B316F34" w14:textId="77777777" w:rsidTr="00F32ABC">
        <w:trPr>
          <w:trHeight w:val="328"/>
        </w:trPr>
        <w:tc>
          <w:tcPr>
            <w:tcW w:w="3671" w:type="dxa"/>
            <w:vMerge w:val="restart"/>
            <w:tcBorders>
              <w:top w:val="single" w:sz="6" w:space="0" w:color="000000"/>
              <w:left w:val="single" w:sz="6" w:space="0" w:color="000000"/>
              <w:bottom w:val="single" w:sz="6" w:space="0" w:color="000000"/>
              <w:right w:val="single" w:sz="4" w:space="0" w:color="000000"/>
            </w:tcBorders>
          </w:tcPr>
          <w:p w14:paraId="51BB4972" w14:textId="77777777" w:rsidR="00166605" w:rsidRDefault="00EF57C8">
            <w:pPr>
              <w:spacing w:after="113" w:line="259" w:lineRule="auto"/>
              <w:ind w:left="70" w:firstLine="0"/>
              <w:jc w:val="left"/>
            </w:pPr>
            <w:r>
              <w:t xml:space="preserve">+ Subventions d’exploitation </w:t>
            </w:r>
          </w:p>
          <w:p w14:paraId="18FD6904" w14:textId="77777777" w:rsidR="00166605" w:rsidRDefault="00EF57C8">
            <w:pPr>
              <w:spacing w:after="110" w:line="259" w:lineRule="auto"/>
              <w:ind w:left="70" w:firstLine="0"/>
              <w:jc w:val="left"/>
            </w:pPr>
            <w:r>
              <w:t xml:space="preserve">- Impôts et taxes </w:t>
            </w:r>
          </w:p>
          <w:p w14:paraId="4CB286AF" w14:textId="77777777" w:rsidR="00166605" w:rsidRDefault="00EF57C8">
            <w:pPr>
              <w:spacing w:after="0" w:line="259" w:lineRule="auto"/>
              <w:ind w:left="70" w:firstLine="0"/>
              <w:jc w:val="left"/>
            </w:pPr>
            <w:r>
              <w:t xml:space="preserve">-Charges de personnel </w:t>
            </w:r>
          </w:p>
        </w:tc>
        <w:tc>
          <w:tcPr>
            <w:tcW w:w="2580" w:type="dxa"/>
            <w:tcBorders>
              <w:top w:val="single" w:sz="4" w:space="0" w:color="000000"/>
              <w:left w:val="single" w:sz="4" w:space="0" w:color="000000"/>
              <w:bottom w:val="single" w:sz="4" w:space="0" w:color="000000"/>
              <w:right w:val="single" w:sz="4" w:space="0" w:color="000000"/>
            </w:tcBorders>
          </w:tcPr>
          <w:p w14:paraId="77E5C54E"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4CF4A74"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F682D90"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3AA8DCF5" w14:textId="77777777" w:rsidR="00166605" w:rsidRDefault="00EF57C8">
            <w:pPr>
              <w:spacing w:after="0" w:line="259" w:lineRule="auto"/>
              <w:ind w:left="704" w:firstLine="0"/>
              <w:jc w:val="center"/>
            </w:pPr>
            <w:r>
              <w:rPr>
                <w:b/>
              </w:rPr>
              <w:t xml:space="preserve"> </w:t>
            </w:r>
          </w:p>
        </w:tc>
      </w:tr>
      <w:tr w:rsidR="00166605" w14:paraId="648F1D3A" w14:textId="77777777" w:rsidTr="00F32ABC">
        <w:trPr>
          <w:trHeight w:val="322"/>
        </w:trPr>
        <w:tc>
          <w:tcPr>
            <w:tcW w:w="3671" w:type="dxa"/>
            <w:vMerge/>
            <w:tcBorders>
              <w:top w:val="nil"/>
              <w:left w:val="single" w:sz="6" w:space="0" w:color="000000"/>
              <w:bottom w:val="nil"/>
              <w:right w:val="single" w:sz="4" w:space="0" w:color="000000"/>
            </w:tcBorders>
          </w:tcPr>
          <w:p w14:paraId="328413AE"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0FF3C25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157466EB"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2D9D05E3"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7BF797FF" w14:textId="77777777" w:rsidR="00166605" w:rsidRDefault="00EF57C8">
            <w:pPr>
              <w:spacing w:after="0" w:line="259" w:lineRule="auto"/>
              <w:ind w:left="704" w:firstLine="0"/>
              <w:jc w:val="center"/>
            </w:pPr>
            <w:r>
              <w:rPr>
                <w:b/>
              </w:rPr>
              <w:t xml:space="preserve"> </w:t>
            </w:r>
          </w:p>
        </w:tc>
      </w:tr>
      <w:tr w:rsidR="00166605" w14:paraId="31B5D0A0" w14:textId="77777777" w:rsidTr="00F32ABC">
        <w:trPr>
          <w:trHeight w:val="328"/>
        </w:trPr>
        <w:tc>
          <w:tcPr>
            <w:tcW w:w="3671" w:type="dxa"/>
            <w:vMerge/>
            <w:tcBorders>
              <w:top w:val="nil"/>
              <w:left w:val="single" w:sz="6" w:space="0" w:color="000000"/>
              <w:bottom w:val="single" w:sz="6" w:space="0" w:color="000000"/>
              <w:right w:val="single" w:sz="4" w:space="0" w:color="000000"/>
            </w:tcBorders>
          </w:tcPr>
          <w:p w14:paraId="61612331"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669008E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3EB39583"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0A7B9085"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4163EE32" w14:textId="77777777" w:rsidR="00166605" w:rsidRDefault="00EF57C8">
            <w:pPr>
              <w:spacing w:after="0" w:line="259" w:lineRule="auto"/>
              <w:ind w:left="704" w:firstLine="0"/>
              <w:jc w:val="center"/>
            </w:pPr>
            <w:r>
              <w:rPr>
                <w:b/>
              </w:rPr>
              <w:t xml:space="preserve"> </w:t>
            </w:r>
          </w:p>
        </w:tc>
      </w:tr>
      <w:tr w:rsidR="00166605" w14:paraId="64503BBF" w14:textId="77777777" w:rsidTr="00F32ABC">
        <w:trPr>
          <w:trHeight w:val="326"/>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27116983" w14:textId="77777777" w:rsidR="00166605" w:rsidRDefault="00EF57C8">
            <w:pPr>
              <w:spacing w:after="0" w:line="259" w:lineRule="auto"/>
              <w:ind w:left="70" w:firstLine="0"/>
              <w:jc w:val="left"/>
            </w:pPr>
            <w:r>
              <w:rPr>
                <w:b/>
              </w:rPr>
              <w:t xml:space="preserve">= RESULTAT BRUT D’EXPLOITATION </w:t>
            </w:r>
          </w:p>
        </w:tc>
        <w:tc>
          <w:tcPr>
            <w:tcW w:w="2580" w:type="dxa"/>
            <w:tcBorders>
              <w:top w:val="single" w:sz="4" w:space="0" w:color="000000"/>
              <w:left w:val="single" w:sz="4" w:space="0" w:color="000000"/>
              <w:bottom w:val="single" w:sz="4" w:space="0" w:color="000000"/>
              <w:right w:val="single" w:sz="4" w:space="0" w:color="000000"/>
            </w:tcBorders>
            <w:shd w:val="clear" w:color="auto" w:fill="F2F2F2"/>
          </w:tcPr>
          <w:p w14:paraId="620982D5"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21ED00B8"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1C41566E"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shd w:val="clear" w:color="auto" w:fill="F2F2F2"/>
          </w:tcPr>
          <w:p w14:paraId="119D8DA9" w14:textId="77777777" w:rsidR="00166605" w:rsidRDefault="00EF57C8">
            <w:pPr>
              <w:spacing w:after="0" w:line="259" w:lineRule="auto"/>
              <w:ind w:left="703" w:firstLine="0"/>
              <w:jc w:val="center"/>
            </w:pPr>
            <w:r>
              <w:rPr>
                <w:b/>
              </w:rPr>
              <w:t xml:space="preserve"> </w:t>
            </w:r>
          </w:p>
        </w:tc>
      </w:tr>
      <w:tr w:rsidR="00166605" w14:paraId="44C5559B" w14:textId="77777777" w:rsidTr="00F32ABC">
        <w:trPr>
          <w:trHeight w:val="326"/>
        </w:trPr>
        <w:tc>
          <w:tcPr>
            <w:tcW w:w="3671" w:type="dxa"/>
            <w:vMerge w:val="restart"/>
            <w:tcBorders>
              <w:top w:val="single" w:sz="6" w:space="0" w:color="000000"/>
              <w:left w:val="single" w:sz="6" w:space="0" w:color="000000"/>
              <w:bottom w:val="single" w:sz="6" w:space="0" w:color="000000"/>
              <w:right w:val="single" w:sz="4" w:space="0" w:color="000000"/>
            </w:tcBorders>
          </w:tcPr>
          <w:p w14:paraId="751106CB" w14:textId="77777777" w:rsidR="00166605" w:rsidRDefault="00EF57C8">
            <w:pPr>
              <w:numPr>
                <w:ilvl w:val="0"/>
                <w:numId w:val="9"/>
              </w:numPr>
              <w:spacing w:after="0" w:line="397" w:lineRule="auto"/>
              <w:ind w:firstLine="0"/>
              <w:jc w:val="left"/>
            </w:pPr>
            <w:r>
              <w:t xml:space="preserve">Dotations aux amortissements et provisions+ Reprises sur amortissements et provisions </w:t>
            </w:r>
          </w:p>
          <w:p w14:paraId="293E95FB" w14:textId="77777777" w:rsidR="00166605" w:rsidRDefault="00EF57C8">
            <w:pPr>
              <w:spacing w:after="113" w:line="259" w:lineRule="auto"/>
              <w:ind w:left="70" w:firstLine="0"/>
              <w:jc w:val="left"/>
            </w:pPr>
            <w:r>
              <w:t xml:space="preserve">+ Autres produits </w:t>
            </w:r>
          </w:p>
          <w:p w14:paraId="610C77F4" w14:textId="77777777" w:rsidR="00166605" w:rsidRDefault="00EF57C8">
            <w:pPr>
              <w:numPr>
                <w:ilvl w:val="0"/>
                <w:numId w:val="9"/>
              </w:numPr>
              <w:spacing w:after="0" w:line="259" w:lineRule="auto"/>
              <w:ind w:firstLine="0"/>
              <w:jc w:val="left"/>
            </w:pPr>
            <w:r>
              <w:t xml:space="preserve">Autres charges </w:t>
            </w:r>
          </w:p>
        </w:tc>
        <w:tc>
          <w:tcPr>
            <w:tcW w:w="2580" w:type="dxa"/>
            <w:tcBorders>
              <w:top w:val="single" w:sz="4" w:space="0" w:color="000000"/>
              <w:left w:val="single" w:sz="4" w:space="0" w:color="000000"/>
              <w:bottom w:val="single" w:sz="4" w:space="0" w:color="000000"/>
              <w:right w:val="single" w:sz="4" w:space="0" w:color="000000"/>
            </w:tcBorders>
          </w:tcPr>
          <w:p w14:paraId="3662A734" w14:textId="77777777" w:rsidR="00166605" w:rsidRDefault="00EF57C8">
            <w:pPr>
              <w:spacing w:after="0" w:line="259" w:lineRule="auto"/>
              <w:ind w:left="-12" w:firstLine="0"/>
              <w:jc w:val="left"/>
            </w:pPr>
            <w:r>
              <w:t xml:space="preserve"> </w:t>
            </w:r>
            <w:r>
              <w:tab/>
            </w: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01B54E63"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238CCCEF"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6B9EC3AB" w14:textId="77777777" w:rsidR="00166605" w:rsidRDefault="00EF57C8">
            <w:pPr>
              <w:spacing w:after="0" w:line="259" w:lineRule="auto"/>
              <w:ind w:left="704" w:firstLine="0"/>
              <w:jc w:val="center"/>
            </w:pPr>
            <w:r>
              <w:rPr>
                <w:b/>
              </w:rPr>
              <w:t xml:space="preserve"> </w:t>
            </w:r>
          </w:p>
        </w:tc>
      </w:tr>
      <w:tr w:rsidR="00166605" w14:paraId="526106CB" w14:textId="77777777" w:rsidTr="00F32ABC">
        <w:trPr>
          <w:trHeight w:val="324"/>
        </w:trPr>
        <w:tc>
          <w:tcPr>
            <w:tcW w:w="3671" w:type="dxa"/>
            <w:vMerge/>
            <w:tcBorders>
              <w:top w:val="nil"/>
              <w:left w:val="single" w:sz="6" w:space="0" w:color="000000"/>
              <w:bottom w:val="nil"/>
              <w:right w:val="single" w:sz="4" w:space="0" w:color="000000"/>
            </w:tcBorders>
          </w:tcPr>
          <w:p w14:paraId="6171F718"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6C21411D"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2CBD6DE"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0FEDAB0"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7C187C2F" w14:textId="77777777" w:rsidR="00166605" w:rsidRDefault="00EF57C8">
            <w:pPr>
              <w:spacing w:after="0" w:line="259" w:lineRule="auto"/>
              <w:ind w:left="704" w:firstLine="0"/>
              <w:jc w:val="center"/>
            </w:pPr>
            <w:r>
              <w:rPr>
                <w:b/>
              </w:rPr>
              <w:t xml:space="preserve"> </w:t>
            </w:r>
          </w:p>
        </w:tc>
      </w:tr>
      <w:tr w:rsidR="00166605" w14:paraId="4F44BF96" w14:textId="77777777" w:rsidTr="00F32ABC">
        <w:trPr>
          <w:trHeight w:val="324"/>
        </w:trPr>
        <w:tc>
          <w:tcPr>
            <w:tcW w:w="3671" w:type="dxa"/>
            <w:vMerge/>
            <w:tcBorders>
              <w:top w:val="nil"/>
              <w:left w:val="single" w:sz="6" w:space="0" w:color="000000"/>
              <w:bottom w:val="nil"/>
              <w:right w:val="single" w:sz="4" w:space="0" w:color="000000"/>
            </w:tcBorders>
          </w:tcPr>
          <w:p w14:paraId="6F4E6CFD"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2EB81E8C"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878A56B"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76EDB6D"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72E4D177" w14:textId="77777777" w:rsidR="00166605" w:rsidRDefault="00EF57C8">
            <w:pPr>
              <w:spacing w:after="0" w:line="259" w:lineRule="auto"/>
              <w:ind w:left="704" w:firstLine="0"/>
              <w:jc w:val="center"/>
            </w:pPr>
            <w:r>
              <w:rPr>
                <w:b/>
              </w:rPr>
              <w:t xml:space="preserve"> </w:t>
            </w:r>
          </w:p>
        </w:tc>
      </w:tr>
      <w:tr w:rsidR="00166605" w14:paraId="4280FDBD" w14:textId="77777777" w:rsidTr="00F32ABC">
        <w:trPr>
          <w:trHeight w:val="326"/>
        </w:trPr>
        <w:tc>
          <w:tcPr>
            <w:tcW w:w="3671" w:type="dxa"/>
            <w:vMerge/>
            <w:tcBorders>
              <w:top w:val="nil"/>
              <w:left w:val="single" w:sz="6" w:space="0" w:color="000000"/>
              <w:bottom w:val="single" w:sz="6" w:space="0" w:color="000000"/>
              <w:right w:val="single" w:sz="4" w:space="0" w:color="000000"/>
            </w:tcBorders>
          </w:tcPr>
          <w:p w14:paraId="1B76B2FD"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2" w:space="0" w:color="F2F2F2"/>
              <w:right w:val="single" w:sz="4" w:space="0" w:color="000000"/>
            </w:tcBorders>
          </w:tcPr>
          <w:p w14:paraId="33BD510D"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2" w:space="0" w:color="F2F2F2"/>
              <w:right w:val="single" w:sz="4" w:space="0" w:color="000000"/>
            </w:tcBorders>
          </w:tcPr>
          <w:p w14:paraId="00DB41F5"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2" w:space="0" w:color="F2F2F2"/>
              <w:right w:val="single" w:sz="4" w:space="0" w:color="000000"/>
            </w:tcBorders>
          </w:tcPr>
          <w:p w14:paraId="767E0C7F"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2" w:space="0" w:color="F2F2F2"/>
              <w:right w:val="single" w:sz="4" w:space="0" w:color="000000"/>
            </w:tcBorders>
          </w:tcPr>
          <w:p w14:paraId="5CB262B1" w14:textId="77777777" w:rsidR="00166605" w:rsidRDefault="00EF57C8">
            <w:pPr>
              <w:spacing w:after="0" w:line="259" w:lineRule="auto"/>
              <w:ind w:left="704" w:firstLine="0"/>
              <w:jc w:val="center"/>
            </w:pPr>
            <w:r>
              <w:rPr>
                <w:b/>
              </w:rPr>
              <w:t xml:space="preserve"> </w:t>
            </w:r>
          </w:p>
        </w:tc>
      </w:tr>
      <w:tr w:rsidR="00166605" w14:paraId="2E40BD2D" w14:textId="77777777" w:rsidTr="00F32ABC">
        <w:trPr>
          <w:trHeight w:val="325"/>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6993028A" w14:textId="77777777" w:rsidR="00166605" w:rsidRDefault="00EF57C8">
            <w:pPr>
              <w:spacing w:after="0" w:line="259" w:lineRule="auto"/>
              <w:ind w:left="70" w:firstLine="0"/>
              <w:jc w:val="left"/>
            </w:pPr>
            <w:r>
              <w:rPr>
                <w:b/>
              </w:rPr>
              <w:t xml:space="preserve">= RESULTAT D’EXPLOITATION </w:t>
            </w:r>
          </w:p>
        </w:tc>
        <w:tc>
          <w:tcPr>
            <w:tcW w:w="2580" w:type="dxa"/>
            <w:tcBorders>
              <w:top w:val="single" w:sz="2" w:space="0" w:color="F2F2F2"/>
              <w:left w:val="single" w:sz="4" w:space="0" w:color="000000"/>
              <w:bottom w:val="single" w:sz="4" w:space="0" w:color="000000"/>
              <w:right w:val="single" w:sz="4" w:space="0" w:color="000000"/>
            </w:tcBorders>
            <w:shd w:val="clear" w:color="auto" w:fill="F2F2F2"/>
          </w:tcPr>
          <w:p w14:paraId="47D561E4" w14:textId="77777777" w:rsidR="00166605" w:rsidRDefault="00EF57C8">
            <w:pPr>
              <w:spacing w:after="0" w:line="259" w:lineRule="auto"/>
              <w:ind w:left="702" w:firstLine="0"/>
              <w:jc w:val="center"/>
            </w:pPr>
            <w:r>
              <w:rPr>
                <w:b/>
              </w:rPr>
              <w:t xml:space="preserve"> </w:t>
            </w:r>
          </w:p>
        </w:tc>
        <w:tc>
          <w:tcPr>
            <w:tcW w:w="1644" w:type="dxa"/>
            <w:tcBorders>
              <w:top w:val="single" w:sz="2" w:space="0" w:color="F2F2F2"/>
              <w:left w:val="single" w:sz="4" w:space="0" w:color="000000"/>
              <w:bottom w:val="single" w:sz="4" w:space="0" w:color="000000"/>
              <w:right w:val="single" w:sz="4" w:space="0" w:color="000000"/>
            </w:tcBorders>
            <w:shd w:val="clear" w:color="auto" w:fill="F2F2F2"/>
          </w:tcPr>
          <w:p w14:paraId="60194809" w14:textId="77777777" w:rsidR="00166605" w:rsidRDefault="00EF57C8">
            <w:pPr>
              <w:spacing w:after="0" w:line="259" w:lineRule="auto"/>
              <w:ind w:left="702" w:firstLine="0"/>
              <w:jc w:val="center"/>
            </w:pPr>
            <w:r>
              <w:rPr>
                <w:b/>
              </w:rPr>
              <w:t xml:space="preserve"> </w:t>
            </w:r>
          </w:p>
        </w:tc>
        <w:tc>
          <w:tcPr>
            <w:tcW w:w="1644" w:type="dxa"/>
            <w:tcBorders>
              <w:top w:val="single" w:sz="2" w:space="0" w:color="F2F2F2"/>
              <w:left w:val="single" w:sz="4" w:space="0" w:color="000000"/>
              <w:bottom w:val="single" w:sz="4" w:space="0" w:color="000000"/>
              <w:right w:val="single" w:sz="4" w:space="0" w:color="000000"/>
            </w:tcBorders>
            <w:shd w:val="clear" w:color="auto" w:fill="F2F2F2"/>
          </w:tcPr>
          <w:p w14:paraId="44ED63CD" w14:textId="77777777" w:rsidR="00166605" w:rsidRDefault="00EF57C8">
            <w:pPr>
              <w:spacing w:after="0" w:line="259" w:lineRule="auto"/>
              <w:ind w:left="702" w:firstLine="0"/>
              <w:jc w:val="center"/>
            </w:pPr>
            <w:r>
              <w:rPr>
                <w:b/>
              </w:rPr>
              <w:t xml:space="preserve"> </w:t>
            </w:r>
          </w:p>
        </w:tc>
        <w:tc>
          <w:tcPr>
            <w:tcW w:w="1643" w:type="dxa"/>
            <w:tcBorders>
              <w:top w:val="single" w:sz="2" w:space="0" w:color="F2F2F2"/>
              <w:left w:val="single" w:sz="4" w:space="0" w:color="000000"/>
              <w:bottom w:val="single" w:sz="4" w:space="0" w:color="000000"/>
              <w:right w:val="single" w:sz="4" w:space="0" w:color="000000"/>
            </w:tcBorders>
            <w:shd w:val="clear" w:color="auto" w:fill="F2F2F2"/>
          </w:tcPr>
          <w:p w14:paraId="621A83D7" w14:textId="77777777" w:rsidR="00166605" w:rsidRDefault="00EF57C8">
            <w:pPr>
              <w:spacing w:after="0" w:line="259" w:lineRule="auto"/>
              <w:ind w:left="703" w:firstLine="0"/>
              <w:jc w:val="center"/>
            </w:pPr>
            <w:r>
              <w:rPr>
                <w:b/>
              </w:rPr>
              <w:t xml:space="preserve"> </w:t>
            </w:r>
          </w:p>
        </w:tc>
      </w:tr>
      <w:tr w:rsidR="00166605" w14:paraId="0581B8E8" w14:textId="77777777" w:rsidTr="00F32ABC">
        <w:trPr>
          <w:trHeight w:val="328"/>
        </w:trPr>
        <w:tc>
          <w:tcPr>
            <w:tcW w:w="3671" w:type="dxa"/>
            <w:vMerge w:val="restart"/>
            <w:tcBorders>
              <w:top w:val="single" w:sz="6" w:space="0" w:color="000000"/>
              <w:left w:val="single" w:sz="6" w:space="0" w:color="000000"/>
              <w:bottom w:val="single" w:sz="6" w:space="0" w:color="000000"/>
              <w:right w:val="single" w:sz="4" w:space="0" w:color="000000"/>
            </w:tcBorders>
          </w:tcPr>
          <w:p w14:paraId="04A63AAC" w14:textId="77777777" w:rsidR="00166605" w:rsidRDefault="00EF57C8">
            <w:pPr>
              <w:spacing w:after="113" w:line="259" w:lineRule="auto"/>
              <w:ind w:left="70" w:firstLine="0"/>
              <w:jc w:val="left"/>
            </w:pPr>
            <w:r>
              <w:t xml:space="preserve">+ Produits financiers </w:t>
            </w:r>
          </w:p>
          <w:p w14:paraId="78258B5C" w14:textId="77777777" w:rsidR="00166605" w:rsidRDefault="00EF57C8">
            <w:pPr>
              <w:spacing w:after="0" w:line="259" w:lineRule="auto"/>
              <w:ind w:left="70" w:firstLine="0"/>
              <w:jc w:val="left"/>
            </w:pPr>
            <w:r>
              <w:t xml:space="preserve">- Charges financières </w:t>
            </w:r>
          </w:p>
        </w:tc>
        <w:tc>
          <w:tcPr>
            <w:tcW w:w="2580" w:type="dxa"/>
            <w:tcBorders>
              <w:top w:val="single" w:sz="4" w:space="0" w:color="000000"/>
              <w:left w:val="single" w:sz="4" w:space="0" w:color="000000"/>
              <w:bottom w:val="single" w:sz="4" w:space="0" w:color="000000"/>
              <w:right w:val="single" w:sz="4" w:space="0" w:color="000000"/>
            </w:tcBorders>
          </w:tcPr>
          <w:p w14:paraId="53602F13"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2BFAC00C"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DA66586"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0391A55E" w14:textId="77777777" w:rsidR="00166605" w:rsidRDefault="00EF57C8">
            <w:pPr>
              <w:spacing w:after="0" w:line="259" w:lineRule="auto"/>
              <w:ind w:left="704" w:firstLine="0"/>
              <w:jc w:val="center"/>
            </w:pPr>
            <w:r>
              <w:rPr>
                <w:b/>
              </w:rPr>
              <w:t xml:space="preserve"> </w:t>
            </w:r>
          </w:p>
        </w:tc>
      </w:tr>
      <w:tr w:rsidR="00166605" w14:paraId="0362FE52" w14:textId="77777777" w:rsidTr="00F32ABC">
        <w:trPr>
          <w:trHeight w:val="326"/>
        </w:trPr>
        <w:tc>
          <w:tcPr>
            <w:tcW w:w="3671" w:type="dxa"/>
            <w:vMerge/>
            <w:tcBorders>
              <w:top w:val="nil"/>
              <w:left w:val="single" w:sz="6" w:space="0" w:color="000000"/>
              <w:bottom w:val="single" w:sz="6" w:space="0" w:color="000000"/>
              <w:right w:val="single" w:sz="4" w:space="0" w:color="000000"/>
            </w:tcBorders>
          </w:tcPr>
          <w:p w14:paraId="5C9F40C5"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2" w:space="0" w:color="F2F2F2"/>
              <w:right w:val="single" w:sz="4" w:space="0" w:color="000000"/>
            </w:tcBorders>
          </w:tcPr>
          <w:p w14:paraId="6484B103"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2" w:space="0" w:color="F2F2F2"/>
              <w:right w:val="single" w:sz="4" w:space="0" w:color="000000"/>
            </w:tcBorders>
          </w:tcPr>
          <w:p w14:paraId="5187AC10"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2" w:space="0" w:color="F2F2F2"/>
              <w:right w:val="single" w:sz="4" w:space="0" w:color="000000"/>
            </w:tcBorders>
          </w:tcPr>
          <w:p w14:paraId="5CE0B1D6"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2" w:space="0" w:color="F2F2F2"/>
              <w:right w:val="single" w:sz="4" w:space="0" w:color="000000"/>
            </w:tcBorders>
          </w:tcPr>
          <w:p w14:paraId="33133848" w14:textId="77777777" w:rsidR="00166605" w:rsidRDefault="00EF57C8">
            <w:pPr>
              <w:spacing w:after="0" w:line="259" w:lineRule="auto"/>
              <w:ind w:left="704" w:firstLine="0"/>
              <w:jc w:val="center"/>
            </w:pPr>
            <w:r>
              <w:rPr>
                <w:b/>
              </w:rPr>
              <w:t xml:space="preserve"> </w:t>
            </w:r>
          </w:p>
        </w:tc>
      </w:tr>
      <w:tr w:rsidR="00166605" w14:paraId="628182FA" w14:textId="77777777" w:rsidTr="00F32ABC">
        <w:trPr>
          <w:trHeight w:val="325"/>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07C3534E" w14:textId="77777777" w:rsidR="00166605" w:rsidRDefault="00EF57C8">
            <w:pPr>
              <w:spacing w:after="0" w:line="259" w:lineRule="auto"/>
              <w:ind w:left="70" w:firstLine="0"/>
              <w:jc w:val="left"/>
            </w:pPr>
            <w:r>
              <w:rPr>
                <w:b/>
              </w:rPr>
              <w:t xml:space="preserve">= RESULTAT COURANT AVANT IMPOT </w:t>
            </w:r>
          </w:p>
        </w:tc>
        <w:tc>
          <w:tcPr>
            <w:tcW w:w="2580" w:type="dxa"/>
            <w:tcBorders>
              <w:top w:val="single" w:sz="2" w:space="0" w:color="F2F2F2"/>
              <w:left w:val="single" w:sz="4" w:space="0" w:color="000000"/>
              <w:bottom w:val="single" w:sz="4" w:space="0" w:color="000000"/>
              <w:right w:val="single" w:sz="4" w:space="0" w:color="000000"/>
            </w:tcBorders>
            <w:shd w:val="clear" w:color="auto" w:fill="F2F2F2"/>
          </w:tcPr>
          <w:p w14:paraId="6B5F7DB2" w14:textId="77777777" w:rsidR="00166605" w:rsidRDefault="00EF57C8">
            <w:pPr>
              <w:spacing w:after="0" w:line="259" w:lineRule="auto"/>
              <w:ind w:left="702" w:firstLine="0"/>
              <w:jc w:val="center"/>
            </w:pPr>
            <w:r>
              <w:rPr>
                <w:b/>
              </w:rPr>
              <w:t xml:space="preserve"> </w:t>
            </w:r>
          </w:p>
        </w:tc>
        <w:tc>
          <w:tcPr>
            <w:tcW w:w="1644" w:type="dxa"/>
            <w:tcBorders>
              <w:top w:val="single" w:sz="2" w:space="0" w:color="F2F2F2"/>
              <w:left w:val="single" w:sz="4" w:space="0" w:color="000000"/>
              <w:bottom w:val="single" w:sz="4" w:space="0" w:color="000000"/>
              <w:right w:val="single" w:sz="4" w:space="0" w:color="000000"/>
            </w:tcBorders>
            <w:shd w:val="clear" w:color="auto" w:fill="F2F2F2"/>
          </w:tcPr>
          <w:p w14:paraId="496615DE" w14:textId="77777777" w:rsidR="00166605" w:rsidRDefault="00EF57C8">
            <w:pPr>
              <w:spacing w:after="0" w:line="259" w:lineRule="auto"/>
              <w:ind w:left="702" w:firstLine="0"/>
              <w:jc w:val="center"/>
            </w:pPr>
            <w:r>
              <w:rPr>
                <w:b/>
              </w:rPr>
              <w:t xml:space="preserve"> </w:t>
            </w:r>
          </w:p>
        </w:tc>
        <w:tc>
          <w:tcPr>
            <w:tcW w:w="1644" w:type="dxa"/>
            <w:tcBorders>
              <w:top w:val="single" w:sz="2" w:space="0" w:color="F2F2F2"/>
              <w:left w:val="single" w:sz="4" w:space="0" w:color="000000"/>
              <w:bottom w:val="single" w:sz="4" w:space="0" w:color="000000"/>
              <w:right w:val="single" w:sz="4" w:space="0" w:color="000000"/>
            </w:tcBorders>
            <w:shd w:val="clear" w:color="auto" w:fill="F2F2F2"/>
          </w:tcPr>
          <w:p w14:paraId="6C61B765" w14:textId="77777777" w:rsidR="00166605" w:rsidRDefault="00EF57C8">
            <w:pPr>
              <w:spacing w:after="0" w:line="259" w:lineRule="auto"/>
              <w:ind w:left="702" w:firstLine="0"/>
              <w:jc w:val="center"/>
            </w:pPr>
            <w:r>
              <w:rPr>
                <w:b/>
              </w:rPr>
              <w:t xml:space="preserve"> </w:t>
            </w:r>
          </w:p>
        </w:tc>
        <w:tc>
          <w:tcPr>
            <w:tcW w:w="1643" w:type="dxa"/>
            <w:tcBorders>
              <w:top w:val="single" w:sz="2" w:space="0" w:color="F2F2F2"/>
              <w:left w:val="single" w:sz="4" w:space="0" w:color="000000"/>
              <w:bottom w:val="single" w:sz="4" w:space="0" w:color="000000"/>
              <w:right w:val="single" w:sz="4" w:space="0" w:color="000000"/>
            </w:tcBorders>
            <w:shd w:val="clear" w:color="auto" w:fill="F2F2F2"/>
          </w:tcPr>
          <w:p w14:paraId="7BC57E0C" w14:textId="77777777" w:rsidR="00166605" w:rsidRDefault="00EF57C8">
            <w:pPr>
              <w:spacing w:after="0" w:line="259" w:lineRule="auto"/>
              <w:ind w:left="703" w:firstLine="0"/>
              <w:jc w:val="center"/>
            </w:pPr>
            <w:r>
              <w:rPr>
                <w:b/>
              </w:rPr>
              <w:t xml:space="preserve"> </w:t>
            </w:r>
          </w:p>
        </w:tc>
      </w:tr>
      <w:tr w:rsidR="00166605" w14:paraId="745F27E6" w14:textId="77777777" w:rsidTr="00F32ABC">
        <w:trPr>
          <w:trHeight w:val="328"/>
        </w:trPr>
        <w:tc>
          <w:tcPr>
            <w:tcW w:w="3671" w:type="dxa"/>
            <w:vMerge w:val="restart"/>
            <w:tcBorders>
              <w:top w:val="single" w:sz="6" w:space="0" w:color="000000"/>
              <w:left w:val="single" w:sz="6" w:space="0" w:color="000000"/>
              <w:bottom w:val="single" w:sz="6" w:space="0" w:color="000000"/>
              <w:right w:val="single" w:sz="4" w:space="0" w:color="000000"/>
            </w:tcBorders>
          </w:tcPr>
          <w:p w14:paraId="1D8A8AF6" w14:textId="77777777" w:rsidR="00166605" w:rsidRDefault="00EF57C8">
            <w:pPr>
              <w:spacing w:after="113" w:line="259" w:lineRule="auto"/>
              <w:ind w:left="70" w:firstLine="0"/>
              <w:jc w:val="left"/>
            </w:pPr>
            <w:r>
              <w:t xml:space="preserve">+ Produits exceptionnels </w:t>
            </w:r>
          </w:p>
          <w:p w14:paraId="6701C68C" w14:textId="77777777" w:rsidR="00166605" w:rsidRDefault="00EF57C8">
            <w:pPr>
              <w:numPr>
                <w:ilvl w:val="0"/>
                <w:numId w:val="10"/>
              </w:numPr>
              <w:spacing w:after="113" w:line="259" w:lineRule="auto"/>
              <w:ind w:hanging="108"/>
              <w:jc w:val="left"/>
            </w:pPr>
            <w:r>
              <w:t xml:space="preserve">Charges exceptionnelles </w:t>
            </w:r>
          </w:p>
          <w:p w14:paraId="4A2AD821" w14:textId="77777777" w:rsidR="00166605" w:rsidRDefault="00EF57C8">
            <w:pPr>
              <w:numPr>
                <w:ilvl w:val="0"/>
                <w:numId w:val="10"/>
              </w:numPr>
              <w:spacing w:after="110" w:line="259" w:lineRule="auto"/>
              <w:ind w:hanging="108"/>
              <w:jc w:val="left"/>
            </w:pPr>
            <w:r>
              <w:t xml:space="preserve">Participation des salariés </w:t>
            </w:r>
          </w:p>
          <w:p w14:paraId="68B239B6" w14:textId="77777777" w:rsidR="00166605" w:rsidRDefault="00EF57C8">
            <w:pPr>
              <w:numPr>
                <w:ilvl w:val="0"/>
                <w:numId w:val="10"/>
              </w:numPr>
              <w:spacing w:after="0" w:line="259" w:lineRule="auto"/>
              <w:ind w:hanging="108"/>
              <w:jc w:val="left"/>
            </w:pPr>
            <w:r>
              <w:t xml:space="preserve">Impôts sur les bénéfices </w:t>
            </w:r>
          </w:p>
        </w:tc>
        <w:tc>
          <w:tcPr>
            <w:tcW w:w="2580" w:type="dxa"/>
            <w:tcBorders>
              <w:top w:val="single" w:sz="4" w:space="0" w:color="000000"/>
              <w:left w:val="single" w:sz="4" w:space="0" w:color="000000"/>
              <w:bottom w:val="single" w:sz="4" w:space="0" w:color="000000"/>
              <w:right w:val="single" w:sz="4" w:space="0" w:color="000000"/>
            </w:tcBorders>
          </w:tcPr>
          <w:p w14:paraId="185CDF26"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3DE97B16"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123E35E"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18D667F7" w14:textId="77777777" w:rsidR="00166605" w:rsidRDefault="00EF57C8">
            <w:pPr>
              <w:spacing w:after="0" w:line="259" w:lineRule="auto"/>
              <w:ind w:left="704" w:firstLine="0"/>
              <w:jc w:val="center"/>
            </w:pPr>
            <w:r>
              <w:rPr>
                <w:b/>
              </w:rPr>
              <w:t xml:space="preserve"> </w:t>
            </w:r>
          </w:p>
        </w:tc>
      </w:tr>
      <w:tr w:rsidR="00166605" w14:paraId="55F1732B" w14:textId="77777777" w:rsidTr="00F32ABC">
        <w:trPr>
          <w:trHeight w:val="322"/>
        </w:trPr>
        <w:tc>
          <w:tcPr>
            <w:tcW w:w="3671" w:type="dxa"/>
            <w:vMerge/>
            <w:tcBorders>
              <w:top w:val="nil"/>
              <w:left w:val="single" w:sz="6" w:space="0" w:color="000000"/>
              <w:bottom w:val="nil"/>
              <w:right w:val="single" w:sz="4" w:space="0" w:color="000000"/>
            </w:tcBorders>
          </w:tcPr>
          <w:p w14:paraId="018A931A"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3C39F954"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171EDDCA"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162F5E42"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323FD595" w14:textId="77777777" w:rsidR="00166605" w:rsidRDefault="00EF57C8">
            <w:pPr>
              <w:spacing w:after="0" w:line="259" w:lineRule="auto"/>
              <w:ind w:left="704" w:firstLine="0"/>
              <w:jc w:val="center"/>
            </w:pPr>
            <w:r>
              <w:rPr>
                <w:b/>
              </w:rPr>
              <w:t xml:space="preserve"> </w:t>
            </w:r>
          </w:p>
        </w:tc>
      </w:tr>
      <w:tr w:rsidR="00166605" w14:paraId="5C59053C" w14:textId="77777777" w:rsidTr="00F32ABC">
        <w:trPr>
          <w:trHeight w:val="324"/>
        </w:trPr>
        <w:tc>
          <w:tcPr>
            <w:tcW w:w="3671" w:type="dxa"/>
            <w:vMerge/>
            <w:tcBorders>
              <w:top w:val="nil"/>
              <w:left w:val="single" w:sz="6" w:space="0" w:color="000000"/>
              <w:bottom w:val="nil"/>
              <w:right w:val="single" w:sz="4" w:space="0" w:color="000000"/>
            </w:tcBorders>
          </w:tcPr>
          <w:p w14:paraId="2ADC21BF"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5A077028"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A668B37"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AF7B144"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0B587A50" w14:textId="77777777" w:rsidR="00166605" w:rsidRDefault="00EF57C8">
            <w:pPr>
              <w:spacing w:after="0" w:line="259" w:lineRule="auto"/>
              <w:ind w:left="704" w:firstLine="0"/>
              <w:jc w:val="center"/>
            </w:pPr>
            <w:r>
              <w:rPr>
                <w:b/>
              </w:rPr>
              <w:t xml:space="preserve"> </w:t>
            </w:r>
          </w:p>
        </w:tc>
      </w:tr>
      <w:tr w:rsidR="00166605" w14:paraId="1B316D49" w14:textId="77777777" w:rsidTr="00F32ABC">
        <w:trPr>
          <w:trHeight w:val="328"/>
        </w:trPr>
        <w:tc>
          <w:tcPr>
            <w:tcW w:w="3671" w:type="dxa"/>
            <w:vMerge/>
            <w:tcBorders>
              <w:top w:val="nil"/>
              <w:left w:val="single" w:sz="6" w:space="0" w:color="000000"/>
              <w:bottom w:val="single" w:sz="6" w:space="0" w:color="000000"/>
              <w:right w:val="single" w:sz="4" w:space="0" w:color="000000"/>
            </w:tcBorders>
          </w:tcPr>
          <w:p w14:paraId="5E2AB526"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2774514B"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345F5F99"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9E330A5"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2BCE0F65" w14:textId="77777777" w:rsidR="00166605" w:rsidRDefault="00EF57C8">
            <w:pPr>
              <w:spacing w:after="0" w:line="259" w:lineRule="auto"/>
              <w:ind w:left="704" w:firstLine="0"/>
              <w:jc w:val="center"/>
            </w:pPr>
            <w:r>
              <w:rPr>
                <w:b/>
              </w:rPr>
              <w:t xml:space="preserve"> </w:t>
            </w:r>
          </w:p>
        </w:tc>
      </w:tr>
      <w:tr w:rsidR="00166605" w14:paraId="637EE7E4" w14:textId="77777777" w:rsidTr="00F32ABC">
        <w:trPr>
          <w:trHeight w:val="323"/>
        </w:trPr>
        <w:tc>
          <w:tcPr>
            <w:tcW w:w="3671" w:type="dxa"/>
            <w:tcBorders>
              <w:top w:val="single" w:sz="6" w:space="0" w:color="000000"/>
              <w:left w:val="single" w:sz="6" w:space="0" w:color="000000"/>
              <w:bottom w:val="single" w:sz="6" w:space="0" w:color="000000"/>
              <w:right w:val="single" w:sz="4" w:space="0" w:color="000000"/>
            </w:tcBorders>
            <w:shd w:val="clear" w:color="auto" w:fill="F2F2F2"/>
          </w:tcPr>
          <w:p w14:paraId="523A49F5" w14:textId="77777777" w:rsidR="00166605" w:rsidRDefault="00EF57C8">
            <w:pPr>
              <w:spacing w:after="0" w:line="259" w:lineRule="auto"/>
              <w:ind w:left="70" w:firstLine="0"/>
              <w:jc w:val="left"/>
            </w:pPr>
            <w:r>
              <w:rPr>
                <w:b/>
              </w:rPr>
              <w:t xml:space="preserve">= RESULTAT DE L’EXERCICE </w:t>
            </w:r>
          </w:p>
        </w:tc>
        <w:tc>
          <w:tcPr>
            <w:tcW w:w="2580" w:type="dxa"/>
            <w:tcBorders>
              <w:top w:val="single" w:sz="4" w:space="0" w:color="000000"/>
              <w:left w:val="single" w:sz="4" w:space="0" w:color="000000"/>
              <w:bottom w:val="single" w:sz="4" w:space="0" w:color="000000"/>
              <w:right w:val="single" w:sz="4" w:space="0" w:color="000000"/>
            </w:tcBorders>
            <w:shd w:val="clear" w:color="auto" w:fill="F2F2F2"/>
          </w:tcPr>
          <w:p w14:paraId="21341DF0"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676D432C"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65B6D7A8"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shd w:val="clear" w:color="auto" w:fill="F2F2F2"/>
          </w:tcPr>
          <w:p w14:paraId="327C3EB8" w14:textId="77777777" w:rsidR="00166605" w:rsidRDefault="00EF57C8">
            <w:pPr>
              <w:spacing w:after="0" w:line="259" w:lineRule="auto"/>
              <w:ind w:left="703" w:firstLine="0"/>
              <w:jc w:val="center"/>
            </w:pPr>
            <w:r>
              <w:rPr>
                <w:b/>
              </w:rPr>
              <w:t xml:space="preserve"> </w:t>
            </w:r>
          </w:p>
        </w:tc>
      </w:tr>
      <w:tr w:rsidR="00166605" w14:paraId="5016E0E1" w14:textId="77777777" w:rsidTr="00F32ABC">
        <w:trPr>
          <w:trHeight w:val="328"/>
        </w:trPr>
        <w:tc>
          <w:tcPr>
            <w:tcW w:w="3671" w:type="dxa"/>
            <w:vMerge w:val="restart"/>
            <w:tcBorders>
              <w:top w:val="single" w:sz="6" w:space="0" w:color="000000"/>
              <w:left w:val="single" w:sz="6" w:space="0" w:color="000000"/>
              <w:bottom w:val="single" w:sz="4" w:space="0" w:color="000000"/>
              <w:right w:val="single" w:sz="4" w:space="0" w:color="000000"/>
            </w:tcBorders>
          </w:tcPr>
          <w:p w14:paraId="169307DF" w14:textId="77777777" w:rsidR="00166605" w:rsidRDefault="00EF57C8">
            <w:pPr>
              <w:spacing w:after="110" w:line="259" w:lineRule="auto"/>
              <w:ind w:left="70" w:firstLine="0"/>
              <w:jc w:val="left"/>
            </w:pPr>
            <w:r>
              <w:t xml:space="preserve">+ Dotations aux amort. et prov. </w:t>
            </w:r>
          </w:p>
          <w:p w14:paraId="21A1BB06" w14:textId="77777777" w:rsidR="00166605" w:rsidRDefault="00EF57C8">
            <w:pPr>
              <w:numPr>
                <w:ilvl w:val="0"/>
                <w:numId w:val="11"/>
              </w:numPr>
              <w:spacing w:after="113" w:line="259" w:lineRule="auto"/>
              <w:ind w:right="-22" w:hanging="108"/>
              <w:jc w:val="left"/>
            </w:pPr>
            <w:r>
              <w:t>Reprises sur amort. et prov., transfert de ch</w:t>
            </w:r>
          </w:p>
          <w:p w14:paraId="549093D2" w14:textId="77777777" w:rsidR="00166605" w:rsidRDefault="00EF57C8">
            <w:pPr>
              <w:spacing w:after="113" w:line="259" w:lineRule="auto"/>
              <w:ind w:left="70" w:right="-32" w:firstLine="0"/>
            </w:pPr>
            <w:r>
              <w:t>+ Valeur comptable des éléments d’actif cédé</w:t>
            </w:r>
          </w:p>
          <w:p w14:paraId="4983B36F" w14:textId="77777777" w:rsidR="00166605" w:rsidRDefault="00EF57C8">
            <w:pPr>
              <w:numPr>
                <w:ilvl w:val="0"/>
                <w:numId w:val="11"/>
              </w:numPr>
              <w:spacing w:after="110" w:line="259" w:lineRule="auto"/>
              <w:ind w:right="-22" w:hanging="108"/>
              <w:jc w:val="left"/>
            </w:pPr>
            <w:r>
              <w:t xml:space="preserve">Produit des cessions d’éléments d’actif </w:t>
            </w:r>
          </w:p>
          <w:p w14:paraId="5C87827D" w14:textId="77777777" w:rsidR="00166605" w:rsidRDefault="00EF57C8">
            <w:pPr>
              <w:numPr>
                <w:ilvl w:val="0"/>
                <w:numId w:val="11"/>
              </w:numPr>
              <w:spacing w:after="0" w:line="259" w:lineRule="auto"/>
              <w:ind w:right="-22" w:hanging="108"/>
              <w:jc w:val="left"/>
            </w:pPr>
            <w:r>
              <w:t>Quote-part des subventions d’investissemen</w:t>
            </w:r>
          </w:p>
        </w:tc>
        <w:tc>
          <w:tcPr>
            <w:tcW w:w="2580" w:type="dxa"/>
            <w:tcBorders>
              <w:top w:val="single" w:sz="4" w:space="0" w:color="000000"/>
              <w:left w:val="single" w:sz="4" w:space="0" w:color="000000"/>
              <w:bottom w:val="single" w:sz="4" w:space="0" w:color="000000"/>
              <w:right w:val="single" w:sz="4" w:space="0" w:color="000000"/>
            </w:tcBorders>
          </w:tcPr>
          <w:p w14:paraId="55A5D518"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5ECD1D5"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93AC998"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5F54B7AA" w14:textId="77777777" w:rsidR="00166605" w:rsidRDefault="00EF57C8">
            <w:pPr>
              <w:spacing w:after="0" w:line="259" w:lineRule="auto"/>
              <w:ind w:left="704" w:firstLine="0"/>
              <w:jc w:val="center"/>
            </w:pPr>
            <w:r>
              <w:rPr>
                <w:b/>
              </w:rPr>
              <w:t xml:space="preserve"> </w:t>
            </w:r>
          </w:p>
        </w:tc>
      </w:tr>
      <w:tr w:rsidR="00166605" w14:paraId="172DAB07" w14:textId="77777777" w:rsidTr="00F32ABC">
        <w:trPr>
          <w:trHeight w:val="324"/>
        </w:trPr>
        <w:tc>
          <w:tcPr>
            <w:tcW w:w="3671" w:type="dxa"/>
            <w:vMerge/>
            <w:tcBorders>
              <w:top w:val="nil"/>
              <w:left w:val="single" w:sz="6" w:space="0" w:color="000000"/>
              <w:bottom w:val="nil"/>
              <w:right w:val="single" w:sz="4" w:space="0" w:color="000000"/>
            </w:tcBorders>
          </w:tcPr>
          <w:p w14:paraId="18BDF5B3"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4A87A553"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0DE3E10"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8FFCEA4"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08A759D3" w14:textId="77777777" w:rsidR="00166605" w:rsidRDefault="00EF57C8">
            <w:pPr>
              <w:spacing w:after="0" w:line="259" w:lineRule="auto"/>
              <w:ind w:left="704" w:firstLine="0"/>
              <w:jc w:val="center"/>
            </w:pPr>
            <w:r>
              <w:rPr>
                <w:b/>
              </w:rPr>
              <w:t xml:space="preserve"> </w:t>
            </w:r>
          </w:p>
        </w:tc>
      </w:tr>
      <w:tr w:rsidR="00166605" w14:paraId="2772125F" w14:textId="77777777" w:rsidTr="00F32ABC">
        <w:trPr>
          <w:trHeight w:val="322"/>
        </w:trPr>
        <w:tc>
          <w:tcPr>
            <w:tcW w:w="3671" w:type="dxa"/>
            <w:vMerge/>
            <w:tcBorders>
              <w:top w:val="nil"/>
              <w:left w:val="single" w:sz="6" w:space="0" w:color="000000"/>
              <w:bottom w:val="nil"/>
              <w:right w:val="single" w:sz="4" w:space="0" w:color="000000"/>
            </w:tcBorders>
          </w:tcPr>
          <w:p w14:paraId="4E06E7EF"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79FCA518"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6C5691C9"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023C6D4"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078F81C5" w14:textId="77777777" w:rsidR="00166605" w:rsidRDefault="00EF57C8">
            <w:pPr>
              <w:spacing w:after="0" w:line="259" w:lineRule="auto"/>
              <w:ind w:left="704" w:firstLine="0"/>
              <w:jc w:val="center"/>
            </w:pPr>
            <w:r>
              <w:rPr>
                <w:b/>
              </w:rPr>
              <w:t xml:space="preserve"> </w:t>
            </w:r>
          </w:p>
        </w:tc>
      </w:tr>
      <w:tr w:rsidR="00166605" w14:paraId="609E57C0" w14:textId="77777777" w:rsidTr="00F32ABC">
        <w:trPr>
          <w:trHeight w:val="324"/>
        </w:trPr>
        <w:tc>
          <w:tcPr>
            <w:tcW w:w="3671" w:type="dxa"/>
            <w:vMerge/>
            <w:tcBorders>
              <w:top w:val="nil"/>
              <w:left w:val="single" w:sz="6" w:space="0" w:color="000000"/>
              <w:bottom w:val="nil"/>
              <w:right w:val="single" w:sz="4" w:space="0" w:color="000000"/>
            </w:tcBorders>
          </w:tcPr>
          <w:p w14:paraId="5E379C01"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1668B5D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A15E7E1"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56D8199"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1511A2C7" w14:textId="77777777" w:rsidR="00166605" w:rsidRDefault="00EF57C8">
            <w:pPr>
              <w:spacing w:after="0" w:line="259" w:lineRule="auto"/>
              <w:ind w:left="704" w:firstLine="0"/>
              <w:jc w:val="center"/>
            </w:pPr>
            <w:r>
              <w:rPr>
                <w:b/>
              </w:rPr>
              <w:t xml:space="preserve"> </w:t>
            </w:r>
          </w:p>
        </w:tc>
      </w:tr>
      <w:tr w:rsidR="00166605" w14:paraId="14C721F6" w14:textId="77777777" w:rsidTr="00F32ABC">
        <w:trPr>
          <w:trHeight w:val="325"/>
        </w:trPr>
        <w:tc>
          <w:tcPr>
            <w:tcW w:w="3671" w:type="dxa"/>
            <w:vMerge/>
            <w:tcBorders>
              <w:top w:val="nil"/>
              <w:left w:val="single" w:sz="6" w:space="0" w:color="000000"/>
              <w:bottom w:val="single" w:sz="4" w:space="0" w:color="000000"/>
              <w:right w:val="single" w:sz="4" w:space="0" w:color="000000"/>
            </w:tcBorders>
          </w:tcPr>
          <w:p w14:paraId="35994814" w14:textId="77777777" w:rsidR="00166605" w:rsidRDefault="00166605">
            <w:pPr>
              <w:spacing w:after="160" w:line="259" w:lineRule="auto"/>
              <w:ind w:left="0" w:firstLine="0"/>
              <w:jc w:val="left"/>
            </w:pPr>
          </w:p>
        </w:tc>
        <w:tc>
          <w:tcPr>
            <w:tcW w:w="2580" w:type="dxa"/>
            <w:tcBorders>
              <w:top w:val="single" w:sz="4" w:space="0" w:color="000000"/>
              <w:left w:val="single" w:sz="4" w:space="0" w:color="000000"/>
              <w:bottom w:val="single" w:sz="4" w:space="0" w:color="000000"/>
              <w:right w:val="single" w:sz="4" w:space="0" w:color="000000"/>
            </w:tcBorders>
          </w:tcPr>
          <w:p w14:paraId="546EED3F"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3E907CC1"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480EBD0C"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tcPr>
          <w:p w14:paraId="78775364" w14:textId="77777777" w:rsidR="00166605" w:rsidRDefault="00EF57C8">
            <w:pPr>
              <w:spacing w:after="0" w:line="259" w:lineRule="auto"/>
              <w:ind w:left="704" w:firstLine="0"/>
              <w:jc w:val="center"/>
            </w:pPr>
            <w:r>
              <w:rPr>
                <w:b/>
              </w:rPr>
              <w:t xml:space="preserve"> </w:t>
            </w:r>
          </w:p>
        </w:tc>
      </w:tr>
      <w:tr w:rsidR="00166605" w14:paraId="4DE4C318" w14:textId="77777777" w:rsidTr="00F32ABC">
        <w:trPr>
          <w:trHeight w:val="320"/>
        </w:trPr>
        <w:tc>
          <w:tcPr>
            <w:tcW w:w="3671" w:type="dxa"/>
            <w:tcBorders>
              <w:top w:val="single" w:sz="4" w:space="0" w:color="000000"/>
              <w:left w:val="single" w:sz="4" w:space="0" w:color="000000"/>
              <w:bottom w:val="single" w:sz="4" w:space="0" w:color="000000"/>
              <w:right w:val="single" w:sz="4" w:space="0" w:color="000000"/>
            </w:tcBorders>
            <w:shd w:val="clear" w:color="auto" w:fill="F2F2F2"/>
          </w:tcPr>
          <w:p w14:paraId="366E8CF2" w14:textId="77777777" w:rsidR="00166605" w:rsidRDefault="00EF57C8">
            <w:pPr>
              <w:spacing w:after="0" w:line="259" w:lineRule="auto"/>
              <w:ind w:left="70" w:firstLine="0"/>
              <w:jc w:val="left"/>
            </w:pPr>
            <w:r>
              <w:rPr>
                <w:b/>
              </w:rPr>
              <w:t xml:space="preserve">= CAPACITE D’AUTOFINANCEMENT </w:t>
            </w:r>
          </w:p>
        </w:tc>
        <w:tc>
          <w:tcPr>
            <w:tcW w:w="2580" w:type="dxa"/>
            <w:tcBorders>
              <w:top w:val="single" w:sz="4" w:space="0" w:color="000000"/>
              <w:left w:val="single" w:sz="4" w:space="0" w:color="000000"/>
              <w:bottom w:val="single" w:sz="4" w:space="0" w:color="000000"/>
              <w:right w:val="single" w:sz="4" w:space="0" w:color="000000"/>
            </w:tcBorders>
            <w:shd w:val="clear" w:color="auto" w:fill="F2F2F2"/>
          </w:tcPr>
          <w:p w14:paraId="4A21EAB1"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12356CC8" w14:textId="77777777" w:rsidR="00166605" w:rsidRDefault="00EF57C8">
            <w:pPr>
              <w:spacing w:after="0" w:line="259" w:lineRule="auto"/>
              <w:ind w:left="702" w:firstLine="0"/>
              <w:jc w:val="center"/>
            </w:pPr>
            <w:r>
              <w:rPr>
                <w:b/>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F2F2F2"/>
          </w:tcPr>
          <w:p w14:paraId="269AFE63" w14:textId="77777777" w:rsidR="00166605" w:rsidRDefault="00EF57C8">
            <w:pPr>
              <w:spacing w:after="0" w:line="259" w:lineRule="auto"/>
              <w:ind w:left="702" w:firstLine="0"/>
              <w:jc w:val="center"/>
            </w:pPr>
            <w:r>
              <w:rPr>
                <w:b/>
              </w:rPr>
              <w:t xml:space="preserve"> </w:t>
            </w:r>
          </w:p>
        </w:tc>
        <w:tc>
          <w:tcPr>
            <w:tcW w:w="1643" w:type="dxa"/>
            <w:tcBorders>
              <w:top w:val="single" w:sz="4" w:space="0" w:color="000000"/>
              <w:left w:val="single" w:sz="4" w:space="0" w:color="000000"/>
              <w:bottom w:val="single" w:sz="4" w:space="0" w:color="000000"/>
              <w:right w:val="single" w:sz="4" w:space="0" w:color="000000"/>
            </w:tcBorders>
            <w:shd w:val="clear" w:color="auto" w:fill="F2F2F2"/>
          </w:tcPr>
          <w:p w14:paraId="231DEB9E" w14:textId="77777777" w:rsidR="00166605" w:rsidRDefault="00EF57C8">
            <w:pPr>
              <w:spacing w:after="0" w:line="259" w:lineRule="auto"/>
              <w:ind w:left="703" w:firstLine="0"/>
              <w:jc w:val="center"/>
            </w:pPr>
            <w:r>
              <w:rPr>
                <w:b/>
              </w:rPr>
              <w:t xml:space="preserve"> </w:t>
            </w:r>
          </w:p>
        </w:tc>
      </w:tr>
    </w:tbl>
    <w:p w14:paraId="67B08EA9" w14:textId="7EB766BA" w:rsidR="00F32ABC" w:rsidRDefault="00EF57C8" w:rsidP="00F32ABC">
      <w:pPr>
        <w:spacing w:after="24" w:line="259" w:lineRule="auto"/>
        <w:ind w:left="835" w:firstLine="0"/>
        <w:jc w:val="left"/>
      </w:pPr>
      <w:r>
        <w:rPr>
          <w:b/>
        </w:rPr>
        <w:t xml:space="preserve"> </w:t>
      </w:r>
    </w:p>
    <w:p w14:paraId="149195FE" w14:textId="075DBB12" w:rsidR="00F32ABC" w:rsidRPr="00F32ABC" w:rsidRDefault="00F32ABC" w:rsidP="00F32ABC">
      <w:pPr>
        <w:spacing w:after="160" w:line="259" w:lineRule="auto"/>
        <w:ind w:left="0" w:firstLine="0"/>
        <w:jc w:val="left"/>
      </w:pPr>
      <w:r>
        <w:br w:type="page"/>
      </w:r>
    </w:p>
    <w:p w14:paraId="16D1EEFA" w14:textId="77777777" w:rsidR="00F32ABC" w:rsidRPr="00F32ABC" w:rsidRDefault="00F32ABC">
      <w:pPr>
        <w:pStyle w:val="Titre1"/>
        <w:numPr>
          <w:ilvl w:val="0"/>
          <w:numId w:val="0"/>
        </w:numPr>
        <w:ind w:left="830"/>
        <w:rPr>
          <w:b/>
          <w:color w:val="auto"/>
        </w:rPr>
      </w:pPr>
    </w:p>
    <w:p w14:paraId="6E0B5D0B" w14:textId="77777777" w:rsidR="00166605" w:rsidRPr="00F32ABC" w:rsidRDefault="00EF57C8">
      <w:pPr>
        <w:pStyle w:val="Titre1"/>
        <w:numPr>
          <w:ilvl w:val="0"/>
          <w:numId w:val="0"/>
        </w:numPr>
        <w:ind w:left="830"/>
        <w:rPr>
          <w:b/>
          <w:color w:val="auto"/>
        </w:rPr>
      </w:pPr>
      <w:r w:rsidRPr="00F32ABC">
        <w:rPr>
          <w:b/>
          <w:color w:val="auto"/>
        </w:rPr>
        <w:t xml:space="preserve">Annexe 2 : Plan de financement comptable de l’investissement </w:t>
      </w:r>
    </w:p>
    <w:p w14:paraId="4A4C4184" w14:textId="21EF58B3" w:rsidR="00166605" w:rsidRDefault="00166605">
      <w:pPr>
        <w:spacing w:after="0" w:line="259" w:lineRule="auto"/>
        <w:ind w:left="835" w:firstLine="0"/>
        <w:jc w:val="left"/>
      </w:pPr>
    </w:p>
    <w:p w14:paraId="6A7A343A" w14:textId="77777777" w:rsidR="00166605" w:rsidRDefault="00EF57C8">
      <w:pPr>
        <w:spacing w:after="0" w:line="259" w:lineRule="auto"/>
        <w:ind w:left="834"/>
        <w:jc w:val="left"/>
      </w:pPr>
      <w:r>
        <w:rPr>
          <w:sz w:val="17"/>
        </w:rPr>
        <w:t xml:space="preserve">Pour l’exercice en cours et les trois prochains exercices (en euros) </w:t>
      </w:r>
    </w:p>
    <w:tbl>
      <w:tblPr>
        <w:tblStyle w:val="TableGrid"/>
        <w:tblW w:w="10786" w:type="dxa"/>
        <w:tblInd w:w="-28" w:type="dxa"/>
        <w:tblCellMar>
          <w:top w:w="32" w:type="dxa"/>
          <w:bottom w:w="6" w:type="dxa"/>
          <w:right w:w="4" w:type="dxa"/>
        </w:tblCellMar>
        <w:tblLook w:val="04A0" w:firstRow="1" w:lastRow="0" w:firstColumn="1" w:lastColumn="0" w:noHBand="0" w:noVBand="1"/>
      </w:tblPr>
      <w:tblGrid>
        <w:gridCol w:w="1062"/>
        <w:gridCol w:w="3302"/>
        <w:gridCol w:w="1455"/>
        <w:gridCol w:w="1172"/>
        <w:gridCol w:w="1218"/>
        <w:gridCol w:w="1235"/>
        <w:gridCol w:w="1342"/>
      </w:tblGrid>
      <w:tr w:rsidR="00166605" w14:paraId="7F03C6A2" w14:textId="77777777">
        <w:trPr>
          <w:trHeight w:val="691"/>
        </w:trPr>
        <w:tc>
          <w:tcPr>
            <w:tcW w:w="5819" w:type="dxa"/>
            <w:gridSpan w:val="3"/>
            <w:tcBorders>
              <w:top w:val="single" w:sz="12" w:space="0" w:color="000000"/>
              <w:left w:val="single" w:sz="12" w:space="0" w:color="000000"/>
              <w:bottom w:val="single" w:sz="12" w:space="0" w:color="000000"/>
              <w:right w:val="single" w:sz="4" w:space="0" w:color="000000"/>
            </w:tcBorders>
            <w:vAlign w:val="center"/>
          </w:tcPr>
          <w:p w14:paraId="6D3275A7" w14:textId="77777777" w:rsidR="00166605" w:rsidRDefault="00EF57C8">
            <w:pPr>
              <w:spacing w:after="0" w:line="259" w:lineRule="auto"/>
              <w:ind w:left="10" w:firstLine="0"/>
              <w:jc w:val="center"/>
            </w:pPr>
            <w:r>
              <w:rPr>
                <w:b/>
              </w:rPr>
              <w:t xml:space="preserve">Valeurs en milliers de €. </w:t>
            </w:r>
          </w:p>
        </w:tc>
        <w:tc>
          <w:tcPr>
            <w:tcW w:w="1172" w:type="dxa"/>
            <w:tcBorders>
              <w:top w:val="single" w:sz="12" w:space="0" w:color="000000"/>
              <w:left w:val="single" w:sz="4" w:space="0" w:color="000000"/>
              <w:bottom w:val="single" w:sz="12" w:space="0" w:color="000000"/>
              <w:right w:val="single" w:sz="4" w:space="0" w:color="000000"/>
            </w:tcBorders>
          </w:tcPr>
          <w:p w14:paraId="43D866AD" w14:textId="77777777" w:rsidR="00166605" w:rsidRDefault="00EF57C8">
            <w:pPr>
              <w:spacing w:after="41" w:line="235" w:lineRule="auto"/>
              <w:ind w:left="290" w:hanging="122"/>
            </w:pPr>
            <w:r>
              <w:rPr>
                <w:b/>
              </w:rPr>
              <w:t xml:space="preserve">Année  </w:t>
            </w:r>
            <w:r>
              <w:t xml:space="preserve">(en cours) </w:t>
            </w:r>
            <w:r>
              <w:rPr>
                <w:b/>
              </w:rPr>
              <w:t xml:space="preserve">n  </w:t>
            </w:r>
          </w:p>
          <w:p w14:paraId="5FE7E0F9" w14:textId="77777777" w:rsidR="00166605" w:rsidRDefault="00EF57C8">
            <w:pPr>
              <w:spacing w:after="0" w:line="259" w:lineRule="auto"/>
              <w:ind w:left="8" w:firstLine="0"/>
              <w:jc w:val="center"/>
            </w:pPr>
            <w:r>
              <w:rPr>
                <w:b/>
              </w:rPr>
              <w:t xml:space="preserve">20.. </w:t>
            </w:r>
          </w:p>
        </w:tc>
        <w:tc>
          <w:tcPr>
            <w:tcW w:w="1218" w:type="dxa"/>
            <w:tcBorders>
              <w:top w:val="single" w:sz="12" w:space="0" w:color="000000"/>
              <w:left w:val="single" w:sz="4" w:space="0" w:color="000000"/>
              <w:bottom w:val="single" w:sz="12" w:space="0" w:color="000000"/>
              <w:right w:val="single" w:sz="4" w:space="0" w:color="000000"/>
            </w:tcBorders>
            <w:vAlign w:val="center"/>
          </w:tcPr>
          <w:p w14:paraId="5DAEA066" w14:textId="77777777" w:rsidR="00166605" w:rsidRDefault="00EF57C8">
            <w:pPr>
              <w:spacing w:after="21" w:line="259" w:lineRule="auto"/>
              <w:ind w:left="162" w:firstLine="0"/>
              <w:jc w:val="left"/>
            </w:pPr>
            <w:r>
              <w:rPr>
                <w:b/>
              </w:rPr>
              <w:t xml:space="preserve">Année n+1 </w:t>
            </w:r>
          </w:p>
          <w:p w14:paraId="0F4C5122" w14:textId="77777777" w:rsidR="00166605" w:rsidRDefault="00EF57C8">
            <w:pPr>
              <w:spacing w:after="0" w:line="259" w:lineRule="auto"/>
              <w:ind w:left="0" w:right="2" w:firstLine="0"/>
              <w:jc w:val="center"/>
            </w:pPr>
            <w:r>
              <w:rPr>
                <w:b/>
              </w:rPr>
              <w:t xml:space="preserve">20.. </w:t>
            </w:r>
          </w:p>
        </w:tc>
        <w:tc>
          <w:tcPr>
            <w:tcW w:w="1235" w:type="dxa"/>
            <w:tcBorders>
              <w:top w:val="single" w:sz="12" w:space="0" w:color="000000"/>
              <w:left w:val="single" w:sz="4" w:space="0" w:color="000000"/>
              <w:bottom w:val="single" w:sz="12" w:space="0" w:color="000000"/>
              <w:right w:val="single" w:sz="4" w:space="0" w:color="000000"/>
            </w:tcBorders>
            <w:vAlign w:val="center"/>
          </w:tcPr>
          <w:p w14:paraId="7DD1444A" w14:textId="77777777" w:rsidR="00166605" w:rsidRDefault="00EF57C8">
            <w:pPr>
              <w:spacing w:after="21" w:line="259" w:lineRule="auto"/>
              <w:ind w:left="175" w:firstLine="0"/>
              <w:jc w:val="left"/>
            </w:pPr>
            <w:r>
              <w:rPr>
                <w:b/>
              </w:rPr>
              <w:t xml:space="preserve">Année n+2 </w:t>
            </w:r>
          </w:p>
          <w:p w14:paraId="6035BAE6" w14:textId="77777777" w:rsidR="00166605" w:rsidRDefault="00EF57C8">
            <w:pPr>
              <w:spacing w:after="0" w:line="259" w:lineRule="auto"/>
              <w:ind w:left="8" w:firstLine="0"/>
              <w:jc w:val="center"/>
            </w:pPr>
            <w:r>
              <w:rPr>
                <w:b/>
              </w:rPr>
              <w:t xml:space="preserve">20.. </w:t>
            </w:r>
          </w:p>
        </w:tc>
        <w:tc>
          <w:tcPr>
            <w:tcW w:w="1342" w:type="dxa"/>
            <w:tcBorders>
              <w:top w:val="single" w:sz="12" w:space="0" w:color="000000"/>
              <w:left w:val="single" w:sz="4" w:space="0" w:color="000000"/>
              <w:bottom w:val="single" w:sz="12" w:space="0" w:color="000000"/>
              <w:right w:val="single" w:sz="12" w:space="0" w:color="000000"/>
            </w:tcBorders>
            <w:vAlign w:val="center"/>
          </w:tcPr>
          <w:p w14:paraId="084FF8AD" w14:textId="77777777" w:rsidR="00166605" w:rsidRDefault="00EF57C8">
            <w:pPr>
              <w:spacing w:after="0" w:line="259" w:lineRule="auto"/>
              <w:ind w:left="0" w:right="5" w:firstLine="0"/>
              <w:jc w:val="center"/>
            </w:pPr>
            <w:r>
              <w:rPr>
                <w:b/>
              </w:rPr>
              <w:t xml:space="preserve">TOTAL </w:t>
            </w:r>
          </w:p>
        </w:tc>
      </w:tr>
      <w:tr w:rsidR="00166605" w14:paraId="0B6FAFEA" w14:textId="77777777">
        <w:trPr>
          <w:trHeight w:val="845"/>
        </w:trPr>
        <w:tc>
          <w:tcPr>
            <w:tcW w:w="5819" w:type="dxa"/>
            <w:gridSpan w:val="3"/>
            <w:tcBorders>
              <w:top w:val="single" w:sz="12" w:space="0" w:color="000000"/>
              <w:left w:val="single" w:sz="12" w:space="0" w:color="000000"/>
              <w:bottom w:val="single" w:sz="4" w:space="0" w:color="000000"/>
              <w:right w:val="single" w:sz="4" w:space="0" w:color="000000"/>
            </w:tcBorders>
            <w:vAlign w:val="bottom"/>
          </w:tcPr>
          <w:tbl>
            <w:tblPr>
              <w:tblStyle w:val="TableGrid"/>
              <w:tblW w:w="1390" w:type="dxa"/>
              <w:tblInd w:w="1902" w:type="dxa"/>
              <w:tblCellMar>
                <w:top w:w="27" w:type="dxa"/>
                <w:left w:w="115" w:type="dxa"/>
                <w:right w:w="115" w:type="dxa"/>
              </w:tblCellMar>
              <w:tblLook w:val="04A0" w:firstRow="1" w:lastRow="0" w:firstColumn="1" w:lastColumn="0" w:noHBand="0" w:noVBand="1"/>
            </w:tblPr>
            <w:tblGrid>
              <w:gridCol w:w="1390"/>
            </w:tblGrid>
            <w:tr w:rsidR="00166605" w14:paraId="3A4B8E3C" w14:textId="77777777">
              <w:trPr>
                <w:trHeight w:val="194"/>
              </w:trPr>
              <w:tc>
                <w:tcPr>
                  <w:tcW w:w="1390" w:type="dxa"/>
                  <w:tcBorders>
                    <w:top w:val="nil"/>
                    <w:left w:val="nil"/>
                    <w:bottom w:val="nil"/>
                    <w:right w:val="nil"/>
                  </w:tcBorders>
                  <w:shd w:val="clear" w:color="auto" w:fill="E5E5E5"/>
                </w:tcPr>
                <w:p w14:paraId="4EE8211F" w14:textId="77777777" w:rsidR="00166605" w:rsidRDefault="00EF57C8">
                  <w:pPr>
                    <w:spacing w:after="0" w:line="259" w:lineRule="auto"/>
                    <w:ind w:left="1" w:firstLine="0"/>
                    <w:jc w:val="center"/>
                  </w:pPr>
                  <w:r>
                    <w:rPr>
                      <w:b/>
                    </w:rPr>
                    <w:t xml:space="preserve">BESOINS </w:t>
                  </w:r>
                </w:p>
              </w:tc>
            </w:tr>
          </w:tbl>
          <w:p w14:paraId="7F9C63D1" w14:textId="77777777" w:rsidR="00166605" w:rsidRDefault="00EF57C8">
            <w:pPr>
              <w:tabs>
                <w:tab w:val="center" w:pos="535"/>
                <w:tab w:val="center" w:pos="3060"/>
              </w:tabs>
              <w:spacing w:after="0" w:line="259" w:lineRule="auto"/>
              <w:ind w:left="0" w:firstLine="0"/>
              <w:jc w:val="left"/>
            </w:pPr>
            <w:r>
              <w:rPr>
                <w:rFonts w:ascii="Calibri" w:eastAsia="Calibri" w:hAnsi="Calibri" w:cs="Calibri"/>
                <w:sz w:val="22"/>
              </w:rPr>
              <w:tab/>
            </w:r>
            <w:r>
              <w:rPr>
                <w:b/>
              </w:rPr>
              <w:t xml:space="preserve">1 </w:t>
            </w:r>
            <w:r>
              <w:rPr>
                <w:b/>
              </w:rPr>
              <w:tab/>
            </w:r>
            <w:r>
              <w:t xml:space="preserve">Total programme soumis hors taxes (pour mémoire) </w:t>
            </w:r>
          </w:p>
        </w:tc>
        <w:tc>
          <w:tcPr>
            <w:tcW w:w="1172" w:type="dxa"/>
            <w:tcBorders>
              <w:top w:val="single" w:sz="12" w:space="0" w:color="000000"/>
              <w:left w:val="single" w:sz="4" w:space="0" w:color="000000"/>
              <w:bottom w:val="single" w:sz="4" w:space="0" w:color="000000"/>
              <w:right w:val="single" w:sz="4" w:space="0" w:color="000000"/>
            </w:tcBorders>
            <w:vAlign w:val="center"/>
          </w:tcPr>
          <w:p w14:paraId="2DAE48D4" w14:textId="77777777" w:rsidR="00166605" w:rsidRDefault="00EF57C8">
            <w:pPr>
              <w:spacing w:after="223" w:line="259" w:lineRule="auto"/>
              <w:ind w:left="50" w:firstLine="0"/>
              <w:jc w:val="center"/>
            </w:pPr>
            <w:r>
              <w:rPr>
                <w:b/>
              </w:rPr>
              <w:t xml:space="preserve"> </w:t>
            </w:r>
          </w:p>
          <w:p w14:paraId="122CC941" w14:textId="77777777" w:rsidR="00166605" w:rsidRDefault="00EF57C8">
            <w:pPr>
              <w:spacing w:after="0" w:line="259" w:lineRule="auto"/>
              <w:ind w:left="0" w:right="139" w:firstLine="0"/>
              <w:jc w:val="right"/>
            </w:pPr>
            <w:r>
              <w:rPr>
                <w:b/>
              </w:rPr>
              <w:t xml:space="preserve"> </w:t>
            </w:r>
          </w:p>
        </w:tc>
        <w:tc>
          <w:tcPr>
            <w:tcW w:w="1218" w:type="dxa"/>
            <w:tcBorders>
              <w:top w:val="single" w:sz="12" w:space="0" w:color="000000"/>
              <w:left w:val="single" w:sz="4" w:space="0" w:color="000000"/>
              <w:bottom w:val="single" w:sz="4" w:space="0" w:color="000000"/>
              <w:right w:val="single" w:sz="4" w:space="0" w:color="000000"/>
            </w:tcBorders>
            <w:vAlign w:val="center"/>
          </w:tcPr>
          <w:p w14:paraId="5B318D17" w14:textId="77777777" w:rsidR="00166605" w:rsidRDefault="00EF57C8">
            <w:pPr>
              <w:spacing w:after="223" w:line="259" w:lineRule="auto"/>
              <w:ind w:left="45" w:firstLine="0"/>
              <w:jc w:val="center"/>
            </w:pPr>
            <w:r>
              <w:rPr>
                <w:b/>
              </w:rPr>
              <w:t xml:space="preserve"> </w:t>
            </w:r>
          </w:p>
          <w:p w14:paraId="16FE9A54" w14:textId="77777777" w:rsidR="00166605" w:rsidRDefault="00EF57C8">
            <w:pPr>
              <w:spacing w:after="0" w:line="259" w:lineRule="auto"/>
              <w:ind w:left="0" w:right="143" w:firstLine="0"/>
              <w:jc w:val="right"/>
            </w:pPr>
            <w:r>
              <w:rPr>
                <w:b/>
              </w:rPr>
              <w:t xml:space="preserve"> </w:t>
            </w:r>
          </w:p>
        </w:tc>
        <w:tc>
          <w:tcPr>
            <w:tcW w:w="1235" w:type="dxa"/>
            <w:tcBorders>
              <w:top w:val="single" w:sz="12" w:space="0" w:color="000000"/>
              <w:left w:val="single" w:sz="4" w:space="0" w:color="000000"/>
              <w:bottom w:val="single" w:sz="4" w:space="0" w:color="000000"/>
              <w:right w:val="single" w:sz="4" w:space="0" w:color="000000"/>
            </w:tcBorders>
            <w:vAlign w:val="center"/>
          </w:tcPr>
          <w:p w14:paraId="40733C5E" w14:textId="77777777" w:rsidR="00166605" w:rsidRDefault="00EF57C8">
            <w:pPr>
              <w:spacing w:after="223" w:line="259" w:lineRule="auto"/>
              <w:ind w:left="55" w:firstLine="0"/>
              <w:jc w:val="center"/>
            </w:pPr>
            <w:r>
              <w:rPr>
                <w:b/>
              </w:rPr>
              <w:t xml:space="preserve"> </w:t>
            </w:r>
          </w:p>
          <w:p w14:paraId="1FDFB04D" w14:textId="77777777" w:rsidR="00166605" w:rsidRDefault="00EF57C8">
            <w:pPr>
              <w:spacing w:after="0" w:line="259" w:lineRule="auto"/>
              <w:ind w:left="0" w:right="139" w:firstLine="0"/>
              <w:jc w:val="right"/>
            </w:pPr>
            <w:r>
              <w:rPr>
                <w:b/>
              </w:rPr>
              <w:t xml:space="preserve"> </w:t>
            </w:r>
          </w:p>
        </w:tc>
        <w:tc>
          <w:tcPr>
            <w:tcW w:w="1342" w:type="dxa"/>
            <w:tcBorders>
              <w:top w:val="single" w:sz="12" w:space="0" w:color="000000"/>
              <w:left w:val="single" w:sz="4" w:space="0" w:color="000000"/>
              <w:bottom w:val="single" w:sz="4" w:space="0" w:color="000000"/>
              <w:right w:val="single" w:sz="12" w:space="0" w:color="000000"/>
            </w:tcBorders>
            <w:vAlign w:val="center"/>
          </w:tcPr>
          <w:p w14:paraId="637B3EC1" w14:textId="77777777" w:rsidR="00166605" w:rsidRDefault="00EF57C8">
            <w:pPr>
              <w:spacing w:after="223" w:line="259" w:lineRule="auto"/>
              <w:ind w:left="37" w:firstLine="0"/>
              <w:jc w:val="center"/>
            </w:pPr>
            <w:r>
              <w:rPr>
                <w:b/>
              </w:rPr>
              <w:t xml:space="preserve"> </w:t>
            </w:r>
          </w:p>
          <w:p w14:paraId="0A236894" w14:textId="77777777" w:rsidR="00166605" w:rsidRDefault="00EF57C8">
            <w:pPr>
              <w:spacing w:after="0" w:line="259" w:lineRule="auto"/>
              <w:ind w:left="0" w:right="149" w:firstLine="0"/>
              <w:jc w:val="right"/>
            </w:pPr>
            <w:r>
              <w:rPr>
                <w:b/>
              </w:rPr>
              <w:t xml:space="preserve"> </w:t>
            </w:r>
          </w:p>
        </w:tc>
      </w:tr>
      <w:tr w:rsidR="00166605" w14:paraId="4F889506" w14:textId="77777777">
        <w:trPr>
          <w:trHeight w:val="1001"/>
        </w:trPr>
        <w:tc>
          <w:tcPr>
            <w:tcW w:w="1062" w:type="dxa"/>
            <w:tcBorders>
              <w:top w:val="single" w:sz="4" w:space="0" w:color="000000"/>
              <w:left w:val="single" w:sz="12" w:space="0" w:color="000000"/>
              <w:bottom w:val="single" w:sz="4" w:space="0" w:color="000000"/>
              <w:right w:val="single" w:sz="4" w:space="0" w:color="000000"/>
            </w:tcBorders>
            <w:vAlign w:val="center"/>
          </w:tcPr>
          <w:p w14:paraId="56BC55AF" w14:textId="77777777" w:rsidR="00166605" w:rsidRDefault="00EF57C8">
            <w:pPr>
              <w:spacing w:after="0" w:line="259" w:lineRule="auto"/>
              <w:ind w:left="12" w:firstLine="0"/>
              <w:jc w:val="center"/>
            </w:pPr>
            <w:r>
              <w:rPr>
                <w:b/>
              </w:rPr>
              <w:t xml:space="preserve">Dont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123004D3" w14:textId="77777777" w:rsidR="00166605" w:rsidRDefault="00EF57C8">
            <w:pPr>
              <w:spacing w:after="209" w:line="235" w:lineRule="auto"/>
              <w:ind w:left="571" w:hanging="425"/>
              <w:jc w:val="left"/>
            </w:pPr>
            <w:r>
              <w:t xml:space="preserve">1.1. Crédit-bail et autres investissements passés en charge d'exploitation </w:t>
            </w:r>
          </w:p>
          <w:p w14:paraId="5735DBDB" w14:textId="77777777" w:rsidR="00166605" w:rsidRDefault="00EF57C8">
            <w:pPr>
              <w:spacing w:after="0" w:line="259" w:lineRule="auto"/>
              <w:ind w:left="146" w:firstLine="0"/>
              <w:jc w:val="left"/>
            </w:pPr>
            <w:r>
              <w:t xml:space="preserve">1.2. Investissements immobilisés </w:t>
            </w:r>
          </w:p>
        </w:tc>
        <w:tc>
          <w:tcPr>
            <w:tcW w:w="1172" w:type="dxa"/>
            <w:tcBorders>
              <w:top w:val="single" w:sz="4" w:space="0" w:color="000000"/>
              <w:left w:val="single" w:sz="4" w:space="0" w:color="000000"/>
              <w:bottom w:val="single" w:sz="4" w:space="0" w:color="000000"/>
              <w:right w:val="single" w:sz="4" w:space="0" w:color="000000"/>
            </w:tcBorders>
            <w:vAlign w:val="center"/>
          </w:tcPr>
          <w:p w14:paraId="48404C28" w14:textId="77777777" w:rsidR="00166605" w:rsidRDefault="00EF57C8">
            <w:pPr>
              <w:spacing w:after="0" w:line="259" w:lineRule="auto"/>
              <w:ind w:left="-5" w:firstLine="0"/>
              <w:jc w:val="left"/>
            </w:pPr>
            <w:r>
              <w:t xml:space="preserve"> </w:t>
            </w:r>
          </w:p>
          <w:p w14:paraId="65B66E13" w14:textId="77777777" w:rsidR="00166605" w:rsidRDefault="00EF57C8">
            <w:pPr>
              <w:spacing w:after="288" w:line="259" w:lineRule="auto"/>
              <w:ind w:left="0" w:right="139" w:firstLine="0"/>
              <w:jc w:val="right"/>
            </w:pPr>
            <w:r>
              <w:rPr>
                <w:b/>
              </w:rPr>
              <w:t xml:space="preserve"> </w:t>
            </w:r>
          </w:p>
          <w:p w14:paraId="22A9BD0D"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bottom"/>
          </w:tcPr>
          <w:p w14:paraId="64C64FA5" w14:textId="77777777" w:rsidR="00166605" w:rsidRDefault="00EF57C8">
            <w:pPr>
              <w:spacing w:after="288" w:line="259" w:lineRule="auto"/>
              <w:ind w:left="0" w:right="143" w:firstLine="0"/>
              <w:jc w:val="right"/>
            </w:pPr>
            <w:r>
              <w:rPr>
                <w:b/>
              </w:rPr>
              <w:t xml:space="preserve"> </w:t>
            </w:r>
          </w:p>
          <w:p w14:paraId="26EA686D"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bottom"/>
          </w:tcPr>
          <w:p w14:paraId="09B4DE44" w14:textId="77777777" w:rsidR="00166605" w:rsidRDefault="00EF57C8">
            <w:pPr>
              <w:spacing w:after="288" w:line="259" w:lineRule="auto"/>
              <w:ind w:left="0" w:right="139" w:firstLine="0"/>
              <w:jc w:val="right"/>
            </w:pPr>
            <w:r>
              <w:rPr>
                <w:b/>
              </w:rPr>
              <w:t xml:space="preserve"> </w:t>
            </w:r>
          </w:p>
          <w:p w14:paraId="7ABF80CF"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bottom"/>
          </w:tcPr>
          <w:p w14:paraId="1FBD888D" w14:textId="77777777" w:rsidR="00166605" w:rsidRDefault="00EF57C8">
            <w:pPr>
              <w:spacing w:after="288" w:line="259" w:lineRule="auto"/>
              <w:ind w:left="0" w:right="149" w:firstLine="0"/>
              <w:jc w:val="right"/>
            </w:pPr>
            <w:r>
              <w:rPr>
                <w:b/>
              </w:rPr>
              <w:t xml:space="preserve"> </w:t>
            </w:r>
          </w:p>
          <w:p w14:paraId="452C4CBC" w14:textId="77777777" w:rsidR="00166605" w:rsidRDefault="00EF57C8">
            <w:pPr>
              <w:spacing w:after="0" w:line="259" w:lineRule="auto"/>
              <w:ind w:left="0" w:right="149" w:firstLine="0"/>
              <w:jc w:val="right"/>
            </w:pPr>
            <w:r>
              <w:rPr>
                <w:b/>
              </w:rPr>
              <w:t xml:space="preserve"> </w:t>
            </w:r>
          </w:p>
        </w:tc>
      </w:tr>
      <w:tr w:rsidR="00166605" w14:paraId="6A436202" w14:textId="77777777">
        <w:trPr>
          <w:trHeight w:val="403"/>
        </w:trPr>
        <w:tc>
          <w:tcPr>
            <w:tcW w:w="1062" w:type="dxa"/>
            <w:tcBorders>
              <w:top w:val="single" w:sz="4" w:space="0" w:color="000000"/>
              <w:left w:val="single" w:sz="12" w:space="0" w:color="000000"/>
              <w:bottom w:val="single" w:sz="4" w:space="0" w:color="000000"/>
              <w:right w:val="single" w:sz="4" w:space="0" w:color="000000"/>
            </w:tcBorders>
            <w:vAlign w:val="center"/>
          </w:tcPr>
          <w:p w14:paraId="45C9E105" w14:textId="77777777" w:rsidR="00166605" w:rsidRDefault="00EF57C8">
            <w:pPr>
              <w:spacing w:after="0" w:line="259" w:lineRule="auto"/>
              <w:ind w:left="12" w:firstLine="0"/>
              <w:jc w:val="center"/>
            </w:pPr>
            <w:r>
              <w:rPr>
                <w:b/>
              </w:rPr>
              <w:t xml:space="preserve">2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6CCA4E7C" w14:textId="77777777" w:rsidR="00166605" w:rsidRDefault="00EF57C8">
            <w:pPr>
              <w:spacing w:after="0" w:line="259" w:lineRule="auto"/>
              <w:ind w:left="146" w:firstLine="0"/>
              <w:jc w:val="left"/>
            </w:pPr>
            <w:r>
              <w:t xml:space="preserve">Autres investissements hors taxes </w:t>
            </w:r>
          </w:p>
        </w:tc>
        <w:tc>
          <w:tcPr>
            <w:tcW w:w="1172" w:type="dxa"/>
            <w:tcBorders>
              <w:top w:val="single" w:sz="4" w:space="0" w:color="000000"/>
              <w:left w:val="single" w:sz="4" w:space="0" w:color="000000"/>
              <w:bottom w:val="single" w:sz="4" w:space="0" w:color="000000"/>
              <w:right w:val="single" w:sz="4" w:space="0" w:color="000000"/>
            </w:tcBorders>
            <w:vAlign w:val="center"/>
          </w:tcPr>
          <w:p w14:paraId="2831EACD"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1E0988C6"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6ED0E6A6"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5F2D5C86" w14:textId="77777777" w:rsidR="00166605" w:rsidRDefault="00EF57C8">
            <w:pPr>
              <w:spacing w:after="0" w:line="259" w:lineRule="auto"/>
              <w:ind w:left="0" w:right="149" w:firstLine="0"/>
              <w:jc w:val="right"/>
            </w:pPr>
            <w:r>
              <w:rPr>
                <w:b/>
              </w:rPr>
              <w:t xml:space="preserve"> </w:t>
            </w:r>
          </w:p>
        </w:tc>
      </w:tr>
      <w:tr w:rsidR="00166605" w14:paraId="3C0531A0" w14:textId="77777777">
        <w:trPr>
          <w:trHeight w:val="403"/>
        </w:trPr>
        <w:tc>
          <w:tcPr>
            <w:tcW w:w="1062" w:type="dxa"/>
            <w:vMerge w:val="restart"/>
            <w:tcBorders>
              <w:top w:val="single" w:sz="4" w:space="0" w:color="000000"/>
              <w:left w:val="single" w:sz="12" w:space="0" w:color="000000"/>
              <w:bottom w:val="single" w:sz="4" w:space="0" w:color="000000"/>
              <w:right w:val="single" w:sz="4" w:space="0" w:color="000000"/>
            </w:tcBorders>
            <w:vAlign w:val="center"/>
          </w:tcPr>
          <w:p w14:paraId="3613E50E" w14:textId="77777777" w:rsidR="00166605" w:rsidRDefault="00EF57C8">
            <w:pPr>
              <w:spacing w:after="0" w:line="259" w:lineRule="auto"/>
              <w:ind w:left="11" w:firstLine="0"/>
              <w:jc w:val="center"/>
            </w:pPr>
            <w:r>
              <w:rPr>
                <w:b/>
              </w:rPr>
              <w:t xml:space="preserve">3 (1)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34472D5E" w14:textId="77777777" w:rsidR="00166605" w:rsidRDefault="00EF57C8">
            <w:pPr>
              <w:spacing w:after="0" w:line="259" w:lineRule="auto"/>
              <w:ind w:left="146" w:firstLine="0"/>
              <w:jc w:val="left"/>
            </w:pPr>
            <w:r>
              <w:t xml:space="preserve">Reconstitution du fonds de roulement </w:t>
            </w:r>
          </w:p>
        </w:tc>
        <w:tc>
          <w:tcPr>
            <w:tcW w:w="1172" w:type="dxa"/>
            <w:tcBorders>
              <w:top w:val="single" w:sz="4" w:space="0" w:color="000000"/>
              <w:left w:val="single" w:sz="4" w:space="0" w:color="000000"/>
              <w:bottom w:val="single" w:sz="4" w:space="0" w:color="000000"/>
              <w:right w:val="single" w:sz="4" w:space="0" w:color="000000"/>
            </w:tcBorders>
            <w:vAlign w:val="center"/>
          </w:tcPr>
          <w:p w14:paraId="29A43C7A"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1CB0D92F"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478890C7"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5D26FEAE" w14:textId="77777777" w:rsidR="00166605" w:rsidRDefault="00EF57C8">
            <w:pPr>
              <w:spacing w:after="0" w:line="259" w:lineRule="auto"/>
              <w:ind w:left="0" w:right="149" w:firstLine="0"/>
              <w:jc w:val="right"/>
            </w:pPr>
            <w:r>
              <w:rPr>
                <w:b/>
              </w:rPr>
              <w:t xml:space="preserve"> </w:t>
            </w:r>
          </w:p>
        </w:tc>
      </w:tr>
      <w:tr w:rsidR="00166605" w14:paraId="7133536E" w14:textId="77777777">
        <w:trPr>
          <w:trHeight w:val="403"/>
        </w:trPr>
        <w:tc>
          <w:tcPr>
            <w:tcW w:w="0" w:type="auto"/>
            <w:vMerge/>
            <w:tcBorders>
              <w:top w:val="nil"/>
              <w:left w:val="single" w:sz="12" w:space="0" w:color="000000"/>
              <w:bottom w:val="single" w:sz="4" w:space="0" w:color="000000"/>
              <w:right w:val="single" w:sz="4" w:space="0" w:color="000000"/>
            </w:tcBorders>
          </w:tcPr>
          <w:p w14:paraId="2E4DADDA" w14:textId="77777777" w:rsidR="00166605" w:rsidRDefault="00166605">
            <w:pPr>
              <w:spacing w:after="160" w:line="259" w:lineRule="auto"/>
              <w:ind w:left="0" w:firstLine="0"/>
              <w:jc w:val="left"/>
            </w:pP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75135F28" w14:textId="77777777" w:rsidR="00166605" w:rsidRDefault="00EF57C8">
            <w:pPr>
              <w:spacing w:after="0" w:line="259" w:lineRule="auto"/>
              <w:ind w:left="146" w:firstLine="0"/>
              <w:jc w:val="left"/>
            </w:pPr>
            <w:r>
              <w:t xml:space="preserve">Augmentation du besoin en fonds de roulement </w:t>
            </w:r>
          </w:p>
        </w:tc>
        <w:tc>
          <w:tcPr>
            <w:tcW w:w="1172" w:type="dxa"/>
            <w:tcBorders>
              <w:top w:val="single" w:sz="4" w:space="0" w:color="000000"/>
              <w:left w:val="single" w:sz="4" w:space="0" w:color="000000"/>
              <w:bottom w:val="single" w:sz="4" w:space="0" w:color="000000"/>
              <w:right w:val="single" w:sz="4" w:space="0" w:color="000000"/>
            </w:tcBorders>
            <w:vAlign w:val="center"/>
          </w:tcPr>
          <w:p w14:paraId="03366F01"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5A4D3B60"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5FEBACB0"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6F4CD279" w14:textId="77777777" w:rsidR="00166605" w:rsidRDefault="00EF57C8">
            <w:pPr>
              <w:spacing w:after="0" w:line="259" w:lineRule="auto"/>
              <w:ind w:left="0" w:right="149" w:firstLine="0"/>
              <w:jc w:val="right"/>
            </w:pPr>
            <w:r>
              <w:rPr>
                <w:b/>
              </w:rPr>
              <w:t xml:space="preserve"> </w:t>
            </w:r>
          </w:p>
        </w:tc>
      </w:tr>
      <w:tr w:rsidR="00166605" w14:paraId="7595E634" w14:textId="77777777">
        <w:trPr>
          <w:trHeight w:val="403"/>
        </w:trPr>
        <w:tc>
          <w:tcPr>
            <w:tcW w:w="1062" w:type="dxa"/>
            <w:vMerge w:val="restart"/>
            <w:tcBorders>
              <w:top w:val="single" w:sz="4" w:space="0" w:color="000000"/>
              <w:left w:val="single" w:sz="12" w:space="0" w:color="000000"/>
              <w:bottom w:val="single" w:sz="4" w:space="0" w:color="000000"/>
              <w:right w:val="single" w:sz="4" w:space="0" w:color="000000"/>
            </w:tcBorders>
            <w:vAlign w:val="center"/>
          </w:tcPr>
          <w:p w14:paraId="59149D51" w14:textId="77777777" w:rsidR="00166605" w:rsidRDefault="00EF57C8">
            <w:pPr>
              <w:spacing w:after="0" w:line="259" w:lineRule="auto"/>
              <w:ind w:left="12" w:firstLine="0"/>
              <w:jc w:val="center"/>
            </w:pPr>
            <w:r>
              <w:rPr>
                <w:b/>
              </w:rPr>
              <w:t xml:space="preserve">4 </w:t>
            </w:r>
          </w:p>
        </w:tc>
        <w:tc>
          <w:tcPr>
            <w:tcW w:w="3302" w:type="dxa"/>
            <w:vMerge w:val="restart"/>
            <w:tcBorders>
              <w:top w:val="single" w:sz="4" w:space="0" w:color="000000"/>
              <w:left w:val="single" w:sz="4" w:space="0" w:color="000000"/>
              <w:bottom w:val="single" w:sz="4" w:space="0" w:color="000000"/>
              <w:right w:val="single" w:sz="4" w:space="0" w:color="000000"/>
            </w:tcBorders>
            <w:vAlign w:val="center"/>
          </w:tcPr>
          <w:p w14:paraId="06E41E19" w14:textId="77777777" w:rsidR="00166605" w:rsidRDefault="00EF57C8">
            <w:pPr>
              <w:spacing w:after="0" w:line="259" w:lineRule="auto"/>
              <w:ind w:left="146" w:firstLine="0"/>
              <w:jc w:val="left"/>
            </w:pPr>
            <w:r>
              <w:t xml:space="preserve">Remboursements de crédits  </w:t>
            </w:r>
          </w:p>
        </w:tc>
        <w:tc>
          <w:tcPr>
            <w:tcW w:w="1454" w:type="dxa"/>
            <w:tcBorders>
              <w:top w:val="single" w:sz="4" w:space="0" w:color="000000"/>
              <w:left w:val="single" w:sz="4" w:space="0" w:color="000000"/>
              <w:bottom w:val="single" w:sz="4" w:space="0" w:color="000000"/>
              <w:right w:val="single" w:sz="4" w:space="0" w:color="000000"/>
            </w:tcBorders>
            <w:vAlign w:val="center"/>
          </w:tcPr>
          <w:p w14:paraId="7863473F" w14:textId="77777777" w:rsidR="00166605" w:rsidRDefault="00EF57C8">
            <w:pPr>
              <w:spacing w:after="0" w:line="259" w:lineRule="auto"/>
              <w:ind w:left="288" w:firstLine="0"/>
              <w:jc w:val="left"/>
            </w:pPr>
            <w:r>
              <w:t xml:space="preserve">anciens </w:t>
            </w:r>
          </w:p>
        </w:tc>
        <w:tc>
          <w:tcPr>
            <w:tcW w:w="1172" w:type="dxa"/>
            <w:tcBorders>
              <w:top w:val="single" w:sz="4" w:space="0" w:color="000000"/>
              <w:left w:val="single" w:sz="4" w:space="0" w:color="000000"/>
              <w:bottom w:val="single" w:sz="4" w:space="0" w:color="000000"/>
              <w:right w:val="single" w:sz="4" w:space="0" w:color="000000"/>
            </w:tcBorders>
            <w:vAlign w:val="center"/>
          </w:tcPr>
          <w:p w14:paraId="13B13580"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105E1B7C"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05512F6E"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16953819" w14:textId="77777777" w:rsidR="00166605" w:rsidRDefault="00EF57C8">
            <w:pPr>
              <w:spacing w:after="0" w:line="259" w:lineRule="auto"/>
              <w:ind w:left="0" w:right="149" w:firstLine="0"/>
              <w:jc w:val="right"/>
            </w:pPr>
            <w:r>
              <w:rPr>
                <w:b/>
              </w:rPr>
              <w:t xml:space="preserve"> </w:t>
            </w:r>
          </w:p>
        </w:tc>
      </w:tr>
      <w:tr w:rsidR="00166605" w14:paraId="19DACC10" w14:textId="77777777">
        <w:trPr>
          <w:trHeight w:val="403"/>
        </w:trPr>
        <w:tc>
          <w:tcPr>
            <w:tcW w:w="0" w:type="auto"/>
            <w:vMerge/>
            <w:tcBorders>
              <w:top w:val="nil"/>
              <w:left w:val="single" w:sz="12" w:space="0" w:color="000000"/>
              <w:bottom w:val="single" w:sz="4" w:space="0" w:color="000000"/>
              <w:right w:val="single" w:sz="4" w:space="0" w:color="000000"/>
            </w:tcBorders>
          </w:tcPr>
          <w:p w14:paraId="12AD51E7"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E2BCBE2" w14:textId="77777777" w:rsidR="00166605" w:rsidRDefault="00166605">
            <w:pPr>
              <w:spacing w:after="160" w:line="259" w:lineRule="auto"/>
              <w:ind w:left="0" w:firstLine="0"/>
              <w:jc w:val="left"/>
            </w:pPr>
          </w:p>
        </w:tc>
        <w:tc>
          <w:tcPr>
            <w:tcW w:w="1454" w:type="dxa"/>
            <w:tcBorders>
              <w:top w:val="single" w:sz="4" w:space="0" w:color="000000"/>
              <w:left w:val="single" w:sz="4" w:space="0" w:color="000000"/>
              <w:bottom w:val="single" w:sz="4" w:space="0" w:color="000000"/>
              <w:right w:val="single" w:sz="4" w:space="0" w:color="000000"/>
            </w:tcBorders>
            <w:vAlign w:val="center"/>
          </w:tcPr>
          <w:p w14:paraId="11396316" w14:textId="77777777" w:rsidR="00166605" w:rsidRDefault="00EF57C8">
            <w:pPr>
              <w:spacing w:after="0" w:line="259" w:lineRule="auto"/>
              <w:ind w:left="288" w:firstLine="0"/>
              <w:jc w:val="left"/>
            </w:pPr>
            <w:r>
              <w:t xml:space="preserve">nouveaux </w:t>
            </w:r>
          </w:p>
        </w:tc>
        <w:tc>
          <w:tcPr>
            <w:tcW w:w="1172" w:type="dxa"/>
            <w:tcBorders>
              <w:top w:val="single" w:sz="4" w:space="0" w:color="000000"/>
              <w:left w:val="single" w:sz="4" w:space="0" w:color="000000"/>
              <w:bottom w:val="single" w:sz="4" w:space="0" w:color="000000"/>
              <w:right w:val="single" w:sz="4" w:space="0" w:color="000000"/>
            </w:tcBorders>
            <w:vAlign w:val="center"/>
          </w:tcPr>
          <w:p w14:paraId="619B0F7E"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14AE4013"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7BDCD092"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613A6FAB" w14:textId="77777777" w:rsidR="00166605" w:rsidRDefault="00EF57C8">
            <w:pPr>
              <w:spacing w:after="0" w:line="259" w:lineRule="auto"/>
              <w:ind w:left="0" w:right="149" w:firstLine="0"/>
              <w:jc w:val="right"/>
            </w:pPr>
            <w:r>
              <w:rPr>
                <w:b/>
              </w:rPr>
              <w:t xml:space="preserve"> </w:t>
            </w:r>
          </w:p>
        </w:tc>
      </w:tr>
      <w:tr w:rsidR="00166605" w14:paraId="6107A3E0" w14:textId="77777777">
        <w:trPr>
          <w:trHeight w:val="404"/>
        </w:trPr>
        <w:tc>
          <w:tcPr>
            <w:tcW w:w="1062" w:type="dxa"/>
            <w:tcBorders>
              <w:top w:val="single" w:sz="4" w:space="0" w:color="000000"/>
              <w:left w:val="single" w:sz="12" w:space="0" w:color="000000"/>
              <w:bottom w:val="single" w:sz="4" w:space="0" w:color="000000"/>
              <w:right w:val="single" w:sz="4" w:space="0" w:color="000000"/>
            </w:tcBorders>
            <w:vAlign w:val="center"/>
          </w:tcPr>
          <w:p w14:paraId="79D34C96" w14:textId="77777777" w:rsidR="00166605" w:rsidRDefault="00EF57C8">
            <w:pPr>
              <w:spacing w:after="0" w:line="259" w:lineRule="auto"/>
              <w:ind w:left="12" w:firstLine="0"/>
              <w:jc w:val="center"/>
            </w:pPr>
            <w:r>
              <w:rPr>
                <w:b/>
              </w:rPr>
              <w:t xml:space="preserve">5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3A2E2156" w14:textId="77777777" w:rsidR="00166605" w:rsidRDefault="00EF57C8">
            <w:pPr>
              <w:spacing w:after="0" w:line="259" w:lineRule="auto"/>
              <w:ind w:left="146" w:firstLine="0"/>
              <w:jc w:val="left"/>
            </w:pPr>
            <w:r>
              <w:t xml:space="preserve">Divers (prélèvement de l'exploitant, etc.) </w:t>
            </w:r>
          </w:p>
        </w:tc>
        <w:tc>
          <w:tcPr>
            <w:tcW w:w="1172" w:type="dxa"/>
            <w:tcBorders>
              <w:top w:val="single" w:sz="4" w:space="0" w:color="000000"/>
              <w:left w:val="single" w:sz="4" w:space="0" w:color="000000"/>
              <w:bottom w:val="single" w:sz="4" w:space="0" w:color="000000"/>
              <w:right w:val="single" w:sz="4" w:space="0" w:color="000000"/>
            </w:tcBorders>
            <w:vAlign w:val="center"/>
          </w:tcPr>
          <w:p w14:paraId="16C1AA0D"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1EA564FB"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4A1FA3C3"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3ADA3A9E" w14:textId="77777777" w:rsidR="00166605" w:rsidRDefault="00EF57C8">
            <w:pPr>
              <w:spacing w:after="0" w:line="259" w:lineRule="auto"/>
              <w:ind w:left="0" w:right="149" w:firstLine="0"/>
              <w:jc w:val="right"/>
            </w:pPr>
            <w:r>
              <w:rPr>
                <w:b/>
              </w:rPr>
              <w:t xml:space="preserve"> </w:t>
            </w:r>
          </w:p>
        </w:tc>
      </w:tr>
      <w:tr w:rsidR="00166605" w14:paraId="34AC54DD" w14:textId="77777777">
        <w:trPr>
          <w:trHeight w:val="439"/>
        </w:trPr>
        <w:tc>
          <w:tcPr>
            <w:tcW w:w="1062" w:type="dxa"/>
            <w:tcBorders>
              <w:top w:val="single" w:sz="4" w:space="0" w:color="000000"/>
              <w:left w:val="single" w:sz="12" w:space="0" w:color="000000"/>
              <w:bottom w:val="single" w:sz="4" w:space="0" w:color="000000"/>
              <w:right w:val="single" w:sz="4" w:space="0" w:color="000000"/>
            </w:tcBorders>
            <w:shd w:val="clear" w:color="auto" w:fill="E5E5E5"/>
            <w:vAlign w:val="center"/>
          </w:tcPr>
          <w:p w14:paraId="7D26B877" w14:textId="77777777" w:rsidR="00166605" w:rsidRDefault="00EF57C8">
            <w:pPr>
              <w:spacing w:after="0" w:line="259" w:lineRule="auto"/>
              <w:ind w:left="104" w:firstLine="0"/>
              <w:jc w:val="left"/>
            </w:pPr>
            <w:r>
              <w:rPr>
                <w:b/>
              </w:rPr>
              <w:t xml:space="preserve">A : 1.1. à 5 </w:t>
            </w:r>
          </w:p>
        </w:tc>
        <w:tc>
          <w:tcPr>
            <w:tcW w:w="4757" w:type="dxa"/>
            <w:gridSpan w:val="2"/>
            <w:tcBorders>
              <w:top w:val="single" w:sz="4" w:space="0" w:color="000000"/>
              <w:left w:val="single" w:sz="4" w:space="0" w:color="000000"/>
              <w:bottom w:val="single" w:sz="4" w:space="0" w:color="000000"/>
              <w:right w:val="single" w:sz="4" w:space="0" w:color="000000"/>
            </w:tcBorders>
            <w:shd w:val="clear" w:color="auto" w:fill="E5E5E5"/>
            <w:vAlign w:val="center"/>
          </w:tcPr>
          <w:p w14:paraId="517FA33E" w14:textId="77777777" w:rsidR="00166605" w:rsidRDefault="00EF57C8">
            <w:pPr>
              <w:spacing w:after="0" w:line="259" w:lineRule="auto"/>
              <w:ind w:left="8" w:firstLine="0"/>
              <w:jc w:val="center"/>
            </w:pPr>
            <w:r>
              <w:rPr>
                <w:b/>
              </w:rPr>
              <w:t xml:space="preserve">TOTAL DES BESOINS </w:t>
            </w:r>
          </w:p>
        </w:tc>
        <w:tc>
          <w:tcPr>
            <w:tcW w:w="1172"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8A65EA9"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18A4AC5"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1632516"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shd w:val="clear" w:color="auto" w:fill="E5E5E5"/>
            <w:vAlign w:val="center"/>
          </w:tcPr>
          <w:p w14:paraId="53927556" w14:textId="77777777" w:rsidR="00166605" w:rsidRDefault="00EF57C8">
            <w:pPr>
              <w:spacing w:after="0" w:line="259" w:lineRule="auto"/>
              <w:ind w:left="0" w:right="149" w:firstLine="0"/>
              <w:jc w:val="right"/>
            </w:pPr>
            <w:r>
              <w:rPr>
                <w:b/>
              </w:rPr>
              <w:t xml:space="preserve"> </w:t>
            </w:r>
          </w:p>
        </w:tc>
      </w:tr>
      <w:tr w:rsidR="00166605" w14:paraId="5E80CDC6" w14:textId="77777777">
        <w:trPr>
          <w:trHeight w:val="839"/>
        </w:trPr>
        <w:tc>
          <w:tcPr>
            <w:tcW w:w="5819" w:type="dxa"/>
            <w:gridSpan w:val="3"/>
            <w:tcBorders>
              <w:top w:val="single" w:sz="4" w:space="0" w:color="000000"/>
              <w:left w:val="single" w:sz="12" w:space="0" w:color="000000"/>
              <w:bottom w:val="single" w:sz="4" w:space="0" w:color="000000"/>
              <w:right w:val="single" w:sz="4" w:space="0" w:color="000000"/>
            </w:tcBorders>
            <w:vAlign w:val="bottom"/>
          </w:tcPr>
          <w:tbl>
            <w:tblPr>
              <w:tblStyle w:val="TableGrid"/>
              <w:tblW w:w="1841" w:type="dxa"/>
              <w:tblInd w:w="1734" w:type="dxa"/>
              <w:tblCellMar>
                <w:top w:w="27" w:type="dxa"/>
                <w:left w:w="115" w:type="dxa"/>
                <w:right w:w="115" w:type="dxa"/>
              </w:tblCellMar>
              <w:tblLook w:val="04A0" w:firstRow="1" w:lastRow="0" w:firstColumn="1" w:lastColumn="0" w:noHBand="0" w:noVBand="1"/>
            </w:tblPr>
            <w:tblGrid>
              <w:gridCol w:w="1841"/>
            </w:tblGrid>
            <w:tr w:rsidR="00166605" w14:paraId="0AE75757" w14:textId="77777777">
              <w:trPr>
                <w:trHeight w:val="194"/>
              </w:trPr>
              <w:tc>
                <w:tcPr>
                  <w:tcW w:w="1841" w:type="dxa"/>
                  <w:tcBorders>
                    <w:top w:val="nil"/>
                    <w:left w:val="nil"/>
                    <w:bottom w:val="nil"/>
                    <w:right w:val="nil"/>
                  </w:tcBorders>
                  <w:shd w:val="clear" w:color="auto" w:fill="E5E5E5"/>
                </w:tcPr>
                <w:p w14:paraId="52406173" w14:textId="77777777" w:rsidR="00166605" w:rsidRDefault="00EF57C8">
                  <w:pPr>
                    <w:spacing w:after="0" w:line="259" w:lineRule="auto"/>
                    <w:ind w:left="1" w:firstLine="0"/>
                    <w:jc w:val="center"/>
                  </w:pPr>
                  <w:r>
                    <w:rPr>
                      <w:b/>
                    </w:rPr>
                    <w:t xml:space="preserve">RESSOURCES </w:t>
                  </w:r>
                </w:p>
              </w:tc>
            </w:tr>
          </w:tbl>
          <w:p w14:paraId="680E60EC" w14:textId="77777777" w:rsidR="00166605" w:rsidRDefault="00EF57C8">
            <w:pPr>
              <w:tabs>
                <w:tab w:val="center" w:pos="535"/>
                <w:tab w:val="center" w:pos="2068"/>
              </w:tabs>
              <w:spacing w:after="0" w:line="259" w:lineRule="auto"/>
              <w:ind w:left="0" w:firstLine="0"/>
              <w:jc w:val="left"/>
            </w:pPr>
            <w:r>
              <w:rPr>
                <w:rFonts w:ascii="Calibri" w:eastAsia="Calibri" w:hAnsi="Calibri" w:cs="Calibri"/>
                <w:sz w:val="22"/>
              </w:rPr>
              <w:tab/>
            </w:r>
            <w:r>
              <w:rPr>
                <w:b/>
              </w:rPr>
              <w:t xml:space="preserve">1 </w:t>
            </w:r>
            <w:r>
              <w:rPr>
                <w:b/>
              </w:rPr>
              <w:tab/>
            </w:r>
            <w:r>
              <w:t xml:space="preserve">Augmentation du capital </w:t>
            </w:r>
          </w:p>
        </w:tc>
        <w:tc>
          <w:tcPr>
            <w:tcW w:w="1172" w:type="dxa"/>
            <w:tcBorders>
              <w:top w:val="single" w:sz="4" w:space="0" w:color="000000"/>
              <w:left w:val="single" w:sz="4" w:space="0" w:color="000000"/>
              <w:bottom w:val="single" w:sz="4" w:space="0" w:color="000000"/>
              <w:right w:val="single" w:sz="4" w:space="0" w:color="000000"/>
            </w:tcBorders>
            <w:vAlign w:val="center"/>
          </w:tcPr>
          <w:p w14:paraId="0AA9200B" w14:textId="77777777" w:rsidR="00166605" w:rsidRDefault="00EF57C8">
            <w:pPr>
              <w:spacing w:after="201" w:line="259" w:lineRule="auto"/>
              <w:ind w:left="0" w:right="139" w:firstLine="0"/>
              <w:jc w:val="right"/>
            </w:pPr>
            <w:r>
              <w:rPr>
                <w:b/>
              </w:rPr>
              <w:t xml:space="preserve"> </w:t>
            </w:r>
          </w:p>
          <w:p w14:paraId="153F0577"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2DC153F0" w14:textId="77777777" w:rsidR="00166605" w:rsidRDefault="00EF57C8">
            <w:pPr>
              <w:spacing w:after="201" w:line="259" w:lineRule="auto"/>
              <w:ind w:left="0" w:right="143" w:firstLine="0"/>
              <w:jc w:val="right"/>
            </w:pPr>
            <w:r>
              <w:rPr>
                <w:b/>
              </w:rPr>
              <w:t xml:space="preserve"> </w:t>
            </w:r>
          </w:p>
          <w:p w14:paraId="6CBDF062"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4DBBC368" w14:textId="77777777" w:rsidR="00166605" w:rsidRDefault="00EF57C8">
            <w:pPr>
              <w:spacing w:after="201" w:line="259" w:lineRule="auto"/>
              <w:ind w:left="0" w:right="139" w:firstLine="0"/>
              <w:jc w:val="right"/>
            </w:pPr>
            <w:r>
              <w:rPr>
                <w:b/>
              </w:rPr>
              <w:t xml:space="preserve"> </w:t>
            </w:r>
          </w:p>
          <w:p w14:paraId="37444486"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5105970E" w14:textId="77777777" w:rsidR="00166605" w:rsidRDefault="00EF57C8">
            <w:pPr>
              <w:spacing w:after="0" w:line="259" w:lineRule="auto"/>
              <w:ind w:left="1141" w:right="149" w:firstLine="0"/>
            </w:pPr>
            <w:r>
              <w:rPr>
                <w:b/>
              </w:rPr>
              <w:t xml:space="preserve">  </w:t>
            </w:r>
          </w:p>
        </w:tc>
      </w:tr>
      <w:tr w:rsidR="00166605" w14:paraId="2F6DDB01" w14:textId="77777777">
        <w:trPr>
          <w:trHeight w:val="403"/>
        </w:trPr>
        <w:tc>
          <w:tcPr>
            <w:tcW w:w="1062" w:type="dxa"/>
            <w:tcBorders>
              <w:top w:val="single" w:sz="4" w:space="0" w:color="000000"/>
              <w:left w:val="single" w:sz="12" w:space="0" w:color="000000"/>
              <w:bottom w:val="single" w:sz="4" w:space="0" w:color="000000"/>
              <w:right w:val="single" w:sz="4" w:space="0" w:color="000000"/>
            </w:tcBorders>
            <w:vAlign w:val="center"/>
          </w:tcPr>
          <w:p w14:paraId="0E630F08" w14:textId="77777777" w:rsidR="00166605" w:rsidRDefault="00EF57C8">
            <w:pPr>
              <w:spacing w:after="0" w:line="259" w:lineRule="auto"/>
              <w:ind w:left="12" w:firstLine="0"/>
              <w:jc w:val="center"/>
            </w:pPr>
            <w:r>
              <w:rPr>
                <w:b/>
              </w:rPr>
              <w:t xml:space="preserve">2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0944612E" w14:textId="77777777" w:rsidR="00166605" w:rsidRDefault="00EF57C8">
            <w:pPr>
              <w:spacing w:after="0" w:line="259" w:lineRule="auto"/>
              <w:ind w:left="146" w:firstLine="0"/>
              <w:jc w:val="left"/>
            </w:pPr>
            <w:r>
              <w:t xml:space="preserve">Apports en comptes courants </w:t>
            </w:r>
          </w:p>
        </w:tc>
        <w:tc>
          <w:tcPr>
            <w:tcW w:w="1172" w:type="dxa"/>
            <w:tcBorders>
              <w:top w:val="single" w:sz="4" w:space="0" w:color="000000"/>
              <w:left w:val="single" w:sz="4" w:space="0" w:color="000000"/>
              <w:bottom w:val="single" w:sz="4" w:space="0" w:color="000000"/>
              <w:right w:val="single" w:sz="4" w:space="0" w:color="000000"/>
            </w:tcBorders>
            <w:vAlign w:val="center"/>
          </w:tcPr>
          <w:p w14:paraId="1F50C8D3"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79351972"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051E1F9B"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6FAF3414" w14:textId="77777777" w:rsidR="00166605" w:rsidRDefault="00EF57C8">
            <w:pPr>
              <w:spacing w:after="0" w:line="259" w:lineRule="auto"/>
              <w:ind w:left="0" w:right="149" w:firstLine="0"/>
              <w:jc w:val="right"/>
            </w:pPr>
            <w:r>
              <w:rPr>
                <w:b/>
              </w:rPr>
              <w:t xml:space="preserve"> </w:t>
            </w:r>
          </w:p>
        </w:tc>
      </w:tr>
      <w:tr w:rsidR="00166605" w14:paraId="6F640A3F" w14:textId="77777777">
        <w:trPr>
          <w:trHeight w:val="403"/>
        </w:trPr>
        <w:tc>
          <w:tcPr>
            <w:tcW w:w="1062" w:type="dxa"/>
            <w:tcBorders>
              <w:top w:val="single" w:sz="4" w:space="0" w:color="000000"/>
              <w:left w:val="single" w:sz="12" w:space="0" w:color="000000"/>
              <w:bottom w:val="single" w:sz="4" w:space="0" w:color="000000"/>
              <w:right w:val="single" w:sz="4" w:space="0" w:color="000000"/>
            </w:tcBorders>
            <w:vAlign w:val="center"/>
          </w:tcPr>
          <w:p w14:paraId="24777308" w14:textId="77777777" w:rsidR="00166605" w:rsidRDefault="00EF57C8">
            <w:pPr>
              <w:spacing w:after="0" w:line="259" w:lineRule="auto"/>
              <w:ind w:left="12" w:firstLine="0"/>
              <w:jc w:val="center"/>
            </w:pPr>
            <w:r>
              <w:rPr>
                <w:b/>
              </w:rPr>
              <w:t xml:space="preserve">3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1584C031" w14:textId="77777777" w:rsidR="00166605" w:rsidRDefault="00EF57C8">
            <w:pPr>
              <w:spacing w:after="0" w:line="259" w:lineRule="auto"/>
              <w:ind w:left="146" w:firstLine="0"/>
              <w:jc w:val="left"/>
            </w:pPr>
            <w:r>
              <w:t xml:space="preserve">Cession d'actifs </w:t>
            </w:r>
          </w:p>
        </w:tc>
        <w:tc>
          <w:tcPr>
            <w:tcW w:w="1172" w:type="dxa"/>
            <w:tcBorders>
              <w:top w:val="single" w:sz="4" w:space="0" w:color="000000"/>
              <w:left w:val="single" w:sz="4" w:space="0" w:color="000000"/>
              <w:bottom w:val="single" w:sz="4" w:space="0" w:color="000000"/>
              <w:right w:val="single" w:sz="4" w:space="0" w:color="000000"/>
            </w:tcBorders>
            <w:vAlign w:val="center"/>
          </w:tcPr>
          <w:p w14:paraId="20CDD9D1"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1429DB61"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24D1D169"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205B7353" w14:textId="77777777" w:rsidR="00166605" w:rsidRDefault="00EF57C8">
            <w:pPr>
              <w:spacing w:after="0" w:line="259" w:lineRule="auto"/>
              <w:ind w:left="0" w:right="149" w:firstLine="0"/>
              <w:jc w:val="right"/>
            </w:pPr>
            <w:r>
              <w:rPr>
                <w:b/>
              </w:rPr>
              <w:t xml:space="preserve"> </w:t>
            </w:r>
          </w:p>
        </w:tc>
      </w:tr>
      <w:tr w:rsidR="00166605" w14:paraId="0B11B443" w14:textId="77777777">
        <w:trPr>
          <w:trHeight w:val="403"/>
        </w:trPr>
        <w:tc>
          <w:tcPr>
            <w:tcW w:w="1062" w:type="dxa"/>
            <w:tcBorders>
              <w:top w:val="single" w:sz="4" w:space="0" w:color="000000"/>
              <w:left w:val="single" w:sz="12" w:space="0" w:color="000000"/>
              <w:bottom w:val="single" w:sz="4" w:space="0" w:color="000000"/>
              <w:right w:val="single" w:sz="4" w:space="0" w:color="000000"/>
            </w:tcBorders>
            <w:vAlign w:val="center"/>
          </w:tcPr>
          <w:p w14:paraId="6BE9FD95" w14:textId="77777777" w:rsidR="00166605" w:rsidRDefault="00EF57C8">
            <w:pPr>
              <w:spacing w:after="0" w:line="259" w:lineRule="auto"/>
              <w:ind w:left="12" w:firstLine="0"/>
              <w:jc w:val="center"/>
            </w:pPr>
            <w:r>
              <w:rPr>
                <w:b/>
              </w:rPr>
              <w:t xml:space="preserve">4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0AB23026" w14:textId="77777777" w:rsidR="00166605" w:rsidRDefault="00EF57C8">
            <w:pPr>
              <w:spacing w:after="0" w:line="259" w:lineRule="auto"/>
              <w:ind w:left="146" w:firstLine="0"/>
              <w:jc w:val="left"/>
            </w:pPr>
            <w:r>
              <w:t xml:space="preserve">Prélèvement sur fonds de roulement </w:t>
            </w:r>
          </w:p>
        </w:tc>
        <w:tc>
          <w:tcPr>
            <w:tcW w:w="1172" w:type="dxa"/>
            <w:tcBorders>
              <w:top w:val="single" w:sz="4" w:space="0" w:color="000000"/>
              <w:left w:val="single" w:sz="4" w:space="0" w:color="000000"/>
              <w:bottom w:val="single" w:sz="4" w:space="0" w:color="000000"/>
              <w:right w:val="single" w:sz="4" w:space="0" w:color="000000"/>
            </w:tcBorders>
            <w:vAlign w:val="center"/>
          </w:tcPr>
          <w:p w14:paraId="70EDCE62"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6E1388B9"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7E711C9C"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5463932B" w14:textId="77777777" w:rsidR="00166605" w:rsidRDefault="00EF57C8">
            <w:pPr>
              <w:spacing w:after="0" w:line="259" w:lineRule="auto"/>
              <w:ind w:left="0" w:right="149" w:firstLine="0"/>
              <w:jc w:val="right"/>
            </w:pPr>
            <w:r>
              <w:rPr>
                <w:b/>
              </w:rPr>
              <w:t xml:space="preserve"> </w:t>
            </w:r>
          </w:p>
        </w:tc>
      </w:tr>
      <w:tr w:rsidR="00166605" w14:paraId="62EE7CBD" w14:textId="77777777">
        <w:trPr>
          <w:trHeight w:val="403"/>
        </w:trPr>
        <w:tc>
          <w:tcPr>
            <w:tcW w:w="1062" w:type="dxa"/>
            <w:tcBorders>
              <w:top w:val="single" w:sz="4" w:space="0" w:color="000000"/>
              <w:left w:val="single" w:sz="12" w:space="0" w:color="000000"/>
              <w:bottom w:val="single" w:sz="4" w:space="0" w:color="000000"/>
              <w:right w:val="single" w:sz="4" w:space="0" w:color="000000"/>
            </w:tcBorders>
            <w:vAlign w:val="center"/>
          </w:tcPr>
          <w:p w14:paraId="413D276F" w14:textId="77777777" w:rsidR="00166605" w:rsidRDefault="00EF57C8">
            <w:pPr>
              <w:spacing w:after="0" w:line="259" w:lineRule="auto"/>
              <w:ind w:left="12" w:firstLine="0"/>
              <w:jc w:val="center"/>
            </w:pPr>
            <w:r>
              <w:rPr>
                <w:b/>
              </w:rPr>
              <w:t xml:space="preserve">5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621EB6E5" w14:textId="77777777" w:rsidR="00166605" w:rsidRDefault="00EF57C8">
            <w:pPr>
              <w:spacing w:after="0" w:line="259" w:lineRule="auto"/>
              <w:ind w:left="146" w:firstLine="0"/>
              <w:jc w:val="left"/>
            </w:pPr>
            <w:r>
              <w:t xml:space="preserve">Marge brute d'autofinancement </w:t>
            </w:r>
          </w:p>
        </w:tc>
        <w:tc>
          <w:tcPr>
            <w:tcW w:w="1172" w:type="dxa"/>
            <w:tcBorders>
              <w:top w:val="single" w:sz="4" w:space="0" w:color="000000"/>
              <w:left w:val="single" w:sz="4" w:space="0" w:color="000000"/>
              <w:bottom w:val="single" w:sz="4" w:space="0" w:color="000000"/>
              <w:right w:val="single" w:sz="4" w:space="0" w:color="000000"/>
            </w:tcBorders>
            <w:vAlign w:val="center"/>
          </w:tcPr>
          <w:p w14:paraId="4F5B6CC5"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0168ABE5"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27971A01"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6ACD597A" w14:textId="77777777" w:rsidR="00166605" w:rsidRDefault="00EF57C8">
            <w:pPr>
              <w:spacing w:after="0" w:line="259" w:lineRule="auto"/>
              <w:ind w:left="0" w:right="149" w:firstLine="0"/>
              <w:jc w:val="right"/>
            </w:pPr>
            <w:r>
              <w:rPr>
                <w:b/>
              </w:rPr>
              <w:t xml:space="preserve"> </w:t>
            </w:r>
          </w:p>
        </w:tc>
      </w:tr>
      <w:tr w:rsidR="00166605" w14:paraId="16A17C5C" w14:textId="77777777">
        <w:trPr>
          <w:trHeight w:val="401"/>
        </w:trPr>
        <w:tc>
          <w:tcPr>
            <w:tcW w:w="1062" w:type="dxa"/>
            <w:tcBorders>
              <w:top w:val="single" w:sz="4" w:space="0" w:color="000000"/>
              <w:left w:val="single" w:sz="12" w:space="0" w:color="000000"/>
              <w:bottom w:val="single" w:sz="4" w:space="0" w:color="000000"/>
              <w:right w:val="single" w:sz="4" w:space="0" w:color="000000"/>
            </w:tcBorders>
            <w:vAlign w:val="center"/>
          </w:tcPr>
          <w:p w14:paraId="723457F7" w14:textId="77777777" w:rsidR="00166605" w:rsidRDefault="00EF57C8">
            <w:pPr>
              <w:spacing w:after="0" w:line="259" w:lineRule="auto"/>
              <w:ind w:left="12" w:firstLine="0"/>
              <w:jc w:val="center"/>
            </w:pPr>
            <w:r>
              <w:rPr>
                <w:b/>
              </w:rPr>
              <w:t xml:space="preserve">6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5D1FA1DB" w14:textId="77777777" w:rsidR="00166605" w:rsidRDefault="00EF57C8">
            <w:pPr>
              <w:spacing w:after="0" w:line="259" w:lineRule="auto"/>
              <w:ind w:left="146" w:firstLine="0"/>
              <w:jc w:val="left"/>
            </w:pPr>
            <w:r>
              <w:t xml:space="preserve">Crédit-bail et autres dépenses passées en charges </w:t>
            </w:r>
          </w:p>
        </w:tc>
        <w:tc>
          <w:tcPr>
            <w:tcW w:w="1172" w:type="dxa"/>
            <w:tcBorders>
              <w:top w:val="single" w:sz="4" w:space="0" w:color="000000"/>
              <w:left w:val="single" w:sz="4" w:space="0" w:color="000000"/>
              <w:bottom w:val="single" w:sz="4" w:space="0" w:color="000000"/>
              <w:right w:val="single" w:sz="4" w:space="0" w:color="000000"/>
            </w:tcBorders>
            <w:vAlign w:val="center"/>
          </w:tcPr>
          <w:p w14:paraId="2191239B"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580FAB01"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6C2019F4"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2690A89E" w14:textId="77777777" w:rsidR="00166605" w:rsidRDefault="00EF57C8">
            <w:pPr>
              <w:spacing w:after="0" w:line="259" w:lineRule="auto"/>
              <w:ind w:left="0" w:right="149" w:firstLine="0"/>
              <w:jc w:val="right"/>
            </w:pPr>
            <w:r>
              <w:rPr>
                <w:b/>
              </w:rPr>
              <w:t xml:space="preserve"> </w:t>
            </w:r>
          </w:p>
        </w:tc>
      </w:tr>
      <w:tr w:rsidR="00166605" w14:paraId="6B0B93A8" w14:textId="77777777">
        <w:trPr>
          <w:trHeight w:val="1164"/>
        </w:trPr>
        <w:tc>
          <w:tcPr>
            <w:tcW w:w="1062" w:type="dxa"/>
            <w:tcBorders>
              <w:top w:val="single" w:sz="4" w:space="0" w:color="000000"/>
              <w:left w:val="single" w:sz="12" w:space="0" w:color="000000"/>
              <w:bottom w:val="single" w:sz="4" w:space="0" w:color="000000"/>
              <w:right w:val="single" w:sz="4" w:space="0" w:color="000000"/>
            </w:tcBorders>
          </w:tcPr>
          <w:p w14:paraId="4C2C896C" w14:textId="77777777" w:rsidR="00166605" w:rsidRDefault="00EF57C8">
            <w:pPr>
              <w:spacing w:after="60" w:line="259" w:lineRule="auto"/>
              <w:ind w:left="12" w:firstLine="0"/>
              <w:jc w:val="center"/>
            </w:pPr>
            <w:r>
              <w:rPr>
                <w:b/>
              </w:rPr>
              <w:t xml:space="preserve">7 </w:t>
            </w:r>
          </w:p>
          <w:p w14:paraId="63A0D052" w14:textId="77777777" w:rsidR="00166605" w:rsidRDefault="00EF57C8">
            <w:pPr>
              <w:spacing w:after="62" w:line="259" w:lineRule="auto"/>
              <w:ind w:left="57" w:firstLine="0"/>
              <w:jc w:val="center"/>
            </w:pPr>
            <w:r>
              <w:rPr>
                <w:b/>
              </w:rPr>
              <w:t xml:space="preserve"> </w:t>
            </w:r>
          </w:p>
          <w:p w14:paraId="2B64BCB2" w14:textId="77777777" w:rsidR="00166605" w:rsidRDefault="00EF57C8">
            <w:pPr>
              <w:spacing w:after="62" w:line="259" w:lineRule="auto"/>
              <w:ind w:left="57" w:firstLine="0"/>
              <w:jc w:val="center"/>
            </w:pPr>
            <w:r>
              <w:rPr>
                <w:b/>
              </w:rPr>
              <w:t xml:space="preserve"> </w:t>
            </w:r>
          </w:p>
          <w:p w14:paraId="52A7C983" w14:textId="77777777" w:rsidR="00166605" w:rsidRDefault="00EF57C8">
            <w:pPr>
              <w:spacing w:after="0" w:line="259" w:lineRule="auto"/>
              <w:ind w:left="57" w:firstLine="0"/>
              <w:jc w:val="center"/>
            </w:pPr>
            <w:r>
              <w:rPr>
                <w:b/>
              </w:rPr>
              <w:t xml:space="preserve"> </w:t>
            </w:r>
          </w:p>
        </w:tc>
        <w:tc>
          <w:tcPr>
            <w:tcW w:w="4757" w:type="dxa"/>
            <w:gridSpan w:val="2"/>
            <w:tcBorders>
              <w:top w:val="single" w:sz="4" w:space="0" w:color="000000"/>
              <w:left w:val="single" w:sz="4" w:space="0" w:color="000000"/>
              <w:bottom w:val="single" w:sz="4" w:space="0" w:color="000000"/>
              <w:right w:val="single" w:sz="4" w:space="0" w:color="000000"/>
            </w:tcBorders>
          </w:tcPr>
          <w:p w14:paraId="09EA800F" w14:textId="77777777" w:rsidR="00166605" w:rsidRDefault="00EF57C8">
            <w:pPr>
              <w:spacing w:after="60" w:line="259" w:lineRule="auto"/>
              <w:ind w:left="146" w:firstLine="0"/>
              <w:jc w:val="left"/>
            </w:pPr>
            <w:r>
              <w:t xml:space="preserve">Subventions d'équipement (à préciser) </w:t>
            </w:r>
          </w:p>
          <w:p w14:paraId="043F6E49" w14:textId="77777777" w:rsidR="00166605" w:rsidRDefault="00EF57C8">
            <w:pPr>
              <w:numPr>
                <w:ilvl w:val="0"/>
                <w:numId w:val="12"/>
              </w:numPr>
              <w:spacing w:after="62" w:line="259" w:lineRule="auto"/>
              <w:ind w:hanging="101"/>
              <w:jc w:val="left"/>
            </w:pPr>
            <w:r>
              <w:t xml:space="preserve">_________________________________________________ </w:t>
            </w:r>
          </w:p>
          <w:p w14:paraId="107687CA" w14:textId="77777777" w:rsidR="00166605" w:rsidRDefault="00EF57C8">
            <w:pPr>
              <w:numPr>
                <w:ilvl w:val="0"/>
                <w:numId w:val="12"/>
              </w:numPr>
              <w:spacing w:after="62" w:line="259" w:lineRule="auto"/>
              <w:ind w:hanging="101"/>
              <w:jc w:val="left"/>
            </w:pPr>
            <w:r>
              <w:t xml:space="preserve">________________________________________________  </w:t>
            </w:r>
          </w:p>
          <w:p w14:paraId="2E441CBC" w14:textId="77777777" w:rsidR="00166605" w:rsidRDefault="00EF57C8">
            <w:pPr>
              <w:numPr>
                <w:ilvl w:val="0"/>
                <w:numId w:val="12"/>
              </w:numPr>
              <w:spacing w:after="0" w:line="259" w:lineRule="auto"/>
              <w:ind w:hanging="101"/>
              <w:jc w:val="left"/>
            </w:pPr>
            <w:r>
              <w:t xml:space="preserve">________________________________________________  </w:t>
            </w:r>
          </w:p>
        </w:tc>
        <w:tc>
          <w:tcPr>
            <w:tcW w:w="1172" w:type="dxa"/>
            <w:tcBorders>
              <w:top w:val="single" w:sz="4" w:space="0" w:color="000000"/>
              <w:left w:val="single" w:sz="4" w:space="0" w:color="000000"/>
              <w:bottom w:val="single" w:sz="4" w:space="0" w:color="000000"/>
              <w:right w:val="single" w:sz="4" w:space="0" w:color="000000"/>
            </w:tcBorders>
          </w:tcPr>
          <w:p w14:paraId="060F35A9" w14:textId="77777777" w:rsidR="00166605" w:rsidRDefault="00EF57C8">
            <w:pPr>
              <w:spacing w:after="60" w:line="259" w:lineRule="auto"/>
              <w:ind w:left="0" w:right="139" w:firstLine="0"/>
              <w:jc w:val="right"/>
            </w:pPr>
            <w:r>
              <w:rPr>
                <w:b/>
              </w:rPr>
              <w:t xml:space="preserve"> </w:t>
            </w:r>
          </w:p>
          <w:p w14:paraId="108A5450" w14:textId="77777777" w:rsidR="00166605" w:rsidRDefault="00EF57C8">
            <w:pPr>
              <w:spacing w:after="62" w:line="259" w:lineRule="auto"/>
              <w:ind w:left="0" w:right="139" w:firstLine="0"/>
              <w:jc w:val="right"/>
            </w:pPr>
            <w:r>
              <w:rPr>
                <w:b/>
              </w:rPr>
              <w:t xml:space="preserve"> </w:t>
            </w:r>
          </w:p>
          <w:p w14:paraId="25D13238" w14:textId="77777777" w:rsidR="00166605" w:rsidRDefault="00EF57C8">
            <w:pPr>
              <w:spacing w:after="62" w:line="259" w:lineRule="auto"/>
              <w:ind w:left="0" w:right="139" w:firstLine="0"/>
              <w:jc w:val="right"/>
            </w:pPr>
            <w:r>
              <w:rPr>
                <w:b/>
              </w:rPr>
              <w:t xml:space="preserve"> </w:t>
            </w:r>
          </w:p>
          <w:p w14:paraId="658047D0"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tcPr>
          <w:p w14:paraId="054FDC9E" w14:textId="77777777" w:rsidR="00166605" w:rsidRDefault="00EF57C8">
            <w:pPr>
              <w:spacing w:after="60" w:line="259" w:lineRule="auto"/>
              <w:ind w:left="0" w:right="143" w:firstLine="0"/>
              <w:jc w:val="right"/>
            </w:pPr>
            <w:r>
              <w:rPr>
                <w:b/>
              </w:rPr>
              <w:t xml:space="preserve"> </w:t>
            </w:r>
          </w:p>
          <w:p w14:paraId="63CF5C02" w14:textId="77777777" w:rsidR="00166605" w:rsidRDefault="00EF57C8">
            <w:pPr>
              <w:spacing w:after="62" w:line="259" w:lineRule="auto"/>
              <w:ind w:left="0" w:right="143" w:firstLine="0"/>
              <w:jc w:val="right"/>
            </w:pPr>
            <w:r>
              <w:rPr>
                <w:b/>
              </w:rPr>
              <w:t xml:space="preserve"> </w:t>
            </w:r>
          </w:p>
          <w:p w14:paraId="2509A4ED" w14:textId="77777777" w:rsidR="00166605" w:rsidRDefault="00EF57C8">
            <w:pPr>
              <w:spacing w:after="62" w:line="259" w:lineRule="auto"/>
              <w:ind w:left="0" w:right="143" w:firstLine="0"/>
              <w:jc w:val="right"/>
            </w:pPr>
            <w:r>
              <w:rPr>
                <w:b/>
              </w:rPr>
              <w:t xml:space="preserve"> </w:t>
            </w:r>
          </w:p>
          <w:p w14:paraId="7E08D6A9"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tcPr>
          <w:p w14:paraId="342004EF" w14:textId="77777777" w:rsidR="00166605" w:rsidRDefault="00EF57C8">
            <w:pPr>
              <w:spacing w:after="60" w:line="259" w:lineRule="auto"/>
              <w:ind w:left="0" w:right="139" w:firstLine="0"/>
              <w:jc w:val="right"/>
            </w:pPr>
            <w:r>
              <w:rPr>
                <w:b/>
              </w:rPr>
              <w:t xml:space="preserve"> </w:t>
            </w:r>
          </w:p>
          <w:p w14:paraId="4B6A2242" w14:textId="77777777" w:rsidR="00166605" w:rsidRDefault="00EF57C8">
            <w:pPr>
              <w:spacing w:after="62" w:line="259" w:lineRule="auto"/>
              <w:ind w:left="0" w:right="139" w:firstLine="0"/>
              <w:jc w:val="right"/>
            </w:pPr>
            <w:r>
              <w:rPr>
                <w:b/>
              </w:rPr>
              <w:t xml:space="preserve"> </w:t>
            </w:r>
          </w:p>
          <w:p w14:paraId="41B12B39" w14:textId="77777777" w:rsidR="00166605" w:rsidRDefault="00EF57C8">
            <w:pPr>
              <w:spacing w:after="62" w:line="259" w:lineRule="auto"/>
              <w:ind w:left="0" w:right="139" w:firstLine="0"/>
              <w:jc w:val="right"/>
            </w:pPr>
            <w:r>
              <w:rPr>
                <w:b/>
              </w:rPr>
              <w:t xml:space="preserve"> </w:t>
            </w:r>
          </w:p>
          <w:p w14:paraId="44D3FD1A"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tcPr>
          <w:p w14:paraId="13A1AEA8" w14:textId="77777777" w:rsidR="00166605" w:rsidRDefault="00EF57C8">
            <w:pPr>
              <w:spacing w:after="60" w:line="259" w:lineRule="auto"/>
              <w:ind w:left="0" w:right="149" w:firstLine="0"/>
              <w:jc w:val="right"/>
            </w:pPr>
            <w:r>
              <w:rPr>
                <w:b/>
              </w:rPr>
              <w:t xml:space="preserve"> </w:t>
            </w:r>
          </w:p>
          <w:p w14:paraId="3CB61F33" w14:textId="77777777" w:rsidR="00166605" w:rsidRDefault="00EF57C8">
            <w:pPr>
              <w:spacing w:after="62" w:line="259" w:lineRule="auto"/>
              <w:ind w:left="0" w:right="149" w:firstLine="0"/>
              <w:jc w:val="right"/>
            </w:pPr>
            <w:r>
              <w:rPr>
                <w:b/>
              </w:rPr>
              <w:t xml:space="preserve"> </w:t>
            </w:r>
          </w:p>
          <w:p w14:paraId="31D7BBE6" w14:textId="77777777" w:rsidR="00166605" w:rsidRDefault="00EF57C8">
            <w:pPr>
              <w:spacing w:after="62" w:line="259" w:lineRule="auto"/>
              <w:ind w:left="0" w:right="149" w:firstLine="0"/>
              <w:jc w:val="right"/>
            </w:pPr>
            <w:r>
              <w:rPr>
                <w:b/>
              </w:rPr>
              <w:t xml:space="preserve"> </w:t>
            </w:r>
          </w:p>
          <w:p w14:paraId="3C502E43" w14:textId="77777777" w:rsidR="00166605" w:rsidRDefault="00EF57C8">
            <w:pPr>
              <w:spacing w:after="0" w:line="259" w:lineRule="auto"/>
              <w:ind w:left="0" w:right="149" w:firstLine="0"/>
              <w:jc w:val="right"/>
            </w:pPr>
            <w:r>
              <w:rPr>
                <w:b/>
              </w:rPr>
              <w:t xml:space="preserve"> </w:t>
            </w:r>
          </w:p>
        </w:tc>
      </w:tr>
      <w:tr w:rsidR="00166605" w14:paraId="2DD9E0D3" w14:textId="77777777">
        <w:trPr>
          <w:trHeight w:val="1703"/>
        </w:trPr>
        <w:tc>
          <w:tcPr>
            <w:tcW w:w="1062" w:type="dxa"/>
            <w:tcBorders>
              <w:top w:val="single" w:sz="4" w:space="0" w:color="000000"/>
              <w:left w:val="single" w:sz="12" w:space="0" w:color="000000"/>
              <w:bottom w:val="single" w:sz="4" w:space="0" w:color="000000"/>
              <w:right w:val="single" w:sz="4" w:space="0" w:color="000000"/>
            </w:tcBorders>
            <w:vAlign w:val="center"/>
          </w:tcPr>
          <w:p w14:paraId="362C93A3" w14:textId="77777777" w:rsidR="00166605" w:rsidRDefault="00EF57C8">
            <w:pPr>
              <w:spacing w:after="125" w:line="259" w:lineRule="auto"/>
              <w:ind w:left="12" w:firstLine="0"/>
              <w:jc w:val="center"/>
            </w:pPr>
            <w:r>
              <w:rPr>
                <w:b/>
              </w:rPr>
              <w:t xml:space="preserve">8 </w:t>
            </w:r>
          </w:p>
          <w:p w14:paraId="67289494" w14:textId="77777777" w:rsidR="00166605" w:rsidRDefault="00EF57C8">
            <w:pPr>
              <w:spacing w:after="21" w:line="259" w:lineRule="auto"/>
              <w:ind w:left="57" w:firstLine="0"/>
              <w:jc w:val="center"/>
            </w:pPr>
            <w:r>
              <w:rPr>
                <w:b/>
              </w:rPr>
              <w:t xml:space="preserve"> </w:t>
            </w:r>
          </w:p>
          <w:p w14:paraId="1AD8CCBB" w14:textId="77777777" w:rsidR="00166605" w:rsidRDefault="00EF57C8">
            <w:pPr>
              <w:spacing w:after="235" w:line="259" w:lineRule="auto"/>
              <w:ind w:left="57" w:firstLine="0"/>
              <w:jc w:val="center"/>
            </w:pPr>
            <w:r>
              <w:rPr>
                <w:b/>
              </w:rPr>
              <w:t xml:space="preserve"> </w:t>
            </w:r>
          </w:p>
          <w:p w14:paraId="0A32E90B" w14:textId="77777777" w:rsidR="00166605" w:rsidRDefault="00EF57C8">
            <w:pPr>
              <w:spacing w:after="21" w:line="259" w:lineRule="auto"/>
              <w:ind w:left="57" w:firstLine="0"/>
              <w:jc w:val="center"/>
            </w:pPr>
            <w:r>
              <w:rPr>
                <w:b/>
              </w:rPr>
              <w:t xml:space="preserve"> </w:t>
            </w:r>
          </w:p>
          <w:p w14:paraId="5E230CEE" w14:textId="77777777" w:rsidR="00166605" w:rsidRDefault="00EF57C8">
            <w:pPr>
              <w:spacing w:after="0" w:line="259" w:lineRule="auto"/>
              <w:ind w:left="57" w:firstLine="0"/>
              <w:jc w:val="center"/>
            </w:pPr>
            <w:r>
              <w:rPr>
                <w:b/>
              </w:rPr>
              <w:t xml:space="preserve"> </w:t>
            </w:r>
          </w:p>
        </w:tc>
        <w:tc>
          <w:tcPr>
            <w:tcW w:w="4757" w:type="dxa"/>
            <w:gridSpan w:val="2"/>
            <w:tcBorders>
              <w:top w:val="single" w:sz="4" w:space="0" w:color="000000"/>
              <w:left w:val="single" w:sz="4" w:space="0" w:color="000000"/>
              <w:bottom w:val="single" w:sz="4" w:space="0" w:color="000000"/>
              <w:right w:val="single" w:sz="4" w:space="0" w:color="000000"/>
            </w:tcBorders>
            <w:vAlign w:val="bottom"/>
          </w:tcPr>
          <w:p w14:paraId="01B400AC" w14:textId="77777777" w:rsidR="00166605" w:rsidRDefault="00EF57C8">
            <w:pPr>
              <w:spacing w:after="24" w:line="259" w:lineRule="auto"/>
              <w:ind w:left="146" w:firstLine="0"/>
              <w:jc w:val="left"/>
            </w:pPr>
            <w:r>
              <w:t xml:space="preserve">Emprunts (préciser) </w:t>
            </w:r>
          </w:p>
          <w:p w14:paraId="718A83C6" w14:textId="77777777" w:rsidR="00166605" w:rsidRDefault="00EF57C8">
            <w:pPr>
              <w:numPr>
                <w:ilvl w:val="0"/>
                <w:numId w:val="13"/>
              </w:numPr>
              <w:spacing w:after="0" w:line="297" w:lineRule="auto"/>
              <w:ind w:right="688" w:hanging="108"/>
            </w:pPr>
            <w:r>
              <w:t>Banque :</w:t>
            </w:r>
            <w:r>
              <w:rPr>
                <w:u w:val="single" w:color="000000"/>
              </w:rPr>
              <w:t xml:space="preserve"> ________________________________________</w:t>
            </w:r>
            <w:r>
              <w:t xml:space="preserve"> prêt :</w:t>
            </w:r>
            <w:r>
              <w:rPr>
                <w:u w:val="single" w:color="000000"/>
              </w:rPr>
              <w:t xml:space="preserve"> ___________ </w:t>
            </w:r>
            <w:r>
              <w:t xml:space="preserve"> €  à _________ </w:t>
            </w:r>
            <w:r>
              <w:rPr>
                <w:color w:val="7F7F7F"/>
              </w:rPr>
              <w:t xml:space="preserve"> </w:t>
            </w:r>
            <w:r>
              <w:t>%  sur</w:t>
            </w:r>
            <w:r>
              <w:rPr>
                <w:u w:val="single" w:color="000000"/>
              </w:rPr>
              <w:t xml:space="preserve"> _____________ </w:t>
            </w:r>
            <w:r>
              <w:t xml:space="preserve"> ans </w:t>
            </w:r>
          </w:p>
          <w:p w14:paraId="69EE3319" w14:textId="77777777" w:rsidR="00166605" w:rsidRDefault="00EF57C8">
            <w:pPr>
              <w:numPr>
                <w:ilvl w:val="0"/>
                <w:numId w:val="13"/>
              </w:numPr>
              <w:spacing w:after="0" w:line="259" w:lineRule="auto"/>
              <w:ind w:right="688" w:hanging="108"/>
            </w:pPr>
            <w:r>
              <w:t>Banque :</w:t>
            </w:r>
            <w:r>
              <w:rPr>
                <w:u w:val="single" w:color="000000"/>
              </w:rPr>
              <w:t xml:space="preserve"> ___________________________________ </w:t>
            </w:r>
            <w:r>
              <w:t xml:space="preserve"> prêt :</w:t>
            </w:r>
            <w:r>
              <w:rPr>
                <w:u w:val="single" w:color="000000"/>
              </w:rPr>
              <w:t xml:space="preserve"> ___________ </w:t>
            </w:r>
            <w:r>
              <w:t xml:space="preserve"> €  à _________ </w:t>
            </w:r>
            <w:r>
              <w:rPr>
                <w:color w:val="7F7F7F"/>
              </w:rPr>
              <w:t xml:space="preserve"> </w:t>
            </w:r>
            <w:r>
              <w:t>%  sur</w:t>
            </w:r>
            <w:r>
              <w:rPr>
                <w:u w:val="single" w:color="000000"/>
              </w:rPr>
              <w:t xml:space="preserve"> _____________ </w:t>
            </w:r>
            <w:r>
              <w:t xml:space="preserve"> ans </w:t>
            </w:r>
          </w:p>
        </w:tc>
        <w:tc>
          <w:tcPr>
            <w:tcW w:w="1172" w:type="dxa"/>
            <w:tcBorders>
              <w:top w:val="single" w:sz="4" w:space="0" w:color="000000"/>
              <w:left w:val="single" w:sz="4" w:space="0" w:color="000000"/>
              <w:bottom w:val="single" w:sz="4" w:space="0" w:color="000000"/>
              <w:right w:val="single" w:sz="4" w:space="0" w:color="000000"/>
            </w:tcBorders>
            <w:vAlign w:val="center"/>
          </w:tcPr>
          <w:p w14:paraId="722B33B3" w14:textId="77777777" w:rsidR="00166605" w:rsidRDefault="00EF57C8">
            <w:pPr>
              <w:spacing w:after="74" w:line="259" w:lineRule="auto"/>
              <w:ind w:left="0" w:right="139" w:firstLine="0"/>
              <w:jc w:val="right"/>
            </w:pPr>
            <w:r>
              <w:rPr>
                <w:b/>
              </w:rPr>
              <w:t xml:space="preserve"> </w:t>
            </w:r>
          </w:p>
          <w:p w14:paraId="7E6B5043" w14:textId="77777777" w:rsidR="00166605" w:rsidRDefault="00EF57C8">
            <w:pPr>
              <w:spacing w:after="127" w:line="259" w:lineRule="auto"/>
              <w:ind w:left="0" w:right="156" w:firstLine="0"/>
              <w:jc w:val="right"/>
            </w:pPr>
            <w:r>
              <w:rPr>
                <w:b/>
              </w:rPr>
              <w:t xml:space="preserve"> </w:t>
            </w:r>
          </w:p>
          <w:p w14:paraId="75F30C74" w14:textId="77777777" w:rsidR="00166605" w:rsidRDefault="00EF57C8">
            <w:pPr>
              <w:spacing w:after="129" w:line="259" w:lineRule="auto"/>
              <w:ind w:left="0" w:right="156" w:firstLine="0"/>
              <w:jc w:val="right"/>
            </w:pPr>
            <w:r>
              <w:rPr>
                <w:b/>
              </w:rPr>
              <w:t xml:space="preserve"> </w:t>
            </w:r>
          </w:p>
          <w:p w14:paraId="0831B08F" w14:textId="77777777" w:rsidR="00166605" w:rsidRDefault="00EF57C8">
            <w:pPr>
              <w:spacing w:after="31" w:line="259" w:lineRule="auto"/>
              <w:ind w:left="0" w:right="156" w:firstLine="0"/>
              <w:jc w:val="right"/>
            </w:pPr>
            <w:r>
              <w:rPr>
                <w:b/>
              </w:rPr>
              <w:t xml:space="preserve"> </w:t>
            </w:r>
          </w:p>
          <w:p w14:paraId="754F1F82" w14:textId="77777777" w:rsidR="00166605" w:rsidRDefault="00EF57C8">
            <w:pPr>
              <w:spacing w:after="0" w:line="259" w:lineRule="auto"/>
              <w:ind w:left="0" w:right="156"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7778BBF4" w14:textId="77777777" w:rsidR="00166605" w:rsidRDefault="00EF57C8">
            <w:pPr>
              <w:spacing w:after="74" w:line="259" w:lineRule="auto"/>
              <w:ind w:left="0" w:right="143" w:firstLine="0"/>
              <w:jc w:val="right"/>
            </w:pPr>
            <w:r>
              <w:rPr>
                <w:b/>
              </w:rPr>
              <w:t xml:space="preserve"> </w:t>
            </w:r>
          </w:p>
          <w:p w14:paraId="6DCF780C" w14:textId="77777777" w:rsidR="00166605" w:rsidRDefault="00EF57C8">
            <w:pPr>
              <w:spacing w:after="127" w:line="259" w:lineRule="auto"/>
              <w:ind w:left="0" w:right="157" w:firstLine="0"/>
              <w:jc w:val="right"/>
            </w:pPr>
            <w:r>
              <w:rPr>
                <w:b/>
              </w:rPr>
              <w:t xml:space="preserve"> </w:t>
            </w:r>
          </w:p>
          <w:p w14:paraId="4B3D60AA" w14:textId="77777777" w:rsidR="00166605" w:rsidRDefault="00EF57C8">
            <w:pPr>
              <w:spacing w:after="129" w:line="259" w:lineRule="auto"/>
              <w:ind w:left="0" w:right="157" w:firstLine="0"/>
              <w:jc w:val="right"/>
            </w:pPr>
            <w:r>
              <w:rPr>
                <w:b/>
              </w:rPr>
              <w:t xml:space="preserve"> </w:t>
            </w:r>
          </w:p>
          <w:p w14:paraId="0CB240CA" w14:textId="77777777" w:rsidR="00166605" w:rsidRDefault="00EF57C8">
            <w:pPr>
              <w:spacing w:after="31" w:line="259" w:lineRule="auto"/>
              <w:ind w:left="0" w:right="157" w:firstLine="0"/>
              <w:jc w:val="right"/>
            </w:pPr>
            <w:r>
              <w:rPr>
                <w:b/>
              </w:rPr>
              <w:t xml:space="preserve"> </w:t>
            </w:r>
          </w:p>
          <w:p w14:paraId="2D6C2F7E" w14:textId="77777777" w:rsidR="00166605" w:rsidRDefault="00EF57C8">
            <w:pPr>
              <w:spacing w:after="0" w:line="259" w:lineRule="auto"/>
              <w:ind w:left="0" w:right="157"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2A66D1C3" w14:textId="77777777" w:rsidR="00166605" w:rsidRDefault="00EF57C8">
            <w:pPr>
              <w:spacing w:after="74" w:line="259" w:lineRule="auto"/>
              <w:ind w:left="0" w:right="139" w:firstLine="0"/>
              <w:jc w:val="right"/>
            </w:pPr>
            <w:r>
              <w:rPr>
                <w:b/>
              </w:rPr>
              <w:t xml:space="preserve"> </w:t>
            </w:r>
          </w:p>
          <w:p w14:paraId="4589E946" w14:textId="77777777" w:rsidR="00166605" w:rsidRDefault="00EF57C8">
            <w:pPr>
              <w:spacing w:after="127" w:line="259" w:lineRule="auto"/>
              <w:ind w:left="0" w:right="154" w:firstLine="0"/>
              <w:jc w:val="right"/>
            </w:pPr>
            <w:r>
              <w:rPr>
                <w:b/>
              </w:rPr>
              <w:t xml:space="preserve"> </w:t>
            </w:r>
          </w:p>
          <w:p w14:paraId="56C70E8D" w14:textId="77777777" w:rsidR="00166605" w:rsidRDefault="00EF57C8">
            <w:pPr>
              <w:spacing w:after="129" w:line="259" w:lineRule="auto"/>
              <w:ind w:left="0" w:right="154" w:firstLine="0"/>
              <w:jc w:val="right"/>
            </w:pPr>
            <w:r>
              <w:rPr>
                <w:b/>
              </w:rPr>
              <w:t xml:space="preserve"> </w:t>
            </w:r>
          </w:p>
          <w:p w14:paraId="2D86152F" w14:textId="77777777" w:rsidR="00166605" w:rsidRDefault="00EF57C8">
            <w:pPr>
              <w:spacing w:after="0" w:line="259" w:lineRule="auto"/>
              <w:ind w:left="1030" w:right="154" w:firstLine="0"/>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0BE77D60" w14:textId="77777777" w:rsidR="00166605" w:rsidRDefault="00EF57C8">
            <w:pPr>
              <w:spacing w:after="74" w:line="259" w:lineRule="auto"/>
              <w:ind w:left="0" w:right="149" w:firstLine="0"/>
              <w:jc w:val="right"/>
            </w:pPr>
            <w:r>
              <w:rPr>
                <w:b/>
              </w:rPr>
              <w:t xml:space="preserve"> </w:t>
            </w:r>
          </w:p>
          <w:p w14:paraId="4AC1826C" w14:textId="77777777" w:rsidR="00166605" w:rsidRDefault="00EF57C8">
            <w:pPr>
              <w:spacing w:after="127" w:line="259" w:lineRule="auto"/>
              <w:ind w:left="0" w:right="166" w:firstLine="0"/>
              <w:jc w:val="right"/>
            </w:pPr>
            <w:r>
              <w:rPr>
                <w:b/>
              </w:rPr>
              <w:t xml:space="preserve"> </w:t>
            </w:r>
          </w:p>
          <w:p w14:paraId="7CB54C10" w14:textId="77777777" w:rsidR="00166605" w:rsidRDefault="00EF57C8">
            <w:pPr>
              <w:spacing w:after="129" w:line="259" w:lineRule="auto"/>
              <w:ind w:left="0" w:right="166" w:firstLine="0"/>
              <w:jc w:val="right"/>
            </w:pPr>
            <w:r>
              <w:rPr>
                <w:b/>
              </w:rPr>
              <w:t xml:space="preserve"> </w:t>
            </w:r>
          </w:p>
          <w:p w14:paraId="5233F20E" w14:textId="77777777" w:rsidR="00166605" w:rsidRDefault="00EF57C8">
            <w:pPr>
              <w:spacing w:after="0" w:line="259" w:lineRule="auto"/>
              <w:ind w:left="1124" w:right="166" w:firstLine="0"/>
            </w:pPr>
            <w:r>
              <w:rPr>
                <w:b/>
              </w:rPr>
              <w:t xml:space="preserve">  </w:t>
            </w:r>
          </w:p>
        </w:tc>
      </w:tr>
      <w:tr w:rsidR="00166605" w14:paraId="02AB8FDA" w14:textId="77777777">
        <w:trPr>
          <w:trHeight w:val="443"/>
        </w:trPr>
        <w:tc>
          <w:tcPr>
            <w:tcW w:w="1062" w:type="dxa"/>
            <w:tcBorders>
              <w:top w:val="single" w:sz="4" w:space="0" w:color="000000"/>
              <w:left w:val="single" w:sz="12" w:space="0" w:color="000000"/>
              <w:bottom w:val="single" w:sz="4" w:space="0" w:color="000000"/>
              <w:right w:val="single" w:sz="4" w:space="0" w:color="000000"/>
            </w:tcBorders>
            <w:shd w:val="clear" w:color="auto" w:fill="E5E5E5"/>
            <w:vAlign w:val="center"/>
          </w:tcPr>
          <w:p w14:paraId="1A92BB0C" w14:textId="77777777" w:rsidR="00166605" w:rsidRDefault="00EF57C8">
            <w:pPr>
              <w:spacing w:after="0" w:line="259" w:lineRule="auto"/>
              <w:ind w:left="9" w:firstLine="0"/>
              <w:jc w:val="center"/>
            </w:pPr>
            <w:r>
              <w:rPr>
                <w:b/>
              </w:rPr>
              <w:t xml:space="preserve">B : 1 à 8 </w:t>
            </w:r>
          </w:p>
        </w:tc>
        <w:tc>
          <w:tcPr>
            <w:tcW w:w="4757" w:type="dxa"/>
            <w:gridSpan w:val="2"/>
            <w:tcBorders>
              <w:top w:val="single" w:sz="4" w:space="0" w:color="000000"/>
              <w:left w:val="single" w:sz="4" w:space="0" w:color="000000"/>
              <w:bottom w:val="single" w:sz="4" w:space="0" w:color="000000"/>
              <w:right w:val="single" w:sz="4" w:space="0" w:color="000000"/>
            </w:tcBorders>
            <w:shd w:val="clear" w:color="auto" w:fill="E5E5E5"/>
            <w:vAlign w:val="center"/>
          </w:tcPr>
          <w:p w14:paraId="0A1E7E46" w14:textId="77777777" w:rsidR="00166605" w:rsidRDefault="00EF57C8">
            <w:pPr>
              <w:spacing w:after="0" w:line="259" w:lineRule="auto"/>
              <w:ind w:left="8" w:firstLine="0"/>
              <w:jc w:val="center"/>
            </w:pPr>
            <w:r>
              <w:rPr>
                <w:b/>
              </w:rPr>
              <w:t xml:space="preserve">TOTAL DES RESSOURCES </w:t>
            </w:r>
          </w:p>
        </w:tc>
        <w:tc>
          <w:tcPr>
            <w:tcW w:w="1172"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4EDEFEC6"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BE0C65F"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9271F8C"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shd w:val="clear" w:color="auto" w:fill="E5E5E5"/>
            <w:vAlign w:val="center"/>
          </w:tcPr>
          <w:p w14:paraId="4CF2336C" w14:textId="77777777" w:rsidR="00166605" w:rsidRDefault="00EF57C8">
            <w:pPr>
              <w:spacing w:after="0" w:line="259" w:lineRule="auto"/>
              <w:ind w:left="0" w:right="149" w:firstLine="0"/>
              <w:jc w:val="right"/>
            </w:pPr>
            <w:r>
              <w:rPr>
                <w:b/>
              </w:rPr>
              <w:t xml:space="preserve"> </w:t>
            </w:r>
          </w:p>
        </w:tc>
      </w:tr>
      <w:tr w:rsidR="00166605" w14:paraId="19418A9F" w14:textId="77777777">
        <w:trPr>
          <w:trHeight w:val="440"/>
        </w:trPr>
        <w:tc>
          <w:tcPr>
            <w:tcW w:w="1062" w:type="dxa"/>
            <w:tcBorders>
              <w:top w:val="single" w:sz="4" w:space="0" w:color="000000"/>
              <w:left w:val="single" w:sz="12" w:space="0" w:color="000000"/>
              <w:bottom w:val="single" w:sz="4" w:space="0" w:color="000000"/>
              <w:right w:val="single" w:sz="4" w:space="0" w:color="000000"/>
            </w:tcBorders>
            <w:shd w:val="clear" w:color="auto" w:fill="E5E5E5"/>
            <w:vAlign w:val="center"/>
          </w:tcPr>
          <w:p w14:paraId="0ABA5AF7" w14:textId="77777777" w:rsidR="00166605" w:rsidRDefault="00EF57C8">
            <w:pPr>
              <w:spacing w:after="0" w:line="259" w:lineRule="auto"/>
              <w:ind w:left="10" w:firstLine="0"/>
              <w:jc w:val="center"/>
            </w:pPr>
            <w:r>
              <w:rPr>
                <w:b/>
              </w:rPr>
              <w:t xml:space="preserve">B – A </w:t>
            </w:r>
          </w:p>
        </w:tc>
        <w:tc>
          <w:tcPr>
            <w:tcW w:w="4757" w:type="dxa"/>
            <w:gridSpan w:val="2"/>
            <w:tcBorders>
              <w:top w:val="single" w:sz="4" w:space="0" w:color="000000"/>
              <w:left w:val="single" w:sz="4" w:space="0" w:color="000000"/>
              <w:bottom w:val="single" w:sz="4" w:space="0" w:color="000000"/>
              <w:right w:val="single" w:sz="4" w:space="0" w:color="000000"/>
            </w:tcBorders>
            <w:shd w:val="clear" w:color="auto" w:fill="E5E5E5"/>
            <w:vAlign w:val="center"/>
          </w:tcPr>
          <w:p w14:paraId="2A407520" w14:textId="77777777" w:rsidR="00166605" w:rsidRDefault="00EF57C8">
            <w:pPr>
              <w:spacing w:after="0" w:line="259" w:lineRule="auto"/>
              <w:ind w:left="5" w:firstLine="0"/>
              <w:jc w:val="center"/>
            </w:pPr>
            <w:r>
              <w:rPr>
                <w:b/>
              </w:rPr>
              <w:t xml:space="preserve">SOLDE ANNUEL </w:t>
            </w:r>
          </w:p>
        </w:tc>
        <w:tc>
          <w:tcPr>
            <w:tcW w:w="1172"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5DA0A5C"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8CC296E"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B5E0D0E"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shd w:val="clear" w:color="auto" w:fill="E5E5E5"/>
            <w:vAlign w:val="center"/>
          </w:tcPr>
          <w:p w14:paraId="1227BB1A" w14:textId="77777777" w:rsidR="00166605" w:rsidRDefault="00EF57C8">
            <w:pPr>
              <w:spacing w:after="0" w:line="259" w:lineRule="auto"/>
              <w:ind w:left="0" w:right="149" w:firstLine="0"/>
              <w:jc w:val="right"/>
            </w:pPr>
            <w:r>
              <w:rPr>
                <w:b/>
              </w:rPr>
              <w:t xml:space="preserve"> </w:t>
            </w:r>
          </w:p>
        </w:tc>
      </w:tr>
      <w:tr w:rsidR="00166605" w14:paraId="69FAA73E" w14:textId="77777777">
        <w:trPr>
          <w:trHeight w:val="404"/>
        </w:trPr>
        <w:tc>
          <w:tcPr>
            <w:tcW w:w="1062" w:type="dxa"/>
            <w:tcBorders>
              <w:top w:val="single" w:sz="4" w:space="0" w:color="000000"/>
              <w:left w:val="single" w:sz="12" w:space="0" w:color="000000"/>
              <w:bottom w:val="single" w:sz="4" w:space="0" w:color="000000"/>
              <w:right w:val="single" w:sz="4" w:space="0" w:color="000000"/>
            </w:tcBorders>
            <w:vAlign w:val="center"/>
          </w:tcPr>
          <w:p w14:paraId="026FB5C1" w14:textId="77777777" w:rsidR="00166605" w:rsidRDefault="00EF57C8">
            <w:pPr>
              <w:spacing w:after="0" w:line="259" w:lineRule="auto"/>
              <w:ind w:left="57" w:firstLine="0"/>
              <w:jc w:val="center"/>
            </w:pPr>
            <w:r>
              <w:rPr>
                <w:b/>
              </w:rPr>
              <w:t xml:space="preserve"> </w:t>
            </w:r>
          </w:p>
        </w:tc>
        <w:tc>
          <w:tcPr>
            <w:tcW w:w="4757" w:type="dxa"/>
            <w:gridSpan w:val="2"/>
            <w:tcBorders>
              <w:top w:val="single" w:sz="4" w:space="0" w:color="000000"/>
              <w:left w:val="single" w:sz="4" w:space="0" w:color="000000"/>
              <w:bottom w:val="single" w:sz="4" w:space="0" w:color="000000"/>
              <w:right w:val="single" w:sz="4" w:space="0" w:color="000000"/>
            </w:tcBorders>
            <w:vAlign w:val="center"/>
          </w:tcPr>
          <w:p w14:paraId="129C653D" w14:textId="77777777" w:rsidR="00166605" w:rsidRDefault="00EF57C8">
            <w:pPr>
              <w:spacing w:after="0" w:line="259" w:lineRule="auto"/>
              <w:ind w:left="146" w:firstLine="0"/>
              <w:jc w:val="left"/>
            </w:pPr>
            <w:r>
              <w:t xml:space="preserve">Solde cumulé </w:t>
            </w:r>
          </w:p>
        </w:tc>
        <w:tc>
          <w:tcPr>
            <w:tcW w:w="1172" w:type="dxa"/>
            <w:tcBorders>
              <w:top w:val="single" w:sz="4" w:space="0" w:color="000000"/>
              <w:left w:val="single" w:sz="4" w:space="0" w:color="000000"/>
              <w:bottom w:val="single" w:sz="4" w:space="0" w:color="000000"/>
              <w:right w:val="single" w:sz="4" w:space="0" w:color="000000"/>
            </w:tcBorders>
            <w:vAlign w:val="center"/>
          </w:tcPr>
          <w:p w14:paraId="14E48A84" w14:textId="77777777" w:rsidR="00166605" w:rsidRDefault="00EF57C8">
            <w:pPr>
              <w:spacing w:after="0" w:line="259" w:lineRule="auto"/>
              <w:ind w:left="0" w:right="139" w:firstLine="0"/>
              <w:jc w:val="right"/>
            </w:pPr>
            <w:r>
              <w:rPr>
                <w:b/>
              </w:rPr>
              <w:t xml:space="preserve"> </w:t>
            </w:r>
          </w:p>
        </w:tc>
        <w:tc>
          <w:tcPr>
            <w:tcW w:w="1218" w:type="dxa"/>
            <w:tcBorders>
              <w:top w:val="single" w:sz="4" w:space="0" w:color="000000"/>
              <w:left w:val="single" w:sz="4" w:space="0" w:color="000000"/>
              <w:bottom w:val="single" w:sz="4" w:space="0" w:color="000000"/>
              <w:right w:val="single" w:sz="4" w:space="0" w:color="000000"/>
            </w:tcBorders>
            <w:vAlign w:val="center"/>
          </w:tcPr>
          <w:p w14:paraId="1EA29AA9" w14:textId="77777777" w:rsidR="00166605" w:rsidRDefault="00EF57C8">
            <w:pPr>
              <w:spacing w:after="0" w:line="259" w:lineRule="auto"/>
              <w:ind w:left="0" w:right="143" w:firstLine="0"/>
              <w:jc w:val="right"/>
            </w:pPr>
            <w:r>
              <w:rPr>
                <w:b/>
              </w:rPr>
              <w:t xml:space="preserve"> </w:t>
            </w:r>
          </w:p>
        </w:tc>
        <w:tc>
          <w:tcPr>
            <w:tcW w:w="1235" w:type="dxa"/>
            <w:tcBorders>
              <w:top w:val="single" w:sz="4" w:space="0" w:color="000000"/>
              <w:left w:val="single" w:sz="4" w:space="0" w:color="000000"/>
              <w:bottom w:val="single" w:sz="4" w:space="0" w:color="000000"/>
              <w:right w:val="single" w:sz="4" w:space="0" w:color="000000"/>
            </w:tcBorders>
            <w:vAlign w:val="center"/>
          </w:tcPr>
          <w:p w14:paraId="5F13FB6B" w14:textId="77777777" w:rsidR="00166605" w:rsidRDefault="00EF57C8">
            <w:pPr>
              <w:spacing w:after="0" w:line="259" w:lineRule="auto"/>
              <w:ind w:left="0" w:right="139" w:firstLine="0"/>
              <w:jc w:val="right"/>
            </w:pPr>
            <w:r>
              <w:rPr>
                <w:b/>
              </w:rPr>
              <w:t xml:space="preserve"> </w:t>
            </w:r>
          </w:p>
        </w:tc>
        <w:tc>
          <w:tcPr>
            <w:tcW w:w="1342" w:type="dxa"/>
            <w:tcBorders>
              <w:top w:val="single" w:sz="4" w:space="0" w:color="000000"/>
              <w:left w:val="single" w:sz="4" w:space="0" w:color="000000"/>
              <w:bottom w:val="single" w:sz="4" w:space="0" w:color="000000"/>
              <w:right w:val="single" w:sz="12" w:space="0" w:color="000000"/>
            </w:tcBorders>
            <w:vAlign w:val="center"/>
          </w:tcPr>
          <w:p w14:paraId="1CA1104A" w14:textId="77777777" w:rsidR="00166605" w:rsidRDefault="00EF57C8">
            <w:pPr>
              <w:spacing w:after="0" w:line="259" w:lineRule="auto"/>
              <w:ind w:left="0" w:right="149" w:firstLine="0"/>
              <w:jc w:val="right"/>
            </w:pPr>
            <w:r>
              <w:rPr>
                <w:b/>
              </w:rPr>
              <w:t xml:space="preserve"> </w:t>
            </w:r>
          </w:p>
        </w:tc>
      </w:tr>
      <w:tr w:rsidR="00166605" w14:paraId="07980B47" w14:textId="77777777">
        <w:trPr>
          <w:trHeight w:val="408"/>
        </w:trPr>
        <w:tc>
          <w:tcPr>
            <w:tcW w:w="8209" w:type="dxa"/>
            <w:gridSpan w:val="5"/>
            <w:tcBorders>
              <w:top w:val="single" w:sz="4" w:space="0" w:color="000000"/>
              <w:left w:val="single" w:sz="12" w:space="0" w:color="000000"/>
              <w:bottom w:val="single" w:sz="12" w:space="0" w:color="000000"/>
              <w:right w:val="nil"/>
            </w:tcBorders>
          </w:tcPr>
          <w:p w14:paraId="4FEEF6D9" w14:textId="77777777" w:rsidR="00166605" w:rsidRDefault="00EF57C8">
            <w:pPr>
              <w:spacing w:after="0" w:line="259" w:lineRule="auto"/>
              <w:ind w:left="566" w:right="93" w:hanging="272"/>
              <w:jc w:val="left"/>
            </w:pPr>
            <w:r>
              <w:rPr>
                <w:b/>
              </w:rPr>
              <w:t>(1)</w:t>
            </w:r>
            <w:r>
              <w:t xml:space="preserve"> </w:t>
            </w:r>
            <w:r>
              <w:rPr>
                <w:sz w:val="17"/>
              </w:rPr>
              <w:t>dans le cas d'un prélèvement important de l'activité ou d'une création d'entreprise joindre une estimation du besoin en fonds de roulement</w:t>
            </w:r>
            <w:r>
              <w:t xml:space="preserve"> </w:t>
            </w:r>
          </w:p>
        </w:tc>
        <w:tc>
          <w:tcPr>
            <w:tcW w:w="1235" w:type="dxa"/>
            <w:tcBorders>
              <w:top w:val="single" w:sz="4" w:space="0" w:color="000000"/>
              <w:left w:val="nil"/>
              <w:bottom w:val="single" w:sz="12" w:space="0" w:color="000000"/>
              <w:right w:val="nil"/>
            </w:tcBorders>
          </w:tcPr>
          <w:p w14:paraId="1D80D04E" w14:textId="77777777" w:rsidR="00166605" w:rsidRDefault="00166605">
            <w:pPr>
              <w:spacing w:after="160" w:line="259" w:lineRule="auto"/>
              <w:ind w:left="0" w:firstLine="0"/>
              <w:jc w:val="left"/>
            </w:pPr>
          </w:p>
        </w:tc>
        <w:tc>
          <w:tcPr>
            <w:tcW w:w="1342" w:type="dxa"/>
            <w:tcBorders>
              <w:top w:val="single" w:sz="4" w:space="0" w:color="000000"/>
              <w:left w:val="nil"/>
              <w:bottom w:val="single" w:sz="12" w:space="0" w:color="000000"/>
              <w:right w:val="single" w:sz="12" w:space="0" w:color="000000"/>
            </w:tcBorders>
          </w:tcPr>
          <w:p w14:paraId="71C40245" w14:textId="77777777" w:rsidR="00166605" w:rsidRDefault="00166605">
            <w:pPr>
              <w:spacing w:after="160" w:line="259" w:lineRule="auto"/>
              <w:ind w:left="0" w:firstLine="0"/>
              <w:jc w:val="left"/>
            </w:pPr>
          </w:p>
        </w:tc>
      </w:tr>
    </w:tbl>
    <w:p w14:paraId="6EF56028" w14:textId="063A5D9E" w:rsidR="00F32ABC" w:rsidRDefault="00EF57C8">
      <w:pPr>
        <w:spacing w:after="0" w:line="259" w:lineRule="auto"/>
        <w:ind w:left="835" w:firstLine="0"/>
        <w:jc w:val="left"/>
        <w:rPr>
          <w:rFonts w:ascii="Open Sans" w:eastAsia="Open Sans" w:hAnsi="Open Sans" w:cs="Open Sans"/>
          <w:sz w:val="24"/>
        </w:rPr>
      </w:pPr>
      <w:r>
        <w:rPr>
          <w:rFonts w:ascii="Open Sans" w:eastAsia="Open Sans" w:hAnsi="Open Sans" w:cs="Open Sans"/>
          <w:sz w:val="24"/>
        </w:rPr>
        <w:t xml:space="preserve"> </w:t>
      </w:r>
    </w:p>
    <w:p w14:paraId="56A33E44" w14:textId="77777777" w:rsidR="00F32ABC" w:rsidRDefault="00F32ABC">
      <w:pPr>
        <w:spacing w:after="160" w:line="259" w:lineRule="auto"/>
        <w:ind w:left="0" w:firstLine="0"/>
        <w:jc w:val="left"/>
        <w:rPr>
          <w:rFonts w:ascii="Open Sans" w:eastAsia="Open Sans" w:hAnsi="Open Sans" w:cs="Open Sans"/>
          <w:sz w:val="24"/>
        </w:rPr>
      </w:pPr>
      <w:r>
        <w:rPr>
          <w:rFonts w:ascii="Open Sans" w:eastAsia="Open Sans" w:hAnsi="Open Sans" w:cs="Open Sans"/>
          <w:sz w:val="24"/>
        </w:rPr>
        <w:br w:type="page"/>
      </w:r>
    </w:p>
    <w:p w14:paraId="2C5CFBF3" w14:textId="77777777" w:rsidR="00166605" w:rsidRDefault="00166605" w:rsidP="00F32ABC">
      <w:pPr>
        <w:spacing w:after="160" w:line="259" w:lineRule="auto"/>
        <w:ind w:left="0" w:firstLine="0"/>
        <w:jc w:val="left"/>
      </w:pPr>
    </w:p>
    <w:p w14:paraId="5676D5AB" w14:textId="77777777" w:rsidR="00166605" w:rsidRDefault="00EF57C8">
      <w:pPr>
        <w:spacing w:after="0" w:line="259" w:lineRule="auto"/>
        <w:ind w:left="835" w:firstLine="0"/>
        <w:jc w:val="left"/>
      </w:pPr>
      <w:r>
        <w:rPr>
          <w:rFonts w:ascii="Open Sans" w:eastAsia="Open Sans" w:hAnsi="Open Sans" w:cs="Open Sans"/>
          <w:sz w:val="24"/>
        </w:rPr>
        <w:t xml:space="preserve"> </w:t>
      </w:r>
    </w:p>
    <w:p w14:paraId="27EFD3C5" w14:textId="77777777" w:rsidR="00166605" w:rsidRPr="00F32ABC" w:rsidRDefault="00EF57C8">
      <w:pPr>
        <w:pStyle w:val="Titre1"/>
        <w:numPr>
          <w:ilvl w:val="0"/>
          <w:numId w:val="0"/>
        </w:numPr>
        <w:ind w:left="830"/>
        <w:rPr>
          <w:b/>
          <w:color w:val="auto"/>
        </w:rPr>
      </w:pPr>
      <w:r w:rsidRPr="00F32ABC">
        <w:rPr>
          <w:b/>
          <w:color w:val="auto"/>
        </w:rPr>
        <w:t xml:space="preserve">Annexe 3 : Indicateurs : viabilité économique de l’investissement </w:t>
      </w:r>
    </w:p>
    <w:p w14:paraId="369BED75" w14:textId="77777777" w:rsidR="00166605" w:rsidRDefault="00166605">
      <w:pPr>
        <w:spacing w:after="27" w:line="259" w:lineRule="auto"/>
        <w:ind w:left="806" w:firstLine="0"/>
        <w:jc w:val="left"/>
      </w:pPr>
    </w:p>
    <w:p w14:paraId="16F16085" w14:textId="77777777" w:rsidR="00166605" w:rsidRDefault="00EF57C8">
      <w:pPr>
        <w:spacing w:after="0" w:line="259" w:lineRule="auto"/>
        <w:ind w:left="835" w:firstLine="0"/>
        <w:jc w:val="left"/>
      </w:pPr>
      <w:r>
        <w:t xml:space="preserve"> </w:t>
      </w:r>
    </w:p>
    <w:tbl>
      <w:tblPr>
        <w:tblStyle w:val="TableGrid"/>
        <w:tblW w:w="9241" w:type="dxa"/>
        <w:tblInd w:w="745" w:type="dxa"/>
        <w:tblCellMar>
          <w:top w:w="33" w:type="dxa"/>
          <w:left w:w="64" w:type="dxa"/>
          <w:bottom w:w="5" w:type="dxa"/>
          <w:right w:w="115" w:type="dxa"/>
        </w:tblCellMar>
        <w:tblLook w:val="04A0" w:firstRow="1" w:lastRow="0" w:firstColumn="1" w:lastColumn="0" w:noHBand="0" w:noVBand="1"/>
      </w:tblPr>
      <w:tblGrid>
        <w:gridCol w:w="4366"/>
        <w:gridCol w:w="2357"/>
        <w:gridCol w:w="2518"/>
      </w:tblGrid>
      <w:tr w:rsidR="00166605" w14:paraId="0CE3A128" w14:textId="77777777">
        <w:trPr>
          <w:trHeight w:val="790"/>
        </w:trPr>
        <w:tc>
          <w:tcPr>
            <w:tcW w:w="4367" w:type="dxa"/>
            <w:tcBorders>
              <w:top w:val="single" w:sz="4" w:space="0" w:color="000000"/>
              <w:left w:val="single" w:sz="4" w:space="0" w:color="000000"/>
              <w:bottom w:val="single" w:sz="4" w:space="0" w:color="000000"/>
              <w:right w:val="single" w:sz="4" w:space="0" w:color="000000"/>
            </w:tcBorders>
            <w:shd w:val="clear" w:color="auto" w:fill="F3F3F3"/>
            <w:vAlign w:val="bottom"/>
          </w:tcPr>
          <w:p w14:paraId="45109EF0" w14:textId="77777777" w:rsidR="00166605" w:rsidRDefault="00EF57C8">
            <w:pPr>
              <w:spacing w:after="0" w:line="259" w:lineRule="auto"/>
              <w:ind w:left="0" w:right="86" w:firstLine="0"/>
              <w:jc w:val="center"/>
            </w:pPr>
            <w:r>
              <w:rPr>
                <w:b/>
              </w:rPr>
              <w:t>CHIFFRE D'AFFAIRES NET</w:t>
            </w:r>
            <w:r>
              <w:t xml:space="preserve"> </w:t>
            </w:r>
          </w:p>
          <w:p w14:paraId="29AE481D" w14:textId="77777777" w:rsidR="00166605" w:rsidRDefault="00EF57C8">
            <w:pPr>
              <w:spacing w:after="0" w:line="259" w:lineRule="auto"/>
              <w:ind w:left="0" w:right="92" w:firstLine="0"/>
              <w:jc w:val="center"/>
            </w:pPr>
            <w:r>
              <w:t>(Valeur annuelle en K€)</w:t>
            </w:r>
            <w:r>
              <w:rPr>
                <w:b/>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1E113BBB" w14:textId="77777777" w:rsidR="00166605" w:rsidRDefault="00EF57C8">
            <w:pPr>
              <w:spacing w:after="0" w:line="259" w:lineRule="auto"/>
              <w:ind w:left="23" w:firstLine="0"/>
              <w:jc w:val="left"/>
            </w:pPr>
            <w:r>
              <w:rPr>
                <w:b/>
              </w:rPr>
              <w:t xml:space="preserve">AVANT INVESTISSEMENT </w:t>
            </w:r>
          </w:p>
          <w:p w14:paraId="162D3B72" w14:textId="77777777" w:rsidR="00166605" w:rsidRDefault="00EF57C8">
            <w:pPr>
              <w:spacing w:after="0" w:line="259" w:lineRule="auto"/>
              <w:ind w:left="0" w:right="88" w:firstLine="0"/>
              <w:jc w:val="center"/>
            </w:pPr>
            <w:r>
              <w:t xml:space="preserve">dernier exercice clos </w:t>
            </w:r>
          </w:p>
        </w:tc>
        <w:tc>
          <w:tcPr>
            <w:tcW w:w="2518"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604E34F7" w14:textId="77777777" w:rsidR="00166605" w:rsidRDefault="00EF57C8">
            <w:pPr>
              <w:spacing w:after="0" w:line="259" w:lineRule="auto"/>
              <w:ind w:left="114" w:firstLine="0"/>
              <w:jc w:val="left"/>
            </w:pPr>
            <w:r>
              <w:rPr>
                <w:b/>
              </w:rPr>
              <w:t xml:space="preserve">APRES INVESTISSEMENT </w:t>
            </w:r>
          </w:p>
          <w:p w14:paraId="3352DC8B" w14:textId="77777777" w:rsidR="00166605" w:rsidRDefault="00EF57C8">
            <w:pPr>
              <w:spacing w:after="0" w:line="259" w:lineRule="auto"/>
              <w:ind w:left="0" w:right="85" w:firstLine="0"/>
              <w:jc w:val="center"/>
            </w:pPr>
            <w:r>
              <w:t xml:space="preserve">Prévisionnel d’activité  </w:t>
            </w:r>
          </w:p>
        </w:tc>
      </w:tr>
      <w:tr w:rsidR="00166605" w14:paraId="1A2A777D" w14:textId="77777777">
        <w:trPr>
          <w:trHeight w:val="265"/>
        </w:trPr>
        <w:tc>
          <w:tcPr>
            <w:tcW w:w="4367" w:type="dxa"/>
            <w:tcBorders>
              <w:top w:val="single" w:sz="4" w:space="0" w:color="000000"/>
              <w:left w:val="single" w:sz="4" w:space="0" w:color="000000"/>
              <w:bottom w:val="single" w:sz="4" w:space="0" w:color="000000"/>
              <w:right w:val="single" w:sz="4" w:space="0" w:color="000000"/>
            </w:tcBorders>
          </w:tcPr>
          <w:p w14:paraId="13AA3B26" w14:textId="77777777" w:rsidR="00166605" w:rsidRDefault="00EF57C8">
            <w:pPr>
              <w:spacing w:after="0" w:line="259" w:lineRule="auto"/>
              <w:ind w:left="26" w:firstLine="0"/>
              <w:jc w:val="left"/>
            </w:pPr>
            <w:r>
              <w:t xml:space="preserve">Vente de bois ronds </w:t>
            </w:r>
          </w:p>
        </w:tc>
        <w:tc>
          <w:tcPr>
            <w:tcW w:w="2357" w:type="dxa"/>
            <w:tcBorders>
              <w:top w:val="single" w:sz="4" w:space="0" w:color="000000"/>
              <w:left w:val="single" w:sz="4" w:space="0" w:color="000000"/>
              <w:bottom w:val="single" w:sz="4" w:space="0" w:color="000000"/>
              <w:right w:val="single" w:sz="4" w:space="0" w:color="000000"/>
            </w:tcBorders>
          </w:tcPr>
          <w:p w14:paraId="04ABDC74" w14:textId="77777777" w:rsidR="00166605" w:rsidRDefault="00EF57C8">
            <w:pPr>
              <w:spacing w:after="0" w:line="259" w:lineRule="auto"/>
              <w:ind w:left="755" w:firstLine="0"/>
              <w:jc w:val="center"/>
            </w:pPr>
            <w:r>
              <w:t xml:space="preserve"> </w:t>
            </w:r>
          </w:p>
        </w:tc>
        <w:tc>
          <w:tcPr>
            <w:tcW w:w="2518" w:type="dxa"/>
            <w:tcBorders>
              <w:top w:val="single" w:sz="4" w:space="0" w:color="000000"/>
              <w:left w:val="single" w:sz="4" w:space="0" w:color="000000"/>
              <w:bottom w:val="single" w:sz="4" w:space="0" w:color="000000"/>
              <w:right w:val="single" w:sz="4" w:space="0" w:color="000000"/>
            </w:tcBorders>
          </w:tcPr>
          <w:p w14:paraId="5034F1BB" w14:textId="77777777" w:rsidR="00166605" w:rsidRDefault="00EF57C8">
            <w:pPr>
              <w:spacing w:after="0" w:line="259" w:lineRule="auto"/>
              <w:ind w:left="757" w:firstLine="0"/>
              <w:jc w:val="center"/>
            </w:pPr>
            <w:r>
              <w:t xml:space="preserve"> </w:t>
            </w:r>
          </w:p>
        </w:tc>
      </w:tr>
      <w:tr w:rsidR="00166605" w14:paraId="4E53141D" w14:textId="77777777">
        <w:trPr>
          <w:trHeight w:val="336"/>
        </w:trPr>
        <w:tc>
          <w:tcPr>
            <w:tcW w:w="4367" w:type="dxa"/>
            <w:tcBorders>
              <w:top w:val="single" w:sz="4" w:space="0" w:color="000000"/>
              <w:left w:val="single" w:sz="4" w:space="0" w:color="000000"/>
              <w:bottom w:val="single" w:sz="4" w:space="0" w:color="000000"/>
              <w:right w:val="single" w:sz="4" w:space="0" w:color="000000"/>
            </w:tcBorders>
          </w:tcPr>
          <w:p w14:paraId="6A36C71B" w14:textId="77777777" w:rsidR="00166605" w:rsidRDefault="00EF57C8">
            <w:pPr>
              <w:spacing w:after="0" w:line="259" w:lineRule="auto"/>
              <w:ind w:left="26" w:firstLine="0"/>
              <w:jc w:val="left"/>
            </w:pPr>
            <w:r>
              <w:t xml:space="preserve">Prestations de service en exploitation forestière </w:t>
            </w:r>
          </w:p>
        </w:tc>
        <w:tc>
          <w:tcPr>
            <w:tcW w:w="2357" w:type="dxa"/>
            <w:tcBorders>
              <w:top w:val="single" w:sz="4" w:space="0" w:color="000000"/>
              <w:left w:val="single" w:sz="4" w:space="0" w:color="000000"/>
              <w:bottom w:val="single" w:sz="4" w:space="0" w:color="000000"/>
              <w:right w:val="single" w:sz="4" w:space="0" w:color="000000"/>
            </w:tcBorders>
          </w:tcPr>
          <w:p w14:paraId="528148B3" w14:textId="77777777" w:rsidR="00166605" w:rsidRDefault="00EF57C8">
            <w:pPr>
              <w:spacing w:after="0" w:line="259" w:lineRule="auto"/>
              <w:ind w:left="755" w:firstLine="0"/>
              <w:jc w:val="center"/>
            </w:pPr>
            <w:r>
              <w:t xml:space="preserve"> </w:t>
            </w:r>
          </w:p>
        </w:tc>
        <w:tc>
          <w:tcPr>
            <w:tcW w:w="2518" w:type="dxa"/>
            <w:tcBorders>
              <w:top w:val="single" w:sz="4" w:space="0" w:color="000000"/>
              <w:left w:val="single" w:sz="4" w:space="0" w:color="000000"/>
              <w:bottom w:val="single" w:sz="4" w:space="0" w:color="000000"/>
              <w:right w:val="single" w:sz="4" w:space="0" w:color="000000"/>
            </w:tcBorders>
          </w:tcPr>
          <w:p w14:paraId="44CED877" w14:textId="77777777" w:rsidR="00166605" w:rsidRDefault="00EF57C8">
            <w:pPr>
              <w:spacing w:after="0" w:line="259" w:lineRule="auto"/>
              <w:ind w:left="757" w:firstLine="0"/>
              <w:jc w:val="center"/>
            </w:pPr>
            <w:r>
              <w:t xml:space="preserve"> </w:t>
            </w:r>
          </w:p>
        </w:tc>
      </w:tr>
      <w:tr w:rsidR="00166605" w14:paraId="04343958" w14:textId="77777777">
        <w:trPr>
          <w:trHeight w:val="516"/>
        </w:trPr>
        <w:tc>
          <w:tcPr>
            <w:tcW w:w="4367" w:type="dxa"/>
            <w:tcBorders>
              <w:top w:val="single" w:sz="4" w:space="0" w:color="000000"/>
              <w:left w:val="single" w:sz="4" w:space="0" w:color="000000"/>
              <w:bottom w:val="single" w:sz="4" w:space="0" w:color="000000"/>
              <w:right w:val="single" w:sz="4" w:space="0" w:color="000000"/>
            </w:tcBorders>
          </w:tcPr>
          <w:p w14:paraId="64376FEE" w14:textId="77777777" w:rsidR="00166605" w:rsidRDefault="00EF57C8">
            <w:pPr>
              <w:spacing w:after="43" w:line="259" w:lineRule="auto"/>
              <w:ind w:left="26" w:firstLine="0"/>
              <w:jc w:val="left"/>
            </w:pPr>
            <w:r>
              <w:t xml:space="preserve">Autres activités en production forestière (préciser) </w:t>
            </w:r>
          </w:p>
          <w:p w14:paraId="3DCDDDAB" w14:textId="77777777" w:rsidR="00166605" w:rsidRDefault="00EF57C8">
            <w:pPr>
              <w:spacing w:after="0" w:line="259" w:lineRule="auto"/>
              <w:ind w:left="26" w:firstLine="0"/>
              <w:jc w:val="left"/>
            </w:pPr>
            <w:r>
              <w:t xml:space="preserve"> </w:t>
            </w:r>
          </w:p>
        </w:tc>
        <w:tc>
          <w:tcPr>
            <w:tcW w:w="2357" w:type="dxa"/>
            <w:tcBorders>
              <w:top w:val="single" w:sz="4" w:space="0" w:color="000000"/>
              <w:left w:val="single" w:sz="4" w:space="0" w:color="000000"/>
              <w:bottom w:val="single" w:sz="4" w:space="0" w:color="000000"/>
              <w:right w:val="single" w:sz="4" w:space="0" w:color="000000"/>
            </w:tcBorders>
          </w:tcPr>
          <w:p w14:paraId="1DBDCBA7" w14:textId="77777777" w:rsidR="00166605" w:rsidRDefault="00EF57C8">
            <w:pPr>
              <w:spacing w:after="0" w:line="259" w:lineRule="auto"/>
              <w:ind w:left="755" w:firstLine="0"/>
              <w:jc w:val="center"/>
            </w:pPr>
            <w:r>
              <w:t xml:space="preserve"> </w:t>
            </w:r>
          </w:p>
        </w:tc>
        <w:tc>
          <w:tcPr>
            <w:tcW w:w="2518" w:type="dxa"/>
            <w:tcBorders>
              <w:top w:val="single" w:sz="4" w:space="0" w:color="000000"/>
              <w:left w:val="single" w:sz="4" w:space="0" w:color="000000"/>
              <w:bottom w:val="single" w:sz="4" w:space="0" w:color="000000"/>
              <w:right w:val="single" w:sz="4" w:space="0" w:color="000000"/>
            </w:tcBorders>
          </w:tcPr>
          <w:p w14:paraId="153A9A0A" w14:textId="77777777" w:rsidR="00166605" w:rsidRDefault="00EF57C8">
            <w:pPr>
              <w:spacing w:after="0" w:line="259" w:lineRule="auto"/>
              <w:ind w:left="757" w:firstLine="0"/>
              <w:jc w:val="center"/>
            </w:pPr>
            <w:r>
              <w:t xml:space="preserve"> </w:t>
            </w:r>
          </w:p>
        </w:tc>
      </w:tr>
      <w:tr w:rsidR="00166605" w14:paraId="3DC570AA" w14:textId="77777777">
        <w:trPr>
          <w:trHeight w:val="517"/>
        </w:trPr>
        <w:tc>
          <w:tcPr>
            <w:tcW w:w="4367" w:type="dxa"/>
            <w:tcBorders>
              <w:top w:val="single" w:sz="4" w:space="0" w:color="000000"/>
              <w:left w:val="single" w:sz="4" w:space="0" w:color="000000"/>
              <w:bottom w:val="single" w:sz="4" w:space="0" w:color="000000"/>
              <w:right w:val="single" w:sz="4" w:space="0" w:color="000000"/>
            </w:tcBorders>
          </w:tcPr>
          <w:p w14:paraId="628891ED" w14:textId="77777777" w:rsidR="00166605" w:rsidRDefault="00EF57C8">
            <w:pPr>
              <w:spacing w:after="43" w:line="259" w:lineRule="auto"/>
              <w:ind w:left="26" w:firstLine="0"/>
              <w:jc w:val="left"/>
            </w:pPr>
            <w:r>
              <w:t xml:space="preserve">Autres activités hors forêt (préciser) </w:t>
            </w:r>
          </w:p>
          <w:p w14:paraId="2C530A57" w14:textId="77777777" w:rsidR="00166605" w:rsidRDefault="00EF57C8">
            <w:pPr>
              <w:spacing w:after="0" w:line="259" w:lineRule="auto"/>
              <w:ind w:left="26" w:firstLine="0"/>
              <w:jc w:val="left"/>
            </w:pPr>
            <w:r>
              <w:t xml:space="preserve"> </w:t>
            </w:r>
          </w:p>
        </w:tc>
        <w:tc>
          <w:tcPr>
            <w:tcW w:w="2357" w:type="dxa"/>
            <w:tcBorders>
              <w:top w:val="single" w:sz="4" w:space="0" w:color="000000"/>
              <w:left w:val="single" w:sz="4" w:space="0" w:color="000000"/>
              <w:bottom w:val="single" w:sz="4" w:space="0" w:color="000000"/>
              <w:right w:val="single" w:sz="4" w:space="0" w:color="000000"/>
            </w:tcBorders>
          </w:tcPr>
          <w:p w14:paraId="08C06BE6" w14:textId="77777777" w:rsidR="00166605" w:rsidRDefault="00EF57C8">
            <w:pPr>
              <w:spacing w:after="0" w:line="259" w:lineRule="auto"/>
              <w:ind w:left="755" w:firstLine="0"/>
              <w:jc w:val="center"/>
            </w:pPr>
            <w:r>
              <w:t xml:space="preserve"> </w:t>
            </w:r>
          </w:p>
        </w:tc>
        <w:tc>
          <w:tcPr>
            <w:tcW w:w="2518" w:type="dxa"/>
            <w:tcBorders>
              <w:top w:val="single" w:sz="4" w:space="0" w:color="000000"/>
              <w:left w:val="single" w:sz="4" w:space="0" w:color="000000"/>
              <w:bottom w:val="single" w:sz="4" w:space="0" w:color="000000"/>
              <w:right w:val="single" w:sz="4" w:space="0" w:color="000000"/>
            </w:tcBorders>
          </w:tcPr>
          <w:p w14:paraId="58F8042F" w14:textId="77777777" w:rsidR="00166605" w:rsidRDefault="00EF57C8">
            <w:pPr>
              <w:spacing w:after="0" w:line="259" w:lineRule="auto"/>
              <w:ind w:left="757" w:firstLine="0"/>
              <w:jc w:val="center"/>
            </w:pPr>
            <w:r>
              <w:t xml:space="preserve"> </w:t>
            </w:r>
          </w:p>
        </w:tc>
      </w:tr>
      <w:tr w:rsidR="00166605" w14:paraId="2CA2BBC9" w14:textId="77777777">
        <w:trPr>
          <w:trHeight w:val="262"/>
        </w:trPr>
        <w:tc>
          <w:tcPr>
            <w:tcW w:w="4367" w:type="dxa"/>
            <w:tcBorders>
              <w:top w:val="single" w:sz="4" w:space="0" w:color="000000"/>
              <w:left w:val="single" w:sz="4" w:space="0" w:color="000000"/>
              <w:bottom w:val="single" w:sz="4" w:space="0" w:color="000000"/>
              <w:right w:val="single" w:sz="4" w:space="0" w:color="000000"/>
            </w:tcBorders>
            <w:shd w:val="clear" w:color="auto" w:fill="E6E6E6"/>
          </w:tcPr>
          <w:p w14:paraId="5A8011AF" w14:textId="77777777" w:rsidR="00166605" w:rsidRDefault="00EF57C8">
            <w:pPr>
              <w:spacing w:after="0" w:line="259" w:lineRule="auto"/>
              <w:ind w:left="26" w:firstLine="0"/>
              <w:jc w:val="left"/>
            </w:pPr>
            <w:r>
              <w:rPr>
                <w:b/>
              </w:rPr>
              <w:t>TOTAL</w:t>
            </w:r>
            <w: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E6E6E6"/>
          </w:tcPr>
          <w:p w14:paraId="7E333DF0" w14:textId="77777777" w:rsidR="00166605" w:rsidRDefault="00EF57C8">
            <w:pPr>
              <w:spacing w:after="0" w:line="259" w:lineRule="auto"/>
              <w:ind w:left="755" w:firstLine="0"/>
              <w:jc w:val="center"/>
            </w:pPr>
            <w:r>
              <w:t xml:space="preserve"> </w:t>
            </w:r>
          </w:p>
        </w:tc>
        <w:tc>
          <w:tcPr>
            <w:tcW w:w="2518" w:type="dxa"/>
            <w:tcBorders>
              <w:top w:val="single" w:sz="4" w:space="0" w:color="000000"/>
              <w:left w:val="single" w:sz="4" w:space="0" w:color="000000"/>
              <w:bottom w:val="single" w:sz="4" w:space="0" w:color="000000"/>
              <w:right w:val="single" w:sz="4" w:space="0" w:color="000000"/>
            </w:tcBorders>
            <w:shd w:val="clear" w:color="auto" w:fill="E6E6E6"/>
          </w:tcPr>
          <w:p w14:paraId="0EDC1873" w14:textId="77777777" w:rsidR="00166605" w:rsidRDefault="00EF57C8">
            <w:pPr>
              <w:spacing w:after="0" w:line="259" w:lineRule="auto"/>
              <w:ind w:left="757" w:firstLine="0"/>
              <w:jc w:val="center"/>
            </w:pPr>
            <w:r>
              <w:t xml:space="preserve"> </w:t>
            </w:r>
          </w:p>
        </w:tc>
      </w:tr>
      <w:tr w:rsidR="00166605" w14:paraId="3B3364BE" w14:textId="77777777">
        <w:trPr>
          <w:trHeight w:val="320"/>
        </w:trPr>
        <w:tc>
          <w:tcPr>
            <w:tcW w:w="4367" w:type="dxa"/>
            <w:tcBorders>
              <w:top w:val="single" w:sz="4" w:space="0" w:color="000000"/>
              <w:left w:val="single" w:sz="4" w:space="0" w:color="000000"/>
              <w:bottom w:val="single" w:sz="4" w:space="0" w:color="000000"/>
              <w:right w:val="single" w:sz="4" w:space="0" w:color="000000"/>
            </w:tcBorders>
          </w:tcPr>
          <w:p w14:paraId="7A0AD6D9" w14:textId="77777777" w:rsidR="00166605" w:rsidRDefault="00EF57C8">
            <w:pPr>
              <w:spacing w:after="0" w:line="259" w:lineRule="auto"/>
              <w:ind w:left="0" w:firstLine="0"/>
              <w:jc w:val="left"/>
            </w:pPr>
            <w:r>
              <w:t xml:space="preserve">Dont exportation </w:t>
            </w:r>
          </w:p>
        </w:tc>
        <w:tc>
          <w:tcPr>
            <w:tcW w:w="2357" w:type="dxa"/>
            <w:tcBorders>
              <w:top w:val="single" w:sz="4" w:space="0" w:color="000000"/>
              <w:left w:val="single" w:sz="4" w:space="0" w:color="000000"/>
              <w:bottom w:val="single" w:sz="4" w:space="0" w:color="000000"/>
              <w:right w:val="single" w:sz="4" w:space="0" w:color="000000"/>
            </w:tcBorders>
          </w:tcPr>
          <w:p w14:paraId="0CE131F4" w14:textId="77777777" w:rsidR="00166605" w:rsidRDefault="00EF57C8">
            <w:pPr>
              <w:spacing w:after="0" w:line="259" w:lineRule="auto"/>
              <w:ind w:left="755" w:firstLine="0"/>
              <w:jc w:val="center"/>
            </w:pPr>
            <w:r>
              <w:t xml:space="preserve"> </w:t>
            </w:r>
          </w:p>
        </w:tc>
        <w:tc>
          <w:tcPr>
            <w:tcW w:w="2518" w:type="dxa"/>
            <w:tcBorders>
              <w:top w:val="single" w:sz="4" w:space="0" w:color="000000"/>
              <w:left w:val="single" w:sz="4" w:space="0" w:color="000000"/>
              <w:bottom w:val="single" w:sz="4" w:space="0" w:color="000000"/>
              <w:right w:val="single" w:sz="4" w:space="0" w:color="000000"/>
            </w:tcBorders>
          </w:tcPr>
          <w:p w14:paraId="36461F81" w14:textId="77777777" w:rsidR="00166605" w:rsidRDefault="00EF57C8">
            <w:pPr>
              <w:spacing w:after="0" w:line="259" w:lineRule="auto"/>
              <w:ind w:left="757" w:firstLine="0"/>
              <w:jc w:val="center"/>
            </w:pPr>
            <w:r>
              <w:t xml:space="preserve"> </w:t>
            </w:r>
          </w:p>
        </w:tc>
      </w:tr>
    </w:tbl>
    <w:p w14:paraId="42E82CE7" w14:textId="77777777" w:rsidR="00F32ABC" w:rsidRDefault="00F32ABC">
      <w:pPr>
        <w:spacing w:after="0" w:line="259" w:lineRule="auto"/>
        <w:ind w:left="835" w:firstLine="0"/>
        <w:jc w:val="left"/>
      </w:pPr>
    </w:p>
    <w:p w14:paraId="15989AC4" w14:textId="77777777" w:rsidR="00F32ABC" w:rsidRDefault="00F32ABC">
      <w:pPr>
        <w:spacing w:after="0" w:line="259" w:lineRule="auto"/>
        <w:ind w:left="835" w:firstLine="0"/>
        <w:jc w:val="left"/>
      </w:pPr>
    </w:p>
    <w:p w14:paraId="724E8F87" w14:textId="77777777" w:rsidR="00F32ABC" w:rsidRDefault="00F32ABC">
      <w:pPr>
        <w:spacing w:after="0" w:line="259" w:lineRule="auto"/>
        <w:ind w:left="835" w:firstLine="0"/>
        <w:jc w:val="left"/>
      </w:pPr>
    </w:p>
    <w:p w14:paraId="3DAC8E70" w14:textId="77777777" w:rsidR="00166605" w:rsidRDefault="00EF57C8">
      <w:pPr>
        <w:spacing w:after="0" w:line="259" w:lineRule="auto"/>
        <w:ind w:left="835" w:firstLine="0"/>
        <w:jc w:val="left"/>
      </w:pPr>
      <w:r>
        <w:t xml:space="preserve"> </w:t>
      </w:r>
    </w:p>
    <w:tbl>
      <w:tblPr>
        <w:tblStyle w:val="TableGrid"/>
        <w:tblW w:w="9439" w:type="dxa"/>
        <w:tblInd w:w="647" w:type="dxa"/>
        <w:tblCellMar>
          <w:top w:w="5" w:type="dxa"/>
          <w:left w:w="24" w:type="dxa"/>
          <w:right w:w="58" w:type="dxa"/>
        </w:tblCellMar>
        <w:tblLook w:val="04A0" w:firstRow="1" w:lastRow="0" w:firstColumn="1" w:lastColumn="0" w:noHBand="0" w:noVBand="1"/>
      </w:tblPr>
      <w:tblGrid>
        <w:gridCol w:w="1452"/>
        <w:gridCol w:w="1361"/>
        <w:gridCol w:w="967"/>
        <w:gridCol w:w="1145"/>
        <w:gridCol w:w="1200"/>
        <w:gridCol w:w="130"/>
        <w:gridCol w:w="146"/>
        <w:gridCol w:w="611"/>
        <w:gridCol w:w="131"/>
        <w:gridCol w:w="146"/>
        <w:gridCol w:w="951"/>
        <w:gridCol w:w="130"/>
        <w:gridCol w:w="146"/>
        <w:gridCol w:w="923"/>
      </w:tblGrid>
      <w:tr w:rsidR="00166605" w14:paraId="09A7317B" w14:textId="77777777">
        <w:trPr>
          <w:trHeight w:val="396"/>
        </w:trPr>
        <w:tc>
          <w:tcPr>
            <w:tcW w:w="2814" w:type="dxa"/>
            <w:gridSpan w:val="2"/>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1FE1281F" w14:textId="77777777" w:rsidR="00166605" w:rsidRDefault="00EF57C8">
            <w:pPr>
              <w:spacing w:after="0" w:line="259" w:lineRule="auto"/>
              <w:ind w:left="31" w:firstLine="0"/>
              <w:jc w:val="center"/>
            </w:pPr>
            <w:r>
              <w:rPr>
                <w:b/>
              </w:rPr>
              <w:t>QUANTITES EXPLOITEES</w:t>
            </w:r>
            <w:r>
              <w:t xml:space="preserve"> </w:t>
            </w:r>
          </w:p>
        </w:tc>
        <w:tc>
          <w:tcPr>
            <w:tcW w:w="3312" w:type="dxa"/>
            <w:gridSpan w:val="3"/>
            <w:tcBorders>
              <w:top w:val="single" w:sz="4" w:space="0" w:color="000000"/>
              <w:left w:val="single" w:sz="4" w:space="0" w:color="000000"/>
              <w:bottom w:val="single" w:sz="4" w:space="0" w:color="000000"/>
              <w:right w:val="single" w:sz="4" w:space="0" w:color="000000"/>
            </w:tcBorders>
            <w:shd w:val="clear" w:color="auto" w:fill="F3F3F3"/>
          </w:tcPr>
          <w:p w14:paraId="1BCCE10A" w14:textId="77777777" w:rsidR="00166605" w:rsidRDefault="00EF57C8">
            <w:pPr>
              <w:spacing w:after="0" w:line="259" w:lineRule="auto"/>
              <w:ind w:left="34" w:firstLine="0"/>
              <w:jc w:val="center"/>
            </w:pPr>
            <w:r>
              <w:rPr>
                <w:b/>
              </w:rPr>
              <w:t xml:space="preserve">AVANT INVESTISSEMENT </w:t>
            </w:r>
          </w:p>
          <w:p w14:paraId="1DE203D1" w14:textId="77777777" w:rsidR="00166605" w:rsidRDefault="00EF57C8">
            <w:pPr>
              <w:spacing w:after="0" w:line="259" w:lineRule="auto"/>
              <w:ind w:left="29" w:firstLine="0"/>
              <w:jc w:val="center"/>
            </w:pPr>
            <w:r>
              <w:t xml:space="preserve">Dernier exercice clos </w:t>
            </w:r>
          </w:p>
        </w:tc>
        <w:tc>
          <w:tcPr>
            <w:tcW w:w="3313" w:type="dxa"/>
            <w:gridSpan w:val="9"/>
            <w:tcBorders>
              <w:top w:val="single" w:sz="4" w:space="0" w:color="000000"/>
              <w:left w:val="single" w:sz="4" w:space="0" w:color="000000"/>
              <w:bottom w:val="single" w:sz="4" w:space="0" w:color="000000"/>
              <w:right w:val="single" w:sz="4" w:space="0" w:color="000000"/>
            </w:tcBorders>
            <w:shd w:val="clear" w:color="auto" w:fill="F3F3F3"/>
          </w:tcPr>
          <w:p w14:paraId="02B931D6" w14:textId="77777777" w:rsidR="00166605" w:rsidRDefault="00EF57C8">
            <w:pPr>
              <w:spacing w:after="0" w:line="259" w:lineRule="auto"/>
              <w:ind w:left="35" w:firstLine="0"/>
              <w:jc w:val="center"/>
            </w:pPr>
            <w:r>
              <w:rPr>
                <w:b/>
              </w:rPr>
              <w:t xml:space="preserve">APRES INVESTISSEMENT </w:t>
            </w:r>
          </w:p>
          <w:p w14:paraId="15B9881B" w14:textId="77777777" w:rsidR="00166605" w:rsidRDefault="00EF57C8">
            <w:pPr>
              <w:spacing w:after="0" w:line="259" w:lineRule="auto"/>
              <w:ind w:left="33" w:firstLine="0"/>
              <w:jc w:val="center"/>
            </w:pPr>
            <w:r>
              <w:t xml:space="preserve">Prévisionnel d’activité  </w:t>
            </w:r>
          </w:p>
        </w:tc>
      </w:tr>
      <w:tr w:rsidR="00166605" w14:paraId="5CE74EA6" w14:textId="77777777">
        <w:trPr>
          <w:trHeight w:val="605"/>
        </w:trPr>
        <w:tc>
          <w:tcPr>
            <w:tcW w:w="0" w:type="auto"/>
            <w:gridSpan w:val="2"/>
            <w:vMerge/>
            <w:tcBorders>
              <w:top w:val="nil"/>
              <w:left w:val="single" w:sz="4" w:space="0" w:color="000000"/>
              <w:bottom w:val="nil"/>
              <w:right w:val="single" w:sz="4" w:space="0" w:color="000000"/>
            </w:tcBorders>
          </w:tcPr>
          <w:p w14:paraId="6E21F29B" w14:textId="77777777" w:rsidR="00166605" w:rsidRDefault="00166605">
            <w:pPr>
              <w:spacing w:after="160" w:line="259" w:lineRule="auto"/>
              <w:ind w:left="0" w:firstLine="0"/>
              <w:jc w:val="left"/>
            </w:pPr>
          </w:p>
        </w:tc>
        <w:tc>
          <w:tcPr>
            <w:tcW w:w="967" w:type="dxa"/>
            <w:vMerge w:val="restart"/>
            <w:tcBorders>
              <w:top w:val="single" w:sz="4" w:space="0" w:color="000000"/>
              <w:left w:val="single" w:sz="4" w:space="0" w:color="000000"/>
              <w:bottom w:val="single" w:sz="4" w:space="0" w:color="000000"/>
              <w:right w:val="single" w:sz="4" w:space="0" w:color="000000"/>
            </w:tcBorders>
            <w:shd w:val="clear" w:color="auto" w:fill="F3F3F3"/>
          </w:tcPr>
          <w:p w14:paraId="2765039F" w14:textId="77777777" w:rsidR="00166605" w:rsidRDefault="00EF57C8">
            <w:pPr>
              <w:spacing w:after="2" w:line="236" w:lineRule="auto"/>
              <w:ind w:left="125" w:firstLine="166"/>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3D76A5B8" wp14:editId="0BC057D8">
                      <wp:simplePos x="0" y="0"/>
                      <wp:positionH relativeFrom="column">
                        <wp:posOffset>82296</wp:posOffset>
                      </wp:positionH>
                      <wp:positionV relativeFrom="paragraph">
                        <wp:posOffset>242012</wp:posOffset>
                      </wp:positionV>
                      <wp:extent cx="92964" cy="338328"/>
                      <wp:effectExtent l="0" t="0" r="0" b="0"/>
                      <wp:wrapSquare wrapText="bothSides"/>
                      <wp:docPr id="95623" name="Group 95623"/>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133" name="Shape 12133"/>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137" name="Shape 12137"/>
                              <wps:cNvSpPr/>
                              <wps:spPr>
                                <a:xfrm>
                                  <a:off x="0" y="12192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140" name="Shape 12140"/>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FF3A778" id="Group 95623" o:spid="_x0000_s1026" style="position:absolute;margin-left:6.5pt;margin-top:19.05pt;width:7.3pt;height:26.65pt;z-index:251668480"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">
                      <v:shape id="Shape 12133"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sMYA&#10;AADeAAAADwAAAGRycy9kb3ducmV2LnhtbERPTWvCQBC9F/wPywi9SN2YFAmpG5EWWy9CG3vpbciO&#10;SUh2NmRXTf31bkHobR7vc1br0XTiTINrLCtYzCMQxKXVDVcKvg/bpxSE88gaO8uk4JccrPPJwwoz&#10;bS/8RefCVyKEsMtQQe19n0npypoMurntiQN3tINBH+BQST3gJYSbTsZRtJQGGw4NNfb0WlPZFiej&#10;YG/25c9zX5jrx2ebpPG7m13fUqUep+PmBYSn0f+L7+6dDvPjRZLA3zvhB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xNBsMYAAADeAAAADwAAAAAAAAAAAAAAAACYAgAAZHJz&#10;L2Rvd25yZXYueG1sUEsFBgAAAAAEAAQA9QAAAIsDAAAAAA==&#10;" path="m,92964r92964,l92964,,,,,92964xe" filled="f" strokeweight=".72pt">
                        <v:stroke miterlimit="83231f" joinstyle="miter" endcap="round"/>
                        <v:path arrowok="t" textboxrect="0,0,92964,92964"/>
                      </v:shape>
                      <v:shape id="Shape 12137" o:spid="_x0000_s1028" style="position:absolute;top:121920;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Hs8YA&#10;AADeAAAADwAAAGRycy9kb3ducmV2LnhtbERPTWvCQBC9C/0PyxR6Ed0YpQ2pGykt2l6ENnrxNmSn&#10;SUh2NmRXjf76bkHwNo/3OcvVYFpxot7VlhXMphEI4sLqmksF+916koBwHllja5kUXMjBKnsYLTHV&#10;9sw/dMp9KUIIuxQVVN53qZSuqMigm9qOOHC/tjfoA+xLqXs8h3DTyjiKnqXBmkNDhR29V1Q0+dEo&#10;2JptcVh0ubl+fjfzJN648fUjUerpcXh7BeFp8Hfxzf2lw/x4Nn+B/3fCDT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hHs8YAAADeAAAADwAAAAAAAAAAAAAAAACYAgAAZHJz&#10;L2Rvd25yZXYueG1sUEsFBgAAAAAEAAQA9QAAAIsDAAAAAA==&#10;" path="m,92964r92964,l92964,,,,,92964xe" filled="f" strokeweight=".72pt">
                        <v:stroke miterlimit="83231f" joinstyle="miter" endcap="round"/>
                        <v:path arrowok="t" textboxrect="0,0,92964,92964"/>
                      </v:shape>
                      <v:shape id="Shape 12140"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esusgA&#10;AADeAAAADwAAAGRycy9kb3ducmV2LnhtbESPQWvCQBCF70L/wzKFXqRujFJC6iqlpdWLYFMv3obs&#10;NAlmZ0N2q6m/3jkI3maYN++9b7EaXKtO1IfGs4HpJAFFXHrbcGVg//P5nIEKEdli65kM/FOA1fJh&#10;tMDc+jN/06mIlRITDjkaqGPscq1DWZPDMPEdsdx+fe8wytpX2vZ4FnPX6jRJXrTDhiWhxo7eayqP&#10;xZ8zsHXb8jDvCndZ746zLP0K48tHZszT4/D2CirSEO/i2/fGSv10OhcAwZEZ9PIK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7x6y6yAAAAN4AAAAPAAAAAAAAAAAAAAAAAJgCAABk&#10;cnMvZG93bnJldi54bWxQSwUGAAAAAAQABAD1AAAAjQMAAAAA&#10;" path="m,92964r92964,l92964,,,,,92964xe" filled="f" strokeweight=".72pt">
                        <v:stroke miterlimit="83231f" joinstyle="miter" endcap="round"/>
                        <v:path arrowok="t" textboxrect="0,0,92964,92964"/>
                      </v:shape>
                      <w10:wrap type="square"/>
                    </v:group>
                  </w:pict>
                </mc:Fallback>
              </mc:AlternateContent>
            </w:r>
            <w:r>
              <w:rPr>
                <w:b/>
              </w:rPr>
              <w:t xml:space="preserve">Bois d’Œuvre </w:t>
            </w:r>
            <w:r>
              <w:t xml:space="preserve"> en m3</w:t>
            </w:r>
            <w:r>
              <w:rPr>
                <w:b/>
              </w:rPr>
              <w:t xml:space="preserve"> </w:t>
            </w:r>
            <w:r>
              <w:t xml:space="preserve"> tonne </w:t>
            </w:r>
          </w:p>
          <w:p w14:paraId="6948A009" w14:textId="77777777" w:rsidR="00166605" w:rsidRDefault="00EF57C8">
            <w:pPr>
              <w:spacing w:after="0" w:line="259" w:lineRule="auto"/>
              <w:ind w:left="106" w:firstLine="0"/>
              <w:jc w:val="center"/>
            </w:pPr>
            <w:r>
              <w:t xml:space="preserve"> stère </w:t>
            </w:r>
          </w:p>
          <w:p w14:paraId="223058BB" w14:textId="77777777" w:rsidR="00166605" w:rsidRDefault="00EF57C8">
            <w:pPr>
              <w:spacing w:after="0" w:line="259" w:lineRule="auto"/>
              <w:ind w:left="84" w:firstLine="0"/>
              <w:jc w:val="left"/>
            </w:pPr>
            <w:r>
              <w:t xml:space="preserve"> </w:t>
            </w:r>
          </w:p>
        </w:tc>
        <w:tc>
          <w:tcPr>
            <w:tcW w:w="1145" w:type="dxa"/>
            <w:vMerge w:val="restart"/>
            <w:tcBorders>
              <w:top w:val="single" w:sz="4" w:space="0" w:color="000000"/>
              <w:left w:val="single" w:sz="4" w:space="0" w:color="000000"/>
              <w:bottom w:val="single" w:sz="4" w:space="0" w:color="000000"/>
              <w:right w:val="single" w:sz="4" w:space="0" w:color="000000"/>
            </w:tcBorders>
            <w:shd w:val="clear" w:color="auto" w:fill="F3F3F3"/>
          </w:tcPr>
          <w:p w14:paraId="33C8C125" w14:textId="77777777" w:rsidR="00166605" w:rsidRDefault="00EF57C8">
            <w:pPr>
              <w:spacing w:after="2" w:line="236" w:lineRule="auto"/>
              <w:ind w:left="103" w:firstLine="276"/>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6CF69E55" wp14:editId="4C250ACE">
                      <wp:simplePos x="0" y="0"/>
                      <wp:positionH relativeFrom="column">
                        <wp:posOffset>82296</wp:posOffset>
                      </wp:positionH>
                      <wp:positionV relativeFrom="paragraph">
                        <wp:posOffset>242012</wp:posOffset>
                      </wp:positionV>
                      <wp:extent cx="92964" cy="338328"/>
                      <wp:effectExtent l="0" t="0" r="0" b="0"/>
                      <wp:wrapSquare wrapText="bothSides"/>
                      <wp:docPr id="95671" name="Group 95671"/>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150" name="Shape 12150"/>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154" name="Shape 12154"/>
                              <wps:cNvSpPr/>
                              <wps:spPr>
                                <a:xfrm>
                                  <a:off x="0" y="12192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157" name="Shape 12157"/>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73C7D5C" id="Group 95671" o:spid="_x0000_s1026" style="position:absolute;margin-left:6.5pt;margin-top:19.05pt;width:7.3pt;height:26.65pt;z-index:251669504"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">
                      <v:shape id="Shape 12150"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6Z8kA&#10;AADeAAAADwAAAGRycy9kb3ducmV2LnhtbESPQWvCQBCF7wX/wzJCL0U3pq2E1FVKS2svQo1evA3Z&#10;aRLMzobsVqO/vnMoeJth3rz3vsVqcK06UR8azwZm0wQUceltw5WB/e5jkoEKEdli65kMXCjAajm6&#10;W2Bu/Zm3dCpipcSEQ44G6hi7XOtQ1uQwTH1HLLcf3zuMsvaVtj2exdy1Ok2SuXbYsCTU2NFbTeWx&#10;+HUGNm5THp66wl3X38fHLP0MD9f3zJj78fD6AirSEG/i/+8vK/XT2bMACI7MoJd/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h46Z8kAAADeAAAADwAAAAAAAAAAAAAAAACYAgAA&#10;ZHJzL2Rvd25yZXYueG1sUEsFBgAAAAAEAAQA9QAAAI4DAAAAAA==&#10;" path="m,92964r92964,l92964,,,,,92964xe" filled="f" strokeweight=".72pt">
                        <v:stroke miterlimit="83231f" joinstyle="miter" endcap="round"/>
                        <v:path arrowok="t" textboxrect="0,0,92964,92964"/>
                      </v:shape>
                      <v:shape id="Shape 12154" o:spid="_x0000_s1028" style="position:absolute;top:121920;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U8ZMYA&#10;AADeAAAADwAAAGRycy9kb3ducmV2LnhtbERPTWvCQBC9F/oflin0Irox2hJSN1JatF6ENnrxNmSn&#10;SUh2NmRXTf31riD0No/3OYvlYFpxot7VlhVMJxEI4sLqmksF+91qnIBwHllja5kU/JGDZfb4sMBU&#10;2zP/0Cn3pQgh7FJUUHnfpVK6oiKDbmI74sD92t6gD7Avpe7xHMJNK+MoepUGaw4NFXb0UVHR5Eej&#10;YGu2xWHe5eby9d3MknjtRpfPRKnnp+H9DYSnwf+L7+6NDvPj6cscbu+EG2R2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U8ZMYAAADeAAAADwAAAAAAAAAAAAAAAACYAgAAZHJz&#10;L2Rvd25yZXYueG1sUEsFBgAAAAAEAAQA9QAAAIsDAAAAAA==&#10;" path="m,92964r92964,l92964,,,,,92964xe" filled="f" strokeweight=".72pt">
                        <v:stroke miterlimit="83231f" joinstyle="miter" endcap="round"/>
                        <v:path arrowok="t" textboxrect="0,0,92964,92964"/>
                      </v:shape>
                      <v:shape id="Shape 12157"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eiE8YA&#10;AADeAAAADwAAAGRycy9kb3ducmV2LnhtbERPTWvCQBC9F/wPywheSt0Yaw3RVcTS1ougsZfehuyY&#10;BLOzIbtq9Nd3CwVv83ifM192phYXal1lWcFoGIEgzq2uuFDwffh4SUA4j6yxtkwKbuRgueg9zTHV&#10;9sp7umS+ECGEXYoKSu+bVEqXl2TQDW1DHLijbQ36ANtC6havIdzUMo6iN2mw4tBQYkPrkvJTdjYK&#10;tmab/7w2mbl/7U7jJP50z/f3RKlBv1vNQHjq/EP8797oMD8eTabw9064QS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eiE8YAAADeAAAADwAAAAAAAAAAAAAAAACYAgAAZHJz&#10;L2Rvd25yZXYueG1sUEsFBgAAAAAEAAQA9QAAAIsDAAAAAA==&#10;" path="m,92964r92964,l92964,,,,,92964xe" filled="f" strokeweight=".72pt">
                        <v:stroke miterlimit="83231f" joinstyle="miter" endcap="round"/>
                        <v:path arrowok="t" textboxrect="0,0,92964,92964"/>
                      </v:shape>
                      <w10:wrap type="square"/>
                    </v:group>
                  </w:pict>
                </mc:Fallback>
              </mc:AlternateContent>
            </w:r>
            <w:r>
              <w:rPr>
                <w:b/>
              </w:rPr>
              <w:t xml:space="preserve">Bois d’Industrie </w:t>
            </w:r>
            <w:r>
              <w:t xml:space="preserve"> en m3</w:t>
            </w:r>
            <w:r>
              <w:rPr>
                <w:b/>
              </w:rPr>
              <w:t xml:space="preserve"> </w:t>
            </w:r>
            <w:r>
              <w:t xml:space="preserve"> tonne </w:t>
            </w:r>
          </w:p>
          <w:p w14:paraId="37A67FA9" w14:textId="77777777" w:rsidR="00166605" w:rsidRDefault="00EF57C8">
            <w:pPr>
              <w:spacing w:after="0" w:line="259" w:lineRule="auto"/>
              <w:ind w:left="106" w:firstLine="0"/>
              <w:jc w:val="left"/>
            </w:pPr>
            <w:r>
              <w:t xml:space="preserve"> stère </w:t>
            </w:r>
          </w:p>
          <w:p w14:paraId="097C3A5C" w14:textId="77777777" w:rsidR="00166605" w:rsidRDefault="00EF57C8">
            <w:pPr>
              <w:spacing w:after="0" w:line="259" w:lineRule="auto"/>
              <w:ind w:left="84" w:firstLine="0"/>
              <w:jc w:val="left"/>
            </w:pPr>
            <w:r>
              <w:t xml:space="preserve"> </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3F3F3"/>
          </w:tcPr>
          <w:p w14:paraId="7DD7853A" w14:textId="77777777" w:rsidR="00166605" w:rsidRDefault="00EF57C8">
            <w:pPr>
              <w:spacing w:after="2" w:line="236" w:lineRule="auto"/>
              <w:ind w:left="106" w:right="19" w:firstLine="132"/>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441C5847" wp14:editId="0E7374A9">
                      <wp:simplePos x="0" y="0"/>
                      <wp:positionH relativeFrom="column">
                        <wp:posOffset>82296</wp:posOffset>
                      </wp:positionH>
                      <wp:positionV relativeFrom="paragraph">
                        <wp:posOffset>242012</wp:posOffset>
                      </wp:positionV>
                      <wp:extent cx="92964" cy="338328"/>
                      <wp:effectExtent l="0" t="0" r="0" b="0"/>
                      <wp:wrapSquare wrapText="bothSides"/>
                      <wp:docPr id="95715" name="Group 95715"/>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168" name="Shape 12168"/>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172" name="Shape 12172"/>
                              <wps:cNvSpPr/>
                              <wps:spPr>
                                <a:xfrm>
                                  <a:off x="0" y="12192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175" name="Shape 12175"/>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F5FA7B7" id="Group 95715" o:spid="_x0000_s1026" style="position:absolute;margin-left:6.5pt;margin-top:19.05pt;width:7.3pt;height:26.65pt;z-index:251670528"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">
                      <v:shape id="Shape 12168"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T83MgA&#10;AADeAAAADwAAAGRycy9kb3ducmV2LnhtbESPQWvCQBCF7wX/wzIFL6VuTIuE6CrSovUi2LQXb0N2&#10;mgSzsyG7auqv7xyE3mZ4b977ZrEaXKsu1IfGs4HpJAFFXHrbcGXg+2vznIEKEdli65kM/FKA1XL0&#10;sMDc+it/0qWIlZIQDjkaqGPscq1DWZPDMPEdsWg/vncYZe0rbXu8SrhrdZokM+2wYWmosaO3mspT&#10;cXYG9m5fHl+7wt0+DqeXLN2Gp9t7Zsz4cVjPQUUa4r/5fr2zgp9OZ8Ir78gMe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BPzcyAAAAN4AAAAPAAAAAAAAAAAAAAAAAJgCAABk&#10;cnMvZG93bnJldi54bWxQSwUGAAAAAAQABAD1AAAAjQMAAAAA&#10;" path="m,92964r92964,l92964,,,,,92964xe" filled="f" strokeweight=".72pt">
                        <v:stroke miterlimit="83231f" joinstyle="miter" endcap="round"/>
                        <v:path arrowok="t" textboxrect="0,0,92964,92964"/>
                      </v:shape>
                      <v:shape id="Shape 12172" o:spid="_x0000_s1028" style="position:absolute;top:121920;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Vd68YA&#10;AADeAAAADwAAAGRycy9kb3ducmV2LnhtbERPTWvCQBC9C/6HZYReSt2YFhtSNyJKay9CjV56G7Jj&#10;EpKdDdmtpv56t1DwNo/3OYvlYFpxpt7VlhXMphEI4sLqmksFx8P7UwLCeWSNrWVS8EsOltl4tMBU&#10;2wvv6Zz7UoQQdikqqLzvUildUZFBN7UdceBOtjfoA+xLqXu8hHDTyjiK5tJgzaGhwo7WFRVN/mMU&#10;7Myu+H7pcnPdfjXPSfzhHq+bRKmHybB6A+Fp8Hfxv/tTh/nx7DWGv3fCDT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Vd68YAAADeAAAADwAAAAAAAAAAAAAAAACYAgAAZHJz&#10;L2Rvd25yZXYueG1sUEsFBgAAAAAEAAQA9QAAAIsDAAAAAA==&#10;" path="m,92964r92964,l92964,,,,,92964xe" filled="f" strokeweight=".72pt">
                        <v:stroke miterlimit="83231f" joinstyle="miter" endcap="round"/>
                        <v:path arrowok="t" textboxrect="0,0,92964,92964"/>
                      </v:shape>
                      <v:shape id="Shape 12175"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zFn8YA&#10;AADeAAAADwAAAGRycy9kb3ducmV2LnhtbERPTWvCQBC9F/wPywheSt0Yaw3RVcTS1ougsZfehuyY&#10;BLOzIbtq9Nd3CwVv83ifM192phYXal1lWcFoGIEgzq2uuFDwffh4SUA4j6yxtkwKbuRgueg9zTHV&#10;9sp7umS+ECGEXYoKSu+bVEqXl2TQDW1DHLijbQ36ANtC6havIdzUMo6iN2mw4tBQYkPrkvJTdjYK&#10;tmab/7w2mbl/7U7jJP50z/f3RKlBv1vNQHjq/EP8797oMD8eTSfw9064QS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dzFn8YAAADeAAAADwAAAAAAAAAAAAAAAACYAgAAZHJz&#10;L2Rvd25yZXYueG1sUEsFBgAAAAAEAAQA9QAAAIsDAAAAAA==&#10;" path="m,92964r92964,l92964,,,,,92964xe" filled="f" strokeweight=".72pt">
                        <v:stroke miterlimit="83231f" joinstyle="miter" endcap="round"/>
                        <v:path arrowok="t" textboxrect="0,0,92964,92964"/>
                      </v:shape>
                      <w10:wrap type="square"/>
                    </v:group>
                  </w:pict>
                </mc:Fallback>
              </mc:AlternateContent>
            </w:r>
            <w:r>
              <w:rPr>
                <w:b/>
              </w:rPr>
              <w:t xml:space="preserve">Bois  énergie </w:t>
            </w:r>
            <w:r>
              <w:t xml:space="preserve"> en m3</w:t>
            </w:r>
            <w:r>
              <w:rPr>
                <w:b/>
              </w:rPr>
              <w:t xml:space="preserve"> </w:t>
            </w:r>
            <w:r>
              <w:t xml:space="preserve"> tonne </w:t>
            </w:r>
          </w:p>
          <w:p w14:paraId="501F0FE9" w14:textId="77777777" w:rsidR="00166605" w:rsidRDefault="00EF57C8">
            <w:pPr>
              <w:spacing w:after="0" w:line="259" w:lineRule="auto"/>
              <w:ind w:left="106" w:firstLine="0"/>
              <w:jc w:val="left"/>
            </w:pPr>
            <w:r>
              <w:t xml:space="preserve"> stère </w:t>
            </w:r>
          </w:p>
          <w:p w14:paraId="52B231A3" w14:textId="77777777" w:rsidR="00166605" w:rsidRDefault="00EF57C8">
            <w:pPr>
              <w:spacing w:after="0" w:line="259" w:lineRule="auto"/>
              <w:ind w:left="84" w:firstLine="0"/>
              <w:jc w:val="left"/>
            </w:pPr>
            <w:r>
              <w:t xml:space="preserve"> </w:t>
            </w:r>
          </w:p>
        </w:tc>
        <w:tc>
          <w:tcPr>
            <w:tcW w:w="887" w:type="dxa"/>
            <w:gridSpan w:val="3"/>
            <w:tcBorders>
              <w:top w:val="single" w:sz="4" w:space="0" w:color="000000"/>
              <w:left w:val="single" w:sz="4" w:space="0" w:color="000000"/>
              <w:bottom w:val="nil"/>
              <w:right w:val="single" w:sz="4" w:space="0" w:color="000000"/>
            </w:tcBorders>
            <w:shd w:val="clear" w:color="auto" w:fill="F3F3F3"/>
          </w:tcPr>
          <w:p w14:paraId="19272BCF" w14:textId="77777777" w:rsidR="00166605" w:rsidRDefault="00EF57C8">
            <w:pPr>
              <w:spacing w:after="2" w:line="235" w:lineRule="auto"/>
              <w:ind w:left="0" w:firstLine="0"/>
              <w:jc w:val="center"/>
            </w:pPr>
            <w:r>
              <w:rPr>
                <w:b/>
              </w:rPr>
              <w:t xml:space="preserve">Bois d’Œuvre </w:t>
            </w:r>
          </w:p>
          <w:p w14:paraId="0EC865C4" w14:textId="77777777" w:rsidR="00166605" w:rsidRDefault="00EF57C8">
            <w:pPr>
              <w:spacing w:after="0" w:line="259" w:lineRule="auto"/>
              <w:ind w:left="84" w:firstLine="0"/>
              <w:jc w:val="left"/>
            </w:pPr>
            <w:r>
              <w:t xml:space="preserve"> </w:t>
            </w:r>
          </w:p>
        </w:tc>
        <w:tc>
          <w:tcPr>
            <w:tcW w:w="1228" w:type="dxa"/>
            <w:gridSpan w:val="3"/>
            <w:tcBorders>
              <w:top w:val="single" w:sz="4" w:space="0" w:color="000000"/>
              <w:left w:val="single" w:sz="4" w:space="0" w:color="000000"/>
              <w:bottom w:val="nil"/>
              <w:right w:val="single" w:sz="4" w:space="0" w:color="000000"/>
            </w:tcBorders>
            <w:shd w:val="clear" w:color="auto" w:fill="F3F3F3"/>
          </w:tcPr>
          <w:p w14:paraId="38F4C135" w14:textId="77777777" w:rsidR="00166605" w:rsidRDefault="00EF57C8">
            <w:pPr>
              <w:spacing w:after="2" w:line="235" w:lineRule="auto"/>
              <w:ind w:left="0" w:firstLine="0"/>
              <w:jc w:val="center"/>
            </w:pPr>
            <w:r>
              <w:rPr>
                <w:b/>
              </w:rPr>
              <w:t xml:space="preserve">Bois d’Industrie </w:t>
            </w:r>
          </w:p>
          <w:p w14:paraId="20A4E027" w14:textId="77777777" w:rsidR="00166605" w:rsidRDefault="00EF57C8">
            <w:pPr>
              <w:spacing w:after="0" w:line="259" w:lineRule="auto"/>
              <w:ind w:left="85" w:firstLine="0"/>
              <w:jc w:val="left"/>
            </w:pPr>
            <w:r>
              <w:t xml:space="preserve">( </w:t>
            </w:r>
          </w:p>
        </w:tc>
        <w:tc>
          <w:tcPr>
            <w:tcW w:w="1199" w:type="dxa"/>
            <w:gridSpan w:val="3"/>
            <w:tcBorders>
              <w:top w:val="single" w:sz="4" w:space="0" w:color="000000"/>
              <w:left w:val="single" w:sz="4" w:space="0" w:color="000000"/>
              <w:bottom w:val="nil"/>
              <w:right w:val="single" w:sz="4" w:space="0" w:color="000000"/>
            </w:tcBorders>
            <w:shd w:val="clear" w:color="auto" w:fill="F3F3F3"/>
          </w:tcPr>
          <w:p w14:paraId="70380019" w14:textId="77777777" w:rsidR="00166605" w:rsidRDefault="00EF57C8">
            <w:pPr>
              <w:spacing w:after="2" w:line="235" w:lineRule="auto"/>
              <w:ind w:left="102" w:firstLine="0"/>
              <w:jc w:val="center"/>
            </w:pPr>
            <w:r>
              <w:rPr>
                <w:b/>
              </w:rPr>
              <w:t xml:space="preserve">Bois  énergie </w:t>
            </w:r>
          </w:p>
          <w:p w14:paraId="2F68A74F" w14:textId="77777777" w:rsidR="00166605" w:rsidRDefault="00EF57C8">
            <w:pPr>
              <w:spacing w:after="0" w:line="259" w:lineRule="auto"/>
              <w:ind w:left="84" w:firstLine="0"/>
              <w:jc w:val="left"/>
            </w:pPr>
            <w:r>
              <w:t xml:space="preserve"> </w:t>
            </w:r>
          </w:p>
        </w:tc>
      </w:tr>
      <w:tr w:rsidR="00166605" w14:paraId="340C1CF6" w14:textId="77777777">
        <w:trPr>
          <w:trHeight w:val="170"/>
        </w:trPr>
        <w:tc>
          <w:tcPr>
            <w:tcW w:w="0" w:type="auto"/>
            <w:gridSpan w:val="2"/>
            <w:vMerge/>
            <w:tcBorders>
              <w:top w:val="nil"/>
              <w:left w:val="single" w:sz="4" w:space="0" w:color="000000"/>
              <w:bottom w:val="nil"/>
              <w:right w:val="single" w:sz="4" w:space="0" w:color="000000"/>
            </w:tcBorders>
          </w:tcPr>
          <w:p w14:paraId="30C1250D"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CB72907"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9ADF26C"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139DCE5" w14:textId="77777777" w:rsidR="00166605" w:rsidRDefault="00166605">
            <w:pPr>
              <w:spacing w:after="160" w:line="259" w:lineRule="auto"/>
              <w:ind w:left="0" w:firstLine="0"/>
              <w:jc w:val="left"/>
            </w:pPr>
          </w:p>
        </w:tc>
        <w:tc>
          <w:tcPr>
            <w:tcW w:w="130" w:type="dxa"/>
            <w:vMerge w:val="restart"/>
            <w:tcBorders>
              <w:top w:val="nil"/>
              <w:left w:val="single" w:sz="4" w:space="0" w:color="000000"/>
              <w:bottom w:val="single" w:sz="4" w:space="0" w:color="000000"/>
              <w:right w:val="nil"/>
            </w:tcBorders>
            <w:shd w:val="clear" w:color="auto" w:fill="F3F3F3"/>
          </w:tcPr>
          <w:p w14:paraId="63DC17DA" w14:textId="77777777" w:rsidR="00166605" w:rsidRDefault="00166605">
            <w:pPr>
              <w:spacing w:after="160" w:line="259" w:lineRule="auto"/>
              <w:ind w:left="0" w:firstLine="0"/>
              <w:jc w:val="left"/>
            </w:pPr>
          </w:p>
        </w:tc>
        <w:tc>
          <w:tcPr>
            <w:tcW w:w="146" w:type="dxa"/>
            <w:tcBorders>
              <w:top w:val="single" w:sz="6" w:space="0" w:color="000000"/>
              <w:left w:val="single" w:sz="6" w:space="0" w:color="000000"/>
              <w:bottom w:val="double" w:sz="6" w:space="0" w:color="000000"/>
              <w:right w:val="single" w:sz="6" w:space="0" w:color="000000"/>
            </w:tcBorders>
            <w:shd w:val="clear" w:color="auto" w:fill="F3F3F3"/>
          </w:tcPr>
          <w:p w14:paraId="0D8BFE29" w14:textId="77777777" w:rsidR="00166605" w:rsidRDefault="00166605">
            <w:pPr>
              <w:spacing w:after="160" w:line="259" w:lineRule="auto"/>
              <w:ind w:left="0" w:firstLine="0"/>
              <w:jc w:val="left"/>
            </w:pPr>
          </w:p>
        </w:tc>
        <w:tc>
          <w:tcPr>
            <w:tcW w:w="611" w:type="dxa"/>
            <w:vMerge w:val="restart"/>
            <w:tcBorders>
              <w:top w:val="nil"/>
              <w:left w:val="nil"/>
              <w:bottom w:val="single" w:sz="4" w:space="0" w:color="000000"/>
              <w:right w:val="single" w:sz="4" w:space="0" w:color="000000"/>
            </w:tcBorders>
            <w:shd w:val="clear" w:color="auto" w:fill="F3F3F3"/>
          </w:tcPr>
          <w:p w14:paraId="4EA216F4" w14:textId="77777777" w:rsidR="00166605" w:rsidRDefault="00EF57C8">
            <w:pPr>
              <w:spacing w:after="0" w:line="259" w:lineRule="auto"/>
              <w:ind w:left="0" w:firstLine="0"/>
              <w:jc w:val="left"/>
            </w:pPr>
            <w:r>
              <w:t>en m3</w:t>
            </w:r>
            <w:r>
              <w:rPr>
                <w:b/>
              </w:rPr>
              <w:t xml:space="preserve"> </w:t>
            </w:r>
            <w:r>
              <w:t xml:space="preserve"> tonne  stère </w:t>
            </w:r>
          </w:p>
        </w:tc>
        <w:tc>
          <w:tcPr>
            <w:tcW w:w="131" w:type="dxa"/>
            <w:vMerge w:val="restart"/>
            <w:tcBorders>
              <w:top w:val="nil"/>
              <w:left w:val="single" w:sz="4" w:space="0" w:color="000000"/>
              <w:bottom w:val="single" w:sz="4" w:space="0" w:color="000000"/>
              <w:right w:val="nil"/>
            </w:tcBorders>
            <w:shd w:val="clear" w:color="auto" w:fill="F3F3F3"/>
          </w:tcPr>
          <w:p w14:paraId="3B5760FD" w14:textId="77777777" w:rsidR="00166605" w:rsidRDefault="00166605">
            <w:pPr>
              <w:spacing w:after="160" w:line="259" w:lineRule="auto"/>
              <w:ind w:left="0" w:firstLine="0"/>
              <w:jc w:val="left"/>
            </w:pPr>
          </w:p>
        </w:tc>
        <w:tc>
          <w:tcPr>
            <w:tcW w:w="146" w:type="dxa"/>
            <w:tcBorders>
              <w:top w:val="single" w:sz="6" w:space="0" w:color="000000"/>
              <w:left w:val="single" w:sz="6" w:space="0" w:color="000000"/>
              <w:bottom w:val="double" w:sz="6" w:space="0" w:color="000000"/>
              <w:right w:val="single" w:sz="6" w:space="0" w:color="000000"/>
            </w:tcBorders>
            <w:shd w:val="clear" w:color="auto" w:fill="F3F3F3"/>
          </w:tcPr>
          <w:p w14:paraId="2230954A" w14:textId="77777777" w:rsidR="00166605" w:rsidRDefault="00166605">
            <w:pPr>
              <w:spacing w:after="160" w:line="259" w:lineRule="auto"/>
              <w:ind w:left="0" w:firstLine="0"/>
              <w:jc w:val="left"/>
            </w:pPr>
          </w:p>
        </w:tc>
        <w:tc>
          <w:tcPr>
            <w:tcW w:w="950" w:type="dxa"/>
            <w:vMerge w:val="restart"/>
            <w:tcBorders>
              <w:top w:val="nil"/>
              <w:left w:val="nil"/>
              <w:bottom w:val="single" w:sz="4" w:space="0" w:color="000000"/>
              <w:right w:val="single" w:sz="4" w:space="0" w:color="000000"/>
            </w:tcBorders>
            <w:shd w:val="clear" w:color="auto" w:fill="F3F3F3"/>
          </w:tcPr>
          <w:p w14:paraId="3CDC0762" w14:textId="77777777" w:rsidR="00166605" w:rsidRDefault="00EF57C8">
            <w:pPr>
              <w:spacing w:after="0" w:line="259" w:lineRule="auto"/>
              <w:ind w:left="0" w:right="14" w:firstLine="0"/>
              <w:jc w:val="left"/>
            </w:pPr>
            <w:r>
              <w:t xml:space="preserve"> en m3</w:t>
            </w:r>
            <w:r>
              <w:rPr>
                <w:b/>
              </w:rPr>
              <w:t xml:space="preserve"> </w:t>
            </w:r>
            <w:r>
              <w:t xml:space="preserve"> tonne  stère </w:t>
            </w:r>
          </w:p>
        </w:tc>
        <w:tc>
          <w:tcPr>
            <w:tcW w:w="130" w:type="dxa"/>
            <w:vMerge w:val="restart"/>
            <w:tcBorders>
              <w:top w:val="nil"/>
              <w:left w:val="single" w:sz="4" w:space="0" w:color="000000"/>
              <w:bottom w:val="single" w:sz="4" w:space="0" w:color="000000"/>
              <w:right w:val="nil"/>
            </w:tcBorders>
            <w:shd w:val="clear" w:color="auto" w:fill="F3F3F3"/>
          </w:tcPr>
          <w:p w14:paraId="601409B9" w14:textId="77777777" w:rsidR="00166605" w:rsidRDefault="00166605">
            <w:pPr>
              <w:spacing w:after="160" w:line="259" w:lineRule="auto"/>
              <w:ind w:left="0" w:firstLine="0"/>
              <w:jc w:val="left"/>
            </w:pPr>
          </w:p>
        </w:tc>
        <w:tc>
          <w:tcPr>
            <w:tcW w:w="146" w:type="dxa"/>
            <w:tcBorders>
              <w:top w:val="single" w:sz="6" w:space="0" w:color="000000"/>
              <w:left w:val="single" w:sz="6" w:space="0" w:color="000000"/>
              <w:bottom w:val="double" w:sz="6" w:space="0" w:color="000000"/>
              <w:right w:val="single" w:sz="6" w:space="0" w:color="000000"/>
            </w:tcBorders>
            <w:shd w:val="clear" w:color="auto" w:fill="F3F3F3"/>
          </w:tcPr>
          <w:p w14:paraId="7BC5F737" w14:textId="77777777" w:rsidR="00166605" w:rsidRDefault="00166605">
            <w:pPr>
              <w:spacing w:after="160" w:line="259" w:lineRule="auto"/>
              <w:ind w:left="0" w:firstLine="0"/>
              <w:jc w:val="left"/>
            </w:pPr>
          </w:p>
        </w:tc>
        <w:tc>
          <w:tcPr>
            <w:tcW w:w="923" w:type="dxa"/>
            <w:vMerge w:val="restart"/>
            <w:tcBorders>
              <w:top w:val="nil"/>
              <w:left w:val="nil"/>
              <w:bottom w:val="single" w:sz="4" w:space="0" w:color="000000"/>
              <w:right w:val="single" w:sz="4" w:space="0" w:color="000000"/>
            </w:tcBorders>
            <w:shd w:val="clear" w:color="auto" w:fill="F3F3F3"/>
          </w:tcPr>
          <w:p w14:paraId="74A9E03B" w14:textId="77777777" w:rsidR="00166605" w:rsidRDefault="00EF57C8">
            <w:pPr>
              <w:spacing w:after="0" w:line="259" w:lineRule="auto"/>
              <w:ind w:left="0" w:firstLine="0"/>
              <w:jc w:val="left"/>
            </w:pPr>
            <w:r>
              <w:t xml:space="preserve"> en m3</w:t>
            </w:r>
            <w:r>
              <w:rPr>
                <w:b/>
              </w:rPr>
              <w:t xml:space="preserve"> </w:t>
            </w:r>
            <w:r>
              <w:t xml:space="preserve"> tonne  stère </w:t>
            </w:r>
          </w:p>
        </w:tc>
      </w:tr>
      <w:tr w:rsidR="00166605" w14:paraId="3B494890" w14:textId="77777777">
        <w:trPr>
          <w:trHeight w:val="193"/>
        </w:trPr>
        <w:tc>
          <w:tcPr>
            <w:tcW w:w="0" w:type="auto"/>
            <w:gridSpan w:val="2"/>
            <w:vMerge/>
            <w:tcBorders>
              <w:top w:val="nil"/>
              <w:left w:val="single" w:sz="4" w:space="0" w:color="000000"/>
              <w:bottom w:val="nil"/>
              <w:right w:val="single" w:sz="4" w:space="0" w:color="000000"/>
            </w:tcBorders>
          </w:tcPr>
          <w:p w14:paraId="4FBFE800"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03431A7"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D618B7D"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6231209C"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nil"/>
            </w:tcBorders>
          </w:tcPr>
          <w:p w14:paraId="11BCF796" w14:textId="77777777" w:rsidR="00166605" w:rsidRDefault="00166605">
            <w:pPr>
              <w:spacing w:after="160" w:line="259" w:lineRule="auto"/>
              <w:ind w:left="0" w:firstLine="0"/>
              <w:jc w:val="left"/>
            </w:pPr>
          </w:p>
        </w:tc>
        <w:tc>
          <w:tcPr>
            <w:tcW w:w="146" w:type="dxa"/>
            <w:tcBorders>
              <w:top w:val="double" w:sz="6" w:space="0" w:color="000000"/>
              <w:left w:val="single" w:sz="6" w:space="0" w:color="000000"/>
              <w:bottom w:val="double" w:sz="6" w:space="0" w:color="000000"/>
              <w:right w:val="single" w:sz="6" w:space="0" w:color="000000"/>
            </w:tcBorders>
            <w:shd w:val="clear" w:color="auto" w:fill="F3F3F3"/>
          </w:tcPr>
          <w:p w14:paraId="1972F316" w14:textId="77777777" w:rsidR="00166605" w:rsidRDefault="00166605">
            <w:pPr>
              <w:spacing w:after="160" w:line="259" w:lineRule="auto"/>
              <w:ind w:left="0" w:firstLine="0"/>
              <w:jc w:val="left"/>
            </w:pPr>
          </w:p>
        </w:tc>
        <w:tc>
          <w:tcPr>
            <w:tcW w:w="0" w:type="auto"/>
            <w:vMerge/>
            <w:tcBorders>
              <w:top w:val="nil"/>
              <w:left w:val="nil"/>
              <w:bottom w:val="nil"/>
              <w:right w:val="single" w:sz="4" w:space="0" w:color="000000"/>
            </w:tcBorders>
          </w:tcPr>
          <w:p w14:paraId="69E4524E"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nil"/>
            </w:tcBorders>
          </w:tcPr>
          <w:p w14:paraId="773666D4" w14:textId="77777777" w:rsidR="00166605" w:rsidRDefault="00166605">
            <w:pPr>
              <w:spacing w:after="160" w:line="259" w:lineRule="auto"/>
              <w:ind w:left="0" w:firstLine="0"/>
              <w:jc w:val="left"/>
            </w:pPr>
          </w:p>
        </w:tc>
        <w:tc>
          <w:tcPr>
            <w:tcW w:w="146" w:type="dxa"/>
            <w:tcBorders>
              <w:top w:val="double" w:sz="6" w:space="0" w:color="000000"/>
              <w:left w:val="single" w:sz="6" w:space="0" w:color="000000"/>
              <w:bottom w:val="double" w:sz="6" w:space="0" w:color="000000"/>
              <w:right w:val="single" w:sz="6" w:space="0" w:color="000000"/>
            </w:tcBorders>
            <w:shd w:val="clear" w:color="auto" w:fill="F3F3F3"/>
          </w:tcPr>
          <w:p w14:paraId="7D13D3D0" w14:textId="77777777" w:rsidR="00166605" w:rsidRDefault="00166605">
            <w:pPr>
              <w:spacing w:after="160" w:line="259" w:lineRule="auto"/>
              <w:ind w:left="0" w:firstLine="0"/>
              <w:jc w:val="left"/>
            </w:pPr>
          </w:p>
        </w:tc>
        <w:tc>
          <w:tcPr>
            <w:tcW w:w="0" w:type="auto"/>
            <w:vMerge/>
            <w:tcBorders>
              <w:top w:val="nil"/>
              <w:left w:val="nil"/>
              <w:bottom w:val="nil"/>
              <w:right w:val="single" w:sz="4" w:space="0" w:color="000000"/>
            </w:tcBorders>
          </w:tcPr>
          <w:p w14:paraId="7CB1DC0D"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nil"/>
            </w:tcBorders>
          </w:tcPr>
          <w:p w14:paraId="4E53EAEA" w14:textId="77777777" w:rsidR="00166605" w:rsidRDefault="00166605">
            <w:pPr>
              <w:spacing w:after="160" w:line="259" w:lineRule="auto"/>
              <w:ind w:left="0" w:firstLine="0"/>
              <w:jc w:val="left"/>
            </w:pPr>
          </w:p>
        </w:tc>
        <w:tc>
          <w:tcPr>
            <w:tcW w:w="146" w:type="dxa"/>
            <w:tcBorders>
              <w:top w:val="double" w:sz="6" w:space="0" w:color="000000"/>
              <w:left w:val="single" w:sz="6" w:space="0" w:color="000000"/>
              <w:bottom w:val="double" w:sz="6" w:space="0" w:color="000000"/>
              <w:right w:val="single" w:sz="6" w:space="0" w:color="000000"/>
            </w:tcBorders>
            <w:shd w:val="clear" w:color="auto" w:fill="F3F3F3"/>
          </w:tcPr>
          <w:p w14:paraId="0467E728" w14:textId="77777777" w:rsidR="00166605" w:rsidRDefault="00166605">
            <w:pPr>
              <w:spacing w:after="160" w:line="259" w:lineRule="auto"/>
              <w:ind w:left="0" w:firstLine="0"/>
              <w:jc w:val="left"/>
            </w:pPr>
          </w:p>
        </w:tc>
        <w:tc>
          <w:tcPr>
            <w:tcW w:w="0" w:type="auto"/>
            <w:vMerge/>
            <w:tcBorders>
              <w:top w:val="nil"/>
              <w:left w:val="nil"/>
              <w:bottom w:val="nil"/>
              <w:right w:val="single" w:sz="4" w:space="0" w:color="000000"/>
            </w:tcBorders>
          </w:tcPr>
          <w:p w14:paraId="211B9C56" w14:textId="77777777" w:rsidR="00166605" w:rsidRDefault="00166605">
            <w:pPr>
              <w:spacing w:after="160" w:line="259" w:lineRule="auto"/>
              <w:ind w:left="0" w:firstLine="0"/>
              <w:jc w:val="left"/>
            </w:pPr>
          </w:p>
        </w:tc>
      </w:tr>
      <w:tr w:rsidR="00166605" w14:paraId="0D3B1D68" w14:textId="77777777">
        <w:trPr>
          <w:trHeight w:val="184"/>
        </w:trPr>
        <w:tc>
          <w:tcPr>
            <w:tcW w:w="0" w:type="auto"/>
            <w:gridSpan w:val="2"/>
            <w:vMerge/>
            <w:tcBorders>
              <w:top w:val="nil"/>
              <w:left w:val="single" w:sz="4" w:space="0" w:color="000000"/>
              <w:bottom w:val="single" w:sz="4" w:space="0" w:color="000000"/>
              <w:right w:val="single" w:sz="4" w:space="0" w:color="000000"/>
            </w:tcBorders>
          </w:tcPr>
          <w:p w14:paraId="0571946F"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1580AD0"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9A3B902"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8FD6DD8"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14:paraId="2D6BFBCB" w14:textId="77777777" w:rsidR="00166605" w:rsidRDefault="00166605">
            <w:pPr>
              <w:spacing w:after="160" w:line="259" w:lineRule="auto"/>
              <w:ind w:left="0" w:firstLine="0"/>
              <w:jc w:val="left"/>
            </w:pPr>
          </w:p>
        </w:tc>
        <w:tc>
          <w:tcPr>
            <w:tcW w:w="146" w:type="dxa"/>
            <w:tcBorders>
              <w:top w:val="double" w:sz="6" w:space="0" w:color="000000"/>
              <w:left w:val="single" w:sz="6" w:space="0" w:color="000000"/>
              <w:bottom w:val="double" w:sz="5" w:space="0" w:color="000000"/>
              <w:right w:val="single" w:sz="6" w:space="0" w:color="000000"/>
            </w:tcBorders>
            <w:shd w:val="clear" w:color="auto" w:fill="F3F3F3"/>
          </w:tcPr>
          <w:p w14:paraId="22A76C32" w14:textId="77777777" w:rsidR="00166605" w:rsidRDefault="00166605">
            <w:pPr>
              <w:spacing w:after="160" w:line="259" w:lineRule="auto"/>
              <w:ind w:left="0" w:firstLine="0"/>
              <w:jc w:val="left"/>
            </w:pPr>
          </w:p>
        </w:tc>
        <w:tc>
          <w:tcPr>
            <w:tcW w:w="0" w:type="auto"/>
            <w:vMerge/>
            <w:tcBorders>
              <w:top w:val="nil"/>
              <w:left w:val="nil"/>
              <w:bottom w:val="single" w:sz="4" w:space="0" w:color="000000"/>
              <w:right w:val="single" w:sz="4" w:space="0" w:color="000000"/>
            </w:tcBorders>
          </w:tcPr>
          <w:p w14:paraId="0BEE7EA7"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14:paraId="577D80E4" w14:textId="77777777" w:rsidR="00166605" w:rsidRDefault="00166605">
            <w:pPr>
              <w:spacing w:after="160" w:line="259" w:lineRule="auto"/>
              <w:ind w:left="0" w:firstLine="0"/>
              <w:jc w:val="left"/>
            </w:pPr>
          </w:p>
        </w:tc>
        <w:tc>
          <w:tcPr>
            <w:tcW w:w="146" w:type="dxa"/>
            <w:tcBorders>
              <w:top w:val="double" w:sz="6" w:space="0" w:color="000000"/>
              <w:left w:val="single" w:sz="6" w:space="0" w:color="000000"/>
              <w:bottom w:val="double" w:sz="5" w:space="0" w:color="000000"/>
              <w:right w:val="single" w:sz="6" w:space="0" w:color="000000"/>
            </w:tcBorders>
            <w:shd w:val="clear" w:color="auto" w:fill="F3F3F3"/>
          </w:tcPr>
          <w:p w14:paraId="04C69BD3" w14:textId="77777777" w:rsidR="00166605" w:rsidRDefault="00166605">
            <w:pPr>
              <w:spacing w:after="160" w:line="259" w:lineRule="auto"/>
              <w:ind w:left="0" w:firstLine="0"/>
              <w:jc w:val="left"/>
            </w:pPr>
          </w:p>
        </w:tc>
        <w:tc>
          <w:tcPr>
            <w:tcW w:w="0" w:type="auto"/>
            <w:vMerge/>
            <w:tcBorders>
              <w:top w:val="nil"/>
              <w:left w:val="nil"/>
              <w:bottom w:val="single" w:sz="4" w:space="0" w:color="000000"/>
              <w:right w:val="single" w:sz="4" w:space="0" w:color="000000"/>
            </w:tcBorders>
          </w:tcPr>
          <w:p w14:paraId="52549DD5"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14:paraId="1337C65B" w14:textId="77777777" w:rsidR="00166605" w:rsidRDefault="00166605">
            <w:pPr>
              <w:spacing w:after="160" w:line="259" w:lineRule="auto"/>
              <w:ind w:left="0" w:firstLine="0"/>
              <w:jc w:val="left"/>
            </w:pPr>
          </w:p>
        </w:tc>
        <w:tc>
          <w:tcPr>
            <w:tcW w:w="146" w:type="dxa"/>
            <w:tcBorders>
              <w:top w:val="double" w:sz="6" w:space="0" w:color="000000"/>
              <w:left w:val="single" w:sz="6" w:space="0" w:color="000000"/>
              <w:bottom w:val="double" w:sz="5" w:space="0" w:color="000000"/>
              <w:right w:val="single" w:sz="6" w:space="0" w:color="000000"/>
            </w:tcBorders>
            <w:shd w:val="clear" w:color="auto" w:fill="F3F3F3"/>
          </w:tcPr>
          <w:p w14:paraId="5DC13998" w14:textId="77777777" w:rsidR="00166605" w:rsidRDefault="00166605">
            <w:pPr>
              <w:spacing w:after="160" w:line="259" w:lineRule="auto"/>
              <w:ind w:left="0" w:firstLine="0"/>
              <w:jc w:val="left"/>
            </w:pPr>
          </w:p>
        </w:tc>
        <w:tc>
          <w:tcPr>
            <w:tcW w:w="0" w:type="auto"/>
            <w:vMerge/>
            <w:tcBorders>
              <w:top w:val="nil"/>
              <w:left w:val="nil"/>
              <w:bottom w:val="single" w:sz="4" w:space="0" w:color="000000"/>
              <w:right w:val="single" w:sz="4" w:space="0" w:color="000000"/>
            </w:tcBorders>
            <w:vAlign w:val="center"/>
          </w:tcPr>
          <w:p w14:paraId="58CB6052" w14:textId="77777777" w:rsidR="00166605" w:rsidRDefault="00166605">
            <w:pPr>
              <w:spacing w:after="160" w:line="259" w:lineRule="auto"/>
              <w:ind w:left="0" w:firstLine="0"/>
              <w:jc w:val="left"/>
            </w:pPr>
          </w:p>
        </w:tc>
      </w:tr>
      <w:tr w:rsidR="00166605" w14:paraId="1DBAD5FB" w14:textId="77777777">
        <w:trPr>
          <w:trHeight w:val="412"/>
        </w:trPr>
        <w:tc>
          <w:tcPr>
            <w:tcW w:w="1453" w:type="dxa"/>
            <w:vMerge w:val="restart"/>
            <w:tcBorders>
              <w:top w:val="single" w:sz="4" w:space="0" w:color="000000"/>
              <w:left w:val="single" w:sz="4" w:space="0" w:color="000000"/>
              <w:bottom w:val="single" w:sz="4" w:space="0" w:color="000000"/>
              <w:right w:val="single" w:sz="4" w:space="0" w:color="000000"/>
            </w:tcBorders>
            <w:vAlign w:val="center"/>
          </w:tcPr>
          <w:p w14:paraId="2FE3DCAC" w14:textId="77777777" w:rsidR="00166605" w:rsidRDefault="00EF57C8">
            <w:pPr>
              <w:spacing w:after="0" w:line="259" w:lineRule="auto"/>
              <w:ind w:left="46" w:firstLine="0"/>
              <w:jc w:val="center"/>
            </w:pPr>
            <w:r>
              <w:rPr>
                <w:b/>
              </w:rPr>
              <w:t>Volumes achetés</w:t>
            </w:r>
            <w:r>
              <w:t xml:space="preserve"> </w:t>
            </w:r>
          </w:p>
        </w:tc>
        <w:tc>
          <w:tcPr>
            <w:tcW w:w="1361" w:type="dxa"/>
            <w:tcBorders>
              <w:top w:val="single" w:sz="4" w:space="0" w:color="000000"/>
              <w:left w:val="single" w:sz="4" w:space="0" w:color="000000"/>
              <w:bottom w:val="single" w:sz="4" w:space="0" w:color="000000"/>
              <w:right w:val="single" w:sz="4" w:space="0" w:color="000000"/>
            </w:tcBorders>
          </w:tcPr>
          <w:p w14:paraId="53958DAC" w14:textId="77777777" w:rsidR="00166605" w:rsidRDefault="00EF57C8">
            <w:pPr>
              <w:spacing w:after="0" w:line="259" w:lineRule="auto"/>
              <w:ind w:left="84" w:firstLine="0"/>
              <w:jc w:val="left"/>
            </w:pPr>
            <w:r>
              <w:t xml:space="preserve">par l'entreprise sur pied </w:t>
            </w:r>
          </w:p>
        </w:tc>
        <w:tc>
          <w:tcPr>
            <w:tcW w:w="967" w:type="dxa"/>
            <w:tcBorders>
              <w:top w:val="single" w:sz="4" w:space="0" w:color="000000"/>
              <w:left w:val="single" w:sz="4" w:space="0" w:color="000000"/>
              <w:bottom w:val="single" w:sz="4" w:space="0" w:color="000000"/>
              <w:right w:val="single" w:sz="4" w:space="0" w:color="000000"/>
            </w:tcBorders>
            <w:vAlign w:val="center"/>
          </w:tcPr>
          <w:p w14:paraId="2B68DB7F" w14:textId="77777777" w:rsidR="00166605" w:rsidRDefault="00EF57C8">
            <w:pPr>
              <w:spacing w:after="0" w:line="259" w:lineRule="auto"/>
              <w:ind w:left="82"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vAlign w:val="center"/>
          </w:tcPr>
          <w:p w14:paraId="70B97312" w14:textId="77777777" w:rsidR="00166605" w:rsidRDefault="00EF57C8">
            <w:pPr>
              <w:spacing w:after="0" w:line="259" w:lineRule="auto"/>
              <w:ind w:left="87" w:firstLine="0"/>
              <w:jc w:val="center"/>
            </w:pPr>
            <w: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14:paraId="158074E0" w14:textId="77777777" w:rsidR="00166605" w:rsidRDefault="00EF57C8">
            <w:pPr>
              <w:spacing w:after="0" w:line="259" w:lineRule="auto"/>
              <w:ind w:left="84" w:firstLine="0"/>
              <w:jc w:val="center"/>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vAlign w:val="center"/>
          </w:tcPr>
          <w:p w14:paraId="7C10683F" w14:textId="77777777" w:rsidR="00166605" w:rsidRDefault="00EF57C8">
            <w:pPr>
              <w:spacing w:after="0" w:line="259" w:lineRule="auto"/>
              <w:ind w:left="81" w:firstLine="0"/>
              <w:jc w:val="center"/>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vAlign w:val="center"/>
          </w:tcPr>
          <w:p w14:paraId="1C7C45E7" w14:textId="77777777" w:rsidR="00166605" w:rsidRDefault="00EF57C8">
            <w:pPr>
              <w:spacing w:after="0" w:line="259" w:lineRule="auto"/>
              <w:ind w:left="88" w:firstLine="0"/>
              <w:jc w:val="center"/>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vAlign w:val="center"/>
          </w:tcPr>
          <w:p w14:paraId="6692830F" w14:textId="77777777" w:rsidR="00166605" w:rsidRDefault="00EF57C8">
            <w:pPr>
              <w:spacing w:after="0" w:line="259" w:lineRule="auto"/>
              <w:ind w:left="86" w:firstLine="0"/>
              <w:jc w:val="center"/>
            </w:pPr>
            <w:r>
              <w:t xml:space="preserve"> </w:t>
            </w:r>
          </w:p>
        </w:tc>
      </w:tr>
      <w:tr w:rsidR="00166605" w14:paraId="447F1BF1" w14:textId="77777777">
        <w:trPr>
          <w:trHeight w:val="396"/>
        </w:trPr>
        <w:tc>
          <w:tcPr>
            <w:tcW w:w="0" w:type="auto"/>
            <w:vMerge/>
            <w:tcBorders>
              <w:top w:val="nil"/>
              <w:left w:val="single" w:sz="4" w:space="0" w:color="000000"/>
              <w:bottom w:val="single" w:sz="4" w:space="0" w:color="000000"/>
              <w:right w:val="single" w:sz="4" w:space="0" w:color="000000"/>
            </w:tcBorders>
          </w:tcPr>
          <w:p w14:paraId="23AFB781" w14:textId="77777777" w:rsidR="00166605" w:rsidRDefault="00166605">
            <w:pPr>
              <w:spacing w:after="160" w:line="259" w:lineRule="auto"/>
              <w:ind w:left="0" w:firstLine="0"/>
              <w:jc w:val="left"/>
            </w:pPr>
          </w:p>
        </w:tc>
        <w:tc>
          <w:tcPr>
            <w:tcW w:w="1361" w:type="dxa"/>
            <w:tcBorders>
              <w:top w:val="single" w:sz="4" w:space="0" w:color="000000"/>
              <w:left w:val="single" w:sz="4" w:space="0" w:color="000000"/>
              <w:bottom w:val="single" w:sz="4" w:space="0" w:color="000000"/>
              <w:right w:val="single" w:sz="4" w:space="0" w:color="000000"/>
            </w:tcBorders>
          </w:tcPr>
          <w:p w14:paraId="271FA7FB" w14:textId="77777777" w:rsidR="00166605" w:rsidRDefault="00EF57C8">
            <w:pPr>
              <w:spacing w:after="0" w:line="259" w:lineRule="auto"/>
              <w:ind w:left="84" w:firstLine="0"/>
              <w:jc w:val="left"/>
            </w:pPr>
            <w:r>
              <w:t xml:space="preserve">par l'entreprise bord de route </w:t>
            </w:r>
          </w:p>
        </w:tc>
        <w:tc>
          <w:tcPr>
            <w:tcW w:w="967" w:type="dxa"/>
            <w:tcBorders>
              <w:top w:val="single" w:sz="4" w:space="0" w:color="000000"/>
              <w:left w:val="single" w:sz="4" w:space="0" w:color="000000"/>
              <w:bottom w:val="single" w:sz="4" w:space="0" w:color="000000"/>
              <w:right w:val="single" w:sz="4" w:space="0" w:color="000000"/>
            </w:tcBorders>
            <w:vAlign w:val="center"/>
          </w:tcPr>
          <w:p w14:paraId="047C130A" w14:textId="77777777" w:rsidR="00166605" w:rsidRDefault="00EF57C8">
            <w:pPr>
              <w:spacing w:after="0" w:line="259" w:lineRule="auto"/>
              <w:ind w:left="82"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vAlign w:val="center"/>
          </w:tcPr>
          <w:p w14:paraId="26F32BB8" w14:textId="77777777" w:rsidR="00166605" w:rsidRDefault="00EF57C8">
            <w:pPr>
              <w:spacing w:after="0" w:line="259" w:lineRule="auto"/>
              <w:ind w:left="87" w:firstLine="0"/>
              <w:jc w:val="center"/>
            </w:pPr>
            <w: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14:paraId="59E0F773" w14:textId="77777777" w:rsidR="00166605" w:rsidRDefault="00EF57C8">
            <w:pPr>
              <w:spacing w:after="0" w:line="259" w:lineRule="auto"/>
              <w:ind w:left="84" w:firstLine="0"/>
              <w:jc w:val="center"/>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vAlign w:val="center"/>
          </w:tcPr>
          <w:p w14:paraId="2681ED2A" w14:textId="77777777" w:rsidR="00166605" w:rsidRDefault="00EF57C8">
            <w:pPr>
              <w:spacing w:after="0" w:line="259" w:lineRule="auto"/>
              <w:ind w:left="81" w:firstLine="0"/>
              <w:jc w:val="center"/>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vAlign w:val="center"/>
          </w:tcPr>
          <w:p w14:paraId="61743DCC" w14:textId="77777777" w:rsidR="00166605" w:rsidRDefault="00EF57C8">
            <w:pPr>
              <w:spacing w:after="0" w:line="259" w:lineRule="auto"/>
              <w:ind w:left="88" w:firstLine="0"/>
              <w:jc w:val="center"/>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vAlign w:val="center"/>
          </w:tcPr>
          <w:p w14:paraId="43739745" w14:textId="77777777" w:rsidR="00166605" w:rsidRDefault="00EF57C8">
            <w:pPr>
              <w:spacing w:after="0" w:line="259" w:lineRule="auto"/>
              <w:ind w:left="86" w:firstLine="0"/>
              <w:jc w:val="center"/>
            </w:pPr>
            <w:r>
              <w:t xml:space="preserve"> </w:t>
            </w:r>
          </w:p>
        </w:tc>
      </w:tr>
      <w:tr w:rsidR="00166605" w14:paraId="14D018FB" w14:textId="77777777">
        <w:trPr>
          <w:trHeight w:val="202"/>
        </w:trPr>
        <w:tc>
          <w:tcPr>
            <w:tcW w:w="1453" w:type="dxa"/>
            <w:vMerge w:val="restart"/>
            <w:tcBorders>
              <w:top w:val="single" w:sz="4" w:space="0" w:color="000000"/>
              <w:left w:val="single" w:sz="4" w:space="0" w:color="000000"/>
              <w:bottom w:val="single" w:sz="4" w:space="0" w:color="000000"/>
              <w:right w:val="single" w:sz="4" w:space="0" w:color="000000"/>
            </w:tcBorders>
          </w:tcPr>
          <w:p w14:paraId="5B5FB947" w14:textId="77777777" w:rsidR="00166605" w:rsidRDefault="00EF57C8">
            <w:pPr>
              <w:spacing w:after="0" w:line="259" w:lineRule="auto"/>
              <w:ind w:left="0" w:firstLine="0"/>
              <w:jc w:val="center"/>
            </w:pPr>
            <w:r>
              <w:rPr>
                <w:b/>
              </w:rPr>
              <w:t>Volumes façonnés</w:t>
            </w:r>
            <w:r>
              <w:t xml:space="preserve"> </w:t>
            </w:r>
          </w:p>
        </w:tc>
        <w:tc>
          <w:tcPr>
            <w:tcW w:w="1361" w:type="dxa"/>
            <w:tcBorders>
              <w:top w:val="single" w:sz="4" w:space="0" w:color="000000"/>
              <w:left w:val="single" w:sz="4" w:space="0" w:color="000000"/>
              <w:bottom w:val="single" w:sz="4" w:space="0" w:color="000000"/>
              <w:right w:val="single" w:sz="4" w:space="0" w:color="000000"/>
            </w:tcBorders>
          </w:tcPr>
          <w:p w14:paraId="0253B2A3" w14:textId="77777777" w:rsidR="00166605" w:rsidRDefault="00EF57C8">
            <w:pPr>
              <w:spacing w:after="0" w:line="259" w:lineRule="auto"/>
              <w:ind w:left="84" w:firstLine="0"/>
              <w:jc w:val="left"/>
            </w:pPr>
            <w:r>
              <w:t xml:space="preserve">par l'entreprise </w:t>
            </w:r>
          </w:p>
        </w:tc>
        <w:tc>
          <w:tcPr>
            <w:tcW w:w="967" w:type="dxa"/>
            <w:tcBorders>
              <w:top w:val="single" w:sz="4" w:space="0" w:color="000000"/>
              <w:left w:val="single" w:sz="4" w:space="0" w:color="000000"/>
              <w:bottom w:val="single" w:sz="4" w:space="0" w:color="000000"/>
              <w:right w:val="single" w:sz="4" w:space="0" w:color="000000"/>
            </w:tcBorders>
          </w:tcPr>
          <w:p w14:paraId="5FF8C286" w14:textId="77777777" w:rsidR="00166605" w:rsidRDefault="00EF57C8">
            <w:pPr>
              <w:spacing w:after="0" w:line="259" w:lineRule="auto"/>
              <w:ind w:left="82"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654B6812" w14:textId="77777777" w:rsidR="00166605" w:rsidRDefault="00EF57C8">
            <w:pPr>
              <w:spacing w:after="0" w:line="259" w:lineRule="auto"/>
              <w:ind w:left="86" w:firstLine="0"/>
              <w:jc w:val="center"/>
            </w:pP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18E45FC5" w14:textId="77777777" w:rsidR="00166605" w:rsidRDefault="00EF57C8">
            <w:pPr>
              <w:spacing w:after="0" w:line="259" w:lineRule="auto"/>
              <w:ind w:left="84" w:firstLine="0"/>
              <w:jc w:val="center"/>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tcPr>
          <w:p w14:paraId="0C3ACB42" w14:textId="77777777" w:rsidR="00166605" w:rsidRDefault="00EF57C8">
            <w:pPr>
              <w:spacing w:after="0" w:line="259" w:lineRule="auto"/>
              <w:ind w:left="80" w:firstLine="0"/>
              <w:jc w:val="center"/>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tcPr>
          <w:p w14:paraId="4694496A" w14:textId="77777777" w:rsidR="00166605" w:rsidRDefault="00EF57C8">
            <w:pPr>
              <w:spacing w:after="0" w:line="259" w:lineRule="auto"/>
              <w:ind w:left="88" w:firstLine="0"/>
              <w:jc w:val="center"/>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tcPr>
          <w:p w14:paraId="41D14851" w14:textId="77777777" w:rsidR="00166605" w:rsidRDefault="00EF57C8">
            <w:pPr>
              <w:spacing w:after="0" w:line="259" w:lineRule="auto"/>
              <w:ind w:left="85" w:firstLine="0"/>
              <w:jc w:val="center"/>
            </w:pPr>
            <w:r>
              <w:t xml:space="preserve"> </w:t>
            </w:r>
          </w:p>
        </w:tc>
      </w:tr>
      <w:tr w:rsidR="00166605" w14:paraId="25FDE8EA" w14:textId="77777777">
        <w:trPr>
          <w:trHeight w:val="204"/>
        </w:trPr>
        <w:tc>
          <w:tcPr>
            <w:tcW w:w="0" w:type="auto"/>
            <w:vMerge/>
            <w:tcBorders>
              <w:top w:val="nil"/>
              <w:left w:val="single" w:sz="4" w:space="0" w:color="000000"/>
              <w:bottom w:val="single" w:sz="4" w:space="0" w:color="000000"/>
              <w:right w:val="single" w:sz="4" w:space="0" w:color="000000"/>
            </w:tcBorders>
          </w:tcPr>
          <w:p w14:paraId="0E5B0896" w14:textId="77777777" w:rsidR="00166605" w:rsidRDefault="00166605">
            <w:pPr>
              <w:spacing w:after="160" w:line="259" w:lineRule="auto"/>
              <w:ind w:left="0" w:firstLine="0"/>
              <w:jc w:val="left"/>
            </w:pPr>
          </w:p>
        </w:tc>
        <w:tc>
          <w:tcPr>
            <w:tcW w:w="1361" w:type="dxa"/>
            <w:tcBorders>
              <w:top w:val="single" w:sz="4" w:space="0" w:color="000000"/>
              <w:left w:val="single" w:sz="4" w:space="0" w:color="000000"/>
              <w:bottom w:val="single" w:sz="4" w:space="0" w:color="000000"/>
              <w:right w:val="single" w:sz="4" w:space="0" w:color="000000"/>
            </w:tcBorders>
          </w:tcPr>
          <w:p w14:paraId="55652D32" w14:textId="77777777" w:rsidR="00166605" w:rsidRDefault="00EF57C8">
            <w:pPr>
              <w:spacing w:after="0" w:line="259" w:lineRule="auto"/>
              <w:ind w:left="84" w:firstLine="0"/>
              <w:jc w:val="left"/>
            </w:pPr>
            <w:r>
              <w:t xml:space="preserve">sous-traités </w:t>
            </w:r>
          </w:p>
        </w:tc>
        <w:tc>
          <w:tcPr>
            <w:tcW w:w="967" w:type="dxa"/>
            <w:tcBorders>
              <w:top w:val="single" w:sz="4" w:space="0" w:color="000000"/>
              <w:left w:val="single" w:sz="4" w:space="0" w:color="000000"/>
              <w:bottom w:val="single" w:sz="4" w:space="0" w:color="000000"/>
              <w:right w:val="single" w:sz="4" w:space="0" w:color="000000"/>
            </w:tcBorders>
          </w:tcPr>
          <w:p w14:paraId="2583B4AD" w14:textId="77777777" w:rsidR="00166605" w:rsidRDefault="00EF57C8">
            <w:pPr>
              <w:spacing w:after="0" w:line="259" w:lineRule="auto"/>
              <w:ind w:left="82"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48B71EB3" w14:textId="77777777" w:rsidR="00166605" w:rsidRDefault="00EF57C8">
            <w:pPr>
              <w:spacing w:after="0" w:line="259" w:lineRule="auto"/>
              <w:ind w:left="86" w:firstLine="0"/>
              <w:jc w:val="center"/>
            </w:pP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421884D" w14:textId="77777777" w:rsidR="00166605" w:rsidRDefault="00EF57C8">
            <w:pPr>
              <w:spacing w:after="0" w:line="259" w:lineRule="auto"/>
              <w:ind w:left="84" w:firstLine="0"/>
              <w:jc w:val="center"/>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tcPr>
          <w:p w14:paraId="0576D28F" w14:textId="77777777" w:rsidR="00166605" w:rsidRDefault="00EF57C8">
            <w:pPr>
              <w:spacing w:after="0" w:line="259" w:lineRule="auto"/>
              <w:ind w:left="80" w:firstLine="0"/>
              <w:jc w:val="center"/>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tcPr>
          <w:p w14:paraId="3A787098" w14:textId="77777777" w:rsidR="00166605" w:rsidRDefault="00EF57C8">
            <w:pPr>
              <w:spacing w:after="0" w:line="259" w:lineRule="auto"/>
              <w:ind w:left="88" w:firstLine="0"/>
              <w:jc w:val="center"/>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tcPr>
          <w:p w14:paraId="39845D59" w14:textId="77777777" w:rsidR="00166605" w:rsidRDefault="00EF57C8">
            <w:pPr>
              <w:spacing w:after="0" w:line="259" w:lineRule="auto"/>
              <w:ind w:left="85" w:firstLine="0"/>
              <w:jc w:val="center"/>
            </w:pPr>
            <w:r>
              <w:t xml:space="preserve"> </w:t>
            </w:r>
          </w:p>
        </w:tc>
      </w:tr>
      <w:tr w:rsidR="00166605" w14:paraId="4C0D0EE7" w14:textId="77777777">
        <w:trPr>
          <w:trHeight w:val="204"/>
        </w:trPr>
        <w:tc>
          <w:tcPr>
            <w:tcW w:w="1453" w:type="dxa"/>
            <w:vMerge w:val="restart"/>
            <w:tcBorders>
              <w:top w:val="single" w:sz="4" w:space="0" w:color="000000"/>
              <w:left w:val="single" w:sz="4" w:space="0" w:color="000000"/>
              <w:bottom w:val="single" w:sz="4" w:space="0" w:color="000000"/>
              <w:right w:val="single" w:sz="4" w:space="0" w:color="000000"/>
            </w:tcBorders>
          </w:tcPr>
          <w:p w14:paraId="18DD1AB9" w14:textId="77777777" w:rsidR="00166605" w:rsidRDefault="00EF57C8">
            <w:pPr>
              <w:spacing w:after="0" w:line="259" w:lineRule="auto"/>
              <w:ind w:left="0" w:firstLine="0"/>
              <w:jc w:val="center"/>
            </w:pPr>
            <w:r>
              <w:rPr>
                <w:b/>
              </w:rPr>
              <w:t>Volumes débardés</w:t>
            </w:r>
            <w:r>
              <w:t xml:space="preserve"> </w:t>
            </w:r>
          </w:p>
        </w:tc>
        <w:tc>
          <w:tcPr>
            <w:tcW w:w="1361" w:type="dxa"/>
            <w:tcBorders>
              <w:top w:val="single" w:sz="4" w:space="0" w:color="000000"/>
              <w:left w:val="single" w:sz="4" w:space="0" w:color="000000"/>
              <w:bottom w:val="single" w:sz="4" w:space="0" w:color="000000"/>
              <w:right w:val="single" w:sz="4" w:space="0" w:color="000000"/>
            </w:tcBorders>
          </w:tcPr>
          <w:p w14:paraId="7556EA25" w14:textId="77777777" w:rsidR="00166605" w:rsidRDefault="00EF57C8">
            <w:pPr>
              <w:spacing w:after="0" w:line="259" w:lineRule="auto"/>
              <w:ind w:left="84" w:firstLine="0"/>
              <w:jc w:val="left"/>
            </w:pPr>
            <w:r>
              <w:t xml:space="preserve">par l'entreprise </w:t>
            </w:r>
          </w:p>
        </w:tc>
        <w:tc>
          <w:tcPr>
            <w:tcW w:w="967" w:type="dxa"/>
            <w:tcBorders>
              <w:top w:val="single" w:sz="4" w:space="0" w:color="000000"/>
              <w:left w:val="single" w:sz="4" w:space="0" w:color="000000"/>
              <w:bottom w:val="single" w:sz="4" w:space="0" w:color="000000"/>
              <w:right w:val="single" w:sz="4" w:space="0" w:color="000000"/>
            </w:tcBorders>
          </w:tcPr>
          <w:p w14:paraId="22617D76" w14:textId="77777777" w:rsidR="00166605" w:rsidRDefault="00EF57C8">
            <w:pPr>
              <w:spacing w:after="0" w:line="259" w:lineRule="auto"/>
              <w:ind w:left="82"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1116E0A0" w14:textId="77777777" w:rsidR="00166605" w:rsidRDefault="00EF57C8">
            <w:pPr>
              <w:spacing w:after="0" w:line="259" w:lineRule="auto"/>
              <w:ind w:left="86" w:firstLine="0"/>
              <w:jc w:val="center"/>
            </w:pP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5B41BEA" w14:textId="77777777" w:rsidR="00166605" w:rsidRDefault="00EF57C8">
            <w:pPr>
              <w:spacing w:after="0" w:line="259" w:lineRule="auto"/>
              <w:ind w:left="84" w:firstLine="0"/>
              <w:jc w:val="center"/>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tcPr>
          <w:p w14:paraId="599FA5EA" w14:textId="77777777" w:rsidR="00166605" w:rsidRDefault="00EF57C8">
            <w:pPr>
              <w:spacing w:after="0" w:line="259" w:lineRule="auto"/>
              <w:ind w:left="80" w:firstLine="0"/>
              <w:jc w:val="center"/>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tcPr>
          <w:p w14:paraId="5CACEDE7" w14:textId="77777777" w:rsidR="00166605" w:rsidRDefault="00EF57C8">
            <w:pPr>
              <w:spacing w:after="0" w:line="259" w:lineRule="auto"/>
              <w:ind w:left="88" w:firstLine="0"/>
              <w:jc w:val="center"/>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tcPr>
          <w:p w14:paraId="712FA655" w14:textId="77777777" w:rsidR="00166605" w:rsidRDefault="00EF57C8">
            <w:pPr>
              <w:spacing w:after="0" w:line="259" w:lineRule="auto"/>
              <w:ind w:left="85" w:firstLine="0"/>
              <w:jc w:val="center"/>
            </w:pPr>
            <w:r>
              <w:t xml:space="preserve"> </w:t>
            </w:r>
          </w:p>
        </w:tc>
      </w:tr>
      <w:tr w:rsidR="00166605" w14:paraId="5B3BBDC5" w14:textId="77777777">
        <w:trPr>
          <w:trHeight w:val="202"/>
        </w:trPr>
        <w:tc>
          <w:tcPr>
            <w:tcW w:w="0" w:type="auto"/>
            <w:vMerge/>
            <w:tcBorders>
              <w:top w:val="nil"/>
              <w:left w:val="single" w:sz="4" w:space="0" w:color="000000"/>
              <w:bottom w:val="single" w:sz="4" w:space="0" w:color="000000"/>
              <w:right w:val="single" w:sz="4" w:space="0" w:color="000000"/>
            </w:tcBorders>
          </w:tcPr>
          <w:p w14:paraId="2C018FDB" w14:textId="77777777" w:rsidR="00166605" w:rsidRDefault="00166605">
            <w:pPr>
              <w:spacing w:after="160" w:line="259" w:lineRule="auto"/>
              <w:ind w:left="0" w:firstLine="0"/>
              <w:jc w:val="left"/>
            </w:pPr>
          </w:p>
        </w:tc>
        <w:tc>
          <w:tcPr>
            <w:tcW w:w="1361" w:type="dxa"/>
            <w:tcBorders>
              <w:top w:val="single" w:sz="4" w:space="0" w:color="000000"/>
              <w:left w:val="single" w:sz="4" w:space="0" w:color="000000"/>
              <w:bottom w:val="single" w:sz="4" w:space="0" w:color="000000"/>
              <w:right w:val="single" w:sz="4" w:space="0" w:color="000000"/>
            </w:tcBorders>
          </w:tcPr>
          <w:p w14:paraId="52F89987" w14:textId="77777777" w:rsidR="00166605" w:rsidRDefault="00EF57C8">
            <w:pPr>
              <w:spacing w:after="0" w:line="259" w:lineRule="auto"/>
              <w:ind w:left="84" w:firstLine="0"/>
              <w:jc w:val="left"/>
            </w:pPr>
            <w:r>
              <w:t xml:space="preserve">sous-traités </w:t>
            </w:r>
          </w:p>
        </w:tc>
        <w:tc>
          <w:tcPr>
            <w:tcW w:w="967" w:type="dxa"/>
            <w:tcBorders>
              <w:top w:val="single" w:sz="4" w:space="0" w:color="000000"/>
              <w:left w:val="single" w:sz="4" w:space="0" w:color="000000"/>
              <w:bottom w:val="single" w:sz="4" w:space="0" w:color="000000"/>
              <w:right w:val="single" w:sz="4" w:space="0" w:color="000000"/>
            </w:tcBorders>
          </w:tcPr>
          <w:p w14:paraId="2626A922" w14:textId="77777777" w:rsidR="00166605" w:rsidRDefault="00EF57C8">
            <w:pPr>
              <w:spacing w:after="0" w:line="259" w:lineRule="auto"/>
              <w:ind w:left="82"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34335611" w14:textId="77777777" w:rsidR="00166605" w:rsidRDefault="00EF57C8">
            <w:pPr>
              <w:spacing w:after="0" w:line="259" w:lineRule="auto"/>
              <w:ind w:left="86" w:firstLine="0"/>
              <w:jc w:val="center"/>
            </w:pP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079A66A" w14:textId="77777777" w:rsidR="00166605" w:rsidRDefault="00EF57C8">
            <w:pPr>
              <w:spacing w:after="0" w:line="259" w:lineRule="auto"/>
              <w:ind w:left="84" w:firstLine="0"/>
              <w:jc w:val="center"/>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tcPr>
          <w:p w14:paraId="45F1FAFD" w14:textId="77777777" w:rsidR="00166605" w:rsidRDefault="00EF57C8">
            <w:pPr>
              <w:spacing w:after="0" w:line="259" w:lineRule="auto"/>
              <w:ind w:left="80" w:firstLine="0"/>
              <w:jc w:val="center"/>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tcPr>
          <w:p w14:paraId="6F368483" w14:textId="77777777" w:rsidR="00166605" w:rsidRDefault="00EF57C8">
            <w:pPr>
              <w:spacing w:after="0" w:line="259" w:lineRule="auto"/>
              <w:ind w:left="88" w:firstLine="0"/>
              <w:jc w:val="center"/>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tcPr>
          <w:p w14:paraId="1986962B" w14:textId="77777777" w:rsidR="00166605" w:rsidRDefault="00EF57C8">
            <w:pPr>
              <w:spacing w:after="0" w:line="259" w:lineRule="auto"/>
              <w:ind w:left="85" w:firstLine="0"/>
              <w:jc w:val="center"/>
            </w:pPr>
            <w:r>
              <w:t xml:space="preserve"> </w:t>
            </w:r>
          </w:p>
        </w:tc>
      </w:tr>
      <w:tr w:rsidR="00166605" w14:paraId="6846F557" w14:textId="77777777">
        <w:trPr>
          <w:trHeight w:val="245"/>
        </w:trPr>
        <w:tc>
          <w:tcPr>
            <w:tcW w:w="1453" w:type="dxa"/>
            <w:tcBorders>
              <w:top w:val="single" w:sz="4" w:space="0" w:color="000000"/>
              <w:left w:val="single" w:sz="4" w:space="0" w:color="000000"/>
              <w:bottom w:val="single" w:sz="4" w:space="0" w:color="000000"/>
              <w:right w:val="single" w:sz="4" w:space="0" w:color="000000"/>
            </w:tcBorders>
          </w:tcPr>
          <w:p w14:paraId="1DEC19B7" w14:textId="77777777" w:rsidR="00166605" w:rsidRDefault="00EF57C8">
            <w:pPr>
              <w:spacing w:after="0" w:line="259" w:lineRule="auto"/>
              <w:ind w:left="80" w:firstLine="0"/>
              <w:jc w:val="center"/>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14:paraId="05A35195" w14:textId="77777777" w:rsidR="00166605" w:rsidRDefault="00EF57C8">
            <w:pPr>
              <w:spacing w:after="0" w:line="259" w:lineRule="auto"/>
              <w:ind w:left="84" w:firstLine="0"/>
              <w:jc w:val="left"/>
            </w:pPr>
            <w:r>
              <w:t xml:space="preserve"> </w:t>
            </w:r>
          </w:p>
        </w:tc>
        <w:tc>
          <w:tcPr>
            <w:tcW w:w="967" w:type="dxa"/>
            <w:tcBorders>
              <w:top w:val="single" w:sz="4" w:space="0" w:color="000000"/>
              <w:left w:val="single" w:sz="4" w:space="0" w:color="000000"/>
              <w:bottom w:val="single" w:sz="4" w:space="0" w:color="000000"/>
              <w:right w:val="single" w:sz="4" w:space="0" w:color="000000"/>
            </w:tcBorders>
          </w:tcPr>
          <w:p w14:paraId="657D7B45" w14:textId="77777777" w:rsidR="00166605" w:rsidRDefault="00EF57C8">
            <w:pPr>
              <w:spacing w:after="0" w:line="259" w:lineRule="auto"/>
              <w:ind w:left="82"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19EF0479" w14:textId="77777777" w:rsidR="00166605" w:rsidRDefault="00EF57C8">
            <w:pPr>
              <w:spacing w:after="0" w:line="259" w:lineRule="auto"/>
              <w:ind w:left="87" w:firstLine="0"/>
              <w:jc w:val="center"/>
            </w:pP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18B59D9" w14:textId="77777777" w:rsidR="00166605" w:rsidRDefault="00EF57C8">
            <w:pPr>
              <w:spacing w:after="0" w:line="259" w:lineRule="auto"/>
              <w:ind w:left="84" w:firstLine="0"/>
              <w:jc w:val="center"/>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tcPr>
          <w:p w14:paraId="5A027CAC" w14:textId="77777777" w:rsidR="00166605" w:rsidRDefault="00EF57C8">
            <w:pPr>
              <w:spacing w:after="0" w:line="259" w:lineRule="auto"/>
              <w:ind w:left="81" w:firstLine="0"/>
              <w:jc w:val="center"/>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tcPr>
          <w:p w14:paraId="2C75BE16" w14:textId="77777777" w:rsidR="00166605" w:rsidRDefault="00EF57C8">
            <w:pPr>
              <w:spacing w:after="0" w:line="259" w:lineRule="auto"/>
              <w:ind w:left="88" w:firstLine="0"/>
              <w:jc w:val="center"/>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tcPr>
          <w:p w14:paraId="3C0A0AA3" w14:textId="77777777" w:rsidR="00166605" w:rsidRDefault="00EF57C8">
            <w:pPr>
              <w:spacing w:after="0" w:line="259" w:lineRule="auto"/>
              <w:ind w:left="86" w:firstLine="0"/>
              <w:jc w:val="center"/>
            </w:pPr>
            <w:r>
              <w:t xml:space="preserve"> </w:t>
            </w:r>
          </w:p>
        </w:tc>
      </w:tr>
      <w:tr w:rsidR="00166605" w14:paraId="56786AE9" w14:textId="77777777">
        <w:trPr>
          <w:trHeight w:val="202"/>
        </w:trPr>
        <w:tc>
          <w:tcPr>
            <w:tcW w:w="1453" w:type="dxa"/>
            <w:vMerge w:val="restart"/>
            <w:tcBorders>
              <w:top w:val="single" w:sz="4" w:space="0" w:color="000000"/>
              <w:left w:val="single" w:sz="4" w:space="0" w:color="000000"/>
              <w:bottom w:val="single" w:sz="4" w:space="0" w:color="000000"/>
              <w:right w:val="single" w:sz="4" w:space="0" w:color="000000"/>
            </w:tcBorders>
          </w:tcPr>
          <w:p w14:paraId="053EFA8D" w14:textId="77777777" w:rsidR="00166605" w:rsidRDefault="00EF57C8">
            <w:pPr>
              <w:spacing w:after="0" w:line="259" w:lineRule="auto"/>
              <w:ind w:left="0" w:firstLine="0"/>
              <w:jc w:val="center"/>
            </w:pPr>
            <w:r>
              <w:rPr>
                <w:b/>
              </w:rPr>
              <w:t>Volumes commercialisés</w:t>
            </w:r>
            <w:r>
              <w:t xml:space="preserve"> </w:t>
            </w:r>
          </w:p>
        </w:tc>
        <w:tc>
          <w:tcPr>
            <w:tcW w:w="1361" w:type="dxa"/>
            <w:tcBorders>
              <w:top w:val="single" w:sz="4" w:space="0" w:color="000000"/>
              <w:left w:val="single" w:sz="4" w:space="0" w:color="000000"/>
              <w:bottom w:val="single" w:sz="4" w:space="0" w:color="000000"/>
              <w:right w:val="single" w:sz="4" w:space="0" w:color="000000"/>
            </w:tcBorders>
          </w:tcPr>
          <w:p w14:paraId="5C1EB4EF" w14:textId="77777777" w:rsidR="00166605" w:rsidRDefault="00EF57C8">
            <w:pPr>
              <w:spacing w:after="0" w:line="259" w:lineRule="auto"/>
              <w:ind w:left="84" w:firstLine="0"/>
              <w:jc w:val="left"/>
            </w:pPr>
            <w:r>
              <w:t xml:space="preserve">vendus </w:t>
            </w:r>
          </w:p>
        </w:tc>
        <w:tc>
          <w:tcPr>
            <w:tcW w:w="967" w:type="dxa"/>
            <w:tcBorders>
              <w:top w:val="single" w:sz="4" w:space="0" w:color="000000"/>
              <w:left w:val="single" w:sz="4" w:space="0" w:color="000000"/>
              <w:bottom w:val="single" w:sz="4" w:space="0" w:color="000000"/>
              <w:right w:val="single" w:sz="4" w:space="0" w:color="000000"/>
            </w:tcBorders>
          </w:tcPr>
          <w:p w14:paraId="21101A21" w14:textId="77777777" w:rsidR="00166605" w:rsidRDefault="00EF57C8">
            <w:pPr>
              <w:spacing w:after="0" w:line="259" w:lineRule="auto"/>
              <w:ind w:left="82"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01C72DA6" w14:textId="77777777" w:rsidR="00166605" w:rsidRDefault="00EF57C8">
            <w:pPr>
              <w:spacing w:after="0" w:line="259" w:lineRule="auto"/>
              <w:ind w:left="86" w:firstLine="0"/>
              <w:jc w:val="center"/>
            </w:pP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512EDB9F" w14:textId="77777777" w:rsidR="00166605" w:rsidRDefault="00EF57C8">
            <w:pPr>
              <w:spacing w:after="0" w:line="259" w:lineRule="auto"/>
              <w:ind w:left="84" w:firstLine="0"/>
              <w:jc w:val="center"/>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tcPr>
          <w:p w14:paraId="0DAC43F3" w14:textId="77777777" w:rsidR="00166605" w:rsidRDefault="00EF57C8">
            <w:pPr>
              <w:spacing w:after="0" w:line="259" w:lineRule="auto"/>
              <w:ind w:left="80" w:firstLine="0"/>
              <w:jc w:val="center"/>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tcPr>
          <w:p w14:paraId="24B77BF3" w14:textId="77777777" w:rsidR="00166605" w:rsidRDefault="00EF57C8">
            <w:pPr>
              <w:spacing w:after="0" w:line="259" w:lineRule="auto"/>
              <w:ind w:left="88" w:firstLine="0"/>
              <w:jc w:val="center"/>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tcPr>
          <w:p w14:paraId="2E1AD55F" w14:textId="77777777" w:rsidR="00166605" w:rsidRDefault="00EF57C8">
            <w:pPr>
              <w:spacing w:after="0" w:line="259" w:lineRule="auto"/>
              <w:ind w:left="85" w:firstLine="0"/>
              <w:jc w:val="center"/>
            </w:pPr>
            <w:r>
              <w:t xml:space="preserve"> </w:t>
            </w:r>
          </w:p>
        </w:tc>
      </w:tr>
      <w:tr w:rsidR="00166605" w14:paraId="730A9AEB" w14:textId="77777777">
        <w:trPr>
          <w:trHeight w:val="235"/>
        </w:trPr>
        <w:tc>
          <w:tcPr>
            <w:tcW w:w="0" w:type="auto"/>
            <w:vMerge/>
            <w:tcBorders>
              <w:top w:val="nil"/>
              <w:left w:val="single" w:sz="4" w:space="0" w:color="000000"/>
              <w:bottom w:val="single" w:sz="4" w:space="0" w:color="000000"/>
              <w:right w:val="single" w:sz="4" w:space="0" w:color="000000"/>
            </w:tcBorders>
          </w:tcPr>
          <w:p w14:paraId="64AA5ED5" w14:textId="77777777" w:rsidR="00166605" w:rsidRDefault="00166605">
            <w:pPr>
              <w:spacing w:after="160" w:line="259" w:lineRule="auto"/>
              <w:ind w:left="0" w:firstLine="0"/>
              <w:jc w:val="left"/>
            </w:pPr>
          </w:p>
        </w:tc>
        <w:tc>
          <w:tcPr>
            <w:tcW w:w="1361" w:type="dxa"/>
            <w:tcBorders>
              <w:top w:val="single" w:sz="4" w:space="0" w:color="000000"/>
              <w:left w:val="single" w:sz="4" w:space="0" w:color="000000"/>
              <w:bottom w:val="single" w:sz="4" w:space="0" w:color="000000"/>
              <w:right w:val="single" w:sz="4" w:space="0" w:color="000000"/>
            </w:tcBorders>
          </w:tcPr>
          <w:p w14:paraId="77050AAF" w14:textId="77777777" w:rsidR="00166605" w:rsidRDefault="00EF57C8">
            <w:pPr>
              <w:spacing w:after="0" w:line="259" w:lineRule="auto"/>
              <w:ind w:left="84" w:firstLine="0"/>
              <w:jc w:val="left"/>
            </w:pPr>
            <w:r>
              <w:t xml:space="preserve">dont exportés </w:t>
            </w:r>
          </w:p>
        </w:tc>
        <w:tc>
          <w:tcPr>
            <w:tcW w:w="967" w:type="dxa"/>
            <w:tcBorders>
              <w:top w:val="single" w:sz="4" w:space="0" w:color="000000"/>
              <w:left w:val="single" w:sz="4" w:space="0" w:color="000000"/>
              <w:bottom w:val="single" w:sz="4" w:space="0" w:color="000000"/>
              <w:right w:val="single" w:sz="4" w:space="0" w:color="000000"/>
            </w:tcBorders>
          </w:tcPr>
          <w:p w14:paraId="1777DEB4" w14:textId="77777777" w:rsidR="00166605" w:rsidRDefault="00EF57C8">
            <w:pPr>
              <w:spacing w:after="0" w:line="259" w:lineRule="auto"/>
              <w:ind w:left="0" w:right="48" w:firstLine="0"/>
              <w:jc w:val="right"/>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6CA74E12" w14:textId="77777777" w:rsidR="00166605" w:rsidRDefault="00EF57C8">
            <w:pPr>
              <w:spacing w:after="0" w:line="259" w:lineRule="auto"/>
              <w:ind w:left="876" w:firstLine="0"/>
              <w:jc w:val="left"/>
            </w:pP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696AE898" w14:textId="77777777" w:rsidR="00166605" w:rsidRDefault="00EF57C8">
            <w:pPr>
              <w:spacing w:after="0" w:line="259" w:lineRule="auto"/>
              <w:ind w:left="903" w:firstLine="0"/>
              <w:jc w:val="left"/>
            </w:pPr>
            <w:r>
              <w:t xml:space="preserve"> </w:t>
            </w:r>
          </w:p>
        </w:tc>
        <w:tc>
          <w:tcPr>
            <w:tcW w:w="887" w:type="dxa"/>
            <w:gridSpan w:val="3"/>
            <w:tcBorders>
              <w:top w:val="single" w:sz="4" w:space="0" w:color="000000"/>
              <w:left w:val="single" w:sz="4" w:space="0" w:color="000000"/>
              <w:bottom w:val="single" w:sz="4" w:space="0" w:color="000000"/>
              <w:right w:val="single" w:sz="4" w:space="0" w:color="000000"/>
            </w:tcBorders>
          </w:tcPr>
          <w:p w14:paraId="456A0A53" w14:textId="77777777" w:rsidR="00166605" w:rsidRDefault="00EF57C8">
            <w:pPr>
              <w:spacing w:after="0" w:line="259" w:lineRule="auto"/>
              <w:ind w:left="0" w:right="8" w:firstLine="0"/>
              <w:jc w:val="right"/>
            </w:pPr>
            <w:r>
              <w:t xml:space="preserve"> </w:t>
            </w:r>
          </w:p>
        </w:tc>
        <w:tc>
          <w:tcPr>
            <w:tcW w:w="1228" w:type="dxa"/>
            <w:gridSpan w:val="3"/>
            <w:tcBorders>
              <w:top w:val="single" w:sz="4" w:space="0" w:color="000000"/>
              <w:left w:val="single" w:sz="4" w:space="0" w:color="000000"/>
              <w:bottom w:val="single" w:sz="4" w:space="0" w:color="000000"/>
              <w:right w:val="single" w:sz="4" w:space="0" w:color="000000"/>
            </w:tcBorders>
          </w:tcPr>
          <w:p w14:paraId="101AFCB4" w14:textId="77777777" w:rsidR="00166605" w:rsidRDefault="00EF57C8">
            <w:pPr>
              <w:spacing w:after="0" w:line="259" w:lineRule="auto"/>
              <w:ind w:left="918" w:firstLine="0"/>
              <w:jc w:val="left"/>
            </w:pPr>
            <w:r>
              <w:t xml:space="preserve"> </w:t>
            </w:r>
          </w:p>
        </w:tc>
        <w:tc>
          <w:tcPr>
            <w:tcW w:w="1199" w:type="dxa"/>
            <w:gridSpan w:val="3"/>
            <w:tcBorders>
              <w:top w:val="single" w:sz="4" w:space="0" w:color="000000"/>
              <w:left w:val="single" w:sz="4" w:space="0" w:color="000000"/>
              <w:bottom w:val="single" w:sz="4" w:space="0" w:color="000000"/>
              <w:right w:val="single" w:sz="4" w:space="0" w:color="000000"/>
            </w:tcBorders>
          </w:tcPr>
          <w:p w14:paraId="765D441A" w14:textId="77777777" w:rsidR="00166605" w:rsidRDefault="00EF57C8">
            <w:pPr>
              <w:spacing w:after="0" w:line="259" w:lineRule="auto"/>
              <w:ind w:left="903" w:firstLine="0"/>
              <w:jc w:val="left"/>
            </w:pPr>
            <w:r>
              <w:t xml:space="preserve"> </w:t>
            </w:r>
          </w:p>
        </w:tc>
      </w:tr>
    </w:tbl>
    <w:p w14:paraId="78E624C6" w14:textId="26FB3429" w:rsidR="00F32ABC" w:rsidRDefault="00EF57C8">
      <w:pPr>
        <w:spacing w:after="0" w:line="259" w:lineRule="auto"/>
        <w:ind w:left="835" w:firstLine="0"/>
        <w:jc w:val="left"/>
      </w:pPr>
      <w:r>
        <w:t xml:space="preserve"> </w:t>
      </w:r>
    </w:p>
    <w:p w14:paraId="0E0CC045" w14:textId="77777777" w:rsidR="00F32ABC" w:rsidRDefault="00F32ABC">
      <w:pPr>
        <w:spacing w:after="160" w:line="259" w:lineRule="auto"/>
        <w:ind w:left="0" w:firstLine="0"/>
        <w:jc w:val="left"/>
      </w:pPr>
      <w:r>
        <w:br w:type="page"/>
      </w:r>
    </w:p>
    <w:p w14:paraId="70A5E2D0" w14:textId="77777777" w:rsidR="00166605" w:rsidRDefault="00166605">
      <w:pPr>
        <w:spacing w:after="0" w:line="259" w:lineRule="auto"/>
        <w:ind w:left="835" w:firstLine="0"/>
        <w:jc w:val="left"/>
      </w:pPr>
    </w:p>
    <w:p w14:paraId="301DC66D" w14:textId="77777777" w:rsidR="00166605" w:rsidRDefault="00EF57C8">
      <w:pPr>
        <w:spacing w:after="0" w:line="259" w:lineRule="auto"/>
        <w:ind w:left="835" w:firstLine="0"/>
        <w:jc w:val="left"/>
      </w:pPr>
      <w:r>
        <w:t xml:space="preserve"> </w:t>
      </w:r>
    </w:p>
    <w:tbl>
      <w:tblPr>
        <w:tblStyle w:val="TableGrid"/>
        <w:tblW w:w="9358" w:type="dxa"/>
        <w:tblInd w:w="656" w:type="dxa"/>
        <w:tblCellMar>
          <w:top w:w="32" w:type="dxa"/>
          <w:left w:w="108" w:type="dxa"/>
          <w:right w:w="65" w:type="dxa"/>
        </w:tblCellMar>
        <w:tblLook w:val="04A0" w:firstRow="1" w:lastRow="0" w:firstColumn="1" w:lastColumn="0" w:noHBand="0" w:noVBand="1"/>
      </w:tblPr>
      <w:tblGrid>
        <w:gridCol w:w="1043"/>
        <w:gridCol w:w="1116"/>
        <w:gridCol w:w="1080"/>
        <w:gridCol w:w="900"/>
        <w:gridCol w:w="1260"/>
        <w:gridCol w:w="900"/>
        <w:gridCol w:w="955"/>
        <w:gridCol w:w="1145"/>
        <w:gridCol w:w="959"/>
      </w:tblGrid>
      <w:tr w:rsidR="00166605" w14:paraId="07CDE498" w14:textId="77777777">
        <w:trPr>
          <w:trHeight w:val="396"/>
        </w:trPr>
        <w:tc>
          <w:tcPr>
            <w:tcW w:w="3239" w:type="dxa"/>
            <w:gridSpan w:val="3"/>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01521F3D" w14:textId="77777777" w:rsidR="00166605" w:rsidRDefault="00EF57C8">
            <w:pPr>
              <w:spacing w:after="0" w:line="259" w:lineRule="auto"/>
              <w:ind w:left="0" w:right="43" w:firstLine="0"/>
              <w:jc w:val="center"/>
            </w:pPr>
            <w:r>
              <w:rPr>
                <w:b/>
              </w:rPr>
              <w:t>INFORMATIONS ECONOMIQUES</w:t>
            </w:r>
            <w:r>
              <w:t xml:space="preserve"> </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3F3F3"/>
          </w:tcPr>
          <w:p w14:paraId="46852041" w14:textId="77777777" w:rsidR="00166605" w:rsidRDefault="00EF57C8">
            <w:pPr>
              <w:spacing w:after="0" w:line="259" w:lineRule="auto"/>
              <w:ind w:left="0" w:right="41" w:firstLine="0"/>
              <w:jc w:val="center"/>
            </w:pPr>
            <w:r>
              <w:rPr>
                <w:b/>
              </w:rPr>
              <w:t xml:space="preserve">AVANT INVESTISSEMENT </w:t>
            </w:r>
          </w:p>
          <w:p w14:paraId="7C33472F" w14:textId="77777777" w:rsidR="00166605" w:rsidRDefault="00EF57C8">
            <w:pPr>
              <w:spacing w:after="0" w:line="259" w:lineRule="auto"/>
              <w:ind w:left="0" w:right="46" w:firstLine="0"/>
              <w:jc w:val="center"/>
            </w:pPr>
            <w:r>
              <w:t xml:space="preserve">Dernier exercice clos </w:t>
            </w:r>
          </w:p>
        </w:tc>
        <w:tc>
          <w:tcPr>
            <w:tcW w:w="3059" w:type="dxa"/>
            <w:gridSpan w:val="3"/>
            <w:tcBorders>
              <w:top w:val="single" w:sz="4" w:space="0" w:color="000000"/>
              <w:left w:val="single" w:sz="4" w:space="0" w:color="000000"/>
              <w:bottom w:val="single" w:sz="4" w:space="0" w:color="000000"/>
              <w:right w:val="single" w:sz="4" w:space="0" w:color="000000"/>
            </w:tcBorders>
            <w:shd w:val="clear" w:color="auto" w:fill="F3F3F3"/>
          </w:tcPr>
          <w:p w14:paraId="563EDF1E" w14:textId="77777777" w:rsidR="00166605" w:rsidRDefault="00EF57C8">
            <w:pPr>
              <w:spacing w:after="0" w:line="259" w:lineRule="auto"/>
              <w:ind w:left="0" w:right="42" w:firstLine="0"/>
              <w:jc w:val="center"/>
            </w:pPr>
            <w:r>
              <w:rPr>
                <w:b/>
              </w:rPr>
              <w:t xml:space="preserve">APRES INVESTISSEMENT </w:t>
            </w:r>
          </w:p>
          <w:p w14:paraId="45026448" w14:textId="77777777" w:rsidR="00166605" w:rsidRDefault="00EF57C8">
            <w:pPr>
              <w:spacing w:after="0" w:line="259" w:lineRule="auto"/>
              <w:ind w:left="0" w:right="44" w:firstLine="0"/>
              <w:jc w:val="center"/>
            </w:pPr>
            <w:r>
              <w:t xml:space="preserve">Prévisionnel d’activité  </w:t>
            </w:r>
          </w:p>
        </w:tc>
      </w:tr>
      <w:tr w:rsidR="00166605" w14:paraId="03B87CD3" w14:textId="77777777">
        <w:trPr>
          <w:trHeight w:val="1364"/>
        </w:trPr>
        <w:tc>
          <w:tcPr>
            <w:tcW w:w="0" w:type="auto"/>
            <w:gridSpan w:val="3"/>
            <w:vMerge/>
            <w:tcBorders>
              <w:top w:val="nil"/>
              <w:left w:val="single" w:sz="4" w:space="0" w:color="000000"/>
              <w:bottom w:val="single" w:sz="4" w:space="0" w:color="000000"/>
              <w:right w:val="single" w:sz="4" w:space="0" w:color="000000"/>
            </w:tcBorders>
          </w:tcPr>
          <w:p w14:paraId="00C744CF" w14:textId="77777777" w:rsidR="00166605" w:rsidRDefault="00166605">
            <w:pPr>
              <w:spacing w:after="160" w:line="259" w:lineRule="auto"/>
              <w:ind w:left="0" w:firstLine="0"/>
              <w:jc w:val="left"/>
            </w:pPr>
          </w:p>
        </w:tc>
        <w:tc>
          <w:tcPr>
            <w:tcW w:w="900" w:type="dxa"/>
            <w:tcBorders>
              <w:top w:val="single" w:sz="4" w:space="0" w:color="000000"/>
              <w:left w:val="single" w:sz="4" w:space="0" w:color="000000"/>
              <w:bottom w:val="single" w:sz="4" w:space="0" w:color="000000"/>
              <w:right w:val="single" w:sz="4" w:space="0" w:color="000000"/>
            </w:tcBorders>
            <w:shd w:val="clear" w:color="auto" w:fill="F3F3F3"/>
          </w:tcPr>
          <w:p w14:paraId="77A76567" w14:textId="77777777" w:rsidR="00166605" w:rsidRDefault="00EF57C8">
            <w:pPr>
              <w:spacing w:after="2" w:line="235" w:lineRule="auto"/>
              <w:ind w:left="0" w:firstLine="0"/>
              <w:jc w:val="center"/>
            </w:pPr>
            <w:r>
              <w:rPr>
                <w:b/>
              </w:rPr>
              <w:t>Bois d’Œuvre</w:t>
            </w:r>
            <w:r>
              <w:t xml:space="preserve"> </w:t>
            </w:r>
          </w:p>
          <w:p w14:paraId="6BEA2710" w14:textId="77777777" w:rsidR="00166605" w:rsidRDefault="00EF57C8">
            <w:pPr>
              <w:spacing w:after="0" w:line="259" w:lineRule="auto"/>
              <w:ind w:left="0" w:firstLine="0"/>
              <w:jc w:val="left"/>
            </w:pPr>
            <w:r>
              <w:t xml:space="preserve"> </w:t>
            </w:r>
          </w:p>
          <w:p w14:paraId="10E985EE" w14:textId="77777777" w:rsidR="00166605" w:rsidRDefault="00EF57C8">
            <w:pPr>
              <w:spacing w:after="0" w:line="259" w:lineRule="auto"/>
              <w:ind w:left="22"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7E4F3B33" wp14:editId="409F227E">
                      <wp:simplePos x="0" y="0"/>
                      <wp:positionH relativeFrom="column">
                        <wp:posOffset>82296</wp:posOffset>
                      </wp:positionH>
                      <wp:positionV relativeFrom="paragraph">
                        <wp:posOffset>-3350</wp:posOffset>
                      </wp:positionV>
                      <wp:extent cx="92964" cy="338328"/>
                      <wp:effectExtent l="0" t="0" r="0" b="0"/>
                      <wp:wrapSquare wrapText="bothSides"/>
                      <wp:docPr id="101019" name="Group 101019"/>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609" name="Shape 12609"/>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13" name="Shape 12613"/>
                              <wps:cNvSpPr/>
                              <wps:spPr>
                                <a:xfrm>
                                  <a:off x="0" y="12344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16" name="Shape 12616"/>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00E14C7" id="Group 101019" o:spid="_x0000_s1026" style="position:absolute;margin-left:6.5pt;margin-top:-.25pt;width:7.3pt;height:26.65pt;z-index:251671552"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">
                      <v:shape id="Shape 12609"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1xgsUA&#10;AADeAAAADwAAAGRycy9kb3ducmV2LnhtbERPTWvCQBC9C/6HZQQvopumRWJ0Fam09iJo9OJtyI5J&#10;MDsbsluN/vpuodDbPN7nLFadqcWNWldZVvAyiUAQ51ZXXCg4HT/GCQjnkTXWlknBgxyslv3eAlNt&#10;73ygW+YLEULYpaig9L5JpXR5SQbdxDbEgbvY1qAPsC2kbvEewk0t4yiaSoMVh4YSG3ovKb9m30bB&#10;zuzy81uTmed2f31N4k83em4SpYaDbj0H4anz/+I/95cO8+NpNIPfd8IN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PXGCxQAAAN4AAAAPAAAAAAAAAAAAAAAAAJgCAABkcnMv&#10;ZG93bnJldi54bWxQSwUGAAAAAAQABAD1AAAAigMAAAAA&#10;" path="m,92964r92964,l92964,,,,,92964xe" filled="f" strokeweight=".72pt">
                        <v:stroke miterlimit="83231f" joinstyle="miter" endcap="round"/>
                        <v:path arrowok="t" textboxrect="0,0,92964,92964"/>
                      </v:shape>
                      <v:shape id="Shape 12613" o:spid="_x0000_s1028" style="position:absolute;top:12344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zQtcYA&#10;AADeAAAADwAAAGRycy9kb3ducmV2LnhtbERPS2vCQBC+C/0PyxS8SN0YSwipqxTFx0WwaS+9Ddlp&#10;EszOhuyq0V/vFgRv8/E9Z7boTSPO1LnasoLJOAJBXFhdc6ng53v9loJwHlljY5kUXMnBYv4ymGGm&#10;7YW/6Jz7UoQQdhkqqLxvMyldUZFBN7YtceD+bGfQB9iVUnd4CeGmkXEUJdJgzaGhwpaWFRXH/GQU&#10;7M2++H1vc3PbHo7TNN640W2VKjV87T8/QHjq/VP8cO90mB8nkyn8vxNu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zQtcYAAADeAAAADwAAAAAAAAAAAAAAAACYAgAAZHJz&#10;L2Rvd25yZXYueG1sUEsFBgAAAAAEAAQA9QAAAIsDAAAAAA==&#10;" path="m,92964r92964,l92964,,,,,92964xe" filled="f" strokeweight=".72pt">
                        <v:stroke miterlimit="83231f" joinstyle="miter" endcap="round"/>
                        <v:path arrowok="t" textboxrect="0,0,92964,92964"/>
                      </v:shape>
                      <v:shape id="Shape 12616"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zLcUA&#10;AADeAAAADwAAAGRycy9kb3ducmV2LnhtbERPTWvCQBC9C/6HZYReRDemJYToKmKp7UVooxdvQ3ZM&#10;gtnZkN1q9Nd3C4K3ebzPWax604gLda62rGA2jUAQF1bXXCo47D8mKQjnkTU2lknBjRyslsPBAjNt&#10;r/xDl9yXIoSwy1BB5X2bSemKigy6qW2JA3eynUEfYFdK3eE1hJtGxlGUSIM1h4YKW9pUVJzzX6Ng&#10;Z3bF8a3Nzf3z+/yaxls3vr+nSr2M+vUchKfeP8UP95cO8+NklsD/O+EG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e3MtxQAAAN4AAAAPAAAAAAAAAAAAAAAAAJgCAABkcnMv&#10;ZG93bnJldi54bWxQSwUGAAAAAAQABAD1AAAAigMAAAAA&#10;" path="m,92964r92964,l92964,,,,,92964xe" filled="f" strokeweight=".72pt">
                        <v:stroke miterlimit="83231f" joinstyle="miter" endcap="round"/>
                        <v:path arrowok="t" textboxrect="0,0,92964,92964"/>
                      </v:shape>
                      <w10:wrap type="square"/>
                    </v:group>
                  </w:pict>
                </mc:Fallback>
              </mc:AlternateContent>
            </w:r>
            <w:r>
              <w:t>en m3</w:t>
            </w:r>
            <w:r>
              <w:rPr>
                <w:b/>
              </w:rPr>
              <w:t xml:space="preserve"> </w:t>
            </w:r>
            <w:r>
              <w:t xml:space="preserve"> tonne  stère </w:t>
            </w:r>
          </w:p>
        </w:tc>
        <w:tc>
          <w:tcPr>
            <w:tcW w:w="1260" w:type="dxa"/>
            <w:tcBorders>
              <w:top w:val="single" w:sz="4" w:space="0" w:color="000000"/>
              <w:left w:val="single" w:sz="4" w:space="0" w:color="000000"/>
              <w:bottom w:val="single" w:sz="4" w:space="0" w:color="000000"/>
              <w:right w:val="single" w:sz="4" w:space="0" w:color="000000"/>
            </w:tcBorders>
            <w:shd w:val="clear" w:color="auto" w:fill="F3F3F3"/>
          </w:tcPr>
          <w:p w14:paraId="69C3AB57" w14:textId="77777777" w:rsidR="00166605" w:rsidRDefault="00EF57C8">
            <w:pPr>
              <w:spacing w:after="2" w:line="235" w:lineRule="auto"/>
              <w:ind w:left="0" w:firstLine="0"/>
              <w:jc w:val="center"/>
            </w:pPr>
            <w:r>
              <w:rPr>
                <w:b/>
              </w:rPr>
              <w:t>Bois d’Industrie</w:t>
            </w:r>
            <w:r>
              <w:t xml:space="preserve"> </w:t>
            </w:r>
          </w:p>
          <w:p w14:paraId="12910512" w14:textId="77777777" w:rsidR="00166605" w:rsidRDefault="00EF57C8">
            <w:pPr>
              <w:spacing w:after="0" w:line="259" w:lineRule="auto"/>
              <w:ind w:left="0" w:firstLine="0"/>
              <w:jc w:val="left"/>
            </w:pPr>
            <w:r>
              <w:t xml:space="preserve"> </w:t>
            </w:r>
          </w:p>
          <w:p w14:paraId="607C3C8F" w14:textId="77777777" w:rsidR="00166605" w:rsidRDefault="00EF57C8">
            <w:pPr>
              <w:spacing w:after="0" w:line="259" w:lineRule="auto"/>
              <w:ind w:left="22" w:right="40"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33FB0521" wp14:editId="40009629">
                      <wp:simplePos x="0" y="0"/>
                      <wp:positionH relativeFrom="column">
                        <wp:posOffset>82296</wp:posOffset>
                      </wp:positionH>
                      <wp:positionV relativeFrom="paragraph">
                        <wp:posOffset>-3350</wp:posOffset>
                      </wp:positionV>
                      <wp:extent cx="92964" cy="338328"/>
                      <wp:effectExtent l="0" t="0" r="0" b="0"/>
                      <wp:wrapSquare wrapText="bothSides"/>
                      <wp:docPr id="101057" name="Group 101057"/>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627" name="Shape 12627"/>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31" name="Shape 12631"/>
                              <wps:cNvSpPr/>
                              <wps:spPr>
                                <a:xfrm>
                                  <a:off x="0" y="12344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34" name="Shape 12634"/>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860C67A" id="Group 101057" o:spid="_x0000_s1026" style="position:absolute;margin-left:6.5pt;margin-top:-.25pt;width:7.3pt;height:26.65pt;z-index:251672576"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">
                      <v:shape id="Shape 12627"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scC8UA&#10;AADeAAAADwAAAGRycy9kb3ducmV2LnhtbERPTWvCQBC9C/6HZQQvopumRUN0Fam09iJo9OJtyI5J&#10;MDsbsluN/vpuodDbPN7nLFadqcWNWldZVvAyiUAQ51ZXXCg4HT/GCQjnkTXWlknBgxyslv3eAlNt&#10;73ygW+YLEULYpaig9L5JpXR5SQbdxDbEgbvY1qAPsC2kbvEewk0t4yiaSoMVh4YSG3ovKb9m30bB&#10;zuzy81uTmed2f31N4k83em4SpYaDbj0H4anz/+I/95cO8+NpPIPfd8IN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WxwLxQAAAN4AAAAPAAAAAAAAAAAAAAAAAJgCAABkcnMv&#10;ZG93bnJldi54bWxQSwUGAAAAAAQABAD1AAAAigMAAAAA&#10;" path="m,92964r92964,l92964,,,,,92964xe" filled="f" strokeweight=".72pt">
                        <v:stroke miterlimit="83231f" joinstyle="miter" endcap="round"/>
                        <v:path arrowok="t" textboxrect="0,0,92964,92964"/>
                      </v:shape>
                      <v:shape id="Shape 12631" o:spid="_x0000_s1028" style="position:absolute;top:12344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3OcYA&#10;AADeAAAADwAAAGRycy9kb3ducmV2LnhtbERPS2vCQBC+C/0PyxS8SN0YSwipqxTFx0WwaS+9Ddlp&#10;EszOhuyq0V/vFgRv8/E9Z7boTSPO1LnasoLJOAJBXFhdc6ng53v9loJwHlljY5kUXMnBYv4ymGGm&#10;7YW/6Jz7UoQQdhkqqLxvMyldUZFBN7YtceD+bGfQB9iVUnd4CeGmkXEUJdJgzaGhwpaWFRXH/GQU&#10;7M2++H1vc3PbHo7TNN640W2VKjV87T8/QHjq/VP8cO90mB8n0wn8vxNu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e3OcYAAADeAAAADwAAAAAAAAAAAAAAAACYAgAAZHJz&#10;L2Rvd25yZXYueG1sUEsFBgAAAAAEAAQA9QAAAIsDAAAAAA==&#10;" path="m,92964r92964,l92964,,,,,92964xe" filled="f" strokeweight=".72pt">
                        <v:stroke miterlimit="83231f" joinstyle="miter" endcap="round"/>
                        <v:path arrowok="t" textboxrect="0,0,92964,92964"/>
                      </v:shape>
                      <v:shape id="Shape 12634"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AUocUA&#10;AADeAAAADwAAAGRycy9kb3ducmV2LnhtbERPTWvCQBC9C/6HZYReim4aRUJ0FWmp9SJo9OJtyI5J&#10;MDsbsluN/vquUPA2j/c582VnanGl1lWWFXyMIhDEudUVFwqOh+9hAsJ5ZI21ZVJwJwfLRb83x1Tb&#10;G+/pmvlChBB2KSoovW9SKV1ekkE3sg1x4M62NegDbAupW7yFcFPLOIqm0mDFoaHEhj5Lyi/Zr1Gw&#10;Ndv8NGky8/jZXcZJvHbvj69EqbdBt5qB8NT5l/jfvdFhfjwdT+D5Tr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UBShxQAAAN4AAAAPAAAAAAAAAAAAAAAAAJgCAABkcnMv&#10;ZG93bnJldi54bWxQSwUGAAAAAAQABAD1AAAAigMAAAAA&#10;" path="m,92964r92964,l92964,,,,,92964xe" filled="f" strokeweight=".72pt">
                        <v:stroke miterlimit="83231f" joinstyle="miter" endcap="round"/>
                        <v:path arrowok="t" textboxrect="0,0,92964,92964"/>
                      </v:shape>
                      <w10:wrap type="square"/>
                    </v:group>
                  </w:pict>
                </mc:Fallback>
              </mc:AlternateContent>
            </w:r>
            <w:r>
              <w:t xml:space="preserve"> en m3</w:t>
            </w:r>
            <w:r>
              <w:rPr>
                <w:b/>
              </w:rPr>
              <w:t xml:space="preserve"> </w:t>
            </w:r>
            <w:r>
              <w:t xml:space="preserve"> tonne  stère </w:t>
            </w:r>
          </w:p>
        </w:tc>
        <w:tc>
          <w:tcPr>
            <w:tcW w:w="900" w:type="dxa"/>
            <w:tcBorders>
              <w:top w:val="single" w:sz="4" w:space="0" w:color="000000"/>
              <w:left w:val="single" w:sz="4" w:space="0" w:color="000000"/>
              <w:bottom w:val="single" w:sz="4" w:space="0" w:color="000000"/>
              <w:right w:val="single" w:sz="4" w:space="0" w:color="000000"/>
            </w:tcBorders>
            <w:shd w:val="clear" w:color="auto" w:fill="F3F3F3"/>
          </w:tcPr>
          <w:p w14:paraId="192C1C8F" w14:textId="77777777" w:rsidR="00166605" w:rsidRDefault="00EF57C8">
            <w:pPr>
              <w:spacing w:after="2" w:line="235" w:lineRule="auto"/>
              <w:ind w:left="0" w:firstLine="0"/>
              <w:jc w:val="center"/>
            </w:pPr>
            <w:r>
              <w:rPr>
                <w:b/>
              </w:rPr>
              <w:t>Bois  énergie</w:t>
            </w:r>
            <w:r>
              <w:t xml:space="preserve"> </w:t>
            </w:r>
          </w:p>
          <w:p w14:paraId="4C504EEC" w14:textId="77777777" w:rsidR="00166605" w:rsidRDefault="00EF57C8">
            <w:pPr>
              <w:spacing w:after="0" w:line="259" w:lineRule="auto"/>
              <w:ind w:left="0" w:firstLine="0"/>
              <w:jc w:val="left"/>
            </w:pPr>
            <w:r>
              <w:t xml:space="preserve"> </w:t>
            </w:r>
          </w:p>
          <w:p w14:paraId="3FF09DAF" w14:textId="77777777" w:rsidR="00166605" w:rsidRDefault="00EF57C8">
            <w:pPr>
              <w:spacing w:after="0" w:line="259" w:lineRule="auto"/>
              <w:ind w:left="22" w:firstLine="0"/>
              <w:jc w:val="lef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718D6E32" wp14:editId="59C9630F">
                      <wp:simplePos x="0" y="0"/>
                      <wp:positionH relativeFrom="column">
                        <wp:posOffset>82296</wp:posOffset>
                      </wp:positionH>
                      <wp:positionV relativeFrom="paragraph">
                        <wp:posOffset>-3350</wp:posOffset>
                      </wp:positionV>
                      <wp:extent cx="92964" cy="338328"/>
                      <wp:effectExtent l="0" t="0" r="0" b="0"/>
                      <wp:wrapSquare wrapText="bothSides"/>
                      <wp:docPr id="101104" name="Group 101104"/>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647" name="Shape 12647"/>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51" name="Shape 12651"/>
                              <wps:cNvSpPr/>
                              <wps:spPr>
                                <a:xfrm>
                                  <a:off x="0" y="12344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54" name="Shape 12654"/>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9C55B2F" id="Group 101104" o:spid="_x0000_s1026" style="position:absolute;margin-left:6.5pt;margin-top:-.25pt;width:7.3pt;height:26.65pt;z-index:251673600"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">
                      <v:shape id="Shape 12647"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T5q8UA&#10;AADeAAAADwAAAGRycy9kb3ducmV2LnhtbERPTWvCQBC9C/0PyxR6Ed00iobUVYrS2oug0Yu3ITtN&#10;gtnZkN1q9Nd3BcHbPN7nzBadqcWZWldZVvA+jEAQ51ZXXCg47L8GCQjnkTXWlknBlRws5i+9Gaba&#10;XnhH58wXIoSwS1FB6X2TSunykgy6oW2IA/drW4M+wLaQusVLCDe1jKNoIg1WHBpKbGhZUn7K/oyC&#10;jdnkx3GTmdt6exol8bfr31aJUm+v3ecHCE+df4of7h8d5seT8RTu74Qb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hPmrxQAAAN4AAAAPAAAAAAAAAAAAAAAAAJgCAABkcnMv&#10;ZG93bnJldi54bWxQSwUGAAAAAAQABAD1AAAAigMAAAAA&#10;" path="m,92964r92964,l92964,,,,,92964xe" filled="f" strokeweight=".72pt">
                        <v:stroke miterlimit="83231f" joinstyle="miter" endcap="round"/>
                        <v:path arrowok="t" textboxrect="0,0,92964,92964"/>
                      </v:shape>
                      <v:shape id="Shape 12651" o:spid="_x0000_s1028" style="position:absolute;top:12344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hSmcYA&#10;AADeAAAADwAAAGRycy9kb3ducmV2LnhtbERPS2vCQBC+F/wPywheRDfGByF1FWlp7UXQtJfehuyY&#10;BLOzIbtq9Ne7BaG3+fies1x3phYXal1lWcFkHIEgzq2uuFDw8/0xSkA4j6yxtkwKbuRgveq9LDHV&#10;9soHumS+ECGEXYoKSu+bVEqXl2TQjW1DHLijbQ36ANtC6havIdzUMo6ihTRYcWgosaG3kvJTdjYK&#10;dmaX/86azNy3+9M0iT/d8P6eKDXod5tXEJ46/y9+ur90mB8v5hP4eyfcIF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hSmcYAAADeAAAADwAAAAAAAAAAAAAAAACYAgAAZHJz&#10;L2Rvd25yZXYueG1sUEsFBgAAAAAEAAQA9QAAAIsDAAAAAA==&#10;" path="m,92964r92964,l92964,,,,,92964xe" filled="f" strokeweight=".72pt">
                        <v:stroke miterlimit="83231f" joinstyle="miter" endcap="round"/>
                        <v:path arrowok="t" textboxrect="0,0,92964,92964"/>
                      </v:shape>
                      <v:shape id="Shape 12654"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AcYA&#10;AADeAAAADwAAAGRycy9kb3ducmV2LnhtbERPS2vCQBC+C/0PyxS8lLppfBCiq5SKthfBRi/ehuw0&#10;CWZnQ3bV1F/vCoK3+fieM1t0phZnal1lWcHHIAJBnFtdcaFgv1u9JyCcR9ZYWyYF/+RgMX/pzTDV&#10;9sK/dM58IUIIuxQVlN43qZQuL8mgG9iGOHB/tjXoA2wLqVu8hHBTyziKJtJgxaGhxIa+SsqP2cko&#10;2JhNfhg1mbl+b4/DJF67t+syUar/2n1OQXjq/FP8cP/oMD+ejEdwfyfc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xAcYAAADeAAAADwAAAAAAAAAAAAAAAACYAgAAZHJz&#10;L2Rvd25yZXYueG1sUEsFBgAAAAAEAAQA9QAAAIsDAAAAAA==&#10;" path="m,92964r92964,l92964,,,,,92964xe" filled="f" strokeweight=".72pt">
                        <v:stroke miterlimit="83231f" joinstyle="miter" endcap="round"/>
                        <v:path arrowok="t" textboxrect="0,0,92964,92964"/>
                      </v:shape>
                      <w10:wrap type="square"/>
                    </v:group>
                  </w:pict>
                </mc:Fallback>
              </mc:AlternateContent>
            </w:r>
            <w:r>
              <w:t>en m3</w:t>
            </w:r>
            <w:r>
              <w:rPr>
                <w:b/>
              </w:rPr>
              <w:t xml:space="preserve"> </w:t>
            </w:r>
            <w:r>
              <w:t xml:space="preserve"> tonne  stère </w:t>
            </w:r>
          </w:p>
        </w:tc>
        <w:tc>
          <w:tcPr>
            <w:tcW w:w="955" w:type="dxa"/>
            <w:tcBorders>
              <w:top w:val="single" w:sz="4" w:space="0" w:color="000000"/>
              <w:left w:val="single" w:sz="4" w:space="0" w:color="000000"/>
              <w:bottom w:val="single" w:sz="4" w:space="0" w:color="000000"/>
              <w:right w:val="single" w:sz="4" w:space="0" w:color="000000"/>
            </w:tcBorders>
            <w:shd w:val="clear" w:color="auto" w:fill="F3F3F3"/>
          </w:tcPr>
          <w:p w14:paraId="0CDE1646" w14:textId="77777777" w:rsidR="00166605" w:rsidRDefault="00EF57C8">
            <w:pPr>
              <w:spacing w:after="2" w:line="235" w:lineRule="auto"/>
              <w:ind w:left="0" w:firstLine="0"/>
              <w:jc w:val="center"/>
            </w:pPr>
            <w:r>
              <w:rPr>
                <w:b/>
              </w:rPr>
              <w:t>Bois d’Œuvre</w:t>
            </w:r>
            <w:r>
              <w:t xml:space="preserve"> </w:t>
            </w:r>
          </w:p>
          <w:p w14:paraId="3F092AC9" w14:textId="77777777" w:rsidR="00166605" w:rsidRDefault="00EF57C8">
            <w:pPr>
              <w:spacing w:after="0" w:line="259" w:lineRule="auto"/>
              <w:ind w:left="0" w:firstLine="0"/>
              <w:jc w:val="left"/>
            </w:pPr>
            <w:r>
              <w:t xml:space="preserve"> </w:t>
            </w:r>
          </w:p>
          <w:p w14:paraId="5DBB3311" w14:textId="77777777" w:rsidR="00166605" w:rsidRDefault="00EF57C8">
            <w:pPr>
              <w:spacing w:after="0" w:line="259" w:lineRule="auto"/>
              <w:ind w:left="22" w:firstLine="0"/>
              <w:jc w:val="left"/>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1DEA09B2" wp14:editId="3682C3F0">
                      <wp:simplePos x="0" y="0"/>
                      <wp:positionH relativeFrom="column">
                        <wp:posOffset>82296</wp:posOffset>
                      </wp:positionH>
                      <wp:positionV relativeFrom="paragraph">
                        <wp:posOffset>-3350</wp:posOffset>
                      </wp:positionV>
                      <wp:extent cx="92964" cy="338328"/>
                      <wp:effectExtent l="0" t="0" r="0" b="0"/>
                      <wp:wrapSquare wrapText="bothSides"/>
                      <wp:docPr id="101148" name="Group 101148"/>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665" name="Shape 12665"/>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69" name="Shape 12669"/>
                              <wps:cNvSpPr/>
                              <wps:spPr>
                                <a:xfrm>
                                  <a:off x="0" y="12344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72" name="Shape 12672"/>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6ADF035" id="Group 101148" o:spid="_x0000_s1026" style="position:absolute;margin-left:6.5pt;margin-top:-.25pt;width:7.3pt;height:26.65pt;z-index:251674624"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">
                      <v:shape id="Shape 12665"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eJ8YA&#10;AADeAAAADwAAAGRycy9kb3ducmV2LnhtbERPTWvCQBC9C/0PyxR6EbNptCGkrlIUbS9CG714G7LT&#10;JJidDdmtRn99t1DwNo/3OfPlYFpxpt41lhU8RzEI4tLqhisFh/1mkoFwHllja5kUXMnBcvEwmmOu&#10;7YW/6Fz4SoQQdjkqqL3vcildWZNBF9mOOHDftjfoA+wrqXu8hHDTyiSOU2mw4dBQY0ermspT8WMU&#10;7MyuPM66wtzeP0/TLNm68W2dKfX0OLy9gvA0+Lv43/2hw/wkTV/g751wg1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eJ8YAAADeAAAADwAAAAAAAAAAAAAAAACYAgAAZHJz&#10;L2Rvd25yZXYueG1sUEsFBgAAAAAEAAQA9QAAAIsDAAAAAA==&#10;" path="m,92964r92964,l92964,,,,,92964xe" filled="f" strokeweight=".72pt">
                        <v:stroke miterlimit="83231f" joinstyle="miter" endcap="round"/>
                        <v:path arrowok="t" textboxrect="0,0,92964,92964"/>
                      </v:shape>
                      <v:shape id="Shape 12669" o:spid="_x0000_s1028" style="position:absolute;top:12344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KUIsYA&#10;AADeAAAADwAAAGRycy9kb3ducmV2LnhtbERPTWvCQBC9F/wPywheim6alhCjq0iltRdBoxdvQ3ZM&#10;gtnZkN1q9Nd3C4Xe5vE+Z77sTSOu1LnasoKXSQSCuLC65lLB8fAxTkE4j6yxsUwK7uRguRg8zTHT&#10;9sZ7uua+FCGEXYYKKu/bTEpXVGTQTWxLHLiz7Qz6ALtS6g5vIdw0Mo6iRBqsOTRU2NJ7RcUl/zYK&#10;tmZbnN7a3Dw2u8trGn+658c6VWo07FczEJ56/y/+c3/pMD9Okin8vhNu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KUIsYAAADeAAAADwAAAAAAAAAAAAAAAACYAgAAZHJz&#10;L2Rvd25yZXYueG1sUEsFBgAAAAAEAAQA9QAAAIsDAAAAAA==&#10;" path="m,92964r92964,l92964,,,,,92964xe" filled="f" strokeweight=".72pt">
                        <v:stroke miterlimit="83231f" joinstyle="miter" endcap="round"/>
                        <v:path arrowok="t" textboxrect="0,0,92964,92964"/>
                      </v:shape>
                      <v:shape id="Shape 12672"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QjsUA&#10;AADeAAAADwAAAGRycy9kb3ducmV2LnhtbERPTWvCQBC9C/6HZQQvopumRUN0Fam09iJo9OJtyI5J&#10;MDsbsluN/vpuodDbPN7nLFadqcWNWldZVvAyiUAQ51ZXXCg4HT/GCQjnkTXWlknBgxyslv3eAlNt&#10;73ygW+YLEULYpaig9L5JpXR5SQbdxDbEgbvY1qAPsC2kbvEewk0t4yiaSoMVh4YSG3ovKb9m30bB&#10;zuzy81uTmed2f31N4k83em4SpYaDbj0H4anz/+I/95cO8+PpLIbfd8IN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5COxQAAAN4AAAAPAAAAAAAAAAAAAAAAAJgCAABkcnMv&#10;ZG93bnJldi54bWxQSwUGAAAAAAQABAD1AAAAigMAAAAA&#10;" path="m,92964r92964,l92964,,,,,92964xe" filled="f" strokeweight=".72pt">
                        <v:stroke miterlimit="83231f" joinstyle="miter" endcap="round"/>
                        <v:path arrowok="t" textboxrect="0,0,92964,92964"/>
                      </v:shape>
                      <w10:wrap type="square"/>
                    </v:group>
                  </w:pict>
                </mc:Fallback>
              </mc:AlternateContent>
            </w:r>
            <w:r>
              <w:t xml:space="preserve"> en m3</w:t>
            </w:r>
            <w:r>
              <w:rPr>
                <w:b/>
              </w:rPr>
              <w:t xml:space="preserve"> </w:t>
            </w:r>
            <w:r>
              <w:t xml:space="preserve"> tonne  stère </w:t>
            </w:r>
          </w:p>
        </w:tc>
        <w:tc>
          <w:tcPr>
            <w:tcW w:w="1145" w:type="dxa"/>
            <w:tcBorders>
              <w:top w:val="single" w:sz="4" w:space="0" w:color="000000"/>
              <w:left w:val="single" w:sz="4" w:space="0" w:color="000000"/>
              <w:bottom w:val="single" w:sz="4" w:space="0" w:color="000000"/>
              <w:right w:val="single" w:sz="4" w:space="0" w:color="000000"/>
            </w:tcBorders>
            <w:shd w:val="clear" w:color="auto" w:fill="F3F3F3"/>
          </w:tcPr>
          <w:p w14:paraId="71A2E90A" w14:textId="77777777" w:rsidR="00166605" w:rsidRDefault="00EF57C8">
            <w:pPr>
              <w:spacing w:after="2" w:line="235" w:lineRule="auto"/>
              <w:ind w:left="0" w:firstLine="0"/>
              <w:jc w:val="center"/>
            </w:pPr>
            <w:r>
              <w:rPr>
                <w:b/>
              </w:rPr>
              <w:t>Bois d’Industrie</w:t>
            </w:r>
            <w:r>
              <w:t xml:space="preserve"> </w:t>
            </w:r>
          </w:p>
          <w:p w14:paraId="11D32AFB" w14:textId="77777777" w:rsidR="00166605" w:rsidRDefault="00EF57C8">
            <w:pPr>
              <w:spacing w:after="0" w:line="259" w:lineRule="auto"/>
              <w:ind w:left="0" w:firstLine="0"/>
              <w:jc w:val="left"/>
            </w:pPr>
            <w:r>
              <w:t xml:space="preserve"> </w:t>
            </w:r>
          </w:p>
          <w:p w14:paraId="6D24ACE2" w14:textId="77777777" w:rsidR="00166605" w:rsidRDefault="00EF57C8">
            <w:pPr>
              <w:spacing w:after="0" w:line="259" w:lineRule="auto"/>
              <w:ind w:left="22" w:firstLine="0"/>
              <w:jc w:val="lef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51A39299" wp14:editId="0B3BCB35">
                      <wp:simplePos x="0" y="0"/>
                      <wp:positionH relativeFrom="column">
                        <wp:posOffset>82296</wp:posOffset>
                      </wp:positionH>
                      <wp:positionV relativeFrom="paragraph">
                        <wp:posOffset>-3350</wp:posOffset>
                      </wp:positionV>
                      <wp:extent cx="92964" cy="338328"/>
                      <wp:effectExtent l="0" t="0" r="0" b="0"/>
                      <wp:wrapSquare wrapText="bothSides"/>
                      <wp:docPr id="101193" name="Group 101193"/>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683" name="Shape 12683"/>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87" name="Shape 12687"/>
                              <wps:cNvSpPr/>
                              <wps:spPr>
                                <a:xfrm>
                                  <a:off x="0" y="12344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690" name="Shape 12690"/>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AB575D6" id="Group 101193" o:spid="_x0000_s1026" style="position:absolute;margin-left:6.5pt;margin-top:-.25pt;width:7.3pt;height:26.65pt;z-index:251675648"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">
                      <v:shape id="Shape 12683"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ZFMsYA&#10;AADeAAAADwAAAGRycy9kb3ducmV2LnhtbERPTWvCQBC9F/oflin0InXTKBJSN1JarF4ETb14G7LT&#10;JCQ7G7KrRn+9Kwi9zeN9znwxmFacqHe1ZQXv4wgEcWF1zaWC/e/yLQHhPLLG1jIpuJCDRfb8NMdU&#10;2zPv6JT7UoQQdikqqLzvUildUZFBN7YdceD+bG/QB9iXUvd4DuGmlXEUzaTBmkNDhR19VVQ0+dEo&#10;2JhNcZh2ubmuts0kiX/c6PqdKPX6Mnx+gPA0+H/xw73WYX48SyZwfyfc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ZFMsYAAADeAAAADwAAAAAAAAAAAAAAAACYAgAAZHJz&#10;L2Rvd25yZXYueG1sUEsFBgAAAAAEAAQA9QAAAIsDAAAAAA==&#10;" path="m,92964r92964,l92964,,,,,92964xe" filled="f" strokeweight=".72pt">
                        <v:stroke miterlimit="83231f" joinstyle="miter" endcap="round"/>
                        <v:path arrowok="t" textboxrect="0,0,92964,92964"/>
                      </v:shape>
                      <v:shape id="Shape 12687" o:spid="_x0000_s1028" style="position:absolute;top:12344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1DMcYA&#10;AADeAAAADwAAAGRycy9kb3ducmV2LnhtbERPTWvCQBC9F/wPywi9lLppKjakbkRaWr0IGr30NmTH&#10;JCQ7G7Jbjf76bkHwNo/3OfPFYFpxot7VlhW8TCIQxIXVNZcKDvuv5wSE88gaW8uk4EIOFtnoYY6p&#10;tmfe0Sn3pQgh7FJUUHnfpVK6oiKDbmI74sAdbW/QB9iXUvd4DuGmlXEUzaTBmkNDhR19VFQ0+a9R&#10;sDGb4mfa5ea62javSfztnq6fiVKP42H5DsLT4O/im3utw/x4lrzB/zvhBp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1DMcYAAADeAAAADwAAAAAAAAAAAAAAAACYAgAAZHJz&#10;L2Rvd25yZXYueG1sUEsFBgAAAAAEAAQA9QAAAIsDAAAAAA==&#10;" path="m,92964r92964,l92964,,,,,92964xe" filled="f" strokeweight=".72pt">
                        <v:stroke miterlimit="83231f" joinstyle="miter" endcap="round"/>
                        <v:path arrowok="t" textboxrect="0,0,92964,92964"/>
                      </v:shape>
                      <v:shape id="Shape 12690"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1NmMkA&#10;AADeAAAADwAAAGRycy9kb3ducmV2LnhtbESPQUvDQBCF7wX/wzKCl2I3jRLS2G2RStVLQWMv3obs&#10;mIRmZ0N228b+eucg9DbDvHnvfcv16Dp1oiG0ng3MZwko4srblmsD+6/tfQ4qRGSLnWcy8EsB1qub&#10;yRIL68/8Sacy1kpMOBRooImxL7QOVUMOw8z3xHL78YPDKOtQazvgWcxdp9MkybTDliWhwZ42DVWH&#10;8ugM7Nyu+n7sS3d5+zg85OlrmF5ecmPubsfnJ1CRxngV/3+/W6mfZgsBEByZQa/+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Q1NmMkAAADeAAAADwAAAAAAAAAAAAAAAACYAgAA&#10;ZHJzL2Rvd25yZXYueG1sUEsFBgAAAAAEAAQA9QAAAI4DAAAAAA==&#10;" path="m,92964r92964,l92964,,,,,92964xe" filled="f" strokeweight=".72pt">
                        <v:stroke miterlimit="83231f" joinstyle="miter" endcap="round"/>
                        <v:path arrowok="t" textboxrect="0,0,92964,92964"/>
                      </v:shape>
                      <w10:wrap type="square"/>
                    </v:group>
                  </w:pict>
                </mc:Fallback>
              </mc:AlternateContent>
            </w:r>
            <w:r>
              <w:t xml:space="preserve"> en m3</w:t>
            </w:r>
            <w:r>
              <w:rPr>
                <w:b/>
              </w:rPr>
              <w:t xml:space="preserve"> </w:t>
            </w:r>
            <w:r>
              <w:t xml:space="preserve"> tonne  stère </w:t>
            </w:r>
          </w:p>
        </w:tc>
        <w:tc>
          <w:tcPr>
            <w:tcW w:w="959" w:type="dxa"/>
            <w:tcBorders>
              <w:top w:val="single" w:sz="4" w:space="0" w:color="000000"/>
              <w:left w:val="single" w:sz="4" w:space="0" w:color="000000"/>
              <w:bottom w:val="single" w:sz="4" w:space="0" w:color="000000"/>
              <w:right w:val="single" w:sz="4" w:space="0" w:color="000000"/>
            </w:tcBorders>
            <w:shd w:val="clear" w:color="auto" w:fill="F3F3F3"/>
          </w:tcPr>
          <w:p w14:paraId="330941CE" w14:textId="77777777" w:rsidR="00166605" w:rsidRDefault="00EF57C8">
            <w:pPr>
              <w:spacing w:after="2" w:line="235" w:lineRule="auto"/>
              <w:ind w:left="0" w:firstLine="0"/>
              <w:jc w:val="center"/>
            </w:pPr>
            <w:r>
              <w:rPr>
                <w:b/>
              </w:rPr>
              <w:t>Bois  énergie</w:t>
            </w:r>
            <w:r>
              <w:t xml:space="preserve"> </w:t>
            </w:r>
          </w:p>
          <w:p w14:paraId="052E3E4D" w14:textId="77777777" w:rsidR="00166605" w:rsidRDefault="00EF57C8">
            <w:pPr>
              <w:spacing w:after="0" w:line="259" w:lineRule="auto"/>
              <w:ind w:left="0" w:firstLine="0"/>
              <w:jc w:val="left"/>
            </w:pPr>
            <w:r>
              <w:t xml:space="preserve"> </w:t>
            </w:r>
          </w:p>
          <w:p w14:paraId="5A18C7DE" w14:textId="77777777" w:rsidR="00166605" w:rsidRDefault="00EF57C8">
            <w:pPr>
              <w:spacing w:after="0" w:line="259" w:lineRule="auto"/>
              <w:ind w:left="22" w:firstLine="0"/>
              <w:jc w:val="lef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0FEF58A5" wp14:editId="6C2861BE">
                      <wp:simplePos x="0" y="0"/>
                      <wp:positionH relativeFrom="column">
                        <wp:posOffset>82296</wp:posOffset>
                      </wp:positionH>
                      <wp:positionV relativeFrom="paragraph">
                        <wp:posOffset>-3350</wp:posOffset>
                      </wp:positionV>
                      <wp:extent cx="92964" cy="338328"/>
                      <wp:effectExtent l="0" t="0" r="0" b="0"/>
                      <wp:wrapSquare wrapText="bothSides"/>
                      <wp:docPr id="101234" name="Group 101234"/>
                      <wp:cNvGraphicFramePr/>
                      <a:graphic xmlns:a="http://schemas.openxmlformats.org/drawingml/2006/main">
                        <a:graphicData uri="http://schemas.microsoft.com/office/word/2010/wordprocessingGroup">
                          <wpg:wgp>
                            <wpg:cNvGrpSpPr/>
                            <wpg:grpSpPr>
                              <a:xfrm>
                                <a:off x="0" y="0"/>
                                <a:ext cx="92964" cy="338328"/>
                                <a:chOff x="0" y="0"/>
                                <a:chExt cx="92964" cy="338328"/>
                              </a:xfrm>
                            </wpg:grpSpPr>
                            <wps:wsp>
                              <wps:cNvPr id="12702" name="Shape 12702"/>
                              <wps:cNvSpPr/>
                              <wps:spPr>
                                <a:xfrm>
                                  <a:off x="0" y="0"/>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706" name="Shape 12706"/>
                              <wps:cNvSpPr/>
                              <wps:spPr>
                                <a:xfrm>
                                  <a:off x="0" y="12344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709" name="Shape 12709"/>
                              <wps:cNvSpPr/>
                              <wps:spPr>
                                <a:xfrm>
                                  <a:off x="0" y="245364"/>
                                  <a:ext cx="92964" cy="92964"/>
                                </a:xfrm>
                                <a:custGeom>
                                  <a:avLst/>
                                  <a:gdLst/>
                                  <a:ahLst/>
                                  <a:cxnLst/>
                                  <a:rect l="0" t="0" r="0" b="0"/>
                                  <a:pathLst>
                                    <a:path w="92964" h="92964">
                                      <a:moveTo>
                                        <a:pt x="0" y="92964"/>
                                      </a:moveTo>
                                      <a:lnTo>
                                        <a:pt x="92964" y="92964"/>
                                      </a:lnTo>
                                      <a:lnTo>
                                        <a:pt x="92964"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89D89C8" id="Group 101234" o:spid="_x0000_s1026" style="position:absolute;margin-left:6.5pt;margin-top:-.25pt;width:7.3pt;height:26.65pt;z-index:251676672" coordsize="92964,338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">
                      <v:shape id="Shape 12702" o:spid="_x0000_s1027" style="position:absolute;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sbsYA&#10;AADeAAAADwAAAGRycy9kb3ducmV2LnhtbERPTWvCQBC9C/6HZYReRDem0obUjYii7UVoYy+9Ddlp&#10;EpKdDdmtpv76bkHwNo/3Oav1YFpxpt7VlhUs5hEI4sLqmksFn6f9LAHhPLLG1jIp+CUH62w8WmGq&#10;7YU/6Jz7UoQQdikqqLzvUildUZFBN7cdceC+bW/QB9iXUvd4CeGmlXEUPUmDNYeGCjvaVlQ0+Y9R&#10;cDTH4mvZ5eb6+t48JvHBTa+7RKmHybB5AeFp8Hfxzf2mw/z4OYrh/51wg8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sbsYAAADeAAAADwAAAAAAAAAAAAAAAACYAgAAZHJz&#10;L2Rvd25yZXYueG1sUEsFBgAAAAAEAAQA9QAAAIsDAAAAAA==&#10;" path="m,92964r92964,l92964,,,,,92964xe" filled="f" strokeweight=".72pt">
                        <v:stroke miterlimit="83231f" joinstyle="miter" endcap="round"/>
                        <v:path arrowok="t" textboxrect="0,0,92964,92964"/>
                      </v:shape>
                      <v:shape id="Shape 12706" o:spid="_x0000_s1028" style="position:absolute;top:12344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PqbcUA&#10;AADeAAAADwAAAGRycy9kb3ducmV2LnhtbERPTWvCQBC9C/6HZQQvopumRUN0Fam09iJo9OJtyI5J&#10;MDsbsluN/vpuodDbPN7nLFadqcWNWldZVvAyiUAQ51ZXXCg4HT/GCQjnkTXWlknBgxyslv3eAlNt&#10;73ygW+YLEULYpaig9L5JpXR5SQbdxDbEgbvY1qAPsC2kbvEewk0t4yiaSoMVh4YSG3ovKb9m30bB&#10;zuzy81uTmed2f31N4k83em4SpYaDbj0H4anz/+I/95cO8+NZNIXfd8IN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Q+ptxQAAAN4AAAAPAAAAAAAAAAAAAAAAAJgCAABkcnMv&#10;ZG93bnJldi54bWxQSwUGAAAAAAQABAD1AAAAigMAAAAA&#10;" path="m,92964r92964,l92964,,,,,92964xe" filled="f" strokeweight=".72pt">
                        <v:stroke miterlimit="83231f" joinstyle="miter" endcap="round"/>
                        <v:path arrowok="t" textboxrect="0,0,92964,92964"/>
                      </v:shape>
                      <v:shape id="Shape 12709" o:spid="_x0000_s1029" style="position:absolute;top:245364;width:92964;height:92964;visibility:visible;mso-wrap-style:square;v-text-anchor:top" coordsize="92964,92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x+H8YA&#10;AADeAAAADwAAAGRycy9kb3ducmV2LnhtbERPTWvCQBC9C/6HZYReRDemxcboKqWi9SLY2EtvQ3ZM&#10;gtnZkN1q6q93CwVv83ifs1h1phYXal1lWcFkHIEgzq2uuFDwddyMEhDOI2usLZOCX3KwWvZ7C0y1&#10;vfInXTJfiBDCLkUFpfdNKqXLSzLoxrYhDtzJtgZ9gG0hdYvXEG5qGUfRVBqsODSU2NB7Sfk5+zEK&#10;9maff780mbl9HM7PSbx1w9s6Uepp0L3NQXjq/EP8797pMD9+jWbw9064QS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x+H8YAAADeAAAADwAAAAAAAAAAAAAAAACYAgAAZHJz&#10;L2Rvd25yZXYueG1sUEsFBgAAAAAEAAQA9QAAAIsDAAAAAA==&#10;" path="m,92964r92964,l92964,,,,,92964xe" filled="f" strokeweight=".72pt">
                        <v:stroke miterlimit="83231f" joinstyle="miter" endcap="round"/>
                        <v:path arrowok="t" textboxrect="0,0,92964,92964"/>
                      </v:shape>
                      <w10:wrap type="square"/>
                    </v:group>
                  </w:pict>
                </mc:Fallback>
              </mc:AlternateContent>
            </w:r>
            <w:r>
              <w:t xml:space="preserve"> en m3</w:t>
            </w:r>
            <w:r>
              <w:rPr>
                <w:b/>
              </w:rPr>
              <w:t xml:space="preserve"> </w:t>
            </w:r>
            <w:r>
              <w:t xml:space="preserve"> tonne  stère </w:t>
            </w:r>
          </w:p>
        </w:tc>
      </w:tr>
      <w:tr w:rsidR="00166605" w14:paraId="5EDB6729" w14:textId="77777777">
        <w:trPr>
          <w:trHeight w:val="203"/>
        </w:trPr>
        <w:tc>
          <w:tcPr>
            <w:tcW w:w="1043" w:type="dxa"/>
            <w:vMerge w:val="restart"/>
            <w:tcBorders>
              <w:top w:val="single" w:sz="4" w:space="0" w:color="000000"/>
              <w:left w:val="single" w:sz="4" w:space="0" w:color="000000"/>
              <w:bottom w:val="single" w:sz="4" w:space="0" w:color="000000"/>
              <w:right w:val="single" w:sz="4" w:space="0" w:color="000000"/>
            </w:tcBorders>
            <w:vAlign w:val="center"/>
          </w:tcPr>
          <w:p w14:paraId="579950B7" w14:textId="77777777" w:rsidR="00166605" w:rsidRDefault="00EF57C8">
            <w:pPr>
              <w:spacing w:after="0" w:line="259" w:lineRule="auto"/>
              <w:ind w:left="0" w:firstLine="0"/>
              <w:jc w:val="center"/>
            </w:pPr>
            <w:r>
              <w:t xml:space="preserve">Prestation de services </w:t>
            </w:r>
          </w:p>
        </w:tc>
        <w:tc>
          <w:tcPr>
            <w:tcW w:w="1116" w:type="dxa"/>
            <w:vMerge w:val="restart"/>
            <w:tcBorders>
              <w:top w:val="single" w:sz="4" w:space="0" w:color="000000"/>
              <w:left w:val="single" w:sz="4" w:space="0" w:color="000000"/>
              <w:bottom w:val="single" w:sz="4" w:space="0" w:color="000000"/>
              <w:right w:val="single" w:sz="4" w:space="0" w:color="000000"/>
            </w:tcBorders>
          </w:tcPr>
          <w:p w14:paraId="2FBA60D0" w14:textId="77777777" w:rsidR="00166605" w:rsidRDefault="00EF57C8">
            <w:pPr>
              <w:spacing w:after="0" w:line="238" w:lineRule="auto"/>
              <w:ind w:left="0" w:firstLine="0"/>
              <w:jc w:val="center"/>
            </w:pPr>
            <w:r>
              <w:t xml:space="preserve">Prix moyen de </w:t>
            </w:r>
          </w:p>
          <w:p w14:paraId="1C20C75C" w14:textId="77777777" w:rsidR="00166605" w:rsidRDefault="00EF57C8">
            <w:pPr>
              <w:spacing w:after="0" w:line="259" w:lineRule="auto"/>
              <w:ind w:left="0" w:right="47" w:firstLine="0"/>
              <w:jc w:val="center"/>
            </w:pPr>
            <w:r>
              <w:t xml:space="preserve">prestation </w:t>
            </w:r>
          </w:p>
        </w:tc>
        <w:tc>
          <w:tcPr>
            <w:tcW w:w="1080" w:type="dxa"/>
            <w:tcBorders>
              <w:top w:val="single" w:sz="4" w:space="0" w:color="000000"/>
              <w:left w:val="single" w:sz="4" w:space="0" w:color="000000"/>
              <w:bottom w:val="single" w:sz="4" w:space="0" w:color="000000"/>
              <w:right w:val="single" w:sz="4" w:space="0" w:color="000000"/>
            </w:tcBorders>
          </w:tcPr>
          <w:p w14:paraId="308CC5F3" w14:textId="77777777" w:rsidR="00166605" w:rsidRDefault="00EF57C8">
            <w:pPr>
              <w:spacing w:after="0" w:line="259" w:lineRule="auto"/>
              <w:ind w:left="0" w:right="45" w:firstLine="0"/>
              <w:jc w:val="center"/>
            </w:pPr>
            <w:r>
              <w:t xml:space="preserve">Abattage </w:t>
            </w:r>
          </w:p>
        </w:tc>
        <w:tc>
          <w:tcPr>
            <w:tcW w:w="900" w:type="dxa"/>
            <w:tcBorders>
              <w:top w:val="single" w:sz="4" w:space="0" w:color="000000"/>
              <w:left w:val="single" w:sz="4" w:space="0" w:color="000000"/>
              <w:bottom w:val="single" w:sz="4" w:space="0" w:color="000000"/>
              <w:right w:val="single" w:sz="4" w:space="0" w:color="000000"/>
            </w:tcBorders>
          </w:tcPr>
          <w:p w14:paraId="2392D797" w14:textId="77777777" w:rsidR="00166605" w:rsidRDefault="00EF57C8">
            <w:pPr>
              <w:spacing w:after="0" w:line="259" w:lineRule="auto"/>
              <w:ind w:left="5" w:firstLine="0"/>
              <w:jc w:val="center"/>
            </w:pPr>
            <w: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53658D4D" w14:textId="77777777" w:rsidR="00166605" w:rsidRDefault="00EF57C8">
            <w:pPr>
              <w:spacing w:after="0" w:line="259" w:lineRule="auto"/>
              <w:ind w:left="5" w:firstLine="0"/>
              <w:jc w:val="center"/>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79EAADD1" w14:textId="77777777" w:rsidR="00166605" w:rsidRDefault="00EF57C8">
            <w:pPr>
              <w:spacing w:after="0" w:line="259" w:lineRule="auto"/>
              <w:ind w:left="5" w:firstLine="0"/>
              <w:jc w:val="center"/>
            </w:pPr>
            <w:r>
              <w:t xml:space="preserve"> </w:t>
            </w:r>
          </w:p>
        </w:tc>
        <w:tc>
          <w:tcPr>
            <w:tcW w:w="955" w:type="dxa"/>
            <w:tcBorders>
              <w:top w:val="single" w:sz="4" w:space="0" w:color="000000"/>
              <w:left w:val="single" w:sz="4" w:space="0" w:color="000000"/>
              <w:bottom w:val="single" w:sz="4" w:space="0" w:color="000000"/>
              <w:right w:val="single" w:sz="4" w:space="0" w:color="000000"/>
            </w:tcBorders>
          </w:tcPr>
          <w:p w14:paraId="3B1B2BE1" w14:textId="77777777" w:rsidR="00166605" w:rsidRDefault="00EF57C8">
            <w:pPr>
              <w:spacing w:after="0" w:line="259" w:lineRule="auto"/>
              <w:ind w:left="7"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1C6F2172" w14:textId="77777777" w:rsidR="00166605" w:rsidRDefault="00EF57C8">
            <w:pPr>
              <w:spacing w:after="0" w:line="259" w:lineRule="auto"/>
              <w:ind w:left="5" w:firstLine="0"/>
              <w:jc w:val="center"/>
            </w:pPr>
            <w:r>
              <w:t xml:space="preserve"> </w:t>
            </w:r>
          </w:p>
        </w:tc>
        <w:tc>
          <w:tcPr>
            <w:tcW w:w="959" w:type="dxa"/>
            <w:tcBorders>
              <w:top w:val="single" w:sz="4" w:space="0" w:color="000000"/>
              <w:left w:val="single" w:sz="4" w:space="0" w:color="000000"/>
              <w:bottom w:val="single" w:sz="4" w:space="0" w:color="000000"/>
              <w:right w:val="single" w:sz="4" w:space="0" w:color="000000"/>
            </w:tcBorders>
          </w:tcPr>
          <w:p w14:paraId="6E62C98F" w14:textId="77777777" w:rsidR="00166605" w:rsidRDefault="00EF57C8">
            <w:pPr>
              <w:spacing w:after="0" w:line="259" w:lineRule="auto"/>
              <w:ind w:left="8" w:firstLine="0"/>
              <w:jc w:val="center"/>
            </w:pPr>
            <w:r>
              <w:t xml:space="preserve"> </w:t>
            </w:r>
          </w:p>
        </w:tc>
      </w:tr>
      <w:tr w:rsidR="00166605" w14:paraId="65262037" w14:textId="77777777">
        <w:trPr>
          <w:trHeight w:val="204"/>
        </w:trPr>
        <w:tc>
          <w:tcPr>
            <w:tcW w:w="0" w:type="auto"/>
            <w:vMerge/>
            <w:tcBorders>
              <w:top w:val="nil"/>
              <w:left w:val="single" w:sz="4" w:space="0" w:color="000000"/>
              <w:bottom w:val="nil"/>
              <w:right w:val="single" w:sz="4" w:space="0" w:color="000000"/>
            </w:tcBorders>
          </w:tcPr>
          <w:p w14:paraId="2211859C" w14:textId="77777777" w:rsidR="00166605" w:rsidRDefault="0016660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53F72DD" w14:textId="77777777" w:rsidR="00166605" w:rsidRDefault="00166605">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3E263CCF" w14:textId="77777777" w:rsidR="00166605" w:rsidRDefault="00EF57C8">
            <w:pPr>
              <w:spacing w:after="0" w:line="259" w:lineRule="auto"/>
              <w:ind w:left="48" w:firstLine="0"/>
              <w:jc w:val="left"/>
            </w:pPr>
            <w:r>
              <w:t xml:space="preserve">Débardage </w:t>
            </w:r>
          </w:p>
        </w:tc>
        <w:tc>
          <w:tcPr>
            <w:tcW w:w="900" w:type="dxa"/>
            <w:tcBorders>
              <w:top w:val="single" w:sz="4" w:space="0" w:color="000000"/>
              <w:left w:val="single" w:sz="4" w:space="0" w:color="000000"/>
              <w:bottom w:val="single" w:sz="4" w:space="0" w:color="000000"/>
              <w:right w:val="single" w:sz="4" w:space="0" w:color="000000"/>
            </w:tcBorders>
          </w:tcPr>
          <w:p w14:paraId="5BF7B7B3" w14:textId="77777777" w:rsidR="00166605" w:rsidRDefault="00EF57C8">
            <w:pPr>
              <w:spacing w:after="0" w:line="259" w:lineRule="auto"/>
              <w:ind w:left="5" w:firstLine="0"/>
              <w:jc w:val="center"/>
            </w:pPr>
            <w: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494F3A73" w14:textId="77777777" w:rsidR="00166605" w:rsidRDefault="00EF57C8">
            <w:pPr>
              <w:spacing w:after="0" w:line="259" w:lineRule="auto"/>
              <w:ind w:left="5" w:firstLine="0"/>
              <w:jc w:val="center"/>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7F82213E" w14:textId="77777777" w:rsidR="00166605" w:rsidRDefault="00EF57C8">
            <w:pPr>
              <w:spacing w:after="0" w:line="259" w:lineRule="auto"/>
              <w:ind w:left="5" w:firstLine="0"/>
              <w:jc w:val="center"/>
            </w:pPr>
            <w:r>
              <w:t xml:space="preserve"> </w:t>
            </w:r>
          </w:p>
        </w:tc>
        <w:tc>
          <w:tcPr>
            <w:tcW w:w="955" w:type="dxa"/>
            <w:tcBorders>
              <w:top w:val="single" w:sz="4" w:space="0" w:color="000000"/>
              <w:left w:val="single" w:sz="4" w:space="0" w:color="000000"/>
              <w:bottom w:val="single" w:sz="4" w:space="0" w:color="000000"/>
              <w:right w:val="single" w:sz="4" w:space="0" w:color="000000"/>
            </w:tcBorders>
          </w:tcPr>
          <w:p w14:paraId="3E425510" w14:textId="77777777" w:rsidR="00166605" w:rsidRDefault="00EF57C8">
            <w:pPr>
              <w:spacing w:after="0" w:line="259" w:lineRule="auto"/>
              <w:ind w:left="7"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11C6254D" w14:textId="77777777" w:rsidR="00166605" w:rsidRDefault="00EF57C8">
            <w:pPr>
              <w:spacing w:after="0" w:line="259" w:lineRule="auto"/>
              <w:ind w:left="5" w:firstLine="0"/>
              <w:jc w:val="center"/>
            </w:pPr>
            <w:r>
              <w:t xml:space="preserve"> </w:t>
            </w:r>
          </w:p>
        </w:tc>
        <w:tc>
          <w:tcPr>
            <w:tcW w:w="959" w:type="dxa"/>
            <w:tcBorders>
              <w:top w:val="single" w:sz="4" w:space="0" w:color="000000"/>
              <w:left w:val="single" w:sz="4" w:space="0" w:color="000000"/>
              <w:bottom w:val="single" w:sz="4" w:space="0" w:color="000000"/>
              <w:right w:val="single" w:sz="4" w:space="0" w:color="000000"/>
            </w:tcBorders>
          </w:tcPr>
          <w:p w14:paraId="7991B052" w14:textId="77777777" w:rsidR="00166605" w:rsidRDefault="00EF57C8">
            <w:pPr>
              <w:spacing w:after="0" w:line="259" w:lineRule="auto"/>
              <w:ind w:left="8" w:firstLine="0"/>
              <w:jc w:val="center"/>
            </w:pPr>
            <w:r>
              <w:t xml:space="preserve"> </w:t>
            </w:r>
          </w:p>
        </w:tc>
      </w:tr>
      <w:tr w:rsidR="00166605" w14:paraId="6962DEB0" w14:textId="77777777">
        <w:trPr>
          <w:trHeight w:val="204"/>
        </w:trPr>
        <w:tc>
          <w:tcPr>
            <w:tcW w:w="0" w:type="auto"/>
            <w:vMerge/>
            <w:tcBorders>
              <w:top w:val="nil"/>
              <w:left w:val="single" w:sz="4" w:space="0" w:color="000000"/>
              <w:bottom w:val="single" w:sz="4" w:space="0" w:color="000000"/>
              <w:right w:val="single" w:sz="4" w:space="0" w:color="000000"/>
            </w:tcBorders>
          </w:tcPr>
          <w:p w14:paraId="02AEC383"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58F30CA" w14:textId="77777777" w:rsidR="00166605" w:rsidRDefault="00166605">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614F71B3" w14:textId="77777777" w:rsidR="00166605" w:rsidRDefault="00EF57C8">
            <w:pPr>
              <w:spacing w:after="0" w:line="259" w:lineRule="auto"/>
              <w:ind w:left="0" w:right="45" w:firstLine="0"/>
              <w:jc w:val="center"/>
            </w:pPr>
            <w:r>
              <w:t xml:space="preserve">transport </w:t>
            </w:r>
          </w:p>
        </w:tc>
        <w:tc>
          <w:tcPr>
            <w:tcW w:w="900" w:type="dxa"/>
            <w:tcBorders>
              <w:top w:val="single" w:sz="4" w:space="0" w:color="000000"/>
              <w:left w:val="single" w:sz="4" w:space="0" w:color="000000"/>
              <w:bottom w:val="single" w:sz="4" w:space="0" w:color="000000"/>
              <w:right w:val="single" w:sz="4" w:space="0" w:color="000000"/>
            </w:tcBorders>
          </w:tcPr>
          <w:p w14:paraId="3FC9D954" w14:textId="77777777" w:rsidR="00166605" w:rsidRDefault="00EF57C8">
            <w:pPr>
              <w:spacing w:after="0" w:line="259" w:lineRule="auto"/>
              <w:ind w:left="5" w:firstLine="0"/>
              <w:jc w:val="center"/>
            </w:pPr>
            <w: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3DA338FE" w14:textId="77777777" w:rsidR="00166605" w:rsidRDefault="00EF57C8">
            <w:pPr>
              <w:spacing w:after="0" w:line="259" w:lineRule="auto"/>
              <w:ind w:left="5" w:firstLine="0"/>
              <w:jc w:val="center"/>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39CE3B12" w14:textId="77777777" w:rsidR="00166605" w:rsidRDefault="00EF57C8">
            <w:pPr>
              <w:spacing w:after="0" w:line="259" w:lineRule="auto"/>
              <w:ind w:left="5" w:firstLine="0"/>
              <w:jc w:val="center"/>
            </w:pPr>
            <w:r>
              <w:t xml:space="preserve"> </w:t>
            </w:r>
          </w:p>
        </w:tc>
        <w:tc>
          <w:tcPr>
            <w:tcW w:w="955" w:type="dxa"/>
            <w:tcBorders>
              <w:top w:val="single" w:sz="4" w:space="0" w:color="000000"/>
              <w:left w:val="single" w:sz="4" w:space="0" w:color="000000"/>
              <w:bottom w:val="single" w:sz="4" w:space="0" w:color="000000"/>
              <w:right w:val="single" w:sz="4" w:space="0" w:color="000000"/>
            </w:tcBorders>
          </w:tcPr>
          <w:p w14:paraId="37BCF05D" w14:textId="77777777" w:rsidR="00166605" w:rsidRDefault="00EF57C8">
            <w:pPr>
              <w:spacing w:after="0" w:line="259" w:lineRule="auto"/>
              <w:ind w:left="7"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665DFCEB" w14:textId="77777777" w:rsidR="00166605" w:rsidRDefault="00EF57C8">
            <w:pPr>
              <w:spacing w:after="0" w:line="259" w:lineRule="auto"/>
              <w:ind w:left="5" w:firstLine="0"/>
              <w:jc w:val="center"/>
            </w:pPr>
            <w:r>
              <w:t xml:space="preserve"> </w:t>
            </w:r>
          </w:p>
        </w:tc>
        <w:tc>
          <w:tcPr>
            <w:tcW w:w="959" w:type="dxa"/>
            <w:tcBorders>
              <w:top w:val="single" w:sz="4" w:space="0" w:color="000000"/>
              <w:left w:val="single" w:sz="4" w:space="0" w:color="000000"/>
              <w:bottom w:val="single" w:sz="4" w:space="0" w:color="000000"/>
              <w:right w:val="single" w:sz="4" w:space="0" w:color="000000"/>
            </w:tcBorders>
          </w:tcPr>
          <w:p w14:paraId="3EBCBB1B" w14:textId="77777777" w:rsidR="00166605" w:rsidRDefault="00EF57C8">
            <w:pPr>
              <w:spacing w:after="0" w:line="259" w:lineRule="auto"/>
              <w:ind w:left="8" w:firstLine="0"/>
              <w:jc w:val="center"/>
            </w:pPr>
            <w:r>
              <w:t xml:space="preserve"> </w:t>
            </w:r>
          </w:p>
        </w:tc>
      </w:tr>
      <w:tr w:rsidR="00166605" w14:paraId="34037F87" w14:textId="77777777">
        <w:trPr>
          <w:trHeight w:val="202"/>
        </w:trPr>
        <w:tc>
          <w:tcPr>
            <w:tcW w:w="1043" w:type="dxa"/>
            <w:vMerge w:val="restart"/>
            <w:tcBorders>
              <w:top w:val="single" w:sz="4" w:space="0" w:color="000000"/>
              <w:left w:val="single" w:sz="4" w:space="0" w:color="000000"/>
              <w:bottom w:val="single" w:sz="4" w:space="0" w:color="000000"/>
              <w:right w:val="single" w:sz="4" w:space="0" w:color="000000"/>
            </w:tcBorders>
            <w:vAlign w:val="center"/>
          </w:tcPr>
          <w:p w14:paraId="1105E4A6" w14:textId="77777777" w:rsidR="00166605" w:rsidRDefault="00EF57C8">
            <w:pPr>
              <w:spacing w:after="0" w:line="259" w:lineRule="auto"/>
              <w:ind w:left="0" w:firstLine="0"/>
              <w:jc w:val="center"/>
            </w:pPr>
            <w:r>
              <w:t xml:space="preserve">Négoce Commerce </w:t>
            </w:r>
          </w:p>
        </w:tc>
        <w:tc>
          <w:tcPr>
            <w:tcW w:w="1116" w:type="dxa"/>
            <w:vMerge w:val="restart"/>
            <w:tcBorders>
              <w:top w:val="single" w:sz="4" w:space="0" w:color="000000"/>
              <w:left w:val="single" w:sz="4" w:space="0" w:color="000000"/>
              <w:bottom w:val="single" w:sz="4" w:space="0" w:color="000000"/>
              <w:right w:val="single" w:sz="4" w:space="0" w:color="000000"/>
            </w:tcBorders>
            <w:vAlign w:val="center"/>
          </w:tcPr>
          <w:p w14:paraId="2A217E8F" w14:textId="77777777" w:rsidR="00166605" w:rsidRDefault="00EF57C8">
            <w:pPr>
              <w:spacing w:after="0" w:line="259" w:lineRule="auto"/>
              <w:ind w:left="0" w:firstLine="0"/>
              <w:jc w:val="center"/>
            </w:pPr>
            <w:r>
              <w:t xml:space="preserve">Prix moyen d’achat </w:t>
            </w:r>
          </w:p>
        </w:tc>
        <w:tc>
          <w:tcPr>
            <w:tcW w:w="1080" w:type="dxa"/>
            <w:tcBorders>
              <w:top w:val="single" w:sz="4" w:space="0" w:color="000000"/>
              <w:left w:val="single" w:sz="4" w:space="0" w:color="000000"/>
              <w:bottom w:val="single" w:sz="4" w:space="0" w:color="000000"/>
              <w:right w:val="single" w:sz="4" w:space="0" w:color="000000"/>
            </w:tcBorders>
          </w:tcPr>
          <w:p w14:paraId="62010E03" w14:textId="77777777" w:rsidR="00166605" w:rsidRDefault="00EF57C8">
            <w:pPr>
              <w:spacing w:after="0" w:line="259" w:lineRule="auto"/>
              <w:ind w:left="0" w:right="45" w:firstLine="0"/>
              <w:jc w:val="center"/>
            </w:pPr>
            <w:r>
              <w:t xml:space="preserve">Sur pied </w:t>
            </w:r>
          </w:p>
        </w:tc>
        <w:tc>
          <w:tcPr>
            <w:tcW w:w="900" w:type="dxa"/>
            <w:tcBorders>
              <w:top w:val="single" w:sz="4" w:space="0" w:color="000000"/>
              <w:left w:val="single" w:sz="4" w:space="0" w:color="000000"/>
              <w:bottom w:val="single" w:sz="4" w:space="0" w:color="000000"/>
              <w:right w:val="single" w:sz="4" w:space="0" w:color="000000"/>
            </w:tcBorders>
          </w:tcPr>
          <w:p w14:paraId="5D836FAA" w14:textId="77777777" w:rsidR="00166605" w:rsidRDefault="00EF57C8">
            <w:pPr>
              <w:spacing w:after="0" w:line="259" w:lineRule="auto"/>
              <w:ind w:left="5" w:firstLine="0"/>
              <w:jc w:val="center"/>
            </w:pPr>
            <w: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165FC026" w14:textId="77777777" w:rsidR="00166605" w:rsidRDefault="00EF57C8">
            <w:pPr>
              <w:spacing w:after="0" w:line="259" w:lineRule="auto"/>
              <w:ind w:left="5" w:firstLine="0"/>
              <w:jc w:val="center"/>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725B4127" w14:textId="77777777" w:rsidR="00166605" w:rsidRDefault="00EF57C8">
            <w:pPr>
              <w:spacing w:after="0" w:line="259" w:lineRule="auto"/>
              <w:ind w:left="5" w:firstLine="0"/>
              <w:jc w:val="center"/>
            </w:pPr>
            <w:r>
              <w:t xml:space="preserve"> </w:t>
            </w:r>
          </w:p>
        </w:tc>
        <w:tc>
          <w:tcPr>
            <w:tcW w:w="955" w:type="dxa"/>
            <w:tcBorders>
              <w:top w:val="single" w:sz="4" w:space="0" w:color="000000"/>
              <w:left w:val="single" w:sz="4" w:space="0" w:color="000000"/>
              <w:bottom w:val="single" w:sz="4" w:space="0" w:color="000000"/>
              <w:right w:val="single" w:sz="4" w:space="0" w:color="000000"/>
            </w:tcBorders>
          </w:tcPr>
          <w:p w14:paraId="31DF5CB8" w14:textId="77777777" w:rsidR="00166605" w:rsidRDefault="00EF57C8">
            <w:pPr>
              <w:spacing w:after="0" w:line="259" w:lineRule="auto"/>
              <w:ind w:left="7"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60F4D9E1" w14:textId="77777777" w:rsidR="00166605" w:rsidRDefault="00EF57C8">
            <w:pPr>
              <w:spacing w:after="0" w:line="259" w:lineRule="auto"/>
              <w:ind w:left="5" w:firstLine="0"/>
              <w:jc w:val="center"/>
            </w:pPr>
            <w:r>
              <w:t xml:space="preserve"> </w:t>
            </w:r>
          </w:p>
        </w:tc>
        <w:tc>
          <w:tcPr>
            <w:tcW w:w="959" w:type="dxa"/>
            <w:tcBorders>
              <w:top w:val="single" w:sz="4" w:space="0" w:color="000000"/>
              <w:left w:val="single" w:sz="4" w:space="0" w:color="000000"/>
              <w:bottom w:val="single" w:sz="4" w:space="0" w:color="000000"/>
              <w:right w:val="single" w:sz="4" w:space="0" w:color="000000"/>
            </w:tcBorders>
          </w:tcPr>
          <w:p w14:paraId="2C57812E" w14:textId="77777777" w:rsidR="00166605" w:rsidRDefault="00EF57C8">
            <w:pPr>
              <w:spacing w:after="0" w:line="259" w:lineRule="auto"/>
              <w:ind w:left="8" w:firstLine="0"/>
              <w:jc w:val="center"/>
            </w:pPr>
            <w:r>
              <w:t xml:space="preserve"> </w:t>
            </w:r>
          </w:p>
        </w:tc>
      </w:tr>
      <w:tr w:rsidR="00166605" w14:paraId="03CAF652" w14:textId="77777777">
        <w:trPr>
          <w:trHeight w:val="396"/>
        </w:trPr>
        <w:tc>
          <w:tcPr>
            <w:tcW w:w="0" w:type="auto"/>
            <w:vMerge/>
            <w:tcBorders>
              <w:top w:val="nil"/>
              <w:left w:val="single" w:sz="4" w:space="0" w:color="000000"/>
              <w:bottom w:val="nil"/>
              <w:right w:val="single" w:sz="4" w:space="0" w:color="000000"/>
            </w:tcBorders>
          </w:tcPr>
          <w:p w14:paraId="05403244" w14:textId="77777777" w:rsidR="00166605" w:rsidRDefault="001666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AD5147A" w14:textId="77777777" w:rsidR="00166605" w:rsidRDefault="00166605">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2B7F4185" w14:textId="77777777" w:rsidR="00166605" w:rsidRDefault="00EF57C8">
            <w:pPr>
              <w:spacing w:after="0" w:line="259" w:lineRule="auto"/>
              <w:ind w:left="0" w:firstLine="0"/>
              <w:jc w:val="center"/>
            </w:pPr>
            <w:r>
              <w:t xml:space="preserve">Bord de route </w:t>
            </w:r>
          </w:p>
        </w:tc>
        <w:tc>
          <w:tcPr>
            <w:tcW w:w="900" w:type="dxa"/>
            <w:tcBorders>
              <w:top w:val="single" w:sz="4" w:space="0" w:color="000000"/>
              <w:left w:val="single" w:sz="4" w:space="0" w:color="000000"/>
              <w:bottom w:val="single" w:sz="4" w:space="0" w:color="000000"/>
              <w:right w:val="single" w:sz="4" w:space="0" w:color="000000"/>
            </w:tcBorders>
            <w:vAlign w:val="center"/>
          </w:tcPr>
          <w:p w14:paraId="4C0163CE" w14:textId="77777777" w:rsidR="00166605" w:rsidRDefault="00EF57C8">
            <w:pPr>
              <w:spacing w:after="0" w:line="259" w:lineRule="auto"/>
              <w:ind w:left="5" w:firstLine="0"/>
              <w:jc w:val="center"/>
            </w:pPr>
            <w: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14:paraId="6C5EC387" w14:textId="77777777" w:rsidR="00166605" w:rsidRDefault="00EF57C8">
            <w:pPr>
              <w:spacing w:after="0" w:line="259" w:lineRule="auto"/>
              <w:ind w:left="5" w:firstLine="0"/>
              <w:jc w:val="center"/>
            </w:pPr>
            <w: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0A800F40" w14:textId="77777777" w:rsidR="00166605" w:rsidRDefault="00EF57C8">
            <w:pPr>
              <w:spacing w:after="0" w:line="259" w:lineRule="auto"/>
              <w:ind w:left="5" w:firstLine="0"/>
              <w:jc w:val="center"/>
            </w:pPr>
            <w:r>
              <w:t xml:space="preserve"> </w:t>
            </w:r>
          </w:p>
        </w:tc>
        <w:tc>
          <w:tcPr>
            <w:tcW w:w="955" w:type="dxa"/>
            <w:tcBorders>
              <w:top w:val="single" w:sz="4" w:space="0" w:color="000000"/>
              <w:left w:val="single" w:sz="4" w:space="0" w:color="000000"/>
              <w:bottom w:val="single" w:sz="4" w:space="0" w:color="000000"/>
              <w:right w:val="single" w:sz="4" w:space="0" w:color="000000"/>
            </w:tcBorders>
            <w:vAlign w:val="center"/>
          </w:tcPr>
          <w:p w14:paraId="6DD5D1CE" w14:textId="77777777" w:rsidR="00166605" w:rsidRDefault="00EF57C8">
            <w:pPr>
              <w:spacing w:after="0" w:line="259" w:lineRule="auto"/>
              <w:ind w:left="8"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vAlign w:val="center"/>
          </w:tcPr>
          <w:p w14:paraId="3EDEB795" w14:textId="77777777" w:rsidR="00166605" w:rsidRDefault="00EF57C8">
            <w:pPr>
              <w:spacing w:after="0" w:line="259" w:lineRule="auto"/>
              <w:ind w:left="5" w:firstLine="0"/>
              <w:jc w:val="center"/>
            </w:pPr>
            <w:r>
              <w:t xml:space="preserve"> </w:t>
            </w:r>
          </w:p>
        </w:tc>
        <w:tc>
          <w:tcPr>
            <w:tcW w:w="959" w:type="dxa"/>
            <w:tcBorders>
              <w:top w:val="single" w:sz="4" w:space="0" w:color="000000"/>
              <w:left w:val="single" w:sz="4" w:space="0" w:color="000000"/>
              <w:bottom w:val="single" w:sz="4" w:space="0" w:color="000000"/>
              <w:right w:val="single" w:sz="4" w:space="0" w:color="000000"/>
            </w:tcBorders>
            <w:vAlign w:val="center"/>
          </w:tcPr>
          <w:p w14:paraId="0135B0C4" w14:textId="77777777" w:rsidR="00166605" w:rsidRDefault="00EF57C8">
            <w:pPr>
              <w:spacing w:after="0" w:line="259" w:lineRule="auto"/>
              <w:ind w:left="9" w:firstLine="0"/>
              <w:jc w:val="center"/>
            </w:pPr>
            <w:r>
              <w:t xml:space="preserve"> </w:t>
            </w:r>
          </w:p>
        </w:tc>
      </w:tr>
      <w:tr w:rsidR="00166605" w14:paraId="4394F9CA" w14:textId="77777777">
        <w:trPr>
          <w:trHeight w:val="398"/>
        </w:trPr>
        <w:tc>
          <w:tcPr>
            <w:tcW w:w="0" w:type="auto"/>
            <w:vMerge/>
            <w:tcBorders>
              <w:top w:val="nil"/>
              <w:left w:val="single" w:sz="4" w:space="0" w:color="000000"/>
              <w:bottom w:val="single" w:sz="4" w:space="0" w:color="000000"/>
              <w:right w:val="single" w:sz="4" w:space="0" w:color="000000"/>
            </w:tcBorders>
          </w:tcPr>
          <w:p w14:paraId="1C58543A" w14:textId="77777777" w:rsidR="00166605" w:rsidRDefault="00166605">
            <w:pPr>
              <w:spacing w:after="160" w:line="259" w:lineRule="auto"/>
              <w:ind w:left="0" w:firstLine="0"/>
              <w:jc w:val="left"/>
            </w:pPr>
          </w:p>
        </w:tc>
        <w:tc>
          <w:tcPr>
            <w:tcW w:w="1116" w:type="dxa"/>
            <w:tcBorders>
              <w:top w:val="single" w:sz="4" w:space="0" w:color="000000"/>
              <w:left w:val="single" w:sz="4" w:space="0" w:color="000000"/>
              <w:bottom w:val="single" w:sz="4" w:space="0" w:color="000000"/>
              <w:right w:val="single" w:sz="4" w:space="0" w:color="000000"/>
            </w:tcBorders>
          </w:tcPr>
          <w:p w14:paraId="03A3E908" w14:textId="77777777" w:rsidR="00166605" w:rsidRDefault="00EF57C8">
            <w:pPr>
              <w:spacing w:after="0" w:line="259" w:lineRule="auto"/>
              <w:ind w:left="0" w:firstLine="0"/>
              <w:jc w:val="center"/>
            </w:pPr>
            <w:r>
              <w:t xml:space="preserve">Prix moyen de vente </w:t>
            </w:r>
          </w:p>
        </w:tc>
        <w:tc>
          <w:tcPr>
            <w:tcW w:w="1080" w:type="dxa"/>
            <w:tcBorders>
              <w:top w:val="single" w:sz="4" w:space="0" w:color="000000"/>
              <w:left w:val="single" w:sz="4" w:space="0" w:color="000000"/>
              <w:bottom w:val="single" w:sz="4" w:space="0" w:color="000000"/>
              <w:right w:val="single" w:sz="4" w:space="0" w:color="000000"/>
            </w:tcBorders>
          </w:tcPr>
          <w:p w14:paraId="422F95AF" w14:textId="77777777" w:rsidR="00166605" w:rsidRDefault="00EF57C8">
            <w:pPr>
              <w:spacing w:after="0" w:line="259" w:lineRule="auto"/>
              <w:ind w:left="0" w:firstLine="0"/>
              <w:jc w:val="center"/>
            </w:pPr>
            <w:r>
              <w:t xml:space="preserve">Bord de route </w:t>
            </w:r>
          </w:p>
        </w:tc>
        <w:tc>
          <w:tcPr>
            <w:tcW w:w="900" w:type="dxa"/>
            <w:tcBorders>
              <w:top w:val="single" w:sz="4" w:space="0" w:color="000000"/>
              <w:left w:val="single" w:sz="4" w:space="0" w:color="000000"/>
              <w:bottom w:val="single" w:sz="4" w:space="0" w:color="000000"/>
              <w:right w:val="single" w:sz="4" w:space="0" w:color="000000"/>
            </w:tcBorders>
            <w:vAlign w:val="center"/>
          </w:tcPr>
          <w:p w14:paraId="368E3E7E" w14:textId="77777777" w:rsidR="00166605" w:rsidRDefault="00EF57C8">
            <w:pPr>
              <w:spacing w:after="0" w:line="259" w:lineRule="auto"/>
              <w:ind w:left="5" w:firstLine="0"/>
              <w:jc w:val="center"/>
            </w:pPr>
            <w: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14:paraId="0A0036C0" w14:textId="77777777" w:rsidR="00166605" w:rsidRDefault="00EF57C8">
            <w:pPr>
              <w:spacing w:after="0" w:line="259" w:lineRule="auto"/>
              <w:ind w:left="5" w:firstLine="0"/>
              <w:jc w:val="center"/>
            </w:pPr>
            <w: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45412876" w14:textId="77777777" w:rsidR="00166605" w:rsidRDefault="00EF57C8">
            <w:pPr>
              <w:spacing w:after="0" w:line="259" w:lineRule="auto"/>
              <w:ind w:left="5" w:firstLine="0"/>
              <w:jc w:val="center"/>
            </w:pPr>
            <w:r>
              <w:t xml:space="preserve"> </w:t>
            </w:r>
          </w:p>
        </w:tc>
        <w:tc>
          <w:tcPr>
            <w:tcW w:w="955" w:type="dxa"/>
            <w:tcBorders>
              <w:top w:val="single" w:sz="4" w:space="0" w:color="000000"/>
              <w:left w:val="single" w:sz="4" w:space="0" w:color="000000"/>
              <w:bottom w:val="single" w:sz="4" w:space="0" w:color="000000"/>
              <w:right w:val="single" w:sz="4" w:space="0" w:color="000000"/>
            </w:tcBorders>
            <w:vAlign w:val="center"/>
          </w:tcPr>
          <w:p w14:paraId="6FB9FFFF" w14:textId="77777777" w:rsidR="00166605" w:rsidRDefault="00EF57C8">
            <w:pPr>
              <w:spacing w:after="0" w:line="259" w:lineRule="auto"/>
              <w:ind w:left="8" w:firstLine="0"/>
              <w:jc w:val="center"/>
            </w:pPr>
            <w:r>
              <w:t xml:space="preserve"> </w:t>
            </w:r>
          </w:p>
        </w:tc>
        <w:tc>
          <w:tcPr>
            <w:tcW w:w="1145" w:type="dxa"/>
            <w:tcBorders>
              <w:top w:val="single" w:sz="4" w:space="0" w:color="000000"/>
              <w:left w:val="single" w:sz="4" w:space="0" w:color="000000"/>
              <w:bottom w:val="single" w:sz="4" w:space="0" w:color="000000"/>
              <w:right w:val="single" w:sz="4" w:space="0" w:color="000000"/>
            </w:tcBorders>
            <w:vAlign w:val="center"/>
          </w:tcPr>
          <w:p w14:paraId="4D9EBE44" w14:textId="77777777" w:rsidR="00166605" w:rsidRDefault="00EF57C8">
            <w:pPr>
              <w:spacing w:after="0" w:line="259" w:lineRule="auto"/>
              <w:ind w:left="5" w:firstLine="0"/>
              <w:jc w:val="center"/>
            </w:pPr>
            <w:r>
              <w:t xml:space="preserve"> </w:t>
            </w:r>
          </w:p>
        </w:tc>
        <w:tc>
          <w:tcPr>
            <w:tcW w:w="959" w:type="dxa"/>
            <w:tcBorders>
              <w:top w:val="single" w:sz="4" w:space="0" w:color="000000"/>
              <w:left w:val="single" w:sz="4" w:space="0" w:color="000000"/>
              <w:bottom w:val="single" w:sz="4" w:space="0" w:color="000000"/>
              <w:right w:val="single" w:sz="4" w:space="0" w:color="000000"/>
            </w:tcBorders>
            <w:vAlign w:val="center"/>
          </w:tcPr>
          <w:p w14:paraId="5DF60E71" w14:textId="77777777" w:rsidR="00166605" w:rsidRDefault="00EF57C8">
            <w:pPr>
              <w:spacing w:after="0" w:line="259" w:lineRule="auto"/>
              <w:ind w:left="9" w:firstLine="0"/>
              <w:jc w:val="center"/>
            </w:pPr>
            <w:r>
              <w:t xml:space="preserve"> </w:t>
            </w:r>
          </w:p>
        </w:tc>
      </w:tr>
    </w:tbl>
    <w:p w14:paraId="453F9412" w14:textId="77777777" w:rsidR="00166605" w:rsidRDefault="00EF57C8">
      <w:pPr>
        <w:spacing w:after="60" w:line="259" w:lineRule="auto"/>
        <w:ind w:left="835" w:firstLine="0"/>
        <w:jc w:val="left"/>
      </w:pPr>
      <w:r>
        <w:t xml:space="preserve"> </w:t>
      </w:r>
    </w:p>
    <w:p w14:paraId="332060A3" w14:textId="77777777" w:rsidR="00166605" w:rsidRDefault="00EF57C8">
      <w:pPr>
        <w:spacing w:after="3" w:line="259" w:lineRule="auto"/>
        <w:ind w:left="830"/>
        <w:jc w:val="left"/>
      </w:pPr>
      <w:r>
        <w:rPr>
          <w:b/>
        </w:rPr>
        <w:t>ORIGINE DES APPROVISIONNEMENTS ET CARACTERISTIQUES DES COUPES :</w:t>
      </w:r>
      <w:r>
        <w:t xml:space="preserve"> </w:t>
      </w:r>
    </w:p>
    <w:p w14:paraId="7C282ED8" w14:textId="77777777" w:rsidR="00166605" w:rsidRDefault="00EF57C8">
      <w:pPr>
        <w:ind w:left="830" w:right="32"/>
      </w:pPr>
      <w:r>
        <w:t xml:space="preserve">(Préciser les conditions moyennes des coupes exploitées au cours de l'année précédente, les principales essences, les conditions topographiques, etc.) </w:t>
      </w:r>
    </w:p>
    <w:p w14:paraId="2C9A084F" w14:textId="77777777" w:rsidR="00166605" w:rsidRDefault="00EF57C8">
      <w:pPr>
        <w:ind w:left="830" w:right="32"/>
      </w:pPr>
      <w:r>
        <w:t>_______________________________________________________________________________________________________________</w:t>
      </w:r>
    </w:p>
    <w:p w14:paraId="2C3D91A5" w14:textId="77777777" w:rsidR="00166605" w:rsidRDefault="00EF57C8">
      <w:pPr>
        <w:ind w:left="830" w:right="32"/>
      </w:pPr>
      <w:r>
        <w:t>_______________________________________________________________________________________________________________</w:t>
      </w:r>
    </w:p>
    <w:p w14:paraId="510943B4" w14:textId="77777777" w:rsidR="00166605" w:rsidRDefault="00EF57C8">
      <w:pPr>
        <w:ind w:left="830" w:right="32"/>
      </w:pPr>
      <w:r>
        <w:t>_______________________________________________________________________________________________________________</w:t>
      </w:r>
    </w:p>
    <w:p w14:paraId="6B772548" w14:textId="77777777" w:rsidR="00166605" w:rsidRDefault="00EF57C8">
      <w:pPr>
        <w:spacing w:after="121" w:line="237" w:lineRule="auto"/>
        <w:ind w:left="830"/>
        <w:jc w:val="left"/>
      </w:pPr>
      <w:r>
        <w:t xml:space="preserve">_______________________________________________________________________________________________________________ _______________________________________________________________________________________________________________ __________________________________________________ </w:t>
      </w:r>
    </w:p>
    <w:p w14:paraId="54DE33A4" w14:textId="77777777" w:rsidR="00166605" w:rsidRDefault="00EF57C8">
      <w:pPr>
        <w:spacing w:after="0" w:line="259" w:lineRule="auto"/>
        <w:ind w:left="835" w:firstLine="0"/>
        <w:jc w:val="left"/>
      </w:pPr>
      <w:r>
        <w:t xml:space="preserve"> </w:t>
      </w:r>
    </w:p>
    <w:p w14:paraId="6B6FF769" w14:textId="2D679D46" w:rsidR="00F32ABC" w:rsidRDefault="00EF57C8">
      <w:pPr>
        <w:spacing w:after="21" w:line="259" w:lineRule="auto"/>
        <w:ind w:left="835" w:firstLine="0"/>
        <w:jc w:val="left"/>
      </w:pPr>
      <w:r>
        <w:t xml:space="preserve"> </w:t>
      </w:r>
    </w:p>
    <w:p w14:paraId="7B094255" w14:textId="77777777" w:rsidR="00F32ABC" w:rsidRDefault="00F32ABC">
      <w:pPr>
        <w:spacing w:after="160" w:line="259" w:lineRule="auto"/>
        <w:ind w:left="0" w:firstLine="0"/>
        <w:jc w:val="left"/>
      </w:pPr>
      <w:r>
        <w:br w:type="page"/>
      </w:r>
    </w:p>
    <w:p w14:paraId="3064FDC1" w14:textId="77777777" w:rsidR="00166605" w:rsidRDefault="00166605">
      <w:pPr>
        <w:spacing w:after="21" w:line="259" w:lineRule="auto"/>
        <w:ind w:left="835" w:firstLine="0"/>
        <w:jc w:val="left"/>
      </w:pPr>
    </w:p>
    <w:p w14:paraId="4173795F" w14:textId="77777777" w:rsidR="00166605" w:rsidRPr="00F32ABC" w:rsidRDefault="00EF57C8">
      <w:pPr>
        <w:pStyle w:val="Titre1"/>
        <w:numPr>
          <w:ilvl w:val="0"/>
          <w:numId w:val="0"/>
        </w:numPr>
        <w:ind w:left="830"/>
        <w:rPr>
          <w:b/>
          <w:color w:val="auto"/>
        </w:rPr>
      </w:pPr>
      <w:r w:rsidRPr="00F32ABC">
        <w:rPr>
          <w:b/>
          <w:color w:val="auto"/>
        </w:rPr>
        <w:t xml:space="preserve">Annexe 4 : Demande d’aide à l’appui et accompagnement aux entreprises de mobilisation de productions pour la réalisation d’une étude stratégique et technique </w:t>
      </w:r>
    </w:p>
    <w:p w14:paraId="0603FFAA" w14:textId="77777777" w:rsidR="00166605" w:rsidRDefault="00166605">
      <w:pPr>
        <w:spacing w:after="27" w:line="259" w:lineRule="auto"/>
        <w:ind w:left="806" w:firstLine="0"/>
        <w:jc w:val="left"/>
      </w:pPr>
    </w:p>
    <w:p w14:paraId="6273E18A" w14:textId="77777777" w:rsidR="00166605" w:rsidRDefault="00EF57C8">
      <w:pPr>
        <w:spacing w:after="0" w:line="259" w:lineRule="auto"/>
        <w:ind w:left="835" w:firstLine="0"/>
        <w:jc w:val="left"/>
      </w:pPr>
      <w:r>
        <w:t xml:space="preserve"> </w:t>
      </w:r>
    </w:p>
    <w:p w14:paraId="12A06199" w14:textId="77777777" w:rsidR="00166605" w:rsidRDefault="00EF57C8">
      <w:pPr>
        <w:numPr>
          <w:ilvl w:val="0"/>
          <w:numId w:val="5"/>
        </w:numPr>
        <w:spacing w:after="8"/>
        <w:ind w:hanging="269"/>
        <w:jc w:val="left"/>
      </w:pPr>
      <w:r>
        <w:rPr>
          <w:b/>
          <w:color w:val="00007F"/>
          <w:u w:val="single" w:color="00007F"/>
        </w:rPr>
        <w:t>/</w:t>
      </w:r>
      <w:r>
        <w:rPr>
          <w:b/>
          <w:color w:val="00007F"/>
          <w:sz w:val="13"/>
          <w:u w:val="single" w:color="00007F"/>
        </w:rPr>
        <w:t xml:space="preserve"> </w:t>
      </w:r>
      <w:r>
        <w:rPr>
          <w:b/>
          <w:color w:val="00007F"/>
          <w:u w:val="single" w:color="00007F"/>
        </w:rPr>
        <w:t>IDENTIFICATION</w:t>
      </w:r>
      <w:r>
        <w:rPr>
          <w:b/>
          <w:color w:val="00007F"/>
          <w:sz w:val="13"/>
          <w:u w:val="single" w:color="00007F"/>
        </w:rPr>
        <w:t xml:space="preserve"> </w:t>
      </w:r>
      <w:r>
        <w:rPr>
          <w:b/>
          <w:color w:val="00007F"/>
          <w:u w:val="single" w:color="00007F"/>
        </w:rPr>
        <w:t>DU</w:t>
      </w:r>
      <w:r>
        <w:rPr>
          <w:b/>
          <w:color w:val="00007F"/>
          <w:sz w:val="13"/>
          <w:u w:val="single" w:color="00007F"/>
        </w:rPr>
        <w:t xml:space="preserve"> </w:t>
      </w:r>
      <w:r>
        <w:rPr>
          <w:b/>
          <w:color w:val="00007F"/>
          <w:u w:val="single" w:color="00007F"/>
        </w:rPr>
        <w:t>PROJET</w:t>
      </w:r>
      <w:r>
        <w:rPr>
          <w:b/>
          <w:color w:val="00007F"/>
          <w:sz w:val="13"/>
          <w:u w:val="single" w:color="00007F"/>
        </w:rPr>
        <w:t xml:space="preserve"> </w:t>
      </w:r>
      <w:r>
        <w:rPr>
          <w:b/>
          <w:color w:val="00007F"/>
          <w:u w:val="single" w:color="00007F"/>
        </w:rPr>
        <w:t>D’APPUI</w:t>
      </w:r>
      <w:r>
        <w:rPr>
          <w:b/>
          <w:color w:val="00007F"/>
        </w:rPr>
        <w:t xml:space="preserve"> </w:t>
      </w:r>
    </w:p>
    <w:p w14:paraId="2DCCE4BA" w14:textId="77777777" w:rsidR="00166605" w:rsidRDefault="00EF57C8">
      <w:pPr>
        <w:spacing w:after="0" w:line="259" w:lineRule="auto"/>
        <w:ind w:left="835" w:firstLine="0"/>
        <w:jc w:val="left"/>
      </w:pPr>
      <w:r>
        <w:t xml:space="preserve"> </w:t>
      </w:r>
    </w:p>
    <w:tbl>
      <w:tblPr>
        <w:tblStyle w:val="TableGrid"/>
        <w:tblW w:w="10300" w:type="dxa"/>
        <w:tblInd w:w="217" w:type="dxa"/>
        <w:tblCellMar>
          <w:top w:w="92" w:type="dxa"/>
          <w:left w:w="68" w:type="dxa"/>
          <w:right w:w="115" w:type="dxa"/>
        </w:tblCellMar>
        <w:tblLook w:val="04A0" w:firstRow="1" w:lastRow="0" w:firstColumn="1" w:lastColumn="0" w:noHBand="0" w:noVBand="1"/>
      </w:tblPr>
      <w:tblGrid>
        <w:gridCol w:w="5515"/>
        <w:gridCol w:w="1190"/>
        <w:gridCol w:w="1190"/>
        <w:gridCol w:w="2405"/>
      </w:tblGrid>
      <w:tr w:rsidR="00166605" w14:paraId="1FD7CF91" w14:textId="77777777">
        <w:trPr>
          <w:trHeight w:val="260"/>
        </w:trPr>
        <w:tc>
          <w:tcPr>
            <w:tcW w:w="5514" w:type="dxa"/>
            <w:tcBorders>
              <w:top w:val="single" w:sz="4" w:space="0" w:color="000000"/>
              <w:left w:val="single" w:sz="4" w:space="0" w:color="000000"/>
              <w:bottom w:val="single" w:sz="4" w:space="0" w:color="000000"/>
              <w:right w:val="single" w:sz="4" w:space="0" w:color="000000"/>
            </w:tcBorders>
            <w:shd w:val="clear" w:color="auto" w:fill="F3F3F3"/>
          </w:tcPr>
          <w:p w14:paraId="286F8B9D" w14:textId="77777777" w:rsidR="00166605" w:rsidRDefault="00EF57C8">
            <w:pPr>
              <w:spacing w:after="0" w:line="259" w:lineRule="auto"/>
              <w:ind w:left="0" w:firstLine="0"/>
              <w:jc w:val="left"/>
            </w:pPr>
            <w:r>
              <w:t xml:space="preserve">Intitulé(s)  </w:t>
            </w:r>
          </w:p>
        </w:tc>
        <w:tc>
          <w:tcPr>
            <w:tcW w:w="1190" w:type="dxa"/>
            <w:tcBorders>
              <w:top w:val="single" w:sz="4" w:space="0" w:color="000000"/>
              <w:left w:val="single" w:sz="4" w:space="0" w:color="000000"/>
              <w:bottom w:val="single" w:sz="4" w:space="0" w:color="000000"/>
              <w:right w:val="single" w:sz="4" w:space="0" w:color="000000"/>
            </w:tcBorders>
            <w:shd w:val="clear" w:color="auto" w:fill="F3F3F3"/>
          </w:tcPr>
          <w:p w14:paraId="5A4BC9EB" w14:textId="77777777" w:rsidR="00166605" w:rsidRDefault="00EF57C8">
            <w:pPr>
              <w:spacing w:after="0" w:line="259" w:lineRule="auto"/>
              <w:ind w:left="44" w:firstLine="0"/>
              <w:jc w:val="left"/>
            </w:pPr>
            <w:r>
              <w:t xml:space="preserve">Nb de jours </w:t>
            </w:r>
          </w:p>
        </w:tc>
        <w:tc>
          <w:tcPr>
            <w:tcW w:w="1190" w:type="dxa"/>
            <w:tcBorders>
              <w:top w:val="single" w:sz="4" w:space="0" w:color="000000"/>
              <w:left w:val="single" w:sz="4" w:space="0" w:color="000000"/>
              <w:bottom w:val="single" w:sz="4" w:space="0" w:color="000000"/>
              <w:right w:val="single" w:sz="4" w:space="0" w:color="000000"/>
            </w:tcBorders>
            <w:shd w:val="clear" w:color="auto" w:fill="F3F3F3"/>
          </w:tcPr>
          <w:p w14:paraId="288E2BF1" w14:textId="77777777" w:rsidR="00166605" w:rsidRDefault="00EF57C8">
            <w:pPr>
              <w:spacing w:after="0" w:line="259" w:lineRule="auto"/>
              <w:ind w:left="37" w:firstLine="0"/>
              <w:jc w:val="left"/>
            </w:pPr>
            <w:r>
              <w:t xml:space="preserve">Montant HT </w:t>
            </w:r>
          </w:p>
        </w:tc>
        <w:tc>
          <w:tcPr>
            <w:tcW w:w="2405" w:type="dxa"/>
            <w:tcBorders>
              <w:top w:val="single" w:sz="4" w:space="0" w:color="000000"/>
              <w:left w:val="single" w:sz="4" w:space="0" w:color="000000"/>
              <w:bottom w:val="single" w:sz="4" w:space="0" w:color="000000"/>
              <w:right w:val="single" w:sz="4" w:space="0" w:color="000000"/>
            </w:tcBorders>
            <w:shd w:val="clear" w:color="auto" w:fill="F3F3F3"/>
          </w:tcPr>
          <w:p w14:paraId="713881C8" w14:textId="77777777" w:rsidR="00166605" w:rsidRDefault="00EF57C8">
            <w:pPr>
              <w:spacing w:after="0" w:line="259" w:lineRule="auto"/>
              <w:ind w:left="0" w:right="101" w:firstLine="0"/>
              <w:jc w:val="center"/>
            </w:pPr>
            <w:r>
              <w:t xml:space="preserve">Date de réalisation </w:t>
            </w:r>
          </w:p>
        </w:tc>
      </w:tr>
      <w:tr w:rsidR="00166605" w14:paraId="55D564E8" w14:textId="77777777">
        <w:trPr>
          <w:trHeight w:val="925"/>
        </w:trPr>
        <w:tc>
          <w:tcPr>
            <w:tcW w:w="5514" w:type="dxa"/>
            <w:tcBorders>
              <w:top w:val="single" w:sz="4" w:space="0" w:color="000000"/>
              <w:left w:val="single" w:sz="4" w:space="0" w:color="000000"/>
              <w:bottom w:val="single" w:sz="4" w:space="0" w:color="000000"/>
              <w:right w:val="single" w:sz="4" w:space="0" w:color="000000"/>
            </w:tcBorders>
            <w:vAlign w:val="center"/>
          </w:tcPr>
          <w:p w14:paraId="3542B588" w14:textId="77777777" w:rsidR="00166605" w:rsidRDefault="00EF57C8">
            <w:pPr>
              <w:spacing w:after="0" w:line="259" w:lineRule="auto"/>
              <w:ind w:left="0" w:firstLine="0"/>
              <w:jc w:val="left"/>
            </w:pPr>
            <w:r>
              <w:t xml:space="preserve"> </w:t>
            </w:r>
          </w:p>
        </w:tc>
        <w:tc>
          <w:tcPr>
            <w:tcW w:w="1190" w:type="dxa"/>
            <w:tcBorders>
              <w:top w:val="single" w:sz="4" w:space="0" w:color="000000"/>
              <w:left w:val="single" w:sz="4" w:space="0" w:color="000000"/>
              <w:bottom w:val="single" w:sz="4" w:space="0" w:color="000000"/>
              <w:right w:val="single" w:sz="4" w:space="0" w:color="000000"/>
            </w:tcBorders>
            <w:vAlign w:val="center"/>
          </w:tcPr>
          <w:p w14:paraId="5B3B03A9" w14:textId="77777777" w:rsidR="00166605" w:rsidRDefault="00EF57C8">
            <w:pPr>
              <w:spacing w:after="0" w:line="259" w:lineRule="auto"/>
              <w:ind w:left="1" w:firstLine="0"/>
              <w:jc w:val="left"/>
            </w:pPr>
            <w:r>
              <w:t xml:space="preserve"> </w:t>
            </w:r>
          </w:p>
        </w:tc>
        <w:tc>
          <w:tcPr>
            <w:tcW w:w="1190" w:type="dxa"/>
            <w:tcBorders>
              <w:top w:val="single" w:sz="4" w:space="0" w:color="000000"/>
              <w:left w:val="single" w:sz="4" w:space="0" w:color="000000"/>
              <w:bottom w:val="single" w:sz="4" w:space="0" w:color="000000"/>
              <w:right w:val="single" w:sz="4" w:space="0" w:color="000000"/>
            </w:tcBorders>
            <w:vAlign w:val="center"/>
          </w:tcPr>
          <w:p w14:paraId="020861C2" w14:textId="77777777" w:rsidR="00166605" w:rsidRDefault="00EF57C8">
            <w:pPr>
              <w:spacing w:after="0" w:line="259" w:lineRule="auto"/>
              <w:ind w:left="1" w:firstLine="0"/>
              <w:jc w:val="left"/>
            </w:pPr>
            <w:r>
              <w:t xml:space="preserve"> </w:t>
            </w:r>
          </w:p>
        </w:tc>
        <w:tc>
          <w:tcPr>
            <w:tcW w:w="2405" w:type="dxa"/>
            <w:tcBorders>
              <w:top w:val="single" w:sz="4" w:space="0" w:color="000000"/>
              <w:left w:val="single" w:sz="4" w:space="0" w:color="000000"/>
              <w:bottom w:val="single" w:sz="4" w:space="0" w:color="000000"/>
              <w:right w:val="single" w:sz="4" w:space="0" w:color="000000"/>
            </w:tcBorders>
            <w:vAlign w:val="center"/>
          </w:tcPr>
          <w:p w14:paraId="169B1084" w14:textId="77777777" w:rsidR="00166605" w:rsidRDefault="00EF57C8">
            <w:pPr>
              <w:spacing w:after="0" w:line="259" w:lineRule="auto"/>
              <w:ind w:left="1" w:firstLine="0"/>
              <w:jc w:val="left"/>
            </w:pPr>
            <w:r>
              <w:t xml:space="preserve"> </w:t>
            </w:r>
          </w:p>
        </w:tc>
      </w:tr>
      <w:tr w:rsidR="00166605" w14:paraId="44AEB450" w14:textId="77777777">
        <w:trPr>
          <w:trHeight w:val="922"/>
        </w:trPr>
        <w:tc>
          <w:tcPr>
            <w:tcW w:w="5514" w:type="dxa"/>
            <w:tcBorders>
              <w:top w:val="single" w:sz="4" w:space="0" w:color="000000"/>
              <w:left w:val="single" w:sz="4" w:space="0" w:color="000000"/>
              <w:bottom w:val="single" w:sz="4" w:space="0" w:color="000000"/>
              <w:right w:val="single" w:sz="4" w:space="0" w:color="000000"/>
            </w:tcBorders>
            <w:vAlign w:val="center"/>
          </w:tcPr>
          <w:p w14:paraId="768CF7A9" w14:textId="77777777" w:rsidR="00166605" w:rsidRDefault="00EF57C8">
            <w:pPr>
              <w:spacing w:after="0" w:line="259" w:lineRule="auto"/>
              <w:ind w:left="0" w:firstLine="0"/>
              <w:jc w:val="left"/>
            </w:pPr>
            <w:r>
              <w:t xml:space="preserve"> </w:t>
            </w:r>
          </w:p>
        </w:tc>
        <w:tc>
          <w:tcPr>
            <w:tcW w:w="1190" w:type="dxa"/>
            <w:tcBorders>
              <w:top w:val="single" w:sz="4" w:space="0" w:color="000000"/>
              <w:left w:val="single" w:sz="4" w:space="0" w:color="000000"/>
              <w:bottom w:val="single" w:sz="4" w:space="0" w:color="000000"/>
              <w:right w:val="single" w:sz="4" w:space="0" w:color="000000"/>
            </w:tcBorders>
            <w:vAlign w:val="center"/>
          </w:tcPr>
          <w:p w14:paraId="1906175E" w14:textId="77777777" w:rsidR="00166605" w:rsidRDefault="00EF57C8">
            <w:pPr>
              <w:spacing w:after="0" w:line="259" w:lineRule="auto"/>
              <w:ind w:left="1" w:firstLine="0"/>
              <w:jc w:val="left"/>
            </w:pPr>
            <w:r>
              <w:t xml:space="preserve"> </w:t>
            </w:r>
          </w:p>
        </w:tc>
        <w:tc>
          <w:tcPr>
            <w:tcW w:w="1190" w:type="dxa"/>
            <w:tcBorders>
              <w:top w:val="single" w:sz="4" w:space="0" w:color="000000"/>
              <w:left w:val="single" w:sz="4" w:space="0" w:color="000000"/>
              <w:bottom w:val="single" w:sz="4" w:space="0" w:color="000000"/>
              <w:right w:val="single" w:sz="4" w:space="0" w:color="000000"/>
            </w:tcBorders>
            <w:vAlign w:val="center"/>
          </w:tcPr>
          <w:p w14:paraId="19BB2620" w14:textId="77777777" w:rsidR="00166605" w:rsidRDefault="00EF57C8">
            <w:pPr>
              <w:spacing w:after="0" w:line="259" w:lineRule="auto"/>
              <w:ind w:left="1" w:firstLine="0"/>
              <w:jc w:val="left"/>
            </w:pPr>
            <w:r>
              <w:t xml:space="preserve"> </w:t>
            </w:r>
          </w:p>
        </w:tc>
        <w:tc>
          <w:tcPr>
            <w:tcW w:w="2405" w:type="dxa"/>
            <w:tcBorders>
              <w:top w:val="single" w:sz="4" w:space="0" w:color="000000"/>
              <w:left w:val="single" w:sz="4" w:space="0" w:color="000000"/>
              <w:bottom w:val="single" w:sz="4" w:space="0" w:color="000000"/>
              <w:right w:val="single" w:sz="4" w:space="0" w:color="000000"/>
            </w:tcBorders>
            <w:vAlign w:val="center"/>
          </w:tcPr>
          <w:p w14:paraId="3BB25D36" w14:textId="77777777" w:rsidR="00166605" w:rsidRDefault="00EF57C8">
            <w:pPr>
              <w:spacing w:after="0" w:line="259" w:lineRule="auto"/>
              <w:ind w:left="1" w:firstLine="0"/>
              <w:jc w:val="left"/>
            </w:pPr>
            <w:r>
              <w:t xml:space="preserve"> </w:t>
            </w:r>
          </w:p>
        </w:tc>
      </w:tr>
    </w:tbl>
    <w:p w14:paraId="7D4836C7" w14:textId="77777777" w:rsidR="00166605" w:rsidRDefault="00EF57C8">
      <w:pPr>
        <w:spacing w:after="0" w:line="259" w:lineRule="auto"/>
        <w:ind w:left="835" w:firstLine="0"/>
        <w:jc w:val="left"/>
      </w:pPr>
      <w:r>
        <w:t xml:space="preserve"> </w:t>
      </w:r>
    </w:p>
    <w:p w14:paraId="566A68B4" w14:textId="77777777" w:rsidR="00166605" w:rsidRDefault="00EF57C8">
      <w:pPr>
        <w:numPr>
          <w:ilvl w:val="0"/>
          <w:numId w:val="5"/>
        </w:numPr>
        <w:spacing w:after="8"/>
        <w:ind w:hanging="269"/>
        <w:jc w:val="left"/>
      </w:pPr>
      <w:r>
        <w:rPr>
          <w:b/>
          <w:color w:val="00007F"/>
          <w:u w:val="single" w:color="00007F"/>
        </w:rPr>
        <w:t>/</w:t>
      </w:r>
      <w:r>
        <w:rPr>
          <w:b/>
          <w:color w:val="00007F"/>
          <w:sz w:val="13"/>
          <w:u w:val="single" w:color="00007F"/>
        </w:rPr>
        <w:t xml:space="preserve"> </w:t>
      </w:r>
      <w:r>
        <w:rPr>
          <w:b/>
          <w:color w:val="00007F"/>
          <w:u w:val="single" w:color="00007F"/>
        </w:rPr>
        <w:t>IDENTIFICATION</w:t>
      </w:r>
      <w:r>
        <w:rPr>
          <w:b/>
          <w:color w:val="00007F"/>
          <w:sz w:val="13"/>
          <w:u w:val="single" w:color="00007F"/>
        </w:rPr>
        <w:t xml:space="preserve"> </w:t>
      </w:r>
      <w:r>
        <w:rPr>
          <w:b/>
          <w:color w:val="00007F"/>
          <w:u w:val="single" w:color="00007F"/>
        </w:rPr>
        <w:t>DU</w:t>
      </w:r>
      <w:r>
        <w:rPr>
          <w:b/>
          <w:color w:val="00007F"/>
          <w:sz w:val="13"/>
          <w:u w:val="single" w:color="00007F"/>
        </w:rPr>
        <w:t xml:space="preserve"> </w:t>
      </w:r>
      <w:r>
        <w:rPr>
          <w:b/>
          <w:color w:val="00007F"/>
          <w:u w:val="single" w:color="00007F"/>
        </w:rPr>
        <w:t>OU</w:t>
      </w:r>
      <w:r>
        <w:rPr>
          <w:b/>
          <w:color w:val="00007F"/>
          <w:sz w:val="13"/>
          <w:u w:val="single" w:color="00007F"/>
        </w:rPr>
        <w:t xml:space="preserve"> </w:t>
      </w:r>
      <w:r>
        <w:rPr>
          <w:b/>
          <w:color w:val="00007F"/>
          <w:u w:val="single" w:color="00007F"/>
        </w:rPr>
        <w:t>DES</w:t>
      </w:r>
      <w:r>
        <w:rPr>
          <w:b/>
          <w:color w:val="00007F"/>
          <w:sz w:val="13"/>
          <w:u w:val="single" w:color="00007F"/>
        </w:rPr>
        <w:t xml:space="preserve"> </w:t>
      </w:r>
      <w:r>
        <w:rPr>
          <w:b/>
          <w:color w:val="00007F"/>
          <w:u w:val="single" w:color="00007F"/>
        </w:rPr>
        <w:t>PRESTATAIRES</w:t>
      </w:r>
      <w:r>
        <w:rPr>
          <w:b/>
          <w:color w:val="00007F"/>
          <w:sz w:val="13"/>
        </w:rPr>
        <w:t xml:space="preserve"> </w:t>
      </w:r>
      <w:r>
        <w:rPr>
          <w:b/>
          <w:color w:val="00007F"/>
        </w:rPr>
        <w:t xml:space="preserve"> </w:t>
      </w:r>
    </w:p>
    <w:p w14:paraId="4B3F9755" w14:textId="77777777" w:rsidR="00166605" w:rsidRDefault="00EF57C8">
      <w:pPr>
        <w:spacing w:after="0" w:line="259" w:lineRule="auto"/>
        <w:ind w:left="835" w:firstLine="0"/>
        <w:jc w:val="left"/>
      </w:pPr>
      <w:r>
        <w:t xml:space="preserve"> </w:t>
      </w:r>
    </w:p>
    <w:tbl>
      <w:tblPr>
        <w:tblStyle w:val="TableGrid"/>
        <w:tblW w:w="10227" w:type="dxa"/>
        <w:tblInd w:w="279" w:type="dxa"/>
        <w:tblCellMar>
          <w:top w:w="30" w:type="dxa"/>
          <w:left w:w="106" w:type="dxa"/>
          <w:right w:w="115" w:type="dxa"/>
        </w:tblCellMar>
        <w:tblLook w:val="04A0" w:firstRow="1" w:lastRow="0" w:firstColumn="1" w:lastColumn="0" w:noHBand="0" w:noVBand="1"/>
      </w:tblPr>
      <w:tblGrid>
        <w:gridCol w:w="3283"/>
        <w:gridCol w:w="3542"/>
        <w:gridCol w:w="3402"/>
      </w:tblGrid>
      <w:tr w:rsidR="00166605" w14:paraId="5AEB07AD" w14:textId="77777777" w:rsidTr="00F32ABC">
        <w:trPr>
          <w:trHeight w:val="202"/>
        </w:trPr>
        <w:tc>
          <w:tcPr>
            <w:tcW w:w="3283" w:type="dxa"/>
            <w:tcBorders>
              <w:top w:val="single" w:sz="4" w:space="0" w:color="000000"/>
              <w:left w:val="single" w:sz="4" w:space="0" w:color="000000"/>
              <w:bottom w:val="single" w:sz="4" w:space="0" w:color="000000"/>
              <w:right w:val="single" w:sz="4" w:space="0" w:color="000000"/>
            </w:tcBorders>
            <w:shd w:val="clear" w:color="auto" w:fill="F3F3F3"/>
          </w:tcPr>
          <w:p w14:paraId="619D7ED4" w14:textId="77777777" w:rsidR="00166605" w:rsidRDefault="00EF57C8">
            <w:pPr>
              <w:spacing w:after="0" w:line="259" w:lineRule="auto"/>
              <w:ind w:left="0" w:right="93" w:firstLine="0"/>
              <w:jc w:val="center"/>
            </w:pPr>
            <w:r>
              <w:t xml:space="preserve">Raison sociale </w:t>
            </w:r>
          </w:p>
        </w:tc>
        <w:tc>
          <w:tcPr>
            <w:tcW w:w="3542" w:type="dxa"/>
            <w:tcBorders>
              <w:top w:val="single" w:sz="4" w:space="0" w:color="000000"/>
              <w:left w:val="single" w:sz="4" w:space="0" w:color="000000"/>
              <w:bottom w:val="single" w:sz="4" w:space="0" w:color="000000"/>
              <w:right w:val="single" w:sz="4" w:space="0" w:color="000000"/>
            </w:tcBorders>
            <w:shd w:val="clear" w:color="auto" w:fill="F3F3F3"/>
          </w:tcPr>
          <w:p w14:paraId="72177AE1" w14:textId="77777777" w:rsidR="00166605" w:rsidRDefault="00EF57C8">
            <w:pPr>
              <w:spacing w:after="0" w:line="259" w:lineRule="auto"/>
              <w:ind w:left="0" w:right="88" w:firstLine="0"/>
              <w:jc w:val="center"/>
            </w:pPr>
            <w:r>
              <w:t xml:space="preserve">Adresse </w:t>
            </w:r>
          </w:p>
        </w:tc>
        <w:tc>
          <w:tcPr>
            <w:tcW w:w="3402" w:type="dxa"/>
            <w:tcBorders>
              <w:top w:val="single" w:sz="4" w:space="0" w:color="000000"/>
              <w:left w:val="single" w:sz="4" w:space="0" w:color="000000"/>
              <w:bottom w:val="single" w:sz="4" w:space="0" w:color="000000"/>
              <w:right w:val="single" w:sz="4" w:space="0" w:color="000000"/>
            </w:tcBorders>
            <w:shd w:val="clear" w:color="auto" w:fill="F3F3F3"/>
          </w:tcPr>
          <w:p w14:paraId="09D21136" w14:textId="77777777" w:rsidR="00166605" w:rsidRDefault="00EF57C8">
            <w:pPr>
              <w:spacing w:after="0" w:line="259" w:lineRule="auto"/>
              <w:ind w:left="0" w:right="88" w:firstLine="0"/>
              <w:jc w:val="center"/>
            </w:pPr>
            <w:r>
              <w:t xml:space="preserve">Références </w:t>
            </w:r>
          </w:p>
        </w:tc>
      </w:tr>
      <w:tr w:rsidR="00166605" w14:paraId="15A97F0C" w14:textId="77777777" w:rsidTr="00F32ABC">
        <w:trPr>
          <w:trHeight w:val="683"/>
        </w:trPr>
        <w:tc>
          <w:tcPr>
            <w:tcW w:w="3283" w:type="dxa"/>
            <w:tcBorders>
              <w:top w:val="single" w:sz="4" w:space="0" w:color="000000"/>
              <w:left w:val="single" w:sz="4" w:space="0" w:color="000000"/>
              <w:bottom w:val="single" w:sz="4" w:space="0" w:color="000000"/>
              <w:right w:val="single" w:sz="4" w:space="0" w:color="000000"/>
            </w:tcBorders>
            <w:vAlign w:val="center"/>
          </w:tcPr>
          <w:p w14:paraId="0592677F" w14:textId="77777777" w:rsidR="00166605" w:rsidRDefault="00EF57C8">
            <w:pPr>
              <w:spacing w:after="0" w:line="259" w:lineRule="auto"/>
              <w:ind w:left="0" w:firstLine="0"/>
              <w:jc w:val="left"/>
            </w:pPr>
            <w:r>
              <w:t xml:space="preserve"> </w:t>
            </w:r>
          </w:p>
        </w:tc>
        <w:tc>
          <w:tcPr>
            <w:tcW w:w="3542" w:type="dxa"/>
            <w:tcBorders>
              <w:top w:val="single" w:sz="4" w:space="0" w:color="000000"/>
              <w:left w:val="single" w:sz="4" w:space="0" w:color="000000"/>
              <w:bottom w:val="single" w:sz="4" w:space="0" w:color="000000"/>
              <w:right w:val="single" w:sz="4" w:space="0" w:color="000000"/>
            </w:tcBorders>
            <w:vAlign w:val="center"/>
          </w:tcPr>
          <w:p w14:paraId="5C9918F9" w14:textId="77777777" w:rsidR="00166605" w:rsidRDefault="00EF57C8">
            <w:pPr>
              <w:spacing w:after="0" w:line="259" w:lineRule="auto"/>
              <w:ind w:left="2" w:firstLine="0"/>
              <w:jc w:val="left"/>
            </w:pPr>
            <w:r>
              <w:t xml:space="preserve"> </w:t>
            </w:r>
          </w:p>
        </w:tc>
        <w:tc>
          <w:tcPr>
            <w:tcW w:w="3402" w:type="dxa"/>
            <w:tcBorders>
              <w:top w:val="single" w:sz="4" w:space="0" w:color="000000"/>
              <w:left w:val="single" w:sz="4" w:space="0" w:color="000000"/>
              <w:bottom w:val="single" w:sz="4" w:space="0" w:color="000000"/>
              <w:right w:val="single" w:sz="4" w:space="0" w:color="000000"/>
            </w:tcBorders>
            <w:vAlign w:val="center"/>
          </w:tcPr>
          <w:p w14:paraId="785FFE3E" w14:textId="77777777" w:rsidR="00166605" w:rsidRDefault="00EF57C8">
            <w:pPr>
              <w:spacing w:after="0" w:line="259" w:lineRule="auto"/>
              <w:ind w:left="2" w:firstLine="0"/>
              <w:jc w:val="left"/>
            </w:pPr>
            <w:r>
              <w:t xml:space="preserve"> </w:t>
            </w:r>
          </w:p>
        </w:tc>
      </w:tr>
      <w:tr w:rsidR="00166605" w14:paraId="544411BE" w14:textId="77777777" w:rsidTr="00F32ABC">
        <w:trPr>
          <w:trHeight w:val="684"/>
        </w:trPr>
        <w:tc>
          <w:tcPr>
            <w:tcW w:w="3283" w:type="dxa"/>
            <w:tcBorders>
              <w:top w:val="single" w:sz="4" w:space="0" w:color="000000"/>
              <w:left w:val="single" w:sz="4" w:space="0" w:color="000000"/>
              <w:bottom w:val="single" w:sz="4" w:space="0" w:color="000000"/>
              <w:right w:val="single" w:sz="4" w:space="0" w:color="000000"/>
            </w:tcBorders>
            <w:vAlign w:val="center"/>
          </w:tcPr>
          <w:p w14:paraId="227B9FD7" w14:textId="77777777" w:rsidR="00166605" w:rsidRDefault="00EF57C8">
            <w:pPr>
              <w:spacing w:after="0" w:line="259" w:lineRule="auto"/>
              <w:ind w:left="0" w:firstLine="0"/>
              <w:jc w:val="left"/>
            </w:pPr>
            <w:r>
              <w:t xml:space="preserve"> </w:t>
            </w:r>
          </w:p>
        </w:tc>
        <w:tc>
          <w:tcPr>
            <w:tcW w:w="3542" w:type="dxa"/>
            <w:tcBorders>
              <w:top w:val="single" w:sz="4" w:space="0" w:color="000000"/>
              <w:left w:val="single" w:sz="4" w:space="0" w:color="000000"/>
              <w:bottom w:val="single" w:sz="4" w:space="0" w:color="000000"/>
              <w:right w:val="single" w:sz="4" w:space="0" w:color="000000"/>
            </w:tcBorders>
            <w:vAlign w:val="center"/>
          </w:tcPr>
          <w:p w14:paraId="7BAFC295" w14:textId="77777777" w:rsidR="00166605" w:rsidRDefault="00EF57C8">
            <w:pPr>
              <w:spacing w:after="0" w:line="259" w:lineRule="auto"/>
              <w:ind w:left="2" w:firstLine="0"/>
              <w:jc w:val="left"/>
            </w:pPr>
            <w:r>
              <w:t xml:space="preserve"> </w:t>
            </w:r>
          </w:p>
        </w:tc>
        <w:tc>
          <w:tcPr>
            <w:tcW w:w="3402" w:type="dxa"/>
            <w:tcBorders>
              <w:top w:val="single" w:sz="4" w:space="0" w:color="000000"/>
              <w:left w:val="single" w:sz="4" w:space="0" w:color="000000"/>
              <w:bottom w:val="single" w:sz="4" w:space="0" w:color="000000"/>
              <w:right w:val="single" w:sz="4" w:space="0" w:color="000000"/>
            </w:tcBorders>
            <w:vAlign w:val="center"/>
          </w:tcPr>
          <w:p w14:paraId="20C8D946" w14:textId="77777777" w:rsidR="00166605" w:rsidRDefault="00EF57C8">
            <w:pPr>
              <w:spacing w:after="0" w:line="259" w:lineRule="auto"/>
              <w:ind w:left="2" w:firstLine="0"/>
              <w:jc w:val="left"/>
            </w:pPr>
            <w:r>
              <w:t xml:space="preserve"> </w:t>
            </w:r>
          </w:p>
        </w:tc>
      </w:tr>
    </w:tbl>
    <w:p w14:paraId="52699285" w14:textId="77777777" w:rsidR="00166605" w:rsidRDefault="00EF57C8">
      <w:pPr>
        <w:spacing w:after="0" w:line="259" w:lineRule="auto"/>
        <w:ind w:left="835" w:firstLine="0"/>
        <w:jc w:val="left"/>
      </w:pPr>
      <w:r>
        <w:t xml:space="preserve"> </w:t>
      </w:r>
    </w:p>
    <w:p w14:paraId="6770192B" w14:textId="7CE02D8A" w:rsidR="00166605" w:rsidRDefault="00166605">
      <w:pPr>
        <w:spacing w:after="0" w:line="259" w:lineRule="auto"/>
        <w:ind w:left="835" w:firstLine="0"/>
        <w:jc w:val="left"/>
      </w:pPr>
    </w:p>
    <w:p w14:paraId="7358409A" w14:textId="77777777" w:rsidR="00F32ABC" w:rsidRDefault="00F32ABC">
      <w:pPr>
        <w:spacing w:after="0" w:line="259" w:lineRule="auto"/>
        <w:ind w:left="835" w:firstLine="0"/>
        <w:jc w:val="left"/>
      </w:pPr>
    </w:p>
    <w:p w14:paraId="2BC7B0B1" w14:textId="77777777" w:rsidR="00F32ABC" w:rsidRDefault="00F32ABC">
      <w:pPr>
        <w:spacing w:after="0" w:line="259" w:lineRule="auto"/>
        <w:ind w:left="835" w:firstLine="0"/>
        <w:jc w:val="left"/>
      </w:pPr>
    </w:p>
    <w:p w14:paraId="2ECC4E3D" w14:textId="77777777" w:rsidR="00F32ABC" w:rsidRDefault="00F32ABC">
      <w:pPr>
        <w:spacing w:after="0" w:line="259" w:lineRule="auto"/>
        <w:ind w:left="835" w:firstLine="0"/>
        <w:jc w:val="left"/>
      </w:pPr>
    </w:p>
    <w:p w14:paraId="221E654B" w14:textId="77777777" w:rsidR="00F32ABC" w:rsidRDefault="00F32ABC">
      <w:pPr>
        <w:spacing w:after="0" w:line="259" w:lineRule="auto"/>
        <w:ind w:left="835" w:firstLine="0"/>
        <w:jc w:val="left"/>
      </w:pPr>
    </w:p>
    <w:p w14:paraId="71824126" w14:textId="77777777" w:rsidR="00F32ABC" w:rsidRDefault="00F32ABC">
      <w:pPr>
        <w:spacing w:after="0" w:line="259" w:lineRule="auto"/>
        <w:ind w:left="835" w:firstLine="0"/>
        <w:jc w:val="left"/>
      </w:pPr>
    </w:p>
    <w:p w14:paraId="56F34D65" w14:textId="77777777" w:rsidR="00F32ABC" w:rsidRDefault="00F32ABC" w:rsidP="00F32ABC">
      <w:pPr>
        <w:numPr>
          <w:ilvl w:val="0"/>
          <w:numId w:val="5"/>
        </w:numPr>
        <w:spacing w:after="0" w:line="259" w:lineRule="auto"/>
        <w:ind w:hanging="269"/>
        <w:jc w:val="left"/>
      </w:pPr>
      <w:r>
        <w:rPr>
          <w:b/>
          <w:color w:val="00007F"/>
          <w:u w:val="single" w:color="00007F"/>
        </w:rPr>
        <w:t>/</w:t>
      </w:r>
      <w:r>
        <w:rPr>
          <w:b/>
          <w:color w:val="00007F"/>
          <w:sz w:val="13"/>
          <w:u w:val="single" w:color="00007F"/>
        </w:rPr>
        <w:t xml:space="preserve"> </w:t>
      </w:r>
      <w:r>
        <w:rPr>
          <w:b/>
          <w:color w:val="00007F"/>
          <w:u w:val="single" w:color="00007F"/>
        </w:rPr>
        <w:t>PLAN</w:t>
      </w:r>
      <w:r>
        <w:rPr>
          <w:b/>
          <w:color w:val="00007F"/>
          <w:sz w:val="13"/>
          <w:u w:val="single" w:color="00007F"/>
        </w:rPr>
        <w:t xml:space="preserve"> </w:t>
      </w:r>
      <w:r>
        <w:rPr>
          <w:b/>
          <w:color w:val="00007F"/>
          <w:u w:val="single" w:color="00007F"/>
        </w:rPr>
        <w:t>DE</w:t>
      </w:r>
      <w:r>
        <w:rPr>
          <w:b/>
          <w:color w:val="00007F"/>
          <w:sz w:val="13"/>
          <w:u w:val="single" w:color="00007F"/>
        </w:rPr>
        <w:t xml:space="preserve"> </w:t>
      </w:r>
      <w:r>
        <w:rPr>
          <w:b/>
          <w:color w:val="00007F"/>
          <w:u w:val="single" w:color="00007F"/>
        </w:rPr>
        <w:t>FINANCEMENT</w:t>
      </w:r>
      <w:r>
        <w:rPr>
          <w:b/>
          <w:color w:val="00007F"/>
          <w:sz w:val="13"/>
          <w:u w:val="single" w:color="00007F"/>
        </w:rPr>
        <w:t xml:space="preserve"> </w:t>
      </w:r>
      <w:r>
        <w:rPr>
          <w:b/>
          <w:color w:val="00007F"/>
          <w:u w:val="single" w:color="00007F"/>
        </w:rPr>
        <w:t>(</w:t>
      </w:r>
      <w:r>
        <w:rPr>
          <w:b/>
          <w:color w:val="00007F"/>
          <w:sz w:val="13"/>
          <w:u w:val="single" w:color="00007F"/>
        </w:rPr>
        <w:t xml:space="preserve">A REPORTER PAGE </w:t>
      </w:r>
      <w:r>
        <w:rPr>
          <w:b/>
          <w:color w:val="00007F"/>
          <w:u w:val="single" w:color="00007F"/>
        </w:rPr>
        <w:t>8</w:t>
      </w:r>
      <w:r>
        <w:rPr>
          <w:b/>
          <w:color w:val="00007F"/>
          <w:sz w:val="13"/>
          <w:u w:val="single" w:color="00007F"/>
        </w:rPr>
        <w:t xml:space="preserve"> DANS LE TABLEAU DES DEPENSES PREVISIONNELLES</w:t>
      </w:r>
      <w:r>
        <w:rPr>
          <w:b/>
          <w:color w:val="00007F"/>
          <w:u w:val="single" w:color="00007F"/>
        </w:rPr>
        <w:t>)</w:t>
      </w:r>
      <w:r>
        <w:rPr>
          <w:b/>
          <w:color w:val="00007F"/>
          <w:sz w:val="13"/>
        </w:rPr>
        <w:t xml:space="preserve"> </w:t>
      </w:r>
      <w:r>
        <w:rPr>
          <w:b/>
          <w:color w:val="00007F"/>
        </w:rPr>
        <w:t xml:space="preserve"> </w:t>
      </w:r>
    </w:p>
    <w:p w14:paraId="3C012BC9" w14:textId="77777777" w:rsidR="00F32ABC" w:rsidRDefault="00F32ABC">
      <w:pPr>
        <w:spacing w:after="0" w:line="259" w:lineRule="auto"/>
        <w:ind w:left="835" w:firstLine="0"/>
        <w:jc w:val="left"/>
      </w:pPr>
    </w:p>
    <w:p w14:paraId="1702FF82" w14:textId="77777777" w:rsidR="00F32ABC" w:rsidRDefault="00F32ABC">
      <w:pPr>
        <w:spacing w:after="0" w:line="259" w:lineRule="auto"/>
        <w:ind w:left="835" w:firstLine="0"/>
        <w:jc w:val="left"/>
      </w:pPr>
    </w:p>
    <w:tbl>
      <w:tblPr>
        <w:tblStyle w:val="TableGrid"/>
        <w:tblW w:w="10064" w:type="dxa"/>
        <w:tblInd w:w="411" w:type="dxa"/>
        <w:tblCellMar>
          <w:top w:w="82" w:type="dxa"/>
          <w:right w:w="48" w:type="dxa"/>
        </w:tblCellMar>
        <w:tblLook w:val="04A0" w:firstRow="1" w:lastRow="0" w:firstColumn="1" w:lastColumn="0" w:noHBand="0" w:noVBand="1"/>
      </w:tblPr>
      <w:tblGrid>
        <w:gridCol w:w="3607"/>
        <w:gridCol w:w="1349"/>
        <w:gridCol w:w="1363"/>
        <w:gridCol w:w="2239"/>
        <w:gridCol w:w="1506"/>
      </w:tblGrid>
      <w:tr w:rsidR="00166605" w14:paraId="1DBD93F7" w14:textId="77777777" w:rsidTr="00F32ABC">
        <w:trPr>
          <w:trHeight w:val="347"/>
        </w:trPr>
        <w:tc>
          <w:tcPr>
            <w:tcW w:w="3607" w:type="dxa"/>
            <w:tcBorders>
              <w:top w:val="single" w:sz="12" w:space="0" w:color="000000"/>
              <w:left w:val="single" w:sz="12" w:space="0" w:color="000000"/>
              <w:bottom w:val="nil"/>
              <w:right w:val="nil"/>
            </w:tcBorders>
            <w:shd w:val="clear" w:color="auto" w:fill="F2F2F2"/>
          </w:tcPr>
          <w:p w14:paraId="52826568" w14:textId="77777777" w:rsidR="00166605" w:rsidRDefault="00EF57C8">
            <w:pPr>
              <w:spacing w:after="0" w:line="259" w:lineRule="auto"/>
              <w:ind w:left="1648" w:firstLine="0"/>
              <w:jc w:val="left"/>
            </w:pPr>
            <w:r>
              <w:t xml:space="preserve">Coût prévisionnel </w:t>
            </w:r>
          </w:p>
        </w:tc>
        <w:tc>
          <w:tcPr>
            <w:tcW w:w="1349" w:type="dxa"/>
            <w:tcBorders>
              <w:top w:val="single" w:sz="12" w:space="0" w:color="000000"/>
              <w:left w:val="nil"/>
              <w:bottom w:val="nil"/>
              <w:right w:val="single" w:sz="12" w:space="0" w:color="000000"/>
            </w:tcBorders>
            <w:shd w:val="clear" w:color="auto" w:fill="F2F2F2"/>
          </w:tcPr>
          <w:p w14:paraId="6F791800" w14:textId="77777777" w:rsidR="00166605" w:rsidRDefault="00166605">
            <w:pPr>
              <w:spacing w:after="160" w:line="259" w:lineRule="auto"/>
              <w:ind w:left="0" w:firstLine="0"/>
              <w:jc w:val="left"/>
            </w:pPr>
          </w:p>
        </w:tc>
        <w:tc>
          <w:tcPr>
            <w:tcW w:w="1363" w:type="dxa"/>
            <w:tcBorders>
              <w:top w:val="single" w:sz="12" w:space="0" w:color="000000"/>
              <w:left w:val="single" w:sz="12" w:space="0" w:color="000000"/>
              <w:bottom w:val="nil"/>
              <w:right w:val="nil"/>
            </w:tcBorders>
            <w:shd w:val="clear" w:color="auto" w:fill="F2F2F2"/>
          </w:tcPr>
          <w:p w14:paraId="139AB44F" w14:textId="77777777" w:rsidR="00166605" w:rsidRDefault="00166605">
            <w:pPr>
              <w:spacing w:after="160" w:line="259" w:lineRule="auto"/>
              <w:ind w:left="0" w:firstLine="0"/>
              <w:jc w:val="left"/>
            </w:pPr>
          </w:p>
        </w:tc>
        <w:tc>
          <w:tcPr>
            <w:tcW w:w="2239" w:type="dxa"/>
            <w:tcBorders>
              <w:top w:val="single" w:sz="12" w:space="0" w:color="000000"/>
              <w:left w:val="nil"/>
              <w:bottom w:val="nil"/>
              <w:right w:val="nil"/>
            </w:tcBorders>
            <w:shd w:val="clear" w:color="auto" w:fill="F2F2F2"/>
          </w:tcPr>
          <w:p w14:paraId="3103FB5D" w14:textId="77777777" w:rsidR="00166605" w:rsidRDefault="00EF57C8">
            <w:pPr>
              <w:spacing w:after="0" w:line="259" w:lineRule="auto"/>
              <w:ind w:left="0" w:firstLine="0"/>
              <w:jc w:val="left"/>
            </w:pPr>
            <w:r>
              <w:t xml:space="preserve">Financement prévisionnel </w:t>
            </w:r>
          </w:p>
        </w:tc>
        <w:tc>
          <w:tcPr>
            <w:tcW w:w="1506" w:type="dxa"/>
            <w:tcBorders>
              <w:top w:val="single" w:sz="12" w:space="0" w:color="000000"/>
              <w:left w:val="nil"/>
              <w:bottom w:val="nil"/>
              <w:right w:val="single" w:sz="12" w:space="0" w:color="000000"/>
            </w:tcBorders>
            <w:shd w:val="clear" w:color="auto" w:fill="F2F2F2"/>
          </w:tcPr>
          <w:p w14:paraId="00CEEF43" w14:textId="77777777" w:rsidR="00166605" w:rsidRDefault="00166605">
            <w:pPr>
              <w:spacing w:after="160" w:line="259" w:lineRule="auto"/>
              <w:ind w:left="0" w:firstLine="0"/>
              <w:jc w:val="left"/>
            </w:pPr>
          </w:p>
        </w:tc>
      </w:tr>
      <w:tr w:rsidR="00166605" w14:paraId="554A716A" w14:textId="77777777" w:rsidTr="00F32ABC">
        <w:trPr>
          <w:trHeight w:val="366"/>
        </w:trPr>
        <w:tc>
          <w:tcPr>
            <w:tcW w:w="3607" w:type="dxa"/>
            <w:tcBorders>
              <w:top w:val="nil"/>
              <w:left w:val="single" w:sz="12" w:space="0" w:color="000000"/>
              <w:bottom w:val="single" w:sz="12" w:space="0" w:color="000000"/>
              <w:right w:val="nil"/>
            </w:tcBorders>
            <w:shd w:val="clear" w:color="auto" w:fill="F2F2F2"/>
          </w:tcPr>
          <w:p w14:paraId="0CE22E2C" w14:textId="77777777" w:rsidR="00166605" w:rsidRDefault="00EF57C8">
            <w:pPr>
              <w:spacing w:after="0" w:line="259" w:lineRule="auto"/>
              <w:ind w:left="66" w:firstLine="0"/>
              <w:jc w:val="left"/>
            </w:pPr>
            <w:r>
              <w:t xml:space="preserve">Intitulé(s) de la dépense </w:t>
            </w:r>
          </w:p>
        </w:tc>
        <w:tc>
          <w:tcPr>
            <w:tcW w:w="1349" w:type="dxa"/>
            <w:tcBorders>
              <w:top w:val="nil"/>
              <w:left w:val="nil"/>
              <w:bottom w:val="single" w:sz="12" w:space="0" w:color="000000"/>
              <w:right w:val="single" w:sz="12" w:space="0" w:color="000000"/>
            </w:tcBorders>
            <w:shd w:val="clear" w:color="auto" w:fill="F2F2F2"/>
          </w:tcPr>
          <w:p w14:paraId="5C11F8E1" w14:textId="77777777" w:rsidR="00166605" w:rsidRDefault="00EF57C8">
            <w:pPr>
              <w:spacing w:after="0" w:line="259" w:lineRule="auto"/>
              <w:ind w:left="142" w:firstLine="0"/>
              <w:jc w:val="left"/>
            </w:pPr>
            <w:r>
              <w:t xml:space="preserve">Montant HT </w:t>
            </w:r>
          </w:p>
        </w:tc>
        <w:tc>
          <w:tcPr>
            <w:tcW w:w="1363" w:type="dxa"/>
            <w:tcBorders>
              <w:top w:val="nil"/>
              <w:left w:val="single" w:sz="12" w:space="0" w:color="000000"/>
              <w:bottom w:val="single" w:sz="12" w:space="0" w:color="000000"/>
              <w:right w:val="nil"/>
            </w:tcBorders>
            <w:shd w:val="clear" w:color="auto" w:fill="F2F2F2"/>
          </w:tcPr>
          <w:p w14:paraId="3885BC59" w14:textId="77777777" w:rsidR="00166605" w:rsidRDefault="00EF57C8">
            <w:pPr>
              <w:spacing w:after="0" w:line="259" w:lineRule="auto"/>
              <w:ind w:left="70" w:firstLine="0"/>
              <w:jc w:val="left"/>
            </w:pPr>
            <w:r>
              <w:t xml:space="preserve">Nature </w:t>
            </w:r>
          </w:p>
        </w:tc>
        <w:tc>
          <w:tcPr>
            <w:tcW w:w="2239" w:type="dxa"/>
            <w:tcBorders>
              <w:top w:val="nil"/>
              <w:left w:val="nil"/>
              <w:bottom w:val="single" w:sz="12" w:space="0" w:color="000000"/>
              <w:right w:val="nil"/>
            </w:tcBorders>
            <w:shd w:val="clear" w:color="auto" w:fill="F2F2F2"/>
          </w:tcPr>
          <w:p w14:paraId="7D977400" w14:textId="77777777" w:rsidR="00166605" w:rsidRDefault="00166605">
            <w:pPr>
              <w:spacing w:after="160" w:line="259" w:lineRule="auto"/>
              <w:ind w:left="0" w:firstLine="0"/>
              <w:jc w:val="left"/>
            </w:pPr>
          </w:p>
        </w:tc>
        <w:tc>
          <w:tcPr>
            <w:tcW w:w="1506" w:type="dxa"/>
            <w:tcBorders>
              <w:top w:val="nil"/>
              <w:left w:val="nil"/>
              <w:bottom w:val="single" w:sz="12" w:space="0" w:color="000000"/>
              <w:right w:val="single" w:sz="12" w:space="0" w:color="000000"/>
            </w:tcBorders>
            <w:shd w:val="clear" w:color="auto" w:fill="F2F2F2"/>
          </w:tcPr>
          <w:p w14:paraId="364A23C1" w14:textId="77777777" w:rsidR="00166605" w:rsidRDefault="00EF57C8">
            <w:pPr>
              <w:spacing w:after="0" w:line="259" w:lineRule="auto"/>
              <w:ind w:left="0" w:firstLine="0"/>
              <w:jc w:val="left"/>
            </w:pPr>
            <w:r>
              <w:t xml:space="preserve">Montant </w:t>
            </w:r>
          </w:p>
        </w:tc>
      </w:tr>
      <w:tr w:rsidR="00166605" w14:paraId="6311C86D" w14:textId="77777777" w:rsidTr="00F32ABC">
        <w:trPr>
          <w:trHeight w:val="2164"/>
        </w:trPr>
        <w:tc>
          <w:tcPr>
            <w:tcW w:w="3607" w:type="dxa"/>
            <w:tcBorders>
              <w:top w:val="single" w:sz="12" w:space="0" w:color="000000"/>
              <w:left w:val="single" w:sz="12" w:space="0" w:color="000000"/>
              <w:bottom w:val="single" w:sz="12" w:space="0" w:color="000000"/>
              <w:right w:val="nil"/>
            </w:tcBorders>
            <w:vAlign w:val="center"/>
          </w:tcPr>
          <w:p w14:paraId="23EDC23B" w14:textId="77777777" w:rsidR="00166605" w:rsidRDefault="00EF57C8">
            <w:pPr>
              <w:spacing w:after="117" w:line="259" w:lineRule="auto"/>
              <w:ind w:left="66" w:firstLine="0"/>
              <w:jc w:val="left"/>
            </w:pPr>
            <w:r>
              <w:t xml:space="preserve"> </w:t>
            </w:r>
          </w:p>
          <w:p w14:paraId="73411949" w14:textId="77777777" w:rsidR="00166605" w:rsidRDefault="00EF57C8">
            <w:pPr>
              <w:spacing w:after="149" w:line="259" w:lineRule="auto"/>
              <w:ind w:left="66" w:firstLine="0"/>
              <w:jc w:val="left"/>
            </w:pPr>
            <w:r>
              <w:t xml:space="preserve"> </w:t>
            </w:r>
          </w:p>
          <w:p w14:paraId="23740D24" w14:textId="77777777" w:rsidR="00166605" w:rsidRDefault="00EF57C8">
            <w:pPr>
              <w:spacing w:after="149" w:line="259" w:lineRule="auto"/>
              <w:ind w:left="66" w:firstLine="0"/>
              <w:jc w:val="left"/>
            </w:pPr>
            <w:r>
              <w:t xml:space="preserve"> </w:t>
            </w:r>
          </w:p>
          <w:p w14:paraId="3628EF3A" w14:textId="77777777" w:rsidR="00166605" w:rsidRDefault="00EF57C8">
            <w:pPr>
              <w:spacing w:after="149" w:line="259" w:lineRule="auto"/>
              <w:ind w:left="66" w:firstLine="0"/>
              <w:jc w:val="left"/>
            </w:pPr>
            <w:r>
              <w:t xml:space="preserve"> </w:t>
            </w:r>
          </w:p>
          <w:p w14:paraId="5B6E530B" w14:textId="77777777" w:rsidR="00166605" w:rsidRDefault="00EF57C8">
            <w:pPr>
              <w:spacing w:after="149" w:line="259" w:lineRule="auto"/>
              <w:ind w:left="66" w:firstLine="0"/>
              <w:jc w:val="left"/>
            </w:pPr>
            <w:r>
              <w:t xml:space="preserve"> </w:t>
            </w:r>
          </w:p>
          <w:p w14:paraId="3274B812" w14:textId="77777777" w:rsidR="00166605" w:rsidRDefault="00EF57C8">
            <w:pPr>
              <w:spacing w:after="0" w:line="259" w:lineRule="auto"/>
              <w:ind w:left="66" w:firstLine="0"/>
              <w:jc w:val="left"/>
            </w:pPr>
            <w:r>
              <w:t xml:space="preserve"> </w:t>
            </w:r>
          </w:p>
        </w:tc>
        <w:tc>
          <w:tcPr>
            <w:tcW w:w="1349" w:type="dxa"/>
            <w:tcBorders>
              <w:top w:val="single" w:sz="12" w:space="0" w:color="000000"/>
              <w:left w:val="nil"/>
              <w:bottom w:val="single" w:sz="12" w:space="0" w:color="000000"/>
              <w:right w:val="single" w:sz="12" w:space="0" w:color="000000"/>
            </w:tcBorders>
            <w:vAlign w:val="center"/>
          </w:tcPr>
          <w:p w14:paraId="42C653AB" w14:textId="77777777" w:rsidR="00166605" w:rsidRDefault="00EF57C8">
            <w:pPr>
              <w:spacing w:after="117" w:line="259" w:lineRule="auto"/>
              <w:ind w:left="0" w:firstLine="0"/>
              <w:jc w:val="left"/>
            </w:pPr>
            <w:r>
              <w:t xml:space="preserve"> </w:t>
            </w:r>
          </w:p>
          <w:p w14:paraId="4D84ABC0" w14:textId="77777777" w:rsidR="00166605" w:rsidRDefault="00EF57C8">
            <w:pPr>
              <w:spacing w:after="149" w:line="259" w:lineRule="auto"/>
              <w:ind w:left="0" w:firstLine="0"/>
              <w:jc w:val="left"/>
            </w:pPr>
            <w:r>
              <w:t xml:space="preserve"> </w:t>
            </w:r>
          </w:p>
          <w:p w14:paraId="75BDBC6A" w14:textId="77777777" w:rsidR="00166605" w:rsidRDefault="00EF57C8">
            <w:pPr>
              <w:spacing w:after="149" w:line="259" w:lineRule="auto"/>
              <w:ind w:left="0" w:firstLine="0"/>
              <w:jc w:val="left"/>
            </w:pPr>
            <w:r>
              <w:t xml:space="preserve"> </w:t>
            </w:r>
          </w:p>
          <w:p w14:paraId="0AF21C48" w14:textId="77777777" w:rsidR="00166605" w:rsidRDefault="00EF57C8">
            <w:pPr>
              <w:spacing w:after="149" w:line="259" w:lineRule="auto"/>
              <w:ind w:left="0" w:firstLine="0"/>
              <w:jc w:val="left"/>
            </w:pPr>
            <w:r>
              <w:t xml:space="preserve"> </w:t>
            </w:r>
          </w:p>
          <w:p w14:paraId="0533ADAF" w14:textId="77777777" w:rsidR="00166605" w:rsidRDefault="00EF57C8">
            <w:pPr>
              <w:spacing w:after="149" w:line="259" w:lineRule="auto"/>
              <w:ind w:left="0" w:firstLine="0"/>
              <w:jc w:val="left"/>
            </w:pPr>
            <w:r>
              <w:t xml:space="preserve"> </w:t>
            </w:r>
          </w:p>
          <w:p w14:paraId="2A9AB68B" w14:textId="77777777" w:rsidR="00166605" w:rsidRDefault="00EF57C8">
            <w:pPr>
              <w:spacing w:after="0" w:line="259" w:lineRule="auto"/>
              <w:ind w:left="0" w:firstLine="0"/>
              <w:jc w:val="left"/>
            </w:pPr>
            <w:r>
              <w:t xml:space="preserve"> </w:t>
            </w:r>
          </w:p>
        </w:tc>
        <w:tc>
          <w:tcPr>
            <w:tcW w:w="1363" w:type="dxa"/>
            <w:tcBorders>
              <w:top w:val="single" w:sz="12" w:space="0" w:color="000000"/>
              <w:left w:val="single" w:sz="12" w:space="0" w:color="000000"/>
              <w:bottom w:val="single" w:sz="12" w:space="0" w:color="000000"/>
              <w:right w:val="nil"/>
            </w:tcBorders>
            <w:vAlign w:val="center"/>
          </w:tcPr>
          <w:p w14:paraId="0C59AD2B" w14:textId="77777777" w:rsidR="00166605" w:rsidRDefault="00EF57C8">
            <w:pPr>
              <w:spacing w:after="117" w:line="259" w:lineRule="auto"/>
              <w:ind w:left="70" w:firstLine="0"/>
            </w:pPr>
            <w:r>
              <w:t xml:space="preserve">Autofinancement </w:t>
            </w:r>
          </w:p>
          <w:p w14:paraId="675506B6" w14:textId="77777777" w:rsidR="00166605" w:rsidRDefault="00EF57C8">
            <w:pPr>
              <w:spacing w:after="149" w:line="259" w:lineRule="auto"/>
              <w:ind w:left="70" w:firstLine="0"/>
              <w:jc w:val="left"/>
            </w:pPr>
            <w:r>
              <w:t xml:space="preserve">Subventions </w:t>
            </w:r>
          </w:p>
          <w:p w14:paraId="43EF67E2" w14:textId="77777777" w:rsidR="00166605" w:rsidRDefault="00EF57C8">
            <w:pPr>
              <w:spacing w:after="149" w:line="259" w:lineRule="auto"/>
              <w:ind w:left="70" w:firstLine="0"/>
              <w:jc w:val="left"/>
            </w:pPr>
            <w:r>
              <w:t xml:space="preserve">Emprunt </w:t>
            </w:r>
          </w:p>
          <w:p w14:paraId="527114EE" w14:textId="77777777" w:rsidR="00166605" w:rsidRDefault="00EF57C8">
            <w:pPr>
              <w:spacing w:after="149" w:line="259" w:lineRule="auto"/>
              <w:ind w:left="70" w:firstLine="0"/>
              <w:jc w:val="left"/>
            </w:pPr>
            <w:r>
              <w:t xml:space="preserve">Autres </w:t>
            </w:r>
          </w:p>
          <w:p w14:paraId="573CC168" w14:textId="77777777" w:rsidR="00166605" w:rsidRDefault="00EF57C8">
            <w:pPr>
              <w:spacing w:after="149" w:line="259" w:lineRule="auto"/>
              <w:ind w:left="70" w:firstLine="0"/>
              <w:jc w:val="left"/>
            </w:pPr>
            <w:r>
              <w:t xml:space="preserve"> </w:t>
            </w:r>
          </w:p>
          <w:p w14:paraId="50D48F8B" w14:textId="77777777" w:rsidR="00166605" w:rsidRDefault="00EF57C8">
            <w:pPr>
              <w:spacing w:after="0" w:line="259" w:lineRule="auto"/>
              <w:ind w:left="70" w:firstLine="0"/>
              <w:jc w:val="left"/>
            </w:pPr>
            <w:r>
              <w:t xml:space="preserve"> </w:t>
            </w:r>
          </w:p>
        </w:tc>
        <w:tc>
          <w:tcPr>
            <w:tcW w:w="2239" w:type="dxa"/>
            <w:tcBorders>
              <w:top w:val="single" w:sz="12" w:space="0" w:color="000000"/>
              <w:left w:val="nil"/>
              <w:bottom w:val="single" w:sz="12" w:space="0" w:color="000000"/>
              <w:right w:val="nil"/>
            </w:tcBorders>
            <w:vAlign w:val="center"/>
          </w:tcPr>
          <w:p w14:paraId="05939C65" w14:textId="77777777" w:rsidR="00166605" w:rsidRDefault="00EF57C8">
            <w:pPr>
              <w:spacing w:after="117" w:line="259" w:lineRule="auto"/>
              <w:ind w:left="0" w:right="168" w:firstLine="0"/>
              <w:jc w:val="right"/>
            </w:pPr>
            <w:r>
              <w:t xml:space="preserve"> </w:t>
            </w:r>
          </w:p>
          <w:p w14:paraId="0AE37A74" w14:textId="77777777" w:rsidR="00166605" w:rsidRDefault="00EF57C8">
            <w:pPr>
              <w:spacing w:after="149" w:line="259" w:lineRule="auto"/>
              <w:ind w:left="0" w:right="168" w:firstLine="0"/>
              <w:jc w:val="right"/>
            </w:pPr>
            <w:r>
              <w:t xml:space="preserve"> </w:t>
            </w:r>
          </w:p>
          <w:p w14:paraId="53DD6A9D" w14:textId="77777777" w:rsidR="00166605" w:rsidRDefault="00EF57C8">
            <w:pPr>
              <w:spacing w:after="149" w:line="259" w:lineRule="auto"/>
              <w:ind w:left="0" w:right="168" w:firstLine="0"/>
              <w:jc w:val="right"/>
            </w:pPr>
            <w:r>
              <w:t xml:space="preserve"> </w:t>
            </w:r>
          </w:p>
          <w:p w14:paraId="704FE4E5" w14:textId="77777777" w:rsidR="00166605" w:rsidRDefault="00EF57C8">
            <w:pPr>
              <w:spacing w:after="149" w:line="259" w:lineRule="auto"/>
              <w:ind w:left="0" w:right="168" w:firstLine="0"/>
              <w:jc w:val="right"/>
            </w:pPr>
            <w:r>
              <w:t xml:space="preserve"> </w:t>
            </w:r>
          </w:p>
          <w:p w14:paraId="440D198E" w14:textId="77777777" w:rsidR="00166605" w:rsidRDefault="00EF57C8">
            <w:pPr>
              <w:spacing w:after="149" w:line="259" w:lineRule="auto"/>
              <w:ind w:left="0" w:right="168" w:firstLine="0"/>
              <w:jc w:val="right"/>
            </w:pPr>
            <w:r>
              <w:t xml:space="preserve"> </w:t>
            </w:r>
          </w:p>
          <w:p w14:paraId="459A39DF" w14:textId="77777777" w:rsidR="00166605" w:rsidRDefault="00EF57C8">
            <w:pPr>
              <w:spacing w:after="0" w:line="259" w:lineRule="auto"/>
              <w:ind w:left="0" w:right="168" w:firstLine="0"/>
              <w:jc w:val="right"/>
            </w:pPr>
            <w:r>
              <w:t xml:space="preserve"> </w:t>
            </w:r>
          </w:p>
        </w:tc>
        <w:tc>
          <w:tcPr>
            <w:tcW w:w="1506" w:type="dxa"/>
            <w:tcBorders>
              <w:top w:val="single" w:sz="12" w:space="0" w:color="000000"/>
              <w:left w:val="nil"/>
              <w:bottom w:val="single" w:sz="12" w:space="0" w:color="000000"/>
              <w:right w:val="single" w:sz="12" w:space="0" w:color="000000"/>
            </w:tcBorders>
          </w:tcPr>
          <w:p w14:paraId="48AAFF52" w14:textId="77777777" w:rsidR="00166605" w:rsidRDefault="00166605">
            <w:pPr>
              <w:spacing w:after="160" w:line="259" w:lineRule="auto"/>
              <w:ind w:left="0" w:firstLine="0"/>
              <w:jc w:val="left"/>
            </w:pPr>
          </w:p>
        </w:tc>
      </w:tr>
      <w:tr w:rsidR="00166605" w14:paraId="518941AD" w14:textId="77777777" w:rsidTr="00F32ABC">
        <w:trPr>
          <w:trHeight w:val="362"/>
        </w:trPr>
        <w:tc>
          <w:tcPr>
            <w:tcW w:w="3607" w:type="dxa"/>
            <w:tcBorders>
              <w:top w:val="single" w:sz="12" w:space="0" w:color="000000"/>
              <w:left w:val="single" w:sz="12" w:space="0" w:color="000000"/>
              <w:bottom w:val="single" w:sz="12" w:space="0" w:color="000000"/>
              <w:right w:val="nil"/>
            </w:tcBorders>
          </w:tcPr>
          <w:p w14:paraId="3C42DD0F" w14:textId="77777777" w:rsidR="00166605" w:rsidRDefault="00EF57C8">
            <w:pPr>
              <w:spacing w:after="0" w:line="259" w:lineRule="auto"/>
              <w:ind w:left="66" w:firstLine="0"/>
              <w:jc w:val="left"/>
            </w:pPr>
            <w:r>
              <w:rPr>
                <w:b/>
              </w:rPr>
              <w:t xml:space="preserve">Total </w:t>
            </w:r>
          </w:p>
        </w:tc>
        <w:tc>
          <w:tcPr>
            <w:tcW w:w="1349" w:type="dxa"/>
            <w:tcBorders>
              <w:top w:val="single" w:sz="12" w:space="0" w:color="000000"/>
              <w:left w:val="nil"/>
              <w:bottom w:val="single" w:sz="12" w:space="0" w:color="000000"/>
              <w:right w:val="single" w:sz="12" w:space="0" w:color="000000"/>
            </w:tcBorders>
          </w:tcPr>
          <w:p w14:paraId="6C274BA8" w14:textId="77777777" w:rsidR="00166605" w:rsidRDefault="00EF57C8">
            <w:pPr>
              <w:spacing w:after="0" w:line="259" w:lineRule="auto"/>
              <w:ind w:left="0" w:firstLine="0"/>
              <w:jc w:val="left"/>
            </w:pPr>
            <w:r>
              <w:rPr>
                <w:b/>
              </w:rPr>
              <w:t xml:space="preserve"> </w:t>
            </w:r>
          </w:p>
        </w:tc>
        <w:tc>
          <w:tcPr>
            <w:tcW w:w="1363" w:type="dxa"/>
            <w:tcBorders>
              <w:top w:val="single" w:sz="12" w:space="0" w:color="000000"/>
              <w:left w:val="single" w:sz="12" w:space="0" w:color="000000"/>
              <w:bottom w:val="single" w:sz="12" w:space="0" w:color="000000"/>
              <w:right w:val="nil"/>
            </w:tcBorders>
          </w:tcPr>
          <w:p w14:paraId="3A8E699D" w14:textId="77777777" w:rsidR="00166605" w:rsidRDefault="00EF57C8">
            <w:pPr>
              <w:spacing w:after="0" w:line="259" w:lineRule="auto"/>
              <w:ind w:left="70" w:firstLine="0"/>
              <w:jc w:val="left"/>
            </w:pPr>
            <w:r>
              <w:rPr>
                <w:b/>
              </w:rPr>
              <w:t xml:space="preserve">Total </w:t>
            </w:r>
          </w:p>
        </w:tc>
        <w:tc>
          <w:tcPr>
            <w:tcW w:w="2239" w:type="dxa"/>
            <w:tcBorders>
              <w:top w:val="single" w:sz="12" w:space="0" w:color="000000"/>
              <w:left w:val="nil"/>
              <w:bottom w:val="single" w:sz="12" w:space="0" w:color="000000"/>
              <w:right w:val="nil"/>
            </w:tcBorders>
          </w:tcPr>
          <w:p w14:paraId="04767000" w14:textId="77777777" w:rsidR="00166605" w:rsidRDefault="00EF57C8">
            <w:pPr>
              <w:spacing w:after="0" w:line="259" w:lineRule="auto"/>
              <w:ind w:left="0" w:right="171" w:firstLine="0"/>
              <w:jc w:val="right"/>
            </w:pPr>
            <w:r>
              <w:rPr>
                <w:b/>
              </w:rPr>
              <w:t xml:space="preserve"> </w:t>
            </w:r>
          </w:p>
        </w:tc>
        <w:tc>
          <w:tcPr>
            <w:tcW w:w="1506" w:type="dxa"/>
            <w:tcBorders>
              <w:top w:val="single" w:sz="12" w:space="0" w:color="000000"/>
              <w:left w:val="nil"/>
              <w:bottom w:val="single" w:sz="12" w:space="0" w:color="000000"/>
              <w:right w:val="single" w:sz="12" w:space="0" w:color="000000"/>
            </w:tcBorders>
          </w:tcPr>
          <w:p w14:paraId="4EB359CF" w14:textId="77777777" w:rsidR="00166605" w:rsidRDefault="00166605">
            <w:pPr>
              <w:spacing w:after="160" w:line="259" w:lineRule="auto"/>
              <w:ind w:left="0" w:firstLine="0"/>
              <w:jc w:val="left"/>
            </w:pPr>
          </w:p>
        </w:tc>
      </w:tr>
    </w:tbl>
    <w:p w14:paraId="19A95DC5" w14:textId="77777777" w:rsidR="00166605" w:rsidRDefault="00EF57C8">
      <w:pPr>
        <w:spacing w:after="0" w:line="259" w:lineRule="auto"/>
        <w:ind w:left="835" w:firstLine="0"/>
        <w:jc w:val="left"/>
      </w:pPr>
      <w:r>
        <w:t xml:space="preserve"> </w:t>
      </w:r>
    </w:p>
    <w:p w14:paraId="117F12D4" w14:textId="77777777" w:rsidR="00166605" w:rsidRDefault="00EF57C8">
      <w:pPr>
        <w:numPr>
          <w:ilvl w:val="0"/>
          <w:numId w:val="5"/>
        </w:numPr>
        <w:spacing w:after="8"/>
        <w:ind w:hanging="269"/>
        <w:jc w:val="left"/>
      </w:pPr>
      <w:r>
        <w:rPr>
          <w:b/>
          <w:color w:val="00007F"/>
          <w:u w:val="single" w:color="00007F"/>
        </w:rPr>
        <w:t>/</w:t>
      </w:r>
      <w:r>
        <w:rPr>
          <w:b/>
          <w:color w:val="00007F"/>
          <w:sz w:val="13"/>
          <w:u w:val="single" w:color="00007F"/>
        </w:rPr>
        <w:t xml:space="preserve"> </w:t>
      </w:r>
      <w:r>
        <w:rPr>
          <w:b/>
          <w:color w:val="00007F"/>
          <w:u w:val="single" w:color="00007F"/>
        </w:rPr>
        <w:t>DOCUMENTS</w:t>
      </w:r>
      <w:r>
        <w:rPr>
          <w:b/>
          <w:color w:val="00007F"/>
          <w:sz w:val="13"/>
          <w:u w:val="single" w:color="00007F"/>
        </w:rPr>
        <w:t xml:space="preserve"> </w:t>
      </w:r>
      <w:r>
        <w:rPr>
          <w:b/>
          <w:color w:val="00007F"/>
          <w:u w:val="single" w:color="00007F"/>
        </w:rPr>
        <w:t>SPECIFIQUES</w:t>
      </w:r>
      <w:r>
        <w:rPr>
          <w:b/>
          <w:color w:val="00007F"/>
          <w:sz w:val="13"/>
          <w:u w:val="single" w:color="00007F"/>
        </w:rPr>
        <w:t xml:space="preserve"> </w:t>
      </w:r>
      <w:r>
        <w:rPr>
          <w:b/>
          <w:color w:val="00007F"/>
          <w:u w:val="single" w:color="00007F"/>
        </w:rPr>
        <w:t>A</w:t>
      </w:r>
      <w:r>
        <w:rPr>
          <w:b/>
          <w:color w:val="00007F"/>
          <w:sz w:val="13"/>
          <w:u w:val="single" w:color="00007F"/>
        </w:rPr>
        <w:t xml:space="preserve"> </w:t>
      </w:r>
      <w:r>
        <w:rPr>
          <w:b/>
          <w:color w:val="00007F"/>
          <w:u w:val="single" w:color="00007F"/>
        </w:rPr>
        <w:t>FOURNIR</w:t>
      </w:r>
      <w:r>
        <w:rPr>
          <w:b/>
          <w:color w:val="00007F"/>
        </w:rPr>
        <w:t xml:space="preserve"> </w:t>
      </w:r>
    </w:p>
    <w:p w14:paraId="530214B3" w14:textId="77777777" w:rsidR="00166605" w:rsidRDefault="00EF57C8">
      <w:pPr>
        <w:spacing w:after="150" w:line="259" w:lineRule="auto"/>
        <w:ind w:left="835" w:firstLine="0"/>
        <w:jc w:val="left"/>
      </w:pPr>
      <w:r>
        <w:t xml:space="preserve"> </w:t>
      </w:r>
    </w:p>
    <w:p w14:paraId="4189FA29" w14:textId="77777777" w:rsidR="00F32ABC" w:rsidRDefault="00EF57C8">
      <w:pPr>
        <w:spacing w:after="28"/>
        <w:ind w:left="1126" w:right="7874"/>
        <w:rPr>
          <w:rFonts w:ascii="Arial" w:eastAsia="Arial" w:hAnsi="Arial" w:cs="Arial"/>
          <w:sz w:val="28"/>
        </w:rPr>
      </w:pPr>
      <w:r>
        <w:rPr>
          <w:rFonts w:ascii="Arial" w:eastAsia="Arial" w:hAnsi="Arial" w:cs="Arial"/>
          <w:sz w:val="28"/>
        </w:rPr>
        <w:t xml:space="preserve"> </w:t>
      </w:r>
      <w:r>
        <w:t xml:space="preserve">Les devis détaillés </w:t>
      </w:r>
      <w:r>
        <w:rPr>
          <w:rFonts w:ascii="Arial" w:eastAsia="Arial" w:hAnsi="Arial" w:cs="Arial"/>
          <w:sz w:val="28"/>
        </w:rPr>
        <w:t xml:space="preserve"> </w:t>
      </w:r>
    </w:p>
    <w:p w14:paraId="11E0EE06" w14:textId="654EC292" w:rsidR="00166605" w:rsidRDefault="00EF57C8">
      <w:pPr>
        <w:spacing w:after="28"/>
        <w:ind w:left="1126" w:right="7874"/>
      </w:pPr>
      <w:r>
        <w:t xml:space="preserve">Le cahier des charges  </w:t>
      </w:r>
    </w:p>
    <w:p w14:paraId="540FB079" w14:textId="44D0D816" w:rsidR="00166605" w:rsidRDefault="00166605" w:rsidP="00F32ABC">
      <w:pPr>
        <w:spacing w:after="21" w:line="259" w:lineRule="auto"/>
        <w:ind w:left="835" w:firstLine="0"/>
        <w:jc w:val="left"/>
      </w:pPr>
    </w:p>
    <w:p w14:paraId="726034C1" w14:textId="413319D2" w:rsidR="00166605" w:rsidRDefault="00EF57C8">
      <w:pPr>
        <w:spacing w:after="21" w:line="259" w:lineRule="auto"/>
        <w:ind w:left="835" w:firstLine="0"/>
        <w:jc w:val="left"/>
      </w:pPr>
      <w:r>
        <w:t xml:space="preserve"> </w:t>
      </w:r>
    </w:p>
    <w:p w14:paraId="6FD4CD51" w14:textId="77777777" w:rsidR="00166605" w:rsidRDefault="00EF57C8">
      <w:pPr>
        <w:spacing w:after="24" w:line="259" w:lineRule="auto"/>
        <w:ind w:left="835" w:firstLine="0"/>
        <w:jc w:val="left"/>
      </w:pPr>
      <w:r>
        <w:t xml:space="preserve"> </w:t>
      </w:r>
    </w:p>
    <w:p w14:paraId="51D58A58" w14:textId="77777777" w:rsidR="00166605" w:rsidRDefault="00EF57C8">
      <w:pPr>
        <w:spacing w:after="0" w:line="259" w:lineRule="auto"/>
        <w:ind w:left="835" w:firstLine="0"/>
        <w:jc w:val="left"/>
      </w:pPr>
      <w:r>
        <w:t xml:space="preserve"> </w:t>
      </w:r>
    </w:p>
    <w:p w14:paraId="313456D6" w14:textId="6C108B07" w:rsidR="00166605" w:rsidRPr="00F32ABC" w:rsidRDefault="00EF57C8" w:rsidP="00F32ABC">
      <w:pPr>
        <w:spacing w:after="0" w:line="259" w:lineRule="auto"/>
        <w:ind w:left="835" w:firstLine="0"/>
        <w:rPr>
          <w:b/>
          <w:color w:val="auto"/>
          <w:sz w:val="20"/>
          <w:szCs w:val="20"/>
        </w:rPr>
      </w:pPr>
      <w:r w:rsidRPr="00F32ABC">
        <w:rPr>
          <w:b/>
        </w:rPr>
        <w:t xml:space="preserve"> </w:t>
      </w:r>
      <w:r w:rsidR="00F32ABC" w:rsidRPr="00F32ABC">
        <w:rPr>
          <w:b/>
          <w:sz w:val="20"/>
          <w:szCs w:val="20"/>
        </w:rPr>
        <w:t>Ann</w:t>
      </w:r>
      <w:r w:rsidRPr="00F32ABC">
        <w:rPr>
          <w:b/>
          <w:color w:val="auto"/>
          <w:sz w:val="20"/>
          <w:szCs w:val="20"/>
        </w:rPr>
        <w:t xml:space="preserve">exe 5 : Mandat de Pouvoir Si co-gérance (plusieurs personnes physiques dans le k-bis à la rubrique « administration ») </w:t>
      </w:r>
    </w:p>
    <w:p w14:paraId="3FF40B29" w14:textId="77777777" w:rsidR="00166605" w:rsidRPr="00F32ABC" w:rsidRDefault="00166605">
      <w:pPr>
        <w:spacing w:after="27" w:line="259" w:lineRule="auto"/>
        <w:ind w:left="806" w:firstLine="0"/>
        <w:jc w:val="left"/>
        <w:rPr>
          <w:sz w:val="20"/>
          <w:szCs w:val="20"/>
        </w:rPr>
      </w:pPr>
    </w:p>
    <w:p w14:paraId="105CFF4F" w14:textId="77777777" w:rsidR="00166605" w:rsidRDefault="00EF57C8">
      <w:pPr>
        <w:spacing w:after="21" w:line="259" w:lineRule="auto"/>
        <w:ind w:left="835" w:firstLine="0"/>
        <w:jc w:val="left"/>
      </w:pPr>
      <w:r>
        <w:t xml:space="preserve"> </w:t>
      </w:r>
    </w:p>
    <w:p w14:paraId="5ABB4440" w14:textId="77777777" w:rsidR="00166605" w:rsidRDefault="00EF57C8">
      <w:pPr>
        <w:spacing w:after="29"/>
        <w:ind w:left="830" w:right="32"/>
      </w:pPr>
      <w:r>
        <w:t xml:space="preserve">Mandant N° 1 </w:t>
      </w:r>
    </w:p>
    <w:p w14:paraId="5D364130" w14:textId="77777777" w:rsidR="00166605" w:rsidRDefault="00EF57C8">
      <w:pPr>
        <w:spacing w:after="21" w:line="259" w:lineRule="auto"/>
        <w:ind w:left="835" w:firstLine="0"/>
        <w:jc w:val="left"/>
      </w:pPr>
      <w:r>
        <w:t xml:space="preserve"> </w:t>
      </w:r>
    </w:p>
    <w:p w14:paraId="056FA489" w14:textId="77777777" w:rsidR="00166605" w:rsidRDefault="00EF57C8">
      <w:pPr>
        <w:spacing w:after="29"/>
        <w:ind w:left="830" w:right="32"/>
      </w:pPr>
      <w:r>
        <w:t xml:space="preserve">Je soussigné(e) ......................................................................................................................................................................... </w:t>
      </w:r>
    </w:p>
    <w:p w14:paraId="2707C3EF" w14:textId="77777777" w:rsidR="00166605" w:rsidRDefault="00EF57C8">
      <w:pPr>
        <w:spacing w:after="32"/>
        <w:ind w:left="830" w:right="32"/>
      </w:pPr>
      <w:r>
        <w:t xml:space="preserve">                                  Nom                                                      Prénom </w:t>
      </w:r>
    </w:p>
    <w:p w14:paraId="6FF46916" w14:textId="77777777" w:rsidR="00166605" w:rsidRDefault="00EF57C8">
      <w:pPr>
        <w:spacing w:after="21" w:line="259" w:lineRule="auto"/>
        <w:ind w:left="835" w:firstLine="0"/>
        <w:jc w:val="left"/>
      </w:pPr>
      <w:r>
        <w:t xml:space="preserve"> </w:t>
      </w:r>
    </w:p>
    <w:p w14:paraId="0E7052DA" w14:textId="77777777" w:rsidR="00166605" w:rsidRDefault="00EF57C8">
      <w:pPr>
        <w:spacing w:after="29"/>
        <w:ind w:left="830" w:right="32"/>
      </w:pPr>
      <w:r>
        <w:t xml:space="preserve">Co-gérant de l’entreprise ............................................................................................................................................................... </w:t>
      </w:r>
    </w:p>
    <w:p w14:paraId="0627315E" w14:textId="77777777" w:rsidR="00166605" w:rsidRDefault="00EF57C8">
      <w:pPr>
        <w:spacing w:after="21" w:line="259" w:lineRule="auto"/>
        <w:ind w:left="799"/>
        <w:jc w:val="center"/>
      </w:pPr>
      <w:r>
        <w:t xml:space="preserve">Nom de l’entreprise </w:t>
      </w:r>
    </w:p>
    <w:p w14:paraId="289D9128" w14:textId="77777777" w:rsidR="00166605" w:rsidRDefault="00EF57C8">
      <w:pPr>
        <w:spacing w:after="21" w:line="259" w:lineRule="auto"/>
        <w:ind w:left="839" w:firstLine="0"/>
        <w:jc w:val="center"/>
      </w:pPr>
      <w:r>
        <w:t xml:space="preserve"> </w:t>
      </w:r>
    </w:p>
    <w:p w14:paraId="3FD6733D" w14:textId="77777777" w:rsidR="00166605" w:rsidRDefault="00EF57C8">
      <w:pPr>
        <w:spacing w:after="21" w:line="259" w:lineRule="auto"/>
        <w:ind w:left="839" w:firstLine="0"/>
        <w:jc w:val="center"/>
      </w:pPr>
      <w:r>
        <w:t xml:space="preserve"> </w:t>
      </w:r>
    </w:p>
    <w:p w14:paraId="210FBE7C" w14:textId="77777777" w:rsidR="00166605" w:rsidRDefault="00EF57C8">
      <w:pPr>
        <w:spacing w:after="29"/>
        <w:ind w:left="830" w:right="32"/>
      </w:pPr>
      <w:r>
        <w:t xml:space="preserve">Mandant N° 2 </w:t>
      </w:r>
    </w:p>
    <w:p w14:paraId="740B4DEC" w14:textId="77777777" w:rsidR="00166605" w:rsidRDefault="00EF57C8">
      <w:pPr>
        <w:spacing w:after="21" w:line="259" w:lineRule="auto"/>
        <w:ind w:left="835" w:firstLine="0"/>
        <w:jc w:val="left"/>
      </w:pPr>
      <w:r>
        <w:t xml:space="preserve"> </w:t>
      </w:r>
    </w:p>
    <w:p w14:paraId="70B93D62" w14:textId="77777777" w:rsidR="00166605" w:rsidRDefault="00EF57C8">
      <w:pPr>
        <w:spacing w:after="32"/>
        <w:ind w:left="830" w:right="32"/>
      </w:pPr>
      <w:r>
        <w:t xml:space="preserve">Je soussigné(e) ......................................................................................................................................................................... </w:t>
      </w:r>
    </w:p>
    <w:p w14:paraId="0D74D31D" w14:textId="77777777" w:rsidR="00166605" w:rsidRDefault="00EF57C8">
      <w:pPr>
        <w:spacing w:after="29"/>
        <w:ind w:left="830" w:right="32"/>
      </w:pPr>
      <w:r>
        <w:t xml:space="preserve">                                  Nom                                                      Prénom </w:t>
      </w:r>
    </w:p>
    <w:p w14:paraId="55D3B269" w14:textId="77777777" w:rsidR="00166605" w:rsidRDefault="00EF57C8">
      <w:pPr>
        <w:spacing w:after="21" w:line="259" w:lineRule="auto"/>
        <w:ind w:left="835" w:firstLine="0"/>
        <w:jc w:val="left"/>
      </w:pPr>
      <w:r>
        <w:t xml:space="preserve"> </w:t>
      </w:r>
    </w:p>
    <w:p w14:paraId="35704CCC" w14:textId="77777777" w:rsidR="00166605" w:rsidRDefault="00EF57C8">
      <w:pPr>
        <w:spacing w:after="29"/>
        <w:ind w:left="830" w:right="32"/>
      </w:pPr>
      <w:r>
        <w:t xml:space="preserve">Co-gérant de l’entreprise ............................................................................................................................................................... </w:t>
      </w:r>
    </w:p>
    <w:p w14:paraId="303F021B" w14:textId="77777777" w:rsidR="00166605" w:rsidRDefault="00EF57C8">
      <w:pPr>
        <w:spacing w:after="21" w:line="259" w:lineRule="auto"/>
        <w:ind w:left="799"/>
        <w:jc w:val="center"/>
      </w:pPr>
      <w:r>
        <w:t xml:space="preserve">Nom de l’entreprise </w:t>
      </w:r>
    </w:p>
    <w:p w14:paraId="7C409109" w14:textId="77777777" w:rsidR="00166605" w:rsidRDefault="00EF57C8">
      <w:pPr>
        <w:spacing w:after="21" w:line="259" w:lineRule="auto"/>
        <w:ind w:left="839" w:firstLine="0"/>
        <w:jc w:val="center"/>
      </w:pPr>
      <w:r>
        <w:t xml:space="preserve"> </w:t>
      </w:r>
    </w:p>
    <w:p w14:paraId="5408EE32" w14:textId="77777777" w:rsidR="00166605" w:rsidRDefault="00EF57C8">
      <w:pPr>
        <w:spacing w:after="21" w:line="259" w:lineRule="auto"/>
        <w:ind w:left="839" w:firstLine="0"/>
        <w:jc w:val="center"/>
      </w:pPr>
      <w:r>
        <w:t xml:space="preserve"> </w:t>
      </w:r>
    </w:p>
    <w:p w14:paraId="75A6CB9A" w14:textId="77777777" w:rsidR="00166605" w:rsidRDefault="00EF57C8">
      <w:pPr>
        <w:spacing w:after="32"/>
        <w:ind w:left="830" w:right="32"/>
      </w:pPr>
      <w:r>
        <w:t xml:space="preserve">Mandant N° 3 </w:t>
      </w:r>
    </w:p>
    <w:p w14:paraId="1ADDD22D" w14:textId="77777777" w:rsidR="00166605" w:rsidRDefault="00EF57C8">
      <w:pPr>
        <w:spacing w:after="21" w:line="259" w:lineRule="auto"/>
        <w:ind w:left="835" w:firstLine="0"/>
        <w:jc w:val="left"/>
      </w:pPr>
      <w:r>
        <w:t xml:space="preserve"> </w:t>
      </w:r>
    </w:p>
    <w:p w14:paraId="4AD4CC4F" w14:textId="77777777" w:rsidR="00166605" w:rsidRDefault="00EF57C8">
      <w:pPr>
        <w:spacing w:after="29"/>
        <w:ind w:left="830" w:right="32"/>
      </w:pPr>
      <w:r>
        <w:t xml:space="preserve">Je soussigné(e) ......................................................................................................................................................................... </w:t>
      </w:r>
    </w:p>
    <w:p w14:paraId="60AEC2DF" w14:textId="77777777" w:rsidR="00166605" w:rsidRDefault="00EF57C8">
      <w:pPr>
        <w:spacing w:after="29"/>
        <w:ind w:left="830" w:right="32"/>
      </w:pPr>
      <w:r>
        <w:t xml:space="preserve">                                  Nom                                                      Prénom </w:t>
      </w:r>
    </w:p>
    <w:p w14:paraId="2B76CC7D" w14:textId="77777777" w:rsidR="00166605" w:rsidRDefault="00EF57C8">
      <w:pPr>
        <w:spacing w:after="21" w:line="259" w:lineRule="auto"/>
        <w:ind w:left="835" w:firstLine="0"/>
        <w:jc w:val="left"/>
      </w:pPr>
      <w:r>
        <w:t xml:space="preserve"> </w:t>
      </w:r>
    </w:p>
    <w:p w14:paraId="078FAB55" w14:textId="77777777" w:rsidR="00166605" w:rsidRDefault="00EF57C8">
      <w:pPr>
        <w:spacing w:after="29"/>
        <w:ind w:left="830" w:right="32"/>
      </w:pPr>
      <w:r>
        <w:t xml:space="preserve">Co-gérant de l’entreprise ............................................................................................................................................................... </w:t>
      </w:r>
    </w:p>
    <w:p w14:paraId="2DACA024" w14:textId="77777777" w:rsidR="00166605" w:rsidRDefault="00EF57C8">
      <w:pPr>
        <w:spacing w:after="21" w:line="259" w:lineRule="auto"/>
        <w:ind w:left="799"/>
        <w:jc w:val="center"/>
      </w:pPr>
      <w:r>
        <w:t xml:space="preserve">Nom de l’entreprise </w:t>
      </w:r>
    </w:p>
    <w:p w14:paraId="52884AC3" w14:textId="77777777" w:rsidR="00166605" w:rsidRDefault="00EF57C8">
      <w:pPr>
        <w:spacing w:after="24" w:line="259" w:lineRule="auto"/>
        <w:ind w:left="839" w:firstLine="0"/>
        <w:jc w:val="center"/>
      </w:pPr>
      <w:r>
        <w:t xml:space="preserve"> </w:t>
      </w:r>
    </w:p>
    <w:p w14:paraId="51A8F1D5" w14:textId="77777777" w:rsidR="00166605" w:rsidRDefault="00EF57C8">
      <w:pPr>
        <w:spacing w:after="21" w:line="259" w:lineRule="auto"/>
        <w:ind w:left="839" w:firstLine="0"/>
        <w:jc w:val="center"/>
      </w:pPr>
      <w:r>
        <w:t xml:space="preserve"> </w:t>
      </w:r>
    </w:p>
    <w:p w14:paraId="59524DCC" w14:textId="77777777" w:rsidR="00166605" w:rsidRDefault="00EF57C8">
      <w:pPr>
        <w:spacing w:after="21" w:line="259" w:lineRule="auto"/>
        <w:ind w:left="839" w:firstLine="0"/>
        <w:jc w:val="center"/>
      </w:pPr>
      <w:r>
        <w:t xml:space="preserve"> </w:t>
      </w:r>
    </w:p>
    <w:p w14:paraId="457F67A5" w14:textId="77777777" w:rsidR="00166605" w:rsidRDefault="00EF57C8">
      <w:pPr>
        <w:spacing w:after="29"/>
        <w:ind w:left="830" w:right="32"/>
      </w:pPr>
      <w:r>
        <w:t xml:space="preserve">Déclare (nt) donner pouvoirs  </w:t>
      </w:r>
    </w:p>
    <w:p w14:paraId="43B80B4B" w14:textId="77777777" w:rsidR="00166605" w:rsidRDefault="00EF57C8">
      <w:pPr>
        <w:spacing w:after="21" w:line="259" w:lineRule="auto"/>
        <w:ind w:left="835" w:firstLine="0"/>
        <w:jc w:val="left"/>
      </w:pPr>
      <w:r>
        <w:t xml:space="preserve"> </w:t>
      </w:r>
    </w:p>
    <w:p w14:paraId="06961ABC" w14:textId="77777777" w:rsidR="00166605" w:rsidRDefault="00EF57C8">
      <w:pPr>
        <w:spacing w:after="29"/>
        <w:ind w:left="830" w:right="32"/>
      </w:pPr>
      <w:r>
        <w:t xml:space="preserve">A : ............................................................................................................................................................................................ </w:t>
      </w:r>
    </w:p>
    <w:p w14:paraId="478C53A5" w14:textId="77777777" w:rsidR="00166605" w:rsidRDefault="00EF57C8">
      <w:pPr>
        <w:spacing w:after="29"/>
        <w:ind w:left="830" w:right="32"/>
      </w:pPr>
      <w:r>
        <w:t xml:space="preserve">                                  Nom                                                      Prénom </w:t>
      </w:r>
    </w:p>
    <w:p w14:paraId="6D71C75E" w14:textId="77777777" w:rsidR="00166605" w:rsidRDefault="00EF57C8">
      <w:pPr>
        <w:spacing w:after="21" w:line="259" w:lineRule="auto"/>
        <w:ind w:left="835" w:firstLine="0"/>
        <w:jc w:val="left"/>
      </w:pPr>
      <w:r>
        <w:t xml:space="preserve"> </w:t>
      </w:r>
    </w:p>
    <w:p w14:paraId="40FA469A" w14:textId="77777777" w:rsidR="00166605" w:rsidRDefault="00EF57C8">
      <w:pPr>
        <w:spacing w:after="32"/>
        <w:ind w:left="830" w:right="32"/>
      </w:pPr>
      <w:r>
        <w:t xml:space="preserve">En  qualité de  ............................................................................................................................................................................ </w:t>
      </w:r>
    </w:p>
    <w:p w14:paraId="5C7359AF" w14:textId="77777777" w:rsidR="00166605" w:rsidRDefault="00EF57C8">
      <w:pPr>
        <w:spacing w:after="21" w:line="259" w:lineRule="auto"/>
        <w:ind w:left="835" w:firstLine="0"/>
        <w:jc w:val="left"/>
      </w:pPr>
      <w:r>
        <w:t xml:space="preserve"> </w:t>
      </w:r>
    </w:p>
    <w:p w14:paraId="50448350" w14:textId="77777777" w:rsidR="00166605" w:rsidRDefault="00EF57C8">
      <w:pPr>
        <w:spacing w:after="33"/>
        <w:ind w:left="830" w:right="32"/>
      </w:pPr>
      <w:r>
        <w:t xml:space="preserve">Pour déposer une demande d’aide à l’équipement d’exploitation forestière et prendre tous les engagements au nom de l’entreprise susmentionnée conditionnant l’octroi de cette aide </w:t>
      </w:r>
    </w:p>
    <w:p w14:paraId="6F6E6DC0" w14:textId="77777777" w:rsidR="00166605" w:rsidRDefault="00EF57C8">
      <w:pPr>
        <w:spacing w:after="21" w:line="259" w:lineRule="auto"/>
        <w:ind w:left="835" w:firstLine="0"/>
        <w:jc w:val="left"/>
      </w:pPr>
      <w:r>
        <w:t xml:space="preserve"> </w:t>
      </w:r>
    </w:p>
    <w:p w14:paraId="7A7548D8" w14:textId="77777777" w:rsidR="00166605" w:rsidRDefault="00EF57C8">
      <w:pPr>
        <w:spacing w:after="24" w:line="259" w:lineRule="auto"/>
        <w:ind w:left="835" w:firstLine="0"/>
        <w:jc w:val="left"/>
      </w:pPr>
      <w:r>
        <w:t xml:space="preserve"> </w:t>
      </w:r>
    </w:p>
    <w:p w14:paraId="00788E78" w14:textId="77777777" w:rsidR="00166605" w:rsidRDefault="00EF57C8">
      <w:pPr>
        <w:spacing w:after="29"/>
        <w:ind w:left="830" w:right="32"/>
      </w:pPr>
      <w:r>
        <w:t xml:space="preserve">Fait à .....................................................Le.................................... </w:t>
      </w:r>
    </w:p>
    <w:p w14:paraId="2BFE38C8" w14:textId="77777777" w:rsidR="00166605" w:rsidRDefault="00EF57C8">
      <w:pPr>
        <w:spacing w:after="0" w:line="259" w:lineRule="auto"/>
        <w:ind w:left="835" w:firstLine="0"/>
        <w:jc w:val="left"/>
      </w:pPr>
      <w:r>
        <w:t xml:space="preserve"> </w:t>
      </w:r>
    </w:p>
    <w:tbl>
      <w:tblPr>
        <w:tblStyle w:val="TableGrid"/>
        <w:tblW w:w="8574" w:type="dxa"/>
        <w:tblInd w:w="766" w:type="dxa"/>
        <w:tblCellMar>
          <w:top w:w="72" w:type="dxa"/>
          <w:left w:w="70" w:type="dxa"/>
          <w:right w:w="115" w:type="dxa"/>
        </w:tblCellMar>
        <w:tblLook w:val="04A0" w:firstRow="1" w:lastRow="0" w:firstColumn="1" w:lastColumn="0" w:noHBand="0" w:noVBand="1"/>
      </w:tblPr>
      <w:tblGrid>
        <w:gridCol w:w="4286"/>
        <w:gridCol w:w="4288"/>
      </w:tblGrid>
      <w:tr w:rsidR="00166605" w14:paraId="31094D6B" w14:textId="77777777" w:rsidTr="00F32ABC">
        <w:trPr>
          <w:trHeight w:val="1252"/>
        </w:trPr>
        <w:tc>
          <w:tcPr>
            <w:tcW w:w="4286" w:type="dxa"/>
            <w:tcBorders>
              <w:top w:val="single" w:sz="4" w:space="0" w:color="000000"/>
              <w:left w:val="single" w:sz="4" w:space="0" w:color="000000"/>
              <w:bottom w:val="single" w:sz="4" w:space="0" w:color="000000"/>
              <w:right w:val="single" w:sz="4" w:space="0" w:color="000000"/>
            </w:tcBorders>
          </w:tcPr>
          <w:p w14:paraId="52D52A6C" w14:textId="77777777" w:rsidR="00166605" w:rsidRDefault="00EF57C8">
            <w:pPr>
              <w:spacing w:after="21" w:line="259" w:lineRule="auto"/>
              <w:ind w:left="0" w:firstLine="0"/>
              <w:jc w:val="left"/>
            </w:pPr>
            <w:r>
              <w:t xml:space="preserve">Nom du Mandant n°1 :  ............................................ </w:t>
            </w:r>
          </w:p>
          <w:p w14:paraId="56C94770" w14:textId="77777777" w:rsidR="00166605" w:rsidRDefault="00EF57C8">
            <w:pPr>
              <w:spacing w:after="21" w:line="259" w:lineRule="auto"/>
              <w:ind w:left="0" w:firstLine="0"/>
              <w:jc w:val="left"/>
            </w:pPr>
            <w:r>
              <w:t xml:space="preserve">Signature précédée de la mention </w:t>
            </w:r>
          </w:p>
          <w:p w14:paraId="02C67FE3" w14:textId="77777777" w:rsidR="00166605" w:rsidRDefault="00EF57C8">
            <w:pPr>
              <w:spacing w:after="21" w:line="259" w:lineRule="auto"/>
              <w:ind w:left="0" w:firstLine="0"/>
              <w:jc w:val="left"/>
            </w:pPr>
            <w:r>
              <w:t xml:space="preserve">« lu et approuvé, Bon pour pouvoir » </w:t>
            </w:r>
          </w:p>
          <w:p w14:paraId="1424E608" w14:textId="77777777" w:rsidR="00166605" w:rsidRDefault="00EF57C8">
            <w:pPr>
              <w:spacing w:after="24" w:line="259" w:lineRule="auto"/>
              <w:ind w:left="0" w:firstLine="0"/>
              <w:jc w:val="left"/>
            </w:pPr>
            <w:r>
              <w:t xml:space="preserve"> </w:t>
            </w:r>
          </w:p>
          <w:p w14:paraId="66998E15" w14:textId="77777777" w:rsidR="00166605" w:rsidRDefault="00EF57C8">
            <w:pPr>
              <w:spacing w:after="21" w:line="259" w:lineRule="auto"/>
              <w:ind w:left="0" w:firstLine="0"/>
              <w:jc w:val="left"/>
            </w:pPr>
            <w:r>
              <w:t xml:space="preserve"> </w:t>
            </w:r>
          </w:p>
          <w:p w14:paraId="2BECAFEB" w14:textId="77777777" w:rsidR="00166605" w:rsidRDefault="00EF57C8">
            <w:pPr>
              <w:spacing w:after="0" w:line="259" w:lineRule="auto"/>
              <w:ind w:left="0" w:firstLine="0"/>
              <w:jc w:val="left"/>
            </w:pPr>
            <w:r>
              <w:t xml:space="preserve"> </w:t>
            </w:r>
          </w:p>
        </w:tc>
        <w:tc>
          <w:tcPr>
            <w:tcW w:w="4288" w:type="dxa"/>
            <w:tcBorders>
              <w:top w:val="single" w:sz="4" w:space="0" w:color="000000"/>
              <w:left w:val="single" w:sz="4" w:space="0" w:color="000000"/>
              <w:bottom w:val="single" w:sz="4" w:space="0" w:color="000000"/>
              <w:right w:val="single" w:sz="4" w:space="0" w:color="000000"/>
            </w:tcBorders>
          </w:tcPr>
          <w:p w14:paraId="3225A09D" w14:textId="77777777" w:rsidR="00166605" w:rsidRDefault="00EF57C8">
            <w:pPr>
              <w:spacing w:after="21" w:line="259" w:lineRule="auto"/>
              <w:ind w:left="0" w:firstLine="0"/>
              <w:jc w:val="left"/>
            </w:pPr>
            <w:r>
              <w:t xml:space="preserve">Nom du Mandant n°2 :  ............................................ </w:t>
            </w:r>
          </w:p>
          <w:p w14:paraId="688F837F" w14:textId="77777777" w:rsidR="00166605" w:rsidRDefault="00EF57C8">
            <w:pPr>
              <w:spacing w:after="21" w:line="259" w:lineRule="auto"/>
              <w:ind w:left="0" w:firstLine="0"/>
              <w:jc w:val="left"/>
            </w:pPr>
            <w:r>
              <w:t xml:space="preserve">Signature précédée de la mention </w:t>
            </w:r>
          </w:p>
          <w:p w14:paraId="64B47E85" w14:textId="77777777" w:rsidR="00166605" w:rsidRDefault="00EF57C8">
            <w:pPr>
              <w:spacing w:after="21" w:line="259" w:lineRule="auto"/>
              <w:ind w:left="0" w:firstLine="0"/>
              <w:jc w:val="left"/>
            </w:pPr>
            <w:r>
              <w:t xml:space="preserve">« lu et approuvé, Bon pour pouvoir » </w:t>
            </w:r>
          </w:p>
          <w:p w14:paraId="7B6696EB" w14:textId="77777777" w:rsidR="00166605" w:rsidRDefault="00EF57C8">
            <w:pPr>
              <w:spacing w:after="24" w:line="259" w:lineRule="auto"/>
              <w:ind w:left="0" w:firstLine="0"/>
              <w:jc w:val="left"/>
            </w:pPr>
            <w:r>
              <w:t xml:space="preserve"> </w:t>
            </w:r>
          </w:p>
          <w:p w14:paraId="29B8B713" w14:textId="77777777" w:rsidR="00166605" w:rsidRDefault="00EF57C8">
            <w:pPr>
              <w:spacing w:after="21" w:line="259" w:lineRule="auto"/>
              <w:ind w:left="0" w:firstLine="0"/>
              <w:jc w:val="left"/>
            </w:pPr>
            <w:r>
              <w:t xml:space="preserve"> </w:t>
            </w:r>
          </w:p>
          <w:p w14:paraId="2E541790" w14:textId="77777777" w:rsidR="00166605" w:rsidRDefault="00EF57C8">
            <w:pPr>
              <w:spacing w:after="21" w:line="259" w:lineRule="auto"/>
              <w:ind w:left="0" w:firstLine="0"/>
              <w:jc w:val="left"/>
            </w:pPr>
            <w:r>
              <w:t xml:space="preserve"> </w:t>
            </w:r>
          </w:p>
          <w:p w14:paraId="6B18C9F9" w14:textId="77777777" w:rsidR="00166605" w:rsidRDefault="00EF57C8">
            <w:pPr>
              <w:spacing w:after="0" w:line="259" w:lineRule="auto"/>
              <w:ind w:left="0" w:firstLine="0"/>
              <w:jc w:val="left"/>
            </w:pPr>
            <w:r>
              <w:t xml:space="preserve"> </w:t>
            </w:r>
          </w:p>
        </w:tc>
      </w:tr>
      <w:tr w:rsidR="00166605" w14:paraId="1FBC5ADE" w14:textId="77777777" w:rsidTr="00F32ABC">
        <w:trPr>
          <w:trHeight w:val="896"/>
        </w:trPr>
        <w:tc>
          <w:tcPr>
            <w:tcW w:w="4286" w:type="dxa"/>
            <w:tcBorders>
              <w:top w:val="single" w:sz="4" w:space="0" w:color="000000"/>
              <w:left w:val="single" w:sz="4" w:space="0" w:color="000000"/>
              <w:bottom w:val="single" w:sz="4" w:space="0" w:color="000000"/>
              <w:right w:val="single" w:sz="4" w:space="0" w:color="000000"/>
            </w:tcBorders>
          </w:tcPr>
          <w:p w14:paraId="4CEBD45E" w14:textId="77777777" w:rsidR="00166605" w:rsidRDefault="00EF57C8">
            <w:pPr>
              <w:spacing w:after="21" w:line="259" w:lineRule="auto"/>
              <w:ind w:left="0" w:firstLine="0"/>
              <w:jc w:val="left"/>
            </w:pPr>
            <w:r>
              <w:t xml:space="preserve">Nom du Mandant n°3 :  ............................................ </w:t>
            </w:r>
          </w:p>
          <w:p w14:paraId="0E3EF377" w14:textId="77777777" w:rsidR="00166605" w:rsidRDefault="00EF57C8">
            <w:pPr>
              <w:spacing w:after="21" w:line="259" w:lineRule="auto"/>
              <w:ind w:left="0" w:firstLine="0"/>
              <w:jc w:val="left"/>
            </w:pPr>
            <w:r>
              <w:t xml:space="preserve">Signature précédée de la mention </w:t>
            </w:r>
          </w:p>
          <w:p w14:paraId="200EE37D" w14:textId="77777777" w:rsidR="00166605" w:rsidRDefault="00EF57C8">
            <w:pPr>
              <w:spacing w:after="24" w:line="259" w:lineRule="auto"/>
              <w:ind w:left="0" w:firstLine="0"/>
              <w:jc w:val="left"/>
            </w:pPr>
            <w:r>
              <w:t xml:space="preserve">« lu et approuvé, Bon pour pouvoir » </w:t>
            </w:r>
          </w:p>
          <w:p w14:paraId="2A767620" w14:textId="2F1422BD" w:rsidR="00F32ABC" w:rsidRDefault="00EF57C8" w:rsidP="00F32ABC">
            <w:pPr>
              <w:spacing w:after="21" w:line="259" w:lineRule="auto"/>
              <w:ind w:left="0" w:firstLine="0"/>
              <w:jc w:val="left"/>
            </w:pPr>
            <w:r>
              <w:t xml:space="preserve"> </w:t>
            </w:r>
          </w:p>
        </w:tc>
        <w:tc>
          <w:tcPr>
            <w:tcW w:w="4288" w:type="dxa"/>
            <w:tcBorders>
              <w:top w:val="single" w:sz="4" w:space="0" w:color="000000"/>
              <w:left w:val="single" w:sz="4" w:space="0" w:color="000000"/>
              <w:bottom w:val="single" w:sz="4" w:space="0" w:color="000000"/>
              <w:right w:val="single" w:sz="4" w:space="0" w:color="000000"/>
            </w:tcBorders>
          </w:tcPr>
          <w:p w14:paraId="1D9E67BE" w14:textId="77777777" w:rsidR="00166605" w:rsidRDefault="00EF57C8">
            <w:pPr>
              <w:spacing w:after="21" w:line="259" w:lineRule="auto"/>
              <w:ind w:left="0" w:firstLine="0"/>
              <w:jc w:val="left"/>
            </w:pPr>
            <w:r>
              <w:t xml:space="preserve">Nom du Mandataire :  ............................................ </w:t>
            </w:r>
          </w:p>
          <w:p w14:paraId="60FEADC0" w14:textId="77777777" w:rsidR="00166605" w:rsidRDefault="00EF57C8">
            <w:pPr>
              <w:spacing w:after="21" w:line="259" w:lineRule="auto"/>
              <w:ind w:left="0" w:firstLine="0"/>
              <w:jc w:val="left"/>
            </w:pPr>
            <w:r>
              <w:t xml:space="preserve">Signature précédée de la mention </w:t>
            </w:r>
          </w:p>
          <w:p w14:paraId="255C94C4" w14:textId="77777777" w:rsidR="00166605" w:rsidRDefault="00EF57C8">
            <w:pPr>
              <w:spacing w:after="24" w:line="259" w:lineRule="auto"/>
              <w:ind w:left="0" w:firstLine="0"/>
              <w:jc w:val="left"/>
            </w:pPr>
            <w:r>
              <w:t xml:space="preserve">« lu et approuvé, Bon pour acceptation » </w:t>
            </w:r>
          </w:p>
          <w:p w14:paraId="6BC3D9E6" w14:textId="77777777" w:rsidR="00166605" w:rsidRDefault="00EF57C8">
            <w:pPr>
              <w:spacing w:after="21" w:line="259" w:lineRule="auto"/>
              <w:ind w:left="0" w:firstLine="0"/>
              <w:jc w:val="left"/>
            </w:pPr>
            <w:r>
              <w:t xml:space="preserve"> </w:t>
            </w:r>
          </w:p>
          <w:p w14:paraId="538B3D52" w14:textId="77777777" w:rsidR="00166605" w:rsidRDefault="00EF57C8">
            <w:pPr>
              <w:spacing w:after="0" w:line="259" w:lineRule="auto"/>
              <w:ind w:left="0" w:firstLine="0"/>
              <w:jc w:val="left"/>
            </w:pPr>
            <w:r>
              <w:t xml:space="preserve"> </w:t>
            </w:r>
          </w:p>
        </w:tc>
      </w:tr>
    </w:tbl>
    <w:p w14:paraId="380F0945" w14:textId="0256A435" w:rsidR="00166605" w:rsidRDefault="00166605" w:rsidP="00F32ABC">
      <w:pPr>
        <w:spacing w:after="21" w:line="259" w:lineRule="auto"/>
        <w:ind w:left="835" w:firstLine="0"/>
        <w:jc w:val="left"/>
      </w:pPr>
    </w:p>
    <w:sectPr w:rsidR="00166605">
      <w:footerReference w:type="even" r:id="rId10"/>
      <w:footerReference w:type="default" r:id="rId11"/>
      <w:footerReference w:type="first" r:id="rId12"/>
      <w:pgSz w:w="11900" w:h="16840"/>
      <w:pgMar w:top="639" w:right="715" w:bottom="2198" w:left="583" w:header="720" w:footer="12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6A453" w14:textId="77777777" w:rsidR="003E5883" w:rsidRDefault="003E5883">
      <w:pPr>
        <w:spacing w:after="0" w:line="240" w:lineRule="auto"/>
      </w:pPr>
      <w:r>
        <w:separator/>
      </w:r>
    </w:p>
  </w:endnote>
  <w:endnote w:type="continuationSeparator" w:id="0">
    <w:p w14:paraId="0A3F77AE" w14:textId="77777777" w:rsidR="003E5883" w:rsidRDefault="003E5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Arial"/>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Open Sans">
    <w:altName w:val="Arial"/>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33976" w14:textId="77777777" w:rsidR="003E5883" w:rsidRDefault="003E5883">
    <w:pPr>
      <w:spacing w:after="0" w:line="259" w:lineRule="auto"/>
      <w:ind w:left="83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33100BF4" wp14:editId="09A755ED">
              <wp:simplePos x="0" y="0"/>
              <wp:positionH relativeFrom="page">
                <wp:posOffset>882396</wp:posOffset>
              </wp:positionH>
              <wp:positionV relativeFrom="page">
                <wp:posOffset>9307066</wp:posOffset>
              </wp:positionV>
              <wp:extent cx="6109119" cy="420624"/>
              <wp:effectExtent l="0" t="0" r="0" b="0"/>
              <wp:wrapSquare wrapText="bothSides"/>
              <wp:docPr id="120293" name="Group 120293"/>
              <wp:cNvGraphicFramePr/>
              <a:graphic xmlns:a="http://schemas.openxmlformats.org/drawingml/2006/main">
                <a:graphicData uri="http://schemas.microsoft.com/office/word/2010/wordprocessingGroup">
                  <wpg:wgp>
                    <wpg:cNvGrpSpPr/>
                    <wpg:grpSpPr>
                      <a:xfrm>
                        <a:off x="0" y="0"/>
                        <a:ext cx="6109119" cy="420624"/>
                        <a:chOff x="0" y="0"/>
                        <a:chExt cx="6109119" cy="420624"/>
                      </a:xfrm>
                    </wpg:grpSpPr>
                    <wps:wsp>
                      <wps:cNvPr id="123804" name="Shape 123804"/>
                      <wps:cNvSpPr/>
                      <wps:spPr>
                        <a:xfrm>
                          <a:off x="0" y="0"/>
                          <a:ext cx="6092952" cy="9144"/>
                        </a:xfrm>
                        <a:custGeom>
                          <a:avLst/>
                          <a:gdLst/>
                          <a:ahLst/>
                          <a:cxnLst/>
                          <a:rect l="0" t="0" r="0" b="0"/>
                          <a:pathLst>
                            <a:path w="6092952" h="9144">
                              <a:moveTo>
                                <a:pt x="0" y="0"/>
                              </a:moveTo>
                              <a:lnTo>
                                <a:pt x="6092952" y="0"/>
                              </a:lnTo>
                              <a:lnTo>
                                <a:pt x="6092952" y="9144"/>
                              </a:lnTo>
                              <a:lnTo>
                                <a:pt x="0" y="9144"/>
                              </a:lnTo>
                              <a:lnTo>
                                <a:pt x="0" y="0"/>
                              </a:lnTo>
                            </a:path>
                          </a:pathLst>
                        </a:custGeom>
                        <a:ln w="0" cap="flat">
                          <a:miter lim="127000"/>
                        </a:ln>
                      </wps:spPr>
                      <wps:style>
                        <a:lnRef idx="0">
                          <a:srgbClr val="000000">
                            <a:alpha val="0"/>
                          </a:srgbClr>
                        </a:lnRef>
                        <a:fillRef idx="1">
                          <a:srgbClr val="333399"/>
                        </a:fillRef>
                        <a:effectRef idx="0">
                          <a:scrgbClr r="0" g="0" b="0"/>
                        </a:effectRef>
                        <a:fontRef idx="none"/>
                      </wps:style>
                      <wps:bodyPr/>
                    </wps:wsp>
                    <wps:wsp>
                      <wps:cNvPr id="120296" name="Rectangle 120296"/>
                      <wps:cNvSpPr/>
                      <wps:spPr>
                        <a:xfrm>
                          <a:off x="580673" y="252988"/>
                          <a:ext cx="43714" cy="168066"/>
                        </a:xfrm>
                        <a:prstGeom prst="rect">
                          <a:avLst/>
                        </a:prstGeom>
                        <a:ln>
                          <a:noFill/>
                        </a:ln>
                      </wps:spPr>
                      <wps:txbx>
                        <w:txbxContent>
                          <w:p w14:paraId="63C5CBA3"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97" name="Rectangle 120297"/>
                      <wps:cNvSpPr/>
                      <wps:spPr>
                        <a:xfrm>
                          <a:off x="3904486" y="252988"/>
                          <a:ext cx="43714" cy="168066"/>
                        </a:xfrm>
                        <a:prstGeom prst="rect">
                          <a:avLst/>
                        </a:prstGeom>
                        <a:ln>
                          <a:noFill/>
                        </a:ln>
                      </wps:spPr>
                      <wps:txbx>
                        <w:txbxContent>
                          <w:p w14:paraId="54BBFCD3"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98" name="Rectangle 120298"/>
                      <wps:cNvSpPr/>
                      <wps:spPr>
                        <a:xfrm>
                          <a:off x="4123972" y="252988"/>
                          <a:ext cx="43714" cy="168066"/>
                        </a:xfrm>
                        <a:prstGeom prst="rect">
                          <a:avLst/>
                        </a:prstGeom>
                        <a:ln>
                          <a:noFill/>
                        </a:ln>
                      </wps:spPr>
                      <wps:txbx>
                        <w:txbxContent>
                          <w:p w14:paraId="677FF5AB"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99" name="Rectangle 120299"/>
                      <wps:cNvSpPr/>
                      <wps:spPr>
                        <a:xfrm>
                          <a:off x="6076251" y="252988"/>
                          <a:ext cx="43714" cy="168066"/>
                        </a:xfrm>
                        <a:prstGeom prst="rect">
                          <a:avLst/>
                        </a:prstGeom>
                        <a:ln>
                          <a:noFill/>
                        </a:ln>
                      </wps:spPr>
                      <wps:txbx>
                        <w:txbxContent>
                          <w:p w14:paraId="391A4BC2"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300" name="Rectangle 120300"/>
                      <wps:cNvSpPr/>
                      <wps:spPr>
                        <a:xfrm>
                          <a:off x="2665474" y="283197"/>
                          <a:ext cx="43714" cy="123483"/>
                        </a:xfrm>
                        <a:prstGeom prst="rect">
                          <a:avLst/>
                        </a:prstGeom>
                        <a:ln>
                          <a:noFill/>
                        </a:ln>
                      </wps:spPr>
                      <wps:txbx>
                        <w:txbxContent>
                          <w:p w14:paraId="64D2E5F1" w14:textId="77777777" w:rsidR="003E5883" w:rsidRDefault="003E5883">
                            <w:pPr>
                              <w:spacing w:after="160" w:line="259" w:lineRule="auto"/>
                              <w:ind w:left="0" w:firstLine="0"/>
                              <w:jc w:val="left"/>
                            </w:pPr>
                            <w:r>
                              <w:rPr>
                                <w:rFonts w:ascii="Open Sans" w:eastAsia="Open Sans" w:hAnsi="Open Sans" w:cs="Open Sans"/>
                                <w:b/>
                                <w:color w:val="15345A"/>
                                <w:sz w:val="20"/>
                              </w:rPr>
                              <w:t xml:space="preserve"> </w:t>
                            </w:r>
                          </w:p>
                        </w:txbxContent>
                      </wps:txbx>
                      <wps:bodyPr horzOverflow="overflow" vert="horz" lIns="0" tIns="0" rIns="0" bIns="0" rtlCol="0">
                        <a:noAutofit/>
                      </wps:bodyPr>
                    </wps:wsp>
                    <wps:wsp>
                      <wps:cNvPr id="120301" name="Rectangle 120301"/>
                      <wps:cNvSpPr/>
                      <wps:spPr>
                        <a:xfrm>
                          <a:off x="4244338" y="283197"/>
                          <a:ext cx="96003" cy="123483"/>
                        </a:xfrm>
                        <a:prstGeom prst="rect">
                          <a:avLst/>
                        </a:prstGeom>
                        <a:ln>
                          <a:noFill/>
                        </a:ln>
                      </wps:spPr>
                      <wps:txbx>
                        <w:txbxContent>
                          <w:p w14:paraId="7CE22032" w14:textId="77777777" w:rsidR="003E5883" w:rsidRDefault="003E5883">
                            <w:pPr>
                              <w:spacing w:after="160" w:line="259" w:lineRule="auto"/>
                              <w:ind w:left="0" w:firstLine="0"/>
                              <w:jc w:val="left"/>
                            </w:pPr>
                            <w:r>
                              <w:rPr>
                                <w:rFonts w:ascii="Open Sans" w:eastAsia="Open Sans" w:hAnsi="Open Sans" w:cs="Open Sans"/>
                                <w:b/>
                                <w:sz w:val="20"/>
                              </w:rPr>
                              <w:fldChar w:fldCharType="begin"/>
                            </w:r>
                            <w:r>
                              <w:rPr>
                                <w:rFonts w:ascii="Open Sans" w:eastAsia="Open Sans" w:hAnsi="Open Sans" w:cs="Open Sans"/>
                                <w:b/>
                                <w:sz w:val="20"/>
                              </w:rPr>
                              <w:instrText xml:space="preserve"> PAGE   \* MERGEFORMAT </w:instrText>
                            </w:r>
                            <w:r>
                              <w:rPr>
                                <w:rFonts w:ascii="Open Sans" w:eastAsia="Open Sans" w:hAnsi="Open Sans" w:cs="Open Sans"/>
                                <w:b/>
                                <w:sz w:val="20"/>
                              </w:rPr>
                              <w:fldChar w:fldCharType="separate"/>
                            </w:r>
                            <w:r w:rsidR="006D1234">
                              <w:rPr>
                                <w:rFonts w:ascii="Open Sans" w:eastAsia="Open Sans" w:hAnsi="Open Sans" w:cs="Open Sans"/>
                                <w:b/>
                                <w:noProof/>
                                <w:sz w:val="20"/>
                              </w:rPr>
                              <w:t>2</w:t>
                            </w:r>
                            <w:r>
                              <w:rPr>
                                <w:rFonts w:ascii="Open Sans" w:eastAsia="Open Sans" w:hAnsi="Open Sans" w:cs="Open Sans"/>
                                <w:b/>
                                <w:sz w:val="20"/>
                              </w:rPr>
                              <w:fldChar w:fldCharType="end"/>
                            </w:r>
                          </w:p>
                        </w:txbxContent>
                      </wps:txbx>
                      <wps:bodyPr horzOverflow="overflow" vert="horz" lIns="0" tIns="0" rIns="0" bIns="0" rtlCol="0">
                        <a:noAutofit/>
                      </wps:bodyPr>
                    </wps:wsp>
                    <wps:wsp>
                      <wps:cNvPr id="123805" name="Shape 123805"/>
                      <wps:cNvSpPr/>
                      <wps:spPr>
                        <a:xfrm>
                          <a:off x="4087368" y="239268"/>
                          <a:ext cx="9144" cy="181356"/>
                        </a:xfrm>
                        <a:custGeom>
                          <a:avLst/>
                          <a:gdLst/>
                          <a:ahLst/>
                          <a:cxnLst/>
                          <a:rect l="0" t="0" r="0" b="0"/>
                          <a:pathLst>
                            <a:path w="9144" h="181356">
                              <a:moveTo>
                                <a:pt x="0" y="0"/>
                              </a:moveTo>
                              <a:lnTo>
                                <a:pt x="9144" y="0"/>
                              </a:lnTo>
                              <a:lnTo>
                                <a:pt x="9144" y="181356"/>
                              </a:lnTo>
                              <a:lnTo>
                                <a:pt x="0" y="181356"/>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anchor>
          </w:drawing>
        </mc:Choice>
        <mc:Fallback>
          <w:pict>
            <v:group w14:anchorId="33100BF4" id="Group 120293" o:spid="_x0000_s1036" style="position:absolute;left:0;text-align:left;margin-left:69.5pt;margin-top:732.85pt;width:481.05pt;height:33.1pt;z-index:251659264;mso-position-horizontal-relative:page;mso-position-vertical-relative:page" coordsize="61091,4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">
              <v:shape id="Shape 123804" o:spid="_x0000_s1037" style="position:absolute;width:60929;height:91;visibility:visible;mso-wrap-style:square;v-text-anchor:top" coordsize="60929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v7ZsUA&#10;AADfAAAADwAAAGRycy9kb3ducmV2LnhtbERPTWvCQBC9C/0PywheRDdVCZK6Si0q9SJovXgbs9Mk&#10;mJ0N2VVjfr1bEHp8vO/ZojGluFHtCssK3ocRCOLU6oIzBcef9WAKwnlkjaVlUvAgB4v5W2eGibZ3&#10;3tPt4DMRQtglqCD3vkqkdGlOBt3QVsSB+7W1QR9gnUld4z2Em1KOoiiWBgsODTlW9JVTejlcjYLt&#10;smpP8XbTrvZpf3dux3oZT7xSvW7z+QHCU+P/xS/3tw7zR+NpNIG/PwG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i/tmxQAAAN8AAAAPAAAAAAAAAAAAAAAAAJgCAABkcnMv&#10;ZG93bnJldi54bWxQSwUGAAAAAAQABAD1AAAAigMAAAAA&#10;" path="m,l6092952,r,9144l,9144,,e" fillcolor="#339" stroked="f" strokeweight="0">
                <v:stroke miterlimit="83231f" joinstyle="miter"/>
                <v:path arrowok="t" textboxrect="0,0,6092952,9144"/>
              </v:shape>
              <v:rect id="Rectangle 120296" o:spid="_x0000_s1038" style="position:absolute;left:5806;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t24MMA&#10;AADfAAAADwAAAGRycy9kb3ducmV2LnhtbERPy4rCMBTdC/MP4Q6409QuxHaMIs6ILn0MOLO7NNe2&#10;2NyUJtrq1xtBcHk47+m8M5W4UuNKywpGwwgEcWZ1ybmC38NqMAHhPLLGyjIpuJGD+eyjN8VU25Z3&#10;dN37XIQQdikqKLyvUyldVpBBN7Q1ceBOtjHoA2xyqRtsQ7ipZBxFY2mw5NBQYE3LgrLz/mIUrCf1&#10;4m9j721e/fyvj9tj8n1IvFL9z27xBcJT59/il3ujw/w4ipMxPP8EAH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t24MMAAADfAAAADwAAAAAAAAAAAAAAAACYAgAAZHJzL2Rv&#10;d25yZXYueG1sUEsFBgAAAAAEAAQA9QAAAIgDAAAAAA==&#10;" filled="f" stroked="f">
                <v:textbox inset="0,0,0,0">
                  <w:txbxContent>
                    <w:p w14:paraId="63C5CBA3"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97" o:spid="_x0000_s1039" style="position:absolute;left:39044;top:2529;width:438;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fTe8UA&#10;AADfAAAADwAAAGRycy9kb3ducmV2LnhtbERPTWvCQBC9F/oflil4q5vmYE3MRqSt6LGagnobsmMS&#10;mp0N2a2J/fVdQejx8b6z5WhacaHeNZYVvEwjEMSl1Q1XCr6K9fMchPPIGlvLpOBKDpb540OGqbYD&#10;7+iy95UIIexSVFB736VSurImg25qO+LAnW1v0AfYV1L3OIRw08o4imbSYMOhocaO3moqv/c/RsFm&#10;3q2OW/s7VO3HaXP4PCTvReKVmjyNqwUIT6P/F9/dWx3mx1GcvMLtTwA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t9N7xQAAAN8AAAAPAAAAAAAAAAAAAAAAAJgCAABkcnMv&#10;ZG93bnJldi54bWxQSwUGAAAAAAQABAD1AAAAigMAAAAA&#10;" filled="f" stroked="f">
                <v:textbox inset="0,0,0,0">
                  <w:txbxContent>
                    <w:p w14:paraId="54BBFCD3"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98" o:spid="_x0000_s1040" style="position:absolute;left:41239;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hHCcQA&#10;AADfAAAADwAAAGRycy9kb3ducmV2LnhtbERPS2vCQBC+F/oflin0VjfNoZjoKmIVPdYHqLchOybB&#10;7GzIbk3aX+8cCj1+fO/pfHCNulMXas8G3kcJKOLC25pLA8fD+m0MKkRki41nMvBDAeaz56cp5tb3&#10;vKP7PpZKQjjkaKCKsc21DkVFDsPIt8TCXX3nMArsSm077CXcNTpNkg/tsGZpqLClZUXFbf/tDGzG&#10;7eK89b992awum9PXKfs8ZNGY15dhMQEVaYj/4j/31sr8NEkzGSx/BICe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oRwnEAAAA3wAAAA8AAAAAAAAAAAAAAAAAmAIAAGRycy9k&#10;b3ducmV2LnhtbFBLBQYAAAAABAAEAPUAAACJAwAAAAA=&#10;" filled="f" stroked="f">
                <v:textbox inset="0,0,0,0">
                  <w:txbxContent>
                    <w:p w14:paraId="677FF5AB"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99" o:spid="_x0000_s1041" style="position:absolute;left:60762;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TiksMA&#10;AADfAAAADwAAAGRycy9kb3ducmV2LnhtbERPy4rCMBTdC/MP4Q6403S6ENsxijiKLscHOO4uzbUt&#10;NjelibbO1xtBcHk478msM5W4UeNKywq+hhEI4szqknMFh/1qMAbhPLLGyjIpuJOD2fSjN8FU25a3&#10;dNv5XIQQdikqKLyvUyldVpBBN7Q1ceDOtjHoA2xyqRtsQ7ipZBxFI2mw5NBQYE2LgrLL7moUrMf1&#10;/G9j/9u8Wp7Wx99j8rNPvFL9z27+DcJT59/il3ujw/w4ipMEnn8C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TiksMAAADfAAAADwAAAAAAAAAAAAAAAACYAgAAZHJzL2Rv&#10;d25yZXYueG1sUEsFBgAAAAAEAAQA9QAAAIgDAAAAAA==&#10;" filled="f" stroked="f">
                <v:textbox inset="0,0,0,0">
                  <w:txbxContent>
                    <w:p w14:paraId="391A4BC2"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300" o:spid="_x0000_s1042" style="position:absolute;left:26654;top:2831;width:437;height:1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XRFcQA&#10;AADfAAAADwAAAGRycy9kb3ducmV2LnhtbERPTWvCQBC9F/oflin0VnerUDS6irSKHq0KtrchOyah&#10;2dmQXU3aX+8cCh4f73u26H2trtTGKrCF14EBRZwHV3Fh4XhYv4xBxYTssA5MFn4pwmL++DDDzIWO&#10;P+m6T4WSEI4ZWihTajKtY16SxzgIDbFw59B6TALbQrsWOwn3tR4a86Y9ViwNJTb0XlL+s794C5tx&#10;s/zahr+uqFffm9PuNPk4TJK1z0/9cgoqUZ/u4n/31sn8oRkZeSB/BICe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0RXEAAAA3wAAAA8AAAAAAAAAAAAAAAAAmAIAAGRycy9k&#10;b3ducmV2LnhtbFBLBQYAAAAABAAEAPUAAACJAwAAAAA=&#10;" filled="f" stroked="f">
                <v:textbox inset="0,0,0,0">
                  <w:txbxContent>
                    <w:p w14:paraId="64D2E5F1" w14:textId="77777777" w:rsidR="003E5883" w:rsidRDefault="003E5883">
                      <w:pPr>
                        <w:spacing w:after="160" w:line="259" w:lineRule="auto"/>
                        <w:ind w:left="0" w:firstLine="0"/>
                        <w:jc w:val="left"/>
                      </w:pPr>
                      <w:r>
                        <w:rPr>
                          <w:rFonts w:ascii="Open Sans" w:eastAsia="Open Sans" w:hAnsi="Open Sans" w:cs="Open Sans"/>
                          <w:b/>
                          <w:color w:val="15345A"/>
                          <w:sz w:val="20"/>
                        </w:rPr>
                        <w:t xml:space="preserve"> </w:t>
                      </w:r>
                    </w:p>
                  </w:txbxContent>
                </v:textbox>
              </v:rect>
              <v:rect id="Rectangle 120301" o:spid="_x0000_s1043" style="position:absolute;left:42443;top:2831;width:960;height:1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l0jsMA&#10;AADfAAAADwAAAGRycy9kb3ducmV2LnhtbERPW2vCMBR+F/wP4Qh700QF0c4oohN99DJwezs0x7bY&#10;nJQms52/3giDPX589/mytaW4U+0LxxqGAwWCOHWm4EzD53nbn4LwAdlg6Zg0/JKH5aLbmWNiXMNH&#10;up9CJmII+wQ15CFUiZQ+zcmiH7iKOHJXV1sMEdaZNDU2MdyWcqTURFosODbkWNE6p/R2+rEadtNq&#10;9bV3jyYrP753l8NltjnPgtZvvXb1DiJQG/7Ff+69ifNHaqyG8PoTAc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l0jsMAAADfAAAADwAAAAAAAAAAAAAAAACYAgAAZHJzL2Rv&#10;d25yZXYueG1sUEsFBgAAAAAEAAQA9QAAAIgDAAAAAA==&#10;" filled="f" stroked="f">
                <v:textbox inset="0,0,0,0">
                  <w:txbxContent>
                    <w:p w14:paraId="7CE22032" w14:textId="77777777" w:rsidR="003E5883" w:rsidRDefault="003E5883">
                      <w:pPr>
                        <w:spacing w:after="160" w:line="259" w:lineRule="auto"/>
                        <w:ind w:left="0" w:firstLine="0"/>
                        <w:jc w:val="left"/>
                      </w:pPr>
                      <w:r>
                        <w:rPr>
                          <w:rFonts w:ascii="Open Sans" w:eastAsia="Open Sans" w:hAnsi="Open Sans" w:cs="Open Sans"/>
                          <w:b/>
                          <w:sz w:val="20"/>
                        </w:rPr>
                        <w:fldChar w:fldCharType="begin"/>
                      </w:r>
                      <w:r>
                        <w:rPr>
                          <w:rFonts w:ascii="Open Sans" w:eastAsia="Open Sans" w:hAnsi="Open Sans" w:cs="Open Sans"/>
                          <w:b/>
                          <w:sz w:val="20"/>
                        </w:rPr>
                        <w:instrText xml:space="preserve"> PAGE   \* MERGEFORMAT </w:instrText>
                      </w:r>
                      <w:r>
                        <w:rPr>
                          <w:rFonts w:ascii="Open Sans" w:eastAsia="Open Sans" w:hAnsi="Open Sans" w:cs="Open Sans"/>
                          <w:b/>
                          <w:sz w:val="20"/>
                        </w:rPr>
                        <w:fldChar w:fldCharType="separate"/>
                      </w:r>
                      <w:r w:rsidR="006D1234">
                        <w:rPr>
                          <w:rFonts w:ascii="Open Sans" w:eastAsia="Open Sans" w:hAnsi="Open Sans" w:cs="Open Sans"/>
                          <w:b/>
                          <w:noProof/>
                          <w:sz w:val="20"/>
                        </w:rPr>
                        <w:t>2</w:t>
                      </w:r>
                      <w:r>
                        <w:rPr>
                          <w:rFonts w:ascii="Open Sans" w:eastAsia="Open Sans" w:hAnsi="Open Sans" w:cs="Open Sans"/>
                          <w:b/>
                          <w:sz w:val="20"/>
                        </w:rPr>
                        <w:fldChar w:fldCharType="end"/>
                      </w:r>
                    </w:p>
                  </w:txbxContent>
                </v:textbox>
              </v:rect>
              <v:shape id="Shape 123805" o:spid="_x0000_s1044" style="position:absolute;left:40873;top:2392;width:92;height:1814;visibility:visible;mso-wrap-style:square;v-text-anchor:top" coordsize="9144,18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pweMQA&#10;AADfAAAADwAAAGRycy9kb3ducmV2LnhtbERPXUvDMBR9F/wP4Qp7c4nT6ajLxhBkY/iwVWGvl+Ta&#10;VJub0mRt/feLIPh4ON/L9egb0VMX68Aa7qYKBLEJtuZKw8f76+0CREzIFpvApOGHIqxX11dLLGwY&#10;+Eh9mSqRQzgWqMGl1BZSRuPIY5yGljhzn6HzmDLsKmk7HHK4b+RMqUfpsebc4LClF0fmuzx7DeXX&#10;E20etq2zSg5vezM/mUN/0npyM26eQSQa07/4z72zef7sfqHm8PsnA5Cr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acHjEAAAA3wAAAA8AAAAAAAAAAAAAAAAAmAIAAGRycy9k&#10;b3ducmV2LnhtbFBLBQYAAAAABAAEAPUAAACJAwAAAAA=&#10;" path="m,l9144,r,181356l,181356,,e" fillcolor="#bfbfbf" stroked="f" strokeweight="0">
                <v:stroke miterlimit="83231f" joinstyle="miter"/>
                <v:path arrowok="t" textboxrect="0,0,9144,181356"/>
              </v:shape>
              <w10:wrap type="square" anchorx="page" anchory="page"/>
            </v:group>
          </w:pict>
        </mc:Fallback>
      </mc:AlternateContent>
    </w:r>
    <w:r>
      <w:rPr>
        <w:rFonts w:ascii="Open Sans" w:eastAsia="Open Sans" w:hAnsi="Open Sans" w:cs="Open Sans"/>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443D0" w14:textId="77777777" w:rsidR="003E5883" w:rsidRDefault="003E5883">
    <w:pPr>
      <w:spacing w:after="0" w:line="259" w:lineRule="auto"/>
      <w:ind w:left="83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398271B" wp14:editId="2F2137FC">
              <wp:simplePos x="0" y="0"/>
              <wp:positionH relativeFrom="page">
                <wp:posOffset>882396</wp:posOffset>
              </wp:positionH>
              <wp:positionV relativeFrom="page">
                <wp:posOffset>9307066</wp:posOffset>
              </wp:positionV>
              <wp:extent cx="6109119" cy="420624"/>
              <wp:effectExtent l="0" t="0" r="0" b="0"/>
              <wp:wrapSquare wrapText="bothSides"/>
              <wp:docPr id="120278" name="Group 120278"/>
              <wp:cNvGraphicFramePr/>
              <a:graphic xmlns:a="http://schemas.openxmlformats.org/drawingml/2006/main">
                <a:graphicData uri="http://schemas.microsoft.com/office/word/2010/wordprocessingGroup">
                  <wpg:wgp>
                    <wpg:cNvGrpSpPr/>
                    <wpg:grpSpPr>
                      <a:xfrm>
                        <a:off x="0" y="0"/>
                        <a:ext cx="6109119" cy="420624"/>
                        <a:chOff x="0" y="0"/>
                        <a:chExt cx="6109119" cy="420624"/>
                      </a:xfrm>
                    </wpg:grpSpPr>
                    <wps:wsp>
                      <wps:cNvPr id="123802" name="Shape 123802"/>
                      <wps:cNvSpPr/>
                      <wps:spPr>
                        <a:xfrm>
                          <a:off x="0" y="0"/>
                          <a:ext cx="6092952" cy="9144"/>
                        </a:xfrm>
                        <a:custGeom>
                          <a:avLst/>
                          <a:gdLst/>
                          <a:ahLst/>
                          <a:cxnLst/>
                          <a:rect l="0" t="0" r="0" b="0"/>
                          <a:pathLst>
                            <a:path w="6092952" h="9144">
                              <a:moveTo>
                                <a:pt x="0" y="0"/>
                              </a:moveTo>
                              <a:lnTo>
                                <a:pt x="6092952" y="0"/>
                              </a:lnTo>
                              <a:lnTo>
                                <a:pt x="6092952" y="9144"/>
                              </a:lnTo>
                              <a:lnTo>
                                <a:pt x="0" y="9144"/>
                              </a:lnTo>
                              <a:lnTo>
                                <a:pt x="0" y="0"/>
                              </a:lnTo>
                            </a:path>
                          </a:pathLst>
                        </a:custGeom>
                        <a:ln w="0" cap="flat">
                          <a:miter lim="127000"/>
                        </a:ln>
                      </wps:spPr>
                      <wps:style>
                        <a:lnRef idx="0">
                          <a:srgbClr val="000000">
                            <a:alpha val="0"/>
                          </a:srgbClr>
                        </a:lnRef>
                        <a:fillRef idx="1">
                          <a:srgbClr val="333399"/>
                        </a:fillRef>
                        <a:effectRef idx="0">
                          <a:scrgbClr r="0" g="0" b="0"/>
                        </a:effectRef>
                        <a:fontRef idx="none"/>
                      </wps:style>
                      <wps:bodyPr/>
                    </wps:wsp>
                    <wps:wsp>
                      <wps:cNvPr id="120281" name="Rectangle 120281"/>
                      <wps:cNvSpPr/>
                      <wps:spPr>
                        <a:xfrm>
                          <a:off x="580673" y="252988"/>
                          <a:ext cx="43714" cy="168066"/>
                        </a:xfrm>
                        <a:prstGeom prst="rect">
                          <a:avLst/>
                        </a:prstGeom>
                        <a:ln>
                          <a:noFill/>
                        </a:ln>
                      </wps:spPr>
                      <wps:txbx>
                        <w:txbxContent>
                          <w:p w14:paraId="5D2679FA"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82" name="Rectangle 120282"/>
                      <wps:cNvSpPr/>
                      <wps:spPr>
                        <a:xfrm>
                          <a:off x="3904486" y="252988"/>
                          <a:ext cx="43714" cy="168066"/>
                        </a:xfrm>
                        <a:prstGeom prst="rect">
                          <a:avLst/>
                        </a:prstGeom>
                        <a:ln>
                          <a:noFill/>
                        </a:ln>
                      </wps:spPr>
                      <wps:txbx>
                        <w:txbxContent>
                          <w:p w14:paraId="4971EC8D"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83" name="Rectangle 120283"/>
                      <wps:cNvSpPr/>
                      <wps:spPr>
                        <a:xfrm>
                          <a:off x="4123972" y="252988"/>
                          <a:ext cx="43714" cy="168066"/>
                        </a:xfrm>
                        <a:prstGeom prst="rect">
                          <a:avLst/>
                        </a:prstGeom>
                        <a:ln>
                          <a:noFill/>
                        </a:ln>
                      </wps:spPr>
                      <wps:txbx>
                        <w:txbxContent>
                          <w:p w14:paraId="5E4030FD"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84" name="Rectangle 120284"/>
                      <wps:cNvSpPr/>
                      <wps:spPr>
                        <a:xfrm>
                          <a:off x="6076251" y="252988"/>
                          <a:ext cx="43714" cy="168066"/>
                        </a:xfrm>
                        <a:prstGeom prst="rect">
                          <a:avLst/>
                        </a:prstGeom>
                        <a:ln>
                          <a:noFill/>
                        </a:ln>
                      </wps:spPr>
                      <wps:txbx>
                        <w:txbxContent>
                          <w:p w14:paraId="3A56736E"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85" name="Rectangle 120285"/>
                      <wps:cNvSpPr/>
                      <wps:spPr>
                        <a:xfrm>
                          <a:off x="2665474" y="283197"/>
                          <a:ext cx="43714" cy="123483"/>
                        </a:xfrm>
                        <a:prstGeom prst="rect">
                          <a:avLst/>
                        </a:prstGeom>
                        <a:ln>
                          <a:noFill/>
                        </a:ln>
                      </wps:spPr>
                      <wps:txbx>
                        <w:txbxContent>
                          <w:p w14:paraId="3C66DF96" w14:textId="77777777" w:rsidR="003E5883" w:rsidRDefault="003E5883">
                            <w:pPr>
                              <w:spacing w:after="160" w:line="259" w:lineRule="auto"/>
                              <w:ind w:left="0" w:firstLine="0"/>
                              <w:jc w:val="left"/>
                            </w:pPr>
                            <w:r>
                              <w:rPr>
                                <w:rFonts w:ascii="Open Sans" w:eastAsia="Open Sans" w:hAnsi="Open Sans" w:cs="Open Sans"/>
                                <w:b/>
                                <w:color w:val="15345A"/>
                                <w:sz w:val="20"/>
                              </w:rPr>
                              <w:t xml:space="preserve"> </w:t>
                            </w:r>
                          </w:p>
                        </w:txbxContent>
                      </wps:txbx>
                      <wps:bodyPr horzOverflow="overflow" vert="horz" lIns="0" tIns="0" rIns="0" bIns="0" rtlCol="0">
                        <a:noAutofit/>
                      </wps:bodyPr>
                    </wps:wsp>
                    <wps:wsp>
                      <wps:cNvPr id="120286" name="Rectangle 120286"/>
                      <wps:cNvSpPr/>
                      <wps:spPr>
                        <a:xfrm>
                          <a:off x="4244338" y="283197"/>
                          <a:ext cx="96003" cy="123483"/>
                        </a:xfrm>
                        <a:prstGeom prst="rect">
                          <a:avLst/>
                        </a:prstGeom>
                        <a:ln>
                          <a:noFill/>
                        </a:ln>
                      </wps:spPr>
                      <wps:txbx>
                        <w:txbxContent>
                          <w:p w14:paraId="74D514CD" w14:textId="77777777" w:rsidR="003E5883" w:rsidRDefault="003E5883">
                            <w:pPr>
                              <w:spacing w:after="160" w:line="259" w:lineRule="auto"/>
                              <w:ind w:left="0" w:firstLine="0"/>
                              <w:jc w:val="left"/>
                            </w:pPr>
                            <w:r>
                              <w:rPr>
                                <w:rFonts w:ascii="Open Sans" w:eastAsia="Open Sans" w:hAnsi="Open Sans" w:cs="Open Sans"/>
                                <w:b/>
                                <w:sz w:val="20"/>
                              </w:rPr>
                              <w:fldChar w:fldCharType="begin"/>
                            </w:r>
                            <w:r>
                              <w:rPr>
                                <w:rFonts w:ascii="Open Sans" w:eastAsia="Open Sans" w:hAnsi="Open Sans" w:cs="Open Sans"/>
                                <w:b/>
                                <w:sz w:val="20"/>
                              </w:rPr>
                              <w:instrText xml:space="preserve"> PAGE   \* MERGEFORMAT </w:instrText>
                            </w:r>
                            <w:r>
                              <w:rPr>
                                <w:rFonts w:ascii="Open Sans" w:eastAsia="Open Sans" w:hAnsi="Open Sans" w:cs="Open Sans"/>
                                <w:b/>
                                <w:sz w:val="20"/>
                              </w:rPr>
                              <w:fldChar w:fldCharType="separate"/>
                            </w:r>
                            <w:r w:rsidR="006D1234">
                              <w:rPr>
                                <w:rFonts w:ascii="Open Sans" w:eastAsia="Open Sans" w:hAnsi="Open Sans" w:cs="Open Sans"/>
                                <w:b/>
                                <w:noProof/>
                                <w:sz w:val="20"/>
                              </w:rPr>
                              <w:t>1</w:t>
                            </w:r>
                            <w:r>
                              <w:rPr>
                                <w:rFonts w:ascii="Open Sans" w:eastAsia="Open Sans" w:hAnsi="Open Sans" w:cs="Open Sans"/>
                                <w:b/>
                                <w:sz w:val="20"/>
                              </w:rPr>
                              <w:fldChar w:fldCharType="end"/>
                            </w:r>
                          </w:p>
                        </w:txbxContent>
                      </wps:txbx>
                      <wps:bodyPr horzOverflow="overflow" vert="horz" lIns="0" tIns="0" rIns="0" bIns="0" rtlCol="0">
                        <a:noAutofit/>
                      </wps:bodyPr>
                    </wps:wsp>
                    <wps:wsp>
                      <wps:cNvPr id="123803" name="Shape 123803"/>
                      <wps:cNvSpPr/>
                      <wps:spPr>
                        <a:xfrm>
                          <a:off x="4087368" y="239268"/>
                          <a:ext cx="9144" cy="181356"/>
                        </a:xfrm>
                        <a:custGeom>
                          <a:avLst/>
                          <a:gdLst/>
                          <a:ahLst/>
                          <a:cxnLst/>
                          <a:rect l="0" t="0" r="0" b="0"/>
                          <a:pathLst>
                            <a:path w="9144" h="181356">
                              <a:moveTo>
                                <a:pt x="0" y="0"/>
                              </a:moveTo>
                              <a:lnTo>
                                <a:pt x="9144" y="0"/>
                              </a:lnTo>
                              <a:lnTo>
                                <a:pt x="9144" y="181356"/>
                              </a:lnTo>
                              <a:lnTo>
                                <a:pt x="0" y="181356"/>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anchor>
          </w:drawing>
        </mc:Choice>
        <mc:Fallback>
          <w:pict>
            <v:group w14:anchorId="7398271B" id="Group 120278" o:spid="_x0000_s1045" style="position:absolute;left:0;text-align:left;margin-left:69.5pt;margin-top:732.85pt;width:481.05pt;height:33.1pt;z-index:251660288;mso-position-horizontal-relative:page;mso-position-vertical-relative:page" coordsize="61091,4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">
              <v:shape id="Shape 123802" o:spid="_x0000_s1046" style="position:absolute;width:60929;height:91;visibility:visible;mso-wrap-style:square;v-text-anchor:top" coordsize="60929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7GicUA&#10;AADfAAAADwAAAGRycy9kb3ducmV2LnhtbERPTWvCQBC9F/wPywheim6MJUjqKioqehHUXnqbZqdJ&#10;aHY2ZFeN+fXdQsHj433PFq2pxI0aV1pWMB5FIIgzq0vOFXxctsMpCOeRNVaWScGDHCzmvZcZptre&#10;+US3s89FCGGXooLC+zqV0mUFGXQjWxMH7ts2Bn2ATS51g/cQbioZR1EiDZYcGgqsaV1Q9nO+GgWH&#10;Vd19Joddtzllr8evbqJXyZtXatBvl+8gPLX+Kf5373WYH0+mUQx/fwI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LsaJxQAAAN8AAAAPAAAAAAAAAAAAAAAAAJgCAABkcnMv&#10;ZG93bnJldi54bWxQSwUGAAAAAAQABAD1AAAAigMAAAAA&#10;" path="m,l6092952,r,9144l,9144,,e" fillcolor="#339" stroked="f" strokeweight="0">
                <v:stroke miterlimit="83231f" joinstyle="miter"/>
                <v:path arrowok="t" textboxrect="0,0,6092952,9144"/>
              </v:shape>
              <v:rect id="Rectangle 120281" o:spid="_x0000_s1047" style="position:absolute;left:5806;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t4ScUA&#10;AADfAAAADwAAAGRycy9kb3ducmV2LnhtbERPTWvCQBC9F/oflin0VjfJoSSpq0irxKOagu1tyE6T&#10;0OxsyG5N6q93BcHj433Pl5PpxIkG11pWEM8iEMSV1S3XCj7LzUsKwnlkjZ1lUvBPDpaLx4c55tqO&#10;vKfTwdcihLDLUUHjfZ9L6aqGDLqZ7YkD92MHgz7AoZZ6wDGEm04mUfQqDbYcGhrs6b2h6vfwZxQU&#10;ab/62trzWHfr7+K4O2YfZeaVen6aVm8gPE3+Lr65tzrMT6IkjeH6JwC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y3hJxQAAAN8AAAAPAAAAAAAAAAAAAAAAAJgCAABkcnMv&#10;ZG93bnJldi54bWxQSwUGAAAAAAQABAD1AAAAigMAAAAA&#10;" filled="f" stroked="f">
                <v:textbox inset="0,0,0,0">
                  <w:txbxContent>
                    <w:p w14:paraId="5D2679FA"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82" o:spid="_x0000_s1048" style="position:absolute;left:39044;top:2529;width:438;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nmPsMA&#10;AADfAAAADwAAAGRycy9kb3ducmV2LnhtbERPTYvCMBC9L/gfwgje1tQepFajiO6ix1UX1NvQjG2x&#10;mZQm2rq/3gjCHh/ve7boTCXu1LjSsoLRMAJBnFldcq7g9/D9mYBwHlljZZkUPMjBYt77mGGqbcs7&#10;uu99LkIIuxQVFN7XqZQuK8igG9qaOHAX2xj0ATa51A22IdxUMo6isTRYcmgosKZVQdl1fzMKNkm9&#10;PG3tX5tXX+fN8ec4WR8mXqlBv1tOQXjq/L/47d7qMD+O4iSG158A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nmPsMAAADfAAAADwAAAAAAAAAAAAAAAACYAgAAZHJzL2Rv&#10;d25yZXYueG1sUEsFBgAAAAAEAAQA9QAAAIgDAAAAAA==&#10;" filled="f" stroked="f">
                <v:textbox inset="0,0,0,0">
                  <w:txbxContent>
                    <w:p w14:paraId="4971EC8D"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83" o:spid="_x0000_s1049" style="position:absolute;left:41239;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VDpcQA&#10;AADfAAAADwAAAGRycy9kb3ducmV2LnhtbERPTWvCQBC9C/0PyxS86aYRJMZsRNqKHlstqLchOyah&#10;2dmQ3Zror+8WhB4f7ztbDaYRV+pcbVnByzQCQVxYXXOp4OuwmSQgnEfW2FgmBTdysMqfRhmm2vb8&#10;Sde9L0UIYZeigsr7NpXSFRUZdFPbEgfuYjuDPsCulLrDPoSbRsZRNJcGaw4NFbb0WlHxvf8xCrZJ&#10;uz7t7L0vm/fz9vhxXLwdFl6p8fOwXoLwNPh/8cO902F+HMXJDP7+BAA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VQ6XEAAAA3wAAAA8AAAAAAAAAAAAAAAAAmAIAAGRycy9k&#10;b3ducmV2LnhtbFBLBQYAAAAABAAEAPUAAACJAwAAAAA=&#10;" filled="f" stroked="f">
                <v:textbox inset="0,0,0,0">
                  <w:txbxContent>
                    <w:p w14:paraId="5E4030FD"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84" o:spid="_x0000_s1050" style="position:absolute;left:60762;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zb0cQA&#10;AADfAAAADwAAAGRycy9kb3ducmV2LnhtbERPTWvCQBC9C/0PyxS86aZBJMZsRNqKHlstqLchOyah&#10;2dmQ3Zror+8WhB4f7ztbDaYRV+pcbVnByzQCQVxYXXOp4OuwmSQgnEfW2FgmBTdysMqfRhmm2vb8&#10;Sde9L0UIYZeigsr7NpXSFRUZdFPbEgfuYjuDPsCulLrDPoSbRsZRNJcGaw4NFbb0WlHxvf8xCrZJ&#10;uz7t7L0vm/fz9vhxXLwdFl6p8fOwXoLwNPh/8cO902F+HMXJDP7+BAA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829HEAAAA3wAAAA8AAAAAAAAAAAAAAAAAmAIAAGRycy9k&#10;b3ducmV2LnhtbFBLBQYAAAAABAAEAPUAAACJAwAAAAA=&#10;" filled="f" stroked="f">
                <v:textbox inset="0,0,0,0">
                  <w:txbxContent>
                    <w:p w14:paraId="3A56736E"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85" o:spid="_x0000_s1051" style="position:absolute;left:26654;top:2831;width:437;height:1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B+SsQA&#10;AADfAAAADwAAAGRycy9kb3ducmV2LnhtbERPTWvCQBC9C/0PyxS86aYBJcZsRNqKHlstqLchOyah&#10;2dmQ3Zror+8WhB4f7ztbDaYRV+pcbVnByzQCQVxYXXOp4OuwmSQgnEfW2FgmBTdysMqfRhmm2vb8&#10;Sde9L0UIYZeigsr7NpXSFRUZdFPbEgfuYjuDPsCulLrDPoSbRsZRNJcGaw4NFbb0WlHxvf8xCrZJ&#10;uz7t7L0vm/fz9vhxXLwdFl6p8fOwXoLwNPh/8cO902F+HMXJDP7+BAA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wfkrEAAAA3wAAAA8AAAAAAAAAAAAAAAAAmAIAAGRycy9k&#10;b3ducmV2LnhtbFBLBQYAAAAABAAEAPUAAACJAwAAAAA=&#10;" filled="f" stroked="f">
                <v:textbox inset="0,0,0,0">
                  <w:txbxContent>
                    <w:p w14:paraId="3C66DF96" w14:textId="77777777" w:rsidR="003E5883" w:rsidRDefault="003E5883">
                      <w:pPr>
                        <w:spacing w:after="160" w:line="259" w:lineRule="auto"/>
                        <w:ind w:left="0" w:firstLine="0"/>
                        <w:jc w:val="left"/>
                      </w:pPr>
                      <w:r>
                        <w:rPr>
                          <w:rFonts w:ascii="Open Sans" w:eastAsia="Open Sans" w:hAnsi="Open Sans" w:cs="Open Sans"/>
                          <w:b/>
                          <w:color w:val="15345A"/>
                          <w:sz w:val="20"/>
                        </w:rPr>
                        <w:t xml:space="preserve"> </w:t>
                      </w:r>
                    </w:p>
                  </w:txbxContent>
                </v:textbox>
              </v:rect>
              <v:rect id="Rectangle 120286" o:spid="_x0000_s1052" style="position:absolute;left:42443;top:2831;width:960;height:1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LgPcQA&#10;AADfAAAADwAAAGRycy9kb3ducmV2LnhtbERPy2rCQBTdC/7DcIXudNIsQoyZiPSBWbYqqLtL5jYJ&#10;zdwJmalJ+/WdQsHl4bzz7WQ6caPBtZYVPK4iEMSV1S3XCk7H12UKwnlkjZ1lUvBNDrbFfJZjpu3I&#10;73Q7+FqEEHYZKmi87zMpXdWQQbeyPXHgPuxg0Ac41FIPOIZw08k4ihJpsOXQ0GBPTw1Vn4cvo2Cf&#10;9rtLaX/Gunu57s9v5/Xzce2VelhMuw0IT5O/i//dpQ7z4yhOE/j7EwDI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i4D3EAAAA3wAAAA8AAAAAAAAAAAAAAAAAmAIAAGRycy9k&#10;b3ducmV2LnhtbFBLBQYAAAAABAAEAPUAAACJAwAAAAA=&#10;" filled="f" stroked="f">
                <v:textbox inset="0,0,0,0">
                  <w:txbxContent>
                    <w:p w14:paraId="74D514CD" w14:textId="77777777" w:rsidR="003E5883" w:rsidRDefault="003E5883">
                      <w:pPr>
                        <w:spacing w:after="160" w:line="259" w:lineRule="auto"/>
                        <w:ind w:left="0" w:firstLine="0"/>
                        <w:jc w:val="left"/>
                      </w:pPr>
                      <w:r>
                        <w:rPr>
                          <w:rFonts w:ascii="Open Sans" w:eastAsia="Open Sans" w:hAnsi="Open Sans" w:cs="Open Sans"/>
                          <w:b/>
                          <w:sz w:val="20"/>
                        </w:rPr>
                        <w:fldChar w:fldCharType="begin"/>
                      </w:r>
                      <w:r>
                        <w:rPr>
                          <w:rFonts w:ascii="Open Sans" w:eastAsia="Open Sans" w:hAnsi="Open Sans" w:cs="Open Sans"/>
                          <w:b/>
                          <w:sz w:val="20"/>
                        </w:rPr>
                        <w:instrText xml:space="preserve"> PAGE   \* MERGEFORMAT </w:instrText>
                      </w:r>
                      <w:r>
                        <w:rPr>
                          <w:rFonts w:ascii="Open Sans" w:eastAsia="Open Sans" w:hAnsi="Open Sans" w:cs="Open Sans"/>
                          <w:b/>
                          <w:sz w:val="20"/>
                        </w:rPr>
                        <w:fldChar w:fldCharType="separate"/>
                      </w:r>
                      <w:r w:rsidR="006D1234">
                        <w:rPr>
                          <w:rFonts w:ascii="Open Sans" w:eastAsia="Open Sans" w:hAnsi="Open Sans" w:cs="Open Sans"/>
                          <w:b/>
                          <w:noProof/>
                          <w:sz w:val="20"/>
                        </w:rPr>
                        <w:t>1</w:t>
                      </w:r>
                      <w:r>
                        <w:rPr>
                          <w:rFonts w:ascii="Open Sans" w:eastAsia="Open Sans" w:hAnsi="Open Sans" w:cs="Open Sans"/>
                          <w:b/>
                          <w:sz w:val="20"/>
                        </w:rPr>
                        <w:fldChar w:fldCharType="end"/>
                      </w:r>
                    </w:p>
                  </w:txbxContent>
                </v:textbox>
              </v:rect>
              <v:shape id="Shape 123803" o:spid="_x0000_s1053" style="position:absolute;left:40873;top:2392;width:92;height:1814;visibility:visible;mso-wrap-style:square;v-text-anchor:top" coordsize="9144,18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9Nl8QA&#10;AADfAAAADwAAAGRycy9kb3ducmV2LnhtbERPW0vDMBR+F/wP4Qi+ucTNy6jLxhBEGT5sVdjrITk2&#10;3ZqT0sS2+/fLQPDx47svVqNvRE9drANruJ8oEMQm2JorDd9fb3dzEDEhW2wCk4YTRVgtr68WWNgw&#10;8I76MlUih3AsUINLqS2kjMaRxzgJLXHmfkLnMWXYVdJ2OORw38ipUk/SY825wWFLr47Msfz1GsrD&#10;M60f3ltnlRw+N+Zxb7b9Xuvbm3H9AiLRmP7Ff+4Pm+dPZ3M1g8ufDEAu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TZfEAAAA3wAAAA8AAAAAAAAAAAAAAAAAmAIAAGRycy9k&#10;b3ducmV2LnhtbFBLBQYAAAAABAAEAPUAAACJAwAAAAA=&#10;" path="m,l9144,r,181356l,181356,,e" fillcolor="#bfbfbf" stroked="f" strokeweight="0">
                <v:stroke miterlimit="83231f" joinstyle="miter"/>
                <v:path arrowok="t" textboxrect="0,0,9144,181356"/>
              </v:shape>
              <w10:wrap type="square" anchorx="page" anchory="page"/>
            </v:group>
          </w:pict>
        </mc:Fallback>
      </mc:AlternateContent>
    </w:r>
    <w:r>
      <w:rPr>
        <w:rFonts w:ascii="Open Sans" w:eastAsia="Open Sans" w:hAnsi="Open Sans" w:cs="Open Sans"/>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E9740" w14:textId="77777777" w:rsidR="003E5883" w:rsidRDefault="003E5883">
    <w:pPr>
      <w:spacing w:after="0" w:line="259" w:lineRule="auto"/>
      <w:ind w:left="835"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286D9E15" wp14:editId="105655D0">
              <wp:simplePos x="0" y="0"/>
              <wp:positionH relativeFrom="page">
                <wp:posOffset>882396</wp:posOffset>
              </wp:positionH>
              <wp:positionV relativeFrom="page">
                <wp:posOffset>9307066</wp:posOffset>
              </wp:positionV>
              <wp:extent cx="6109119" cy="420624"/>
              <wp:effectExtent l="0" t="0" r="0" b="0"/>
              <wp:wrapSquare wrapText="bothSides"/>
              <wp:docPr id="120263" name="Group 120263"/>
              <wp:cNvGraphicFramePr/>
              <a:graphic xmlns:a="http://schemas.openxmlformats.org/drawingml/2006/main">
                <a:graphicData uri="http://schemas.microsoft.com/office/word/2010/wordprocessingGroup">
                  <wpg:wgp>
                    <wpg:cNvGrpSpPr/>
                    <wpg:grpSpPr>
                      <a:xfrm>
                        <a:off x="0" y="0"/>
                        <a:ext cx="6109119" cy="420624"/>
                        <a:chOff x="0" y="0"/>
                        <a:chExt cx="6109119" cy="420624"/>
                      </a:xfrm>
                    </wpg:grpSpPr>
                    <wps:wsp>
                      <wps:cNvPr id="123800" name="Shape 123800"/>
                      <wps:cNvSpPr/>
                      <wps:spPr>
                        <a:xfrm>
                          <a:off x="0" y="0"/>
                          <a:ext cx="6092952" cy="9144"/>
                        </a:xfrm>
                        <a:custGeom>
                          <a:avLst/>
                          <a:gdLst/>
                          <a:ahLst/>
                          <a:cxnLst/>
                          <a:rect l="0" t="0" r="0" b="0"/>
                          <a:pathLst>
                            <a:path w="6092952" h="9144">
                              <a:moveTo>
                                <a:pt x="0" y="0"/>
                              </a:moveTo>
                              <a:lnTo>
                                <a:pt x="6092952" y="0"/>
                              </a:lnTo>
                              <a:lnTo>
                                <a:pt x="6092952" y="9144"/>
                              </a:lnTo>
                              <a:lnTo>
                                <a:pt x="0" y="9144"/>
                              </a:lnTo>
                              <a:lnTo>
                                <a:pt x="0" y="0"/>
                              </a:lnTo>
                            </a:path>
                          </a:pathLst>
                        </a:custGeom>
                        <a:ln w="0" cap="flat">
                          <a:miter lim="127000"/>
                        </a:ln>
                      </wps:spPr>
                      <wps:style>
                        <a:lnRef idx="0">
                          <a:srgbClr val="000000">
                            <a:alpha val="0"/>
                          </a:srgbClr>
                        </a:lnRef>
                        <a:fillRef idx="1">
                          <a:srgbClr val="333399"/>
                        </a:fillRef>
                        <a:effectRef idx="0">
                          <a:scrgbClr r="0" g="0" b="0"/>
                        </a:effectRef>
                        <a:fontRef idx="none"/>
                      </wps:style>
                      <wps:bodyPr/>
                    </wps:wsp>
                    <wps:wsp>
                      <wps:cNvPr id="120266" name="Rectangle 120266"/>
                      <wps:cNvSpPr/>
                      <wps:spPr>
                        <a:xfrm>
                          <a:off x="580673" y="252988"/>
                          <a:ext cx="43714" cy="168066"/>
                        </a:xfrm>
                        <a:prstGeom prst="rect">
                          <a:avLst/>
                        </a:prstGeom>
                        <a:ln>
                          <a:noFill/>
                        </a:ln>
                      </wps:spPr>
                      <wps:txbx>
                        <w:txbxContent>
                          <w:p w14:paraId="6A9516C4"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67" name="Rectangle 120267"/>
                      <wps:cNvSpPr/>
                      <wps:spPr>
                        <a:xfrm>
                          <a:off x="3904486" y="252988"/>
                          <a:ext cx="43714" cy="168066"/>
                        </a:xfrm>
                        <a:prstGeom prst="rect">
                          <a:avLst/>
                        </a:prstGeom>
                        <a:ln>
                          <a:noFill/>
                        </a:ln>
                      </wps:spPr>
                      <wps:txbx>
                        <w:txbxContent>
                          <w:p w14:paraId="6DCD519D"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68" name="Rectangle 120268"/>
                      <wps:cNvSpPr/>
                      <wps:spPr>
                        <a:xfrm>
                          <a:off x="4123972" y="252988"/>
                          <a:ext cx="43714" cy="168066"/>
                        </a:xfrm>
                        <a:prstGeom prst="rect">
                          <a:avLst/>
                        </a:prstGeom>
                        <a:ln>
                          <a:noFill/>
                        </a:ln>
                      </wps:spPr>
                      <wps:txbx>
                        <w:txbxContent>
                          <w:p w14:paraId="1D275CC1"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69" name="Rectangle 120269"/>
                      <wps:cNvSpPr/>
                      <wps:spPr>
                        <a:xfrm>
                          <a:off x="6076251" y="252988"/>
                          <a:ext cx="43714" cy="168066"/>
                        </a:xfrm>
                        <a:prstGeom prst="rect">
                          <a:avLst/>
                        </a:prstGeom>
                        <a:ln>
                          <a:noFill/>
                        </a:ln>
                      </wps:spPr>
                      <wps:txbx>
                        <w:txbxContent>
                          <w:p w14:paraId="40C30E18"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wps:txbx>
                      <wps:bodyPr horzOverflow="overflow" vert="horz" lIns="0" tIns="0" rIns="0" bIns="0" rtlCol="0">
                        <a:noAutofit/>
                      </wps:bodyPr>
                    </wps:wsp>
                    <wps:wsp>
                      <wps:cNvPr id="120270" name="Rectangle 120270"/>
                      <wps:cNvSpPr/>
                      <wps:spPr>
                        <a:xfrm>
                          <a:off x="2665474" y="283197"/>
                          <a:ext cx="43714" cy="123483"/>
                        </a:xfrm>
                        <a:prstGeom prst="rect">
                          <a:avLst/>
                        </a:prstGeom>
                        <a:ln>
                          <a:noFill/>
                        </a:ln>
                      </wps:spPr>
                      <wps:txbx>
                        <w:txbxContent>
                          <w:p w14:paraId="2AF4451C" w14:textId="77777777" w:rsidR="003E5883" w:rsidRDefault="003E5883">
                            <w:pPr>
                              <w:spacing w:after="160" w:line="259" w:lineRule="auto"/>
                              <w:ind w:left="0" w:firstLine="0"/>
                              <w:jc w:val="left"/>
                            </w:pPr>
                            <w:r>
                              <w:rPr>
                                <w:rFonts w:ascii="Open Sans" w:eastAsia="Open Sans" w:hAnsi="Open Sans" w:cs="Open Sans"/>
                                <w:b/>
                                <w:color w:val="15345A"/>
                                <w:sz w:val="20"/>
                              </w:rPr>
                              <w:t xml:space="preserve"> </w:t>
                            </w:r>
                          </w:p>
                        </w:txbxContent>
                      </wps:txbx>
                      <wps:bodyPr horzOverflow="overflow" vert="horz" lIns="0" tIns="0" rIns="0" bIns="0" rtlCol="0">
                        <a:noAutofit/>
                      </wps:bodyPr>
                    </wps:wsp>
                    <wps:wsp>
                      <wps:cNvPr id="120271" name="Rectangle 120271"/>
                      <wps:cNvSpPr/>
                      <wps:spPr>
                        <a:xfrm>
                          <a:off x="4244338" y="283197"/>
                          <a:ext cx="96003" cy="123483"/>
                        </a:xfrm>
                        <a:prstGeom prst="rect">
                          <a:avLst/>
                        </a:prstGeom>
                        <a:ln>
                          <a:noFill/>
                        </a:ln>
                      </wps:spPr>
                      <wps:txbx>
                        <w:txbxContent>
                          <w:p w14:paraId="00C5302B" w14:textId="77777777" w:rsidR="003E5883" w:rsidRDefault="003E5883">
                            <w:pPr>
                              <w:spacing w:after="160" w:line="259" w:lineRule="auto"/>
                              <w:ind w:left="0" w:firstLine="0"/>
                              <w:jc w:val="left"/>
                            </w:pPr>
                            <w:r>
                              <w:rPr>
                                <w:rFonts w:ascii="Open Sans" w:eastAsia="Open Sans" w:hAnsi="Open Sans" w:cs="Open Sans"/>
                                <w:b/>
                                <w:sz w:val="20"/>
                              </w:rPr>
                              <w:fldChar w:fldCharType="begin"/>
                            </w:r>
                            <w:r>
                              <w:rPr>
                                <w:rFonts w:ascii="Open Sans" w:eastAsia="Open Sans" w:hAnsi="Open Sans" w:cs="Open Sans"/>
                                <w:b/>
                                <w:sz w:val="20"/>
                              </w:rPr>
                              <w:instrText xml:space="preserve"> PAGE   \* MERGEFORMAT </w:instrText>
                            </w:r>
                            <w:r>
                              <w:rPr>
                                <w:rFonts w:ascii="Open Sans" w:eastAsia="Open Sans" w:hAnsi="Open Sans" w:cs="Open Sans"/>
                                <w:b/>
                                <w:sz w:val="20"/>
                              </w:rPr>
                              <w:fldChar w:fldCharType="separate"/>
                            </w:r>
                            <w:r>
                              <w:rPr>
                                <w:rFonts w:ascii="Open Sans" w:eastAsia="Open Sans" w:hAnsi="Open Sans" w:cs="Open Sans"/>
                                <w:b/>
                                <w:sz w:val="20"/>
                              </w:rPr>
                              <w:t>2</w:t>
                            </w:r>
                            <w:r>
                              <w:rPr>
                                <w:rFonts w:ascii="Open Sans" w:eastAsia="Open Sans" w:hAnsi="Open Sans" w:cs="Open Sans"/>
                                <w:b/>
                                <w:sz w:val="20"/>
                              </w:rPr>
                              <w:fldChar w:fldCharType="end"/>
                            </w:r>
                          </w:p>
                        </w:txbxContent>
                      </wps:txbx>
                      <wps:bodyPr horzOverflow="overflow" vert="horz" lIns="0" tIns="0" rIns="0" bIns="0" rtlCol="0">
                        <a:noAutofit/>
                      </wps:bodyPr>
                    </wps:wsp>
                    <wps:wsp>
                      <wps:cNvPr id="123801" name="Shape 123801"/>
                      <wps:cNvSpPr/>
                      <wps:spPr>
                        <a:xfrm>
                          <a:off x="4087368" y="239268"/>
                          <a:ext cx="9144" cy="181356"/>
                        </a:xfrm>
                        <a:custGeom>
                          <a:avLst/>
                          <a:gdLst/>
                          <a:ahLst/>
                          <a:cxnLst/>
                          <a:rect l="0" t="0" r="0" b="0"/>
                          <a:pathLst>
                            <a:path w="9144" h="181356">
                              <a:moveTo>
                                <a:pt x="0" y="0"/>
                              </a:moveTo>
                              <a:lnTo>
                                <a:pt x="9144" y="0"/>
                              </a:lnTo>
                              <a:lnTo>
                                <a:pt x="9144" y="181356"/>
                              </a:lnTo>
                              <a:lnTo>
                                <a:pt x="0" y="181356"/>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anchor>
          </w:drawing>
        </mc:Choice>
        <mc:Fallback>
          <w:pict>
            <v:group w14:anchorId="286D9E15" id="Group 120263" o:spid="_x0000_s1054" style="position:absolute;left:0;text-align:left;margin-left:69.5pt;margin-top:732.85pt;width:481.05pt;height:33.1pt;z-index:251661312;mso-position-horizontal-relative:page;mso-position-vertical-relative:page" coordsize="61091,4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">
              <v:shape id="Shape 123800" o:spid="_x0000_s1055" style="position:absolute;width:60929;height:91;visibility:visible;mso-wrap-style:square;v-text-anchor:top" coordsize="60929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D9ZcYA&#10;AADfAAAADwAAAGRycy9kb3ducmV2LnhtbERPTWvCQBC9F/oflhG8FN1US5DUVWrRUi8FrRdvY3aa&#10;BLOzIbtqml/fORQ8Pt73fNm5Wl2pDZVnA8/jBBRx7m3FhYHD92Y0AxUissXaMxn4pQDLxePDHDPr&#10;b7yj6z4WSkI4ZGigjLHJtA55SQ7D2DfEwv341mEU2BbatniTcFfrSZKk2mHF0lBiQ+8l5ef9xRnY&#10;rpr+mG4/+vUuf/o69VO7Sl+iMcNB9/YKKlIX7+J/96eV+ZPpLJEH8kcA6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LD9ZcYAAADfAAAADwAAAAAAAAAAAAAAAACYAgAAZHJz&#10;L2Rvd25yZXYueG1sUEsFBgAAAAAEAAQA9QAAAIsDAAAAAA==&#10;" path="m,l6092952,r,9144l,9144,,e" fillcolor="#339" stroked="f" strokeweight="0">
                <v:stroke miterlimit="83231f" joinstyle="miter"/>
                <v:path arrowok="t" textboxrect="0,0,6092952,9144"/>
              </v:shape>
              <v:rect id="Rectangle 120266" o:spid="_x0000_s1056" style="position:absolute;left:5806;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4Gx8UA&#10;AADfAAAADwAAAGRycy9kb3ducmV2LnhtbERPTWvCQBC9F/wPywi9NZvmEEx0FakWPbZGiN6G7DQJ&#10;zc6G7Nak/fXdQsHj432vNpPpxI0G11pW8BzFIIgrq1uuFZyL16cFCOeRNXaWScE3OdisZw8rzLUd&#10;+Z1uJ1+LEMIuRwWN930upasaMugi2xMH7sMOBn2AQy31gGMIN51M4jiVBlsODQ329NJQ9Xn6MgoO&#10;i357Odqfse7210P5Vma7IvNKPc6n7RKEp8nfxf/uow7zkzhJU/j7EwD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LgbHxQAAAN8AAAAPAAAAAAAAAAAAAAAAAJgCAABkcnMv&#10;ZG93bnJldi54bWxQSwUGAAAAAAQABAD1AAAAigMAAAAA&#10;" filled="f" stroked="f">
                <v:textbox inset="0,0,0,0">
                  <w:txbxContent>
                    <w:p w14:paraId="6A9516C4"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67" o:spid="_x0000_s1057" style="position:absolute;left:39044;top:2529;width:438;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KjXMUA&#10;AADfAAAADwAAAGRycy9kb3ducmV2LnhtbERPy2rCQBTdF/oPwy24q5NmETU6htAHcVm1YN1dMrdJ&#10;aOZOyExN9Os7guDycN6rbDStOFHvGssKXqYRCOLS6oYrBV/7j+c5COeRNbaWScGZHGTrx4cVptoO&#10;vKXTzlcihLBLUUHtfZdK6cqaDLqp7YgD92N7gz7AvpK6xyGEm1bGUZRIgw2Hhho7eq2p/N39GQXF&#10;vMu/N/YyVO37sTh8HhZv+4VXavI05ksQnkZ/F9/cGx3mx1GczOD6JwC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YqNcxQAAAN8AAAAPAAAAAAAAAAAAAAAAAJgCAABkcnMv&#10;ZG93bnJldi54bWxQSwUGAAAAAAQABAD1AAAAigMAAAAA&#10;" filled="f" stroked="f">
                <v:textbox inset="0,0,0,0">
                  <w:txbxContent>
                    <w:p w14:paraId="6DCD519D"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68" o:spid="_x0000_s1058" style="position:absolute;left:41239;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03LsMA&#10;AADfAAAADwAAAGRycy9kb3ducmV2LnhtbERPS2vCQBC+C/0PyxR60405iKauImrRoy/Q3obsNAnN&#10;zobs1qT+eudQ6PHje8+XvavVndpQeTYwHiWgiHNvKy4MXM4fwymoEJEt1p7JwC8FWC5eBnPMrO/4&#10;SPdTLJSEcMjQQBljk2kd8pIchpFviIX78q3DKLAttG2xk3BX6zRJJtphxdJQYkPrkvLv048zsJs2&#10;q9veP7qi3n7urofrbHOeRWPeXvvVO6hIffwX/7n3VuanSTqRwfJHAO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03LsMAAADfAAAADwAAAAAAAAAAAAAAAACYAgAAZHJzL2Rv&#10;d25yZXYueG1sUEsFBgAAAAAEAAQA9QAAAIgDAAAAAA==&#10;" filled="f" stroked="f">
                <v:textbox inset="0,0,0,0">
                  <w:txbxContent>
                    <w:p w14:paraId="1D275CC1"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69" o:spid="_x0000_s1059" style="position:absolute;left:60762;top:2529;width:437;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GStcMA&#10;AADfAAAADwAAAGRycy9kb3ducmV2LnhtbERPy4rCMBTdC/MP4Q6409QuxHaMIs6ILn0MOLO7NNe2&#10;2NyUJtrq1xtBcHk47+m8M5W4UuNKywpGwwgEcWZ1ybmC38NqMAHhPLLGyjIpuJGD+eyjN8VU25Z3&#10;dN37XIQQdikqKLyvUyldVpBBN7Q1ceBOtjHoA2xyqRtsQ7ipZBxFY2mw5NBQYE3LgrLz/mIUrCf1&#10;4m9j721e/fyvj9tj8n1IvFL9z27xBcJT59/il3ujw/w4iscJPP8EAH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bGStcMAAADfAAAADwAAAAAAAAAAAAAAAACYAgAAZHJzL2Rv&#10;d25yZXYueG1sUEsFBgAAAAAEAAQA9QAAAIgDAAAAAA==&#10;" filled="f" stroked="f">
                <v:textbox inset="0,0,0,0">
                  <w:txbxContent>
                    <w:p w14:paraId="40C30E18" w14:textId="77777777" w:rsidR="003E5883" w:rsidRDefault="003E5883">
                      <w:pPr>
                        <w:spacing w:after="160" w:line="259" w:lineRule="auto"/>
                        <w:ind w:left="0" w:firstLine="0"/>
                        <w:jc w:val="left"/>
                      </w:pPr>
                      <w:r>
                        <w:rPr>
                          <w:rFonts w:ascii="Open Sans" w:eastAsia="Open Sans" w:hAnsi="Open Sans" w:cs="Open Sans"/>
                          <w:color w:val="FFFFFF"/>
                          <w:sz w:val="20"/>
                        </w:rPr>
                        <w:t xml:space="preserve"> </w:t>
                      </w:r>
                    </w:p>
                  </w:txbxContent>
                </v:textbox>
              </v:rect>
              <v:rect id="Rectangle 120270" o:spid="_x0000_s1060" style="position:absolute;left:26654;top:2831;width:437;height:1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Kt9cQA&#10;AADfAAAADwAAAGRycy9kb3ducmV2LnhtbERPTU/CQBC9m/gfNmPCTbb2ALSyEAISOAqYoLdJd2wb&#10;u7NNd6WFX+8cSDy+vO/5cnCNulAXas8GXsYJKOLC25pLAx+n7fMMVIjIFhvPZOBKAZaLx4c55tb3&#10;fKDLMZZKQjjkaKCKsc21DkVFDsPYt8TCffvOYRTYldp22Eu4a3SaJBPtsGZpqLCldUXFz/HXGdjN&#10;2tXn3t/6snn72p3fz9nmlEVjRk/D6hVUpCH+i+/uvZX5aZJO5YH8EQB6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SrfXEAAAA3wAAAA8AAAAAAAAAAAAAAAAAmAIAAGRycy9k&#10;b3ducmV2LnhtbFBLBQYAAAAABAAEAPUAAACJAwAAAAA=&#10;" filled="f" stroked="f">
                <v:textbox inset="0,0,0,0">
                  <w:txbxContent>
                    <w:p w14:paraId="2AF4451C" w14:textId="77777777" w:rsidR="003E5883" w:rsidRDefault="003E5883">
                      <w:pPr>
                        <w:spacing w:after="160" w:line="259" w:lineRule="auto"/>
                        <w:ind w:left="0" w:firstLine="0"/>
                        <w:jc w:val="left"/>
                      </w:pPr>
                      <w:r>
                        <w:rPr>
                          <w:rFonts w:ascii="Open Sans" w:eastAsia="Open Sans" w:hAnsi="Open Sans" w:cs="Open Sans"/>
                          <w:b/>
                          <w:color w:val="15345A"/>
                          <w:sz w:val="20"/>
                        </w:rPr>
                        <w:t xml:space="preserve"> </w:t>
                      </w:r>
                    </w:p>
                  </w:txbxContent>
                </v:textbox>
              </v:rect>
              <v:rect id="Rectangle 120271" o:spid="_x0000_s1061" style="position:absolute;left:42443;top:2831;width:960;height:1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4IbsMA&#10;AADfAAAADwAAAGRycy9kb3ducmV2LnhtbERPy4rCMBTdD/gP4QqzG1O7mNFqFFEHXfoCdXdprm2x&#10;uSlNtJ35eiMILg/nPZ62phR3ql1hWUG/F4EgTq0uOFNw2P9+DUA4j6yxtEwK/sjBdNL5GGOibcNb&#10;uu98JkIIuwQV5N5XiZQuzcmg69mKOHAXWxv0AdaZ1DU2IdyUMo6ib2mw4NCQY0XznNLr7mYUrAbV&#10;7LS2/01WLs+r4+Y4XOyHXqnPbjsbgfDU+rf45V7rMD+O4p8+PP8EAH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4IbsMAAADfAAAADwAAAAAAAAAAAAAAAACYAgAAZHJzL2Rv&#10;d25yZXYueG1sUEsFBgAAAAAEAAQA9QAAAIgDAAAAAA==&#10;" filled="f" stroked="f">
                <v:textbox inset="0,0,0,0">
                  <w:txbxContent>
                    <w:p w14:paraId="00C5302B" w14:textId="77777777" w:rsidR="003E5883" w:rsidRDefault="003E5883">
                      <w:pPr>
                        <w:spacing w:after="160" w:line="259" w:lineRule="auto"/>
                        <w:ind w:left="0" w:firstLine="0"/>
                        <w:jc w:val="left"/>
                      </w:pPr>
                      <w:r>
                        <w:rPr>
                          <w:rFonts w:ascii="Open Sans" w:eastAsia="Open Sans" w:hAnsi="Open Sans" w:cs="Open Sans"/>
                          <w:b/>
                          <w:sz w:val="20"/>
                        </w:rPr>
                        <w:fldChar w:fldCharType="begin"/>
                      </w:r>
                      <w:r>
                        <w:rPr>
                          <w:rFonts w:ascii="Open Sans" w:eastAsia="Open Sans" w:hAnsi="Open Sans" w:cs="Open Sans"/>
                          <w:b/>
                          <w:sz w:val="20"/>
                        </w:rPr>
                        <w:instrText xml:space="preserve"> PAGE   \* MERGEFORMAT </w:instrText>
                      </w:r>
                      <w:r>
                        <w:rPr>
                          <w:rFonts w:ascii="Open Sans" w:eastAsia="Open Sans" w:hAnsi="Open Sans" w:cs="Open Sans"/>
                          <w:b/>
                          <w:sz w:val="20"/>
                        </w:rPr>
                        <w:fldChar w:fldCharType="separate"/>
                      </w:r>
                      <w:r>
                        <w:rPr>
                          <w:rFonts w:ascii="Open Sans" w:eastAsia="Open Sans" w:hAnsi="Open Sans" w:cs="Open Sans"/>
                          <w:b/>
                          <w:sz w:val="20"/>
                        </w:rPr>
                        <w:t>2</w:t>
                      </w:r>
                      <w:r>
                        <w:rPr>
                          <w:rFonts w:ascii="Open Sans" w:eastAsia="Open Sans" w:hAnsi="Open Sans" w:cs="Open Sans"/>
                          <w:b/>
                          <w:sz w:val="20"/>
                        </w:rPr>
                        <w:fldChar w:fldCharType="end"/>
                      </w:r>
                    </w:p>
                  </w:txbxContent>
                </v:textbox>
              </v:rect>
              <v:shape id="Shape 123801" o:spid="_x0000_s1062" style="position:absolute;left:40873;top:2392;width:92;height:1814;visibility:visible;mso-wrap-style:square;v-text-anchor:top" coordsize="9144,18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F2e8QA&#10;AADfAAAADwAAAGRycy9kb3ducmV2LnhtbERPW0vDMBR+F/wP4Qh7c8k2L6MuG0MQZfigVdjrITk2&#10;3ZqT0sS2+/fLQPDx47uvNqNvRE9drANrmE0VCGITbM2Vhu+vl9sliJiQLTaBScOJImzW11crLGwY&#10;+JP6MlUih3AsUINLqS2kjMaRxzgNLXHmfkLnMWXYVdJ2OORw38i5Ug/SY825wWFLz47Msfz1GsrD&#10;I23vXltnlRzed+Z+bz76vdaTm3H7BCLRmP7Ff+43m+fPF0s1g8ufDECu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hdnvEAAAA3wAAAA8AAAAAAAAAAAAAAAAAmAIAAGRycy9k&#10;b3ducmV2LnhtbFBLBQYAAAAABAAEAPUAAACJAwAAAAA=&#10;" path="m,l9144,r,181356l,181356,,e" fillcolor="#bfbfbf" stroked="f" strokeweight="0">
                <v:stroke miterlimit="83231f" joinstyle="miter"/>
                <v:path arrowok="t" textboxrect="0,0,9144,181356"/>
              </v:shape>
              <w10:wrap type="square" anchorx="page" anchory="page"/>
            </v:group>
          </w:pict>
        </mc:Fallback>
      </mc:AlternateContent>
    </w:r>
    <w:r>
      <w:rPr>
        <w:rFonts w:ascii="Open Sans" w:eastAsia="Open Sans" w:hAnsi="Open Sans" w:cs="Open Sans"/>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32D97" w14:textId="77777777" w:rsidR="003E5883" w:rsidRDefault="003E5883">
      <w:pPr>
        <w:spacing w:after="0" w:line="240" w:lineRule="auto"/>
      </w:pPr>
      <w:r>
        <w:separator/>
      </w:r>
    </w:p>
  </w:footnote>
  <w:footnote w:type="continuationSeparator" w:id="0">
    <w:p w14:paraId="3B4115C3" w14:textId="77777777" w:rsidR="003E5883" w:rsidRDefault="003E58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360" w:hanging="360"/>
      </w:pPr>
      <w:rPr>
        <w:rFonts w:ascii="Symbol" w:hAnsi="Symbol" w:cs="Symbol"/>
      </w:rPr>
    </w:lvl>
  </w:abstractNum>
  <w:abstractNum w:abstractNumId="2" w15:restartNumberingAfterBreak="0">
    <w:nsid w:val="00000006"/>
    <w:multiLevelType w:val="singleLevel"/>
    <w:tmpl w:val="00000006"/>
    <w:name w:val="WW8Num6"/>
    <w:lvl w:ilvl="0">
      <w:start w:val="1"/>
      <w:numFmt w:val="bullet"/>
      <w:lvlText w:val=""/>
      <w:lvlJc w:val="left"/>
      <w:pPr>
        <w:tabs>
          <w:tab w:val="num" w:pos="0"/>
        </w:tabs>
        <w:ind w:left="1077" w:hanging="360"/>
      </w:pPr>
      <w:rPr>
        <w:rFonts w:ascii="Symbol" w:hAnsi="Symbol" w:cs="Symbol"/>
        <w:spacing w:val="-2"/>
        <w:sz w:val="20"/>
      </w:rPr>
    </w:lvl>
  </w:abstractNum>
  <w:abstractNum w:abstractNumId="3" w15:restartNumberingAfterBreak="0">
    <w:nsid w:val="014328EA"/>
    <w:multiLevelType w:val="hybridMultilevel"/>
    <w:tmpl w:val="C5AAA02E"/>
    <w:lvl w:ilvl="0" w:tplc="B34ACE72">
      <w:start w:val="1"/>
      <w:numFmt w:val="decimal"/>
      <w:lvlText w:val="%1-"/>
      <w:lvlJc w:val="left"/>
      <w:pPr>
        <w:ind w:left="133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A0CC49DE">
      <w:start w:val="1"/>
      <w:numFmt w:val="bullet"/>
      <w:lvlText w:val="-"/>
      <w:lvlJc w:val="left"/>
      <w:pPr>
        <w:ind w:left="155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2FB81C90">
      <w:start w:val="1"/>
      <w:numFmt w:val="bullet"/>
      <w:lvlText w:val="▪"/>
      <w:lvlJc w:val="left"/>
      <w:pPr>
        <w:ind w:left="144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16DE8636">
      <w:start w:val="1"/>
      <w:numFmt w:val="bullet"/>
      <w:lvlText w:val="•"/>
      <w:lvlJc w:val="left"/>
      <w:pPr>
        <w:ind w:left="216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53FAF950">
      <w:start w:val="1"/>
      <w:numFmt w:val="bullet"/>
      <w:lvlText w:val="o"/>
      <w:lvlJc w:val="left"/>
      <w:pPr>
        <w:ind w:left="288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2130A020">
      <w:start w:val="1"/>
      <w:numFmt w:val="bullet"/>
      <w:lvlText w:val="▪"/>
      <w:lvlJc w:val="left"/>
      <w:pPr>
        <w:ind w:left="360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6ECAA82E">
      <w:start w:val="1"/>
      <w:numFmt w:val="bullet"/>
      <w:lvlText w:val="•"/>
      <w:lvlJc w:val="left"/>
      <w:pPr>
        <w:ind w:left="432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5F62CCF8">
      <w:start w:val="1"/>
      <w:numFmt w:val="bullet"/>
      <w:lvlText w:val="o"/>
      <w:lvlJc w:val="left"/>
      <w:pPr>
        <w:ind w:left="504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CFDA9EEC">
      <w:start w:val="1"/>
      <w:numFmt w:val="bullet"/>
      <w:lvlText w:val="▪"/>
      <w:lvlJc w:val="left"/>
      <w:pPr>
        <w:ind w:left="576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0BDD47ED"/>
    <w:multiLevelType w:val="hybridMultilevel"/>
    <w:tmpl w:val="032C30BA"/>
    <w:lvl w:ilvl="0" w:tplc="CDBA0410">
      <w:start w:val="1"/>
      <w:numFmt w:val="bullet"/>
      <w:lvlText w:val="-"/>
      <w:lvlJc w:val="left"/>
      <w:pPr>
        <w:ind w:left="17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55E48888">
      <w:start w:val="1"/>
      <w:numFmt w:val="bullet"/>
      <w:lvlText w:val="o"/>
      <w:lvlJc w:val="left"/>
      <w:pPr>
        <w:ind w:left="115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6BA4DE6A">
      <w:start w:val="1"/>
      <w:numFmt w:val="bullet"/>
      <w:lvlText w:val="▪"/>
      <w:lvlJc w:val="left"/>
      <w:pPr>
        <w:ind w:left="18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2A3A6FD6">
      <w:start w:val="1"/>
      <w:numFmt w:val="bullet"/>
      <w:lvlText w:val="•"/>
      <w:lvlJc w:val="left"/>
      <w:pPr>
        <w:ind w:left="259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CF9E8D40">
      <w:start w:val="1"/>
      <w:numFmt w:val="bullet"/>
      <w:lvlText w:val="o"/>
      <w:lvlJc w:val="left"/>
      <w:pPr>
        <w:ind w:left="331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63CC02DE">
      <w:start w:val="1"/>
      <w:numFmt w:val="bullet"/>
      <w:lvlText w:val="▪"/>
      <w:lvlJc w:val="left"/>
      <w:pPr>
        <w:ind w:left="403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61B257F2">
      <w:start w:val="1"/>
      <w:numFmt w:val="bullet"/>
      <w:lvlText w:val="•"/>
      <w:lvlJc w:val="left"/>
      <w:pPr>
        <w:ind w:left="475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40F8EFB8">
      <w:start w:val="1"/>
      <w:numFmt w:val="bullet"/>
      <w:lvlText w:val="o"/>
      <w:lvlJc w:val="left"/>
      <w:pPr>
        <w:ind w:left="54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00947772">
      <w:start w:val="1"/>
      <w:numFmt w:val="bullet"/>
      <w:lvlText w:val="▪"/>
      <w:lvlJc w:val="left"/>
      <w:pPr>
        <w:ind w:left="619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164B6F9F"/>
    <w:multiLevelType w:val="hybridMultilevel"/>
    <w:tmpl w:val="FB988330"/>
    <w:lvl w:ilvl="0" w:tplc="EA22C266">
      <w:start w:val="1"/>
      <w:numFmt w:val="upperRoman"/>
      <w:lvlText w:val="%1"/>
      <w:lvlJc w:val="left"/>
      <w:pPr>
        <w:ind w:left="1089"/>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lvl w:ilvl="1" w:tplc="5F3ACDF0">
      <w:start w:val="1"/>
      <w:numFmt w:val="lowerLetter"/>
      <w:lvlText w:val="%2"/>
      <w:lvlJc w:val="left"/>
      <w:pPr>
        <w:ind w:left="1080"/>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lvl w:ilvl="2" w:tplc="2BC0D654">
      <w:start w:val="1"/>
      <w:numFmt w:val="lowerRoman"/>
      <w:lvlText w:val="%3"/>
      <w:lvlJc w:val="left"/>
      <w:pPr>
        <w:ind w:left="1800"/>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lvl w:ilvl="3" w:tplc="F1F01360">
      <w:start w:val="1"/>
      <w:numFmt w:val="decimal"/>
      <w:lvlText w:val="%4"/>
      <w:lvlJc w:val="left"/>
      <w:pPr>
        <w:ind w:left="2520"/>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lvl w:ilvl="4" w:tplc="989AD168">
      <w:start w:val="1"/>
      <w:numFmt w:val="lowerLetter"/>
      <w:lvlText w:val="%5"/>
      <w:lvlJc w:val="left"/>
      <w:pPr>
        <w:ind w:left="3240"/>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lvl w:ilvl="5" w:tplc="2B3639DC">
      <w:start w:val="1"/>
      <w:numFmt w:val="lowerRoman"/>
      <w:lvlText w:val="%6"/>
      <w:lvlJc w:val="left"/>
      <w:pPr>
        <w:ind w:left="3960"/>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lvl w:ilvl="6" w:tplc="02A2743E">
      <w:start w:val="1"/>
      <w:numFmt w:val="decimal"/>
      <w:lvlText w:val="%7"/>
      <w:lvlJc w:val="left"/>
      <w:pPr>
        <w:ind w:left="4680"/>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lvl w:ilvl="7" w:tplc="0CBABB86">
      <w:start w:val="1"/>
      <w:numFmt w:val="lowerLetter"/>
      <w:lvlText w:val="%8"/>
      <w:lvlJc w:val="left"/>
      <w:pPr>
        <w:ind w:left="5400"/>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lvl w:ilvl="8" w:tplc="A202B7B0">
      <w:start w:val="1"/>
      <w:numFmt w:val="lowerRoman"/>
      <w:lvlText w:val="%9"/>
      <w:lvlJc w:val="left"/>
      <w:pPr>
        <w:ind w:left="6120"/>
      </w:pPr>
      <w:rPr>
        <w:rFonts w:ascii="Tahoma" w:eastAsia="Tahoma" w:hAnsi="Tahoma" w:cs="Tahoma"/>
        <w:b/>
        <w:bCs/>
        <w:i w:val="0"/>
        <w:strike w:val="0"/>
        <w:dstrike w:val="0"/>
        <w:color w:val="00007F"/>
        <w:sz w:val="16"/>
        <w:szCs w:val="16"/>
        <w:u w:val="single" w:color="00007F"/>
        <w:bdr w:val="none" w:sz="0" w:space="0" w:color="auto"/>
        <w:shd w:val="clear" w:color="auto" w:fill="auto"/>
        <w:vertAlign w:val="baseline"/>
      </w:rPr>
    </w:lvl>
  </w:abstractNum>
  <w:abstractNum w:abstractNumId="6" w15:restartNumberingAfterBreak="0">
    <w:nsid w:val="32D72AAF"/>
    <w:multiLevelType w:val="hybridMultilevel"/>
    <w:tmpl w:val="8EBE8D90"/>
    <w:lvl w:ilvl="0" w:tplc="49709F54">
      <w:start w:val="1"/>
      <w:numFmt w:val="bullet"/>
      <w:lvlText w:val="-"/>
      <w:lvlJc w:val="left"/>
      <w:pPr>
        <w:ind w:left="254"/>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F1366392">
      <w:start w:val="1"/>
      <w:numFmt w:val="bullet"/>
      <w:lvlText w:val="o"/>
      <w:lvlJc w:val="left"/>
      <w:pPr>
        <w:ind w:left="122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367A51CC">
      <w:start w:val="1"/>
      <w:numFmt w:val="bullet"/>
      <w:lvlText w:val="▪"/>
      <w:lvlJc w:val="left"/>
      <w:pPr>
        <w:ind w:left="194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764A532C">
      <w:start w:val="1"/>
      <w:numFmt w:val="bullet"/>
      <w:lvlText w:val="•"/>
      <w:lvlJc w:val="left"/>
      <w:pPr>
        <w:ind w:left="266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28500CE8">
      <w:start w:val="1"/>
      <w:numFmt w:val="bullet"/>
      <w:lvlText w:val="o"/>
      <w:lvlJc w:val="left"/>
      <w:pPr>
        <w:ind w:left="338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89FC1DA0">
      <w:start w:val="1"/>
      <w:numFmt w:val="bullet"/>
      <w:lvlText w:val="▪"/>
      <w:lvlJc w:val="left"/>
      <w:pPr>
        <w:ind w:left="410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CE7E2DE2">
      <w:start w:val="1"/>
      <w:numFmt w:val="bullet"/>
      <w:lvlText w:val="•"/>
      <w:lvlJc w:val="left"/>
      <w:pPr>
        <w:ind w:left="482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A7C853C4">
      <w:start w:val="1"/>
      <w:numFmt w:val="bullet"/>
      <w:lvlText w:val="o"/>
      <w:lvlJc w:val="left"/>
      <w:pPr>
        <w:ind w:left="554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FDEA9AF8">
      <w:start w:val="1"/>
      <w:numFmt w:val="bullet"/>
      <w:lvlText w:val="▪"/>
      <w:lvlJc w:val="left"/>
      <w:pPr>
        <w:ind w:left="626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34FE4200"/>
    <w:multiLevelType w:val="hybridMultilevel"/>
    <w:tmpl w:val="6A88627A"/>
    <w:lvl w:ilvl="0" w:tplc="6060CB48">
      <w:start w:val="1"/>
      <w:numFmt w:val="bullet"/>
      <w:lvlText w:val="-"/>
      <w:lvlJc w:val="left"/>
      <w:pPr>
        <w:ind w:left="15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266677E2">
      <w:start w:val="1"/>
      <w:numFmt w:val="bullet"/>
      <w:lvlText w:val="o"/>
      <w:lvlJc w:val="left"/>
      <w:pPr>
        <w:ind w:left="14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D742718">
      <w:start w:val="1"/>
      <w:numFmt w:val="bullet"/>
      <w:lvlText w:val="▪"/>
      <w:lvlJc w:val="left"/>
      <w:pPr>
        <w:ind w:left="21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1C684462">
      <w:start w:val="1"/>
      <w:numFmt w:val="bullet"/>
      <w:lvlText w:val="•"/>
      <w:lvlJc w:val="left"/>
      <w:pPr>
        <w:ind w:left="28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2BCC272">
      <w:start w:val="1"/>
      <w:numFmt w:val="bullet"/>
      <w:lvlText w:val="o"/>
      <w:lvlJc w:val="left"/>
      <w:pPr>
        <w:ind w:left="36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9B6714C">
      <w:start w:val="1"/>
      <w:numFmt w:val="bullet"/>
      <w:lvlText w:val="▪"/>
      <w:lvlJc w:val="left"/>
      <w:pPr>
        <w:ind w:left="43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EF0C484E">
      <w:start w:val="1"/>
      <w:numFmt w:val="bullet"/>
      <w:lvlText w:val="•"/>
      <w:lvlJc w:val="left"/>
      <w:pPr>
        <w:ind w:left="50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4960672">
      <w:start w:val="1"/>
      <w:numFmt w:val="bullet"/>
      <w:lvlText w:val="o"/>
      <w:lvlJc w:val="left"/>
      <w:pPr>
        <w:ind w:left="57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C138144C">
      <w:start w:val="1"/>
      <w:numFmt w:val="bullet"/>
      <w:lvlText w:val="▪"/>
      <w:lvlJc w:val="left"/>
      <w:pPr>
        <w:ind w:left="64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3E0160C0"/>
    <w:multiLevelType w:val="hybridMultilevel"/>
    <w:tmpl w:val="E15E61B2"/>
    <w:lvl w:ilvl="0" w:tplc="45F08BE0">
      <w:start w:val="1"/>
      <w:numFmt w:val="bullet"/>
      <w:lvlText w:val="•"/>
      <w:lvlJc w:val="left"/>
      <w:pPr>
        <w:ind w:left="12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2362DCA">
      <w:start w:val="1"/>
      <w:numFmt w:val="bullet"/>
      <w:lvlText w:val="o"/>
      <w:lvlJc w:val="left"/>
      <w:pPr>
        <w:ind w:left="145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4C83DFA">
      <w:start w:val="1"/>
      <w:numFmt w:val="bullet"/>
      <w:lvlText w:val="▪"/>
      <w:lvlJc w:val="left"/>
      <w:pPr>
        <w:ind w:left="217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30EC476C">
      <w:start w:val="1"/>
      <w:numFmt w:val="bullet"/>
      <w:lvlText w:val="•"/>
      <w:lvlJc w:val="left"/>
      <w:pPr>
        <w:ind w:left="289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65F6E6AE">
      <w:start w:val="1"/>
      <w:numFmt w:val="bullet"/>
      <w:lvlText w:val="o"/>
      <w:lvlJc w:val="left"/>
      <w:pPr>
        <w:ind w:left="361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3FC00598">
      <w:start w:val="1"/>
      <w:numFmt w:val="bullet"/>
      <w:lvlText w:val="▪"/>
      <w:lvlJc w:val="left"/>
      <w:pPr>
        <w:ind w:left="433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D8C466D6">
      <w:start w:val="1"/>
      <w:numFmt w:val="bullet"/>
      <w:lvlText w:val="•"/>
      <w:lvlJc w:val="left"/>
      <w:pPr>
        <w:ind w:left="505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16C6DC2">
      <w:start w:val="1"/>
      <w:numFmt w:val="bullet"/>
      <w:lvlText w:val="o"/>
      <w:lvlJc w:val="left"/>
      <w:pPr>
        <w:ind w:left="577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30EAD394">
      <w:start w:val="1"/>
      <w:numFmt w:val="bullet"/>
      <w:lvlText w:val="▪"/>
      <w:lvlJc w:val="left"/>
      <w:pPr>
        <w:ind w:left="649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3FC40F2F"/>
    <w:multiLevelType w:val="hybridMultilevel"/>
    <w:tmpl w:val="6AFE0E82"/>
    <w:lvl w:ilvl="0" w:tplc="14847158">
      <w:start w:val="1"/>
      <w:numFmt w:val="bullet"/>
      <w:lvlText w:val="-"/>
      <w:lvlJc w:val="left"/>
      <w:pPr>
        <w:ind w:left="10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lvl w:ilvl="1" w:tplc="D9E263F8">
      <w:start w:val="1"/>
      <w:numFmt w:val="bullet"/>
      <w:lvlText w:val="o"/>
      <w:lvlJc w:val="left"/>
      <w:pPr>
        <w:ind w:left="118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lvl w:ilvl="2" w:tplc="ADB69874">
      <w:start w:val="1"/>
      <w:numFmt w:val="bullet"/>
      <w:lvlText w:val="▪"/>
      <w:lvlJc w:val="left"/>
      <w:pPr>
        <w:ind w:left="190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lvl w:ilvl="3" w:tplc="3DCE7FB8">
      <w:start w:val="1"/>
      <w:numFmt w:val="bullet"/>
      <w:lvlText w:val="•"/>
      <w:lvlJc w:val="left"/>
      <w:pPr>
        <w:ind w:left="262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lvl w:ilvl="4" w:tplc="14345476">
      <w:start w:val="1"/>
      <w:numFmt w:val="bullet"/>
      <w:lvlText w:val="o"/>
      <w:lvlJc w:val="left"/>
      <w:pPr>
        <w:ind w:left="334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lvl w:ilvl="5" w:tplc="9F82C420">
      <w:start w:val="1"/>
      <w:numFmt w:val="bullet"/>
      <w:lvlText w:val="▪"/>
      <w:lvlJc w:val="left"/>
      <w:pPr>
        <w:ind w:left="406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lvl w:ilvl="6" w:tplc="7A58E840">
      <w:start w:val="1"/>
      <w:numFmt w:val="bullet"/>
      <w:lvlText w:val="•"/>
      <w:lvlJc w:val="left"/>
      <w:pPr>
        <w:ind w:left="478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lvl w:ilvl="7" w:tplc="6AAA86AC">
      <w:start w:val="1"/>
      <w:numFmt w:val="bullet"/>
      <w:lvlText w:val="o"/>
      <w:lvlJc w:val="left"/>
      <w:pPr>
        <w:ind w:left="550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lvl w:ilvl="8" w:tplc="D7905456">
      <w:start w:val="1"/>
      <w:numFmt w:val="bullet"/>
      <w:lvlText w:val="▪"/>
      <w:lvlJc w:val="left"/>
      <w:pPr>
        <w:ind w:left="6227"/>
      </w:pPr>
      <w:rPr>
        <w:rFonts w:ascii="Tahoma" w:eastAsia="Tahoma" w:hAnsi="Tahoma" w:cs="Tahoma"/>
        <w:b/>
        <w:bCs/>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576B645A"/>
    <w:multiLevelType w:val="hybridMultilevel"/>
    <w:tmpl w:val="424CB800"/>
    <w:lvl w:ilvl="0" w:tplc="61AED1D4">
      <w:start w:val="1"/>
      <w:numFmt w:val="bullet"/>
      <w:lvlText w:val="-"/>
      <w:lvlJc w:val="left"/>
      <w:pPr>
        <w:ind w:left="17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4F003BC6">
      <w:start w:val="1"/>
      <w:numFmt w:val="bullet"/>
      <w:lvlText w:val="o"/>
      <w:lvlJc w:val="left"/>
      <w:pPr>
        <w:ind w:left="115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9D6A8DF0">
      <w:start w:val="1"/>
      <w:numFmt w:val="bullet"/>
      <w:lvlText w:val="▪"/>
      <w:lvlJc w:val="left"/>
      <w:pPr>
        <w:ind w:left="18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9F6A490E">
      <w:start w:val="1"/>
      <w:numFmt w:val="bullet"/>
      <w:lvlText w:val="•"/>
      <w:lvlJc w:val="left"/>
      <w:pPr>
        <w:ind w:left="259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249604B8">
      <w:start w:val="1"/>
      <w:numFmt w:val="bullet"/>
      <w:lvlText w:val="o"/>
      <w:lvlJc w:val="left"/>
      <w:pPr>
        <w:ind w:left="331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42E49532">
      <w:start w:val="1"/>
      <w:numFmt w:val="bullet"/>
      <w:lvlText w:val="▪"/>
      <w:lvlJc w:val="left"/>
      <w:pPr>
        <w:ind w:left="403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0A8E6EC4">
      <w:start w:val="1"/>
      <w:numFmt w:val="bullet"/>
      <w:lvlText w:val="•"/>
      <w:lvlJc w:val="left"/>
      <w:pPr>
        <w:ind w:left="475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DD6037AA">
      <w:start w:val="1"/>
      <w:numFmt w:val="bullet"/>
      <w:lvlText w:val="o"/>
      <w:lvlJc w:val="left"/>
      <w:pPr>
        <w:ind w:left="54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FF9482D6">
      <w:start w:val="1"/>
      <w:numFmt w:val="bullet"/>
      <w:lvlText w:val="▪"/>
      <w:lvlJc w:val="left"/>
      <w:pPr>
        <w:ind w:left="619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57FA5DD2"/>
    <w:multiLevelType w:val="hybridMultilevel"/>
    <w:tmpl w:val="341EAD3A"/>
    <w:lvl w:ilvl="0" w:tplc="2E029236">
      <w:start w:val="1"/>
      <w:numFmt w:val="bullet"/>
      <w:lvlText w:val="-"/>
      <w:lvlJc w:val="left"/>
      <w:pPr>
        <w:ind w:left="24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8484349E">
      <w:start w:val="1"/>
      <w:numFmt w:val="bullet"/>
      <w:lvlText w:val="o"/>
      <w:lvlJc w:val="left"/>
      <w:pPr>
        <w:ind w:left="122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01ACA264">
      <w:start w:val="1"/>
      <w:numFmt w:val="bullet"/>
      <w:lvlText w:val="▪"/>
      <w:lvlJc w:val="left"/>
      <w:pPr>
        <w:ind w:left="194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7CBA8DF0">
      <w:start w:val="1"/>
      <w:numFmt w:val="bullet"/>
      <w:lvlText w:val="•"/>
      <w:lvlJc w:val="left"/>
      <w:pPr>
        <w:ind w:left="266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A102489E">
      <w:start w:val="1"/>
      <w:numFmt w:val="bullet"/>
      <w:lvlText w:val="o"/>
      <w:lvlJc w:val="left"/>
      <w:pPr>
        <w:ind w:left="338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335CC918">
      <w:start w:val="1"/>
      <w:numFmt w:val="bullet"/>
      <w:lvlText w:val="▪"/>
      <w:lvlJc w:val="left"/>
      <w:pPr>
        <w:ind w:left="410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1DA23F34">
      <w:start w:val="1"/>
      <w:numFmt w:val="bullet"/>
      <w:lvlText w:val="•"/>
      <w:lvlJc w:val="left"/>
      <w:pPr>
        <w:ind w:left="482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1D3C0830">
      <w:start w:val="1"/>
      <w:numFmt w:val="bullet"/>
      <w:lvlText w:val="o"/>
      <w:lvlJc w:val="left"/>
      <w:pPr>
        <w:ind w:left="554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969C68F2">
      <w:start w:val="1"/>
      <w:numFmt w:val="bullet"/>
      <w:lvlText w:val="▪"/>
      <w:lvlJc w:val="left"/>
      <w:pPr>
        <w:ind w:left="6266"/>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591E2AA3"/>
    <w:multiLevelType w:val="hybridMultilevel"/>
    <w:tmpl w:val="E9DE74E0"/>
    <w:lvl w:ilvl="0" w:tplc="56F45B0E">
      <w:start w:val="1"/>
      <w:numFmt w:val="bullet"/>
      <w:lvlText w:val="-"/>
      <w:lvlJc w:val="left"/>
      <w:pPr>
        <w:ind w:left="17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90545B08">
      <w:start w:val="1"/>
      <w:numFmt w:val="bullet"/>
      <w:lvlText w:val="o"/>
      <w:lvlJc w:val="left"/>
      <w:pPr>
        <w:ind w:left="115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C650A764">
      <w:start w:val="1"/>
      <w:numFmt w:val="bullet"/>
      <w:lvlText w:val="▪"/>
      <w:lvlJc w:val="left"/>
      <w:pPr>
        <w:ind w:left="18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25B84FE4">
      <w:start w:val="1"/>
      <w:numFmt w:val="bullet"/>
      <w:lvlText w:val="•"/>
      <w:lvlJc w:val="left"/>
      <w:pPr>
        <w:ind w:left="259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72A2101E">
      <w:start w:val="1"/>
      <w:numFmt w:val="bullet"/>
      <w:lvlText w:val="o"/>
      <w:lvlJc w:val="left"/>
      <w:pPr>
        <w:ind w:left="331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B8843A86">
      <w:start w:val="1"/>
      <w:numFmt w:val="bullet"/>
      <w:lvlText w:val="▪"/>
      <w:lvlJc w:val="left"/>
      <w:pPr>
        <w:ind w:left="403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7AAC7624">
      <w:start w:val="1"/>
      <w:numFmt w:val="bullet"/>
      <w:lvlText w:val="•"/>
      <w:lvlJc w:val="left"/>
      <w:pPr>
        <w:ind w:left="475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CADE5E16">
      <w:start w:val="1"/>
      <w:numFmt w:val="bullet"/>
      <w:lvlText w:val="o"/>
      <w:lvlJc w:val="left"/>
      <w:pPr>
        <w:ind w:left="54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CA549758">
      <w:start w:val="1"/>
      <w:numFmt w:val="bullet"/>
      <w:lvlText w:val="▪"/>
      <w:lvlJc w:val="left"/>
      <w:pPr>
        <w:ind w:left="619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5F742D52"/>
    <w:multiLevelType w:val="hybridMultilevel"/>
    <w:tmpl w:val="D83C0A66"/>
    <w:lvl w:ilvl="0" w:tplc="63EE3ED8">
      <w:start w:val="1"/>
      <w:numFmt w:val="bullet"/>
      <w:lvlText w:val="-"/>
      <w:lvlJc w:val="left"/>
      <w:pPr>
        <w:ind w:left="72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77346208">
      <w:start w:val="1"/>
      <w:numFmt w:val="bullet"/>
      <w:lvlText w:val="o"/>
      <w:lvlJc w:val="left"/>
      <w:pPr>
        <w:ind w:left="144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6CEC0826">
      <w:start w:val="1"/>
      <w:numFmt w:val="bullet"/>
      <w:lvlText w:val="▪"/>
      <w:lvlJc w:val="left"/>
      <w:pPr>
        <w:ind w:left="216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F85EF26C">
      <w:start w:val="1"/>
      <w:numFmt w:val="bullet"/>
      <w:lvlText w:val="•"/>
      <w:lvlJc w:val="left"/>
      <w:pPr>
        <w:ind w:left="288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D46CA91A">
      <w:start w:val="1"/>
      <w:numFmt w:val="bullet"/>
      <w:lvlText w:val="o"/>
      <w:lvlJc w:val="left"/>
      <w:pPr>
        <w:ind w:left="360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C1A2EC68">
      <w:start w:val="1"/>
      <w:numFmt w:val="bullet"/>
      <w:lvlText w:val="▪"/>
      <w:lvlJc w:val="left"/>
      <w:pPr>
        <w:ind w:left="432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03DA3ED6">
      <w:start w:val="1"/>
      <w:numFmt w:val="bullet"/>
      <w:lvlText w:val="•"/>
      <w:lvlJc w:val="left"/>
      <w:pPr>
        <w:ind w:left="504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0BC83DB4">
      <w:start w:val="1"/>
      <w:numFmt w:val="bullet"/>
      <w:lvlText w:val="o"/>
      <w:lvlJc w:val="left"/>
      <w:pPr>
        <w:ind w:left="576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6DD4CDC2">
      <w:start w:val="1"/>
      <w:numFmt w:val="bullet"/>
      <w:lvlText w:val="▪"/>
      <w:lvlJc w:val="left"/>
      <w:pPr>
        <w:ind w:left="6485"/>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627E4B1D"/>
    <w:multiLevelType w:val="hybridMultilevel"/>
    <w:tmpl w:val="CF42B10A"/>
    <w:lvl w:ilvl="0" w:tplc="4B847F72">
      <w:start w:val="1"/>
      <w:numFmt w:val="bullet"/>
      <w:lvlText w:val="-"/>
      <w:lvlJc w:val="left"/>
      <w:pPr>
        <w:ind w:left="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D7C2D5A8">
      <w:start w:val="1"/>
      <w:numFmt w:val="bullet"/>
      <w:lvlText w:val="o"/>
      <w:lvlJc w:val="left"/>
      <w:pPr>
        <w:ind w:left="115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3A2C0476">
      <w:start w:val="1"/>
      <w:numFmt w:val="bullet"/>
      <w:lvlText w:val="▪"/>
      <w:lvlJc w:val="left"/>
      <w:pPr>
        <w:ind w:left="18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9118AB14">
      <w:start w:val="1"/>
      <w:numFmt w:val="bullet"/>
      <w:lvlText w:val="•"/>
      <w:lvlJc w:val="left"/>
      <w:pPr>
        <w:ind w:left="259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AA9E1606">
      <w:start w:val="1"/>
      <w:numFmt w:val="bullet"/>
      <w:lvlText w:val="o"/>
      <w:lvlJc w:val="left"/>
      <w:pPr>
        <w:ind w:left="331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47CAA2D0">
      <w:start w:val="1"/>
      <w:numFmt w:val="bullet"/>
      <w:lvlText w:val="▪"/>
      <w:lvlJc w:val="left"/>
      <w:pPr>
        <w:ind w:left="403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7DE08B70">
      <w:start w:val="1"/>
      <w:numFmt w:val="bullet"/>
      <w:lvlText w:val="•"/>
      <w:lvlJc w:val="left"/>
      <w:pPr>
        <w:ind w:left="475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B7CEE9A2">
      <w:start w:val="1"/>
      <w:numFmt w:val="bullet"/>
      <w:lvlText w:val="o"/>
      <w:lvlJc w:val="left"/>
      <w:pPr>
        <w:ind w:left="547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76A2A258">
      <w:start w:val="1"/>
      <w:numFmt w:val="bullet"/>
      <w:lvlText w:val="▪"/>
      <w:lvlJc w:val="left"/>
      <w:pPr>
        <w:ind w:left="6190"/>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15" w15:restartNumberingAfterBreak="0">
    <w:nsid w:val="648F1C3D"/>
    <w:multiLevelType w:val="hybridMultilevel"/>
    <w:tmpl w:val="09963E5E"/>
    <w:lvl w:ilvl="0" w:tplc="2CF6268C">
      <w:start w:val="1"/>
      <w:numFmt w:val="decimal"/>
      <w:pStyle w:val="Titre1"/>
      <w:lvlText w:val="%1"/>
      <w:lvlJc w:val="left"/>
      <w:pPr>
        <w:ind w:left="0"/>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lvl w:ilvl="1" w:tplc="507026F0">
      <w:start w:val="1"/>
      <w:numFmt w:val="lowerLetter"/>
      <w:lvlText w:val="%2"/>
      <w:lvlJc w:val="left"/>
      <w:pPr>
        <w:ind w:left="1084"/>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lvl w:ilvl="2" w:tplc="4170DDA0">
      <w:start w:val="1"/>
      <w:numFmt w:val="lowerRoman"/>
      <w:lvlText w:val="%3"/>
      <w:lvlJc w:val="left"/>
      <w:pPr>
        <w:ind w:left="1804"/>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lvl w:ilvl="3" w:tplc="E624B532">
      <w:start w:val="1"/>
      <w:numFmt w:val="decimal"/>
      <w:lvlText w:val="%4"/>
      <w:lvlJc w:val="left"/>
      <w:pPr>
        <w:ind w:left="2524"/>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lvl w:ilvl="4" w:tplc="CA9EC476">
      <w:start w:val="1"/>
      <w:numFmt w:val="lowerLetter"/>
      <w:lvlText w:val="%5"/>
      <w:lvlJc w:val="left"/>
      <w:pPr>
        <w:ind w:left="3244"/>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lvl w:ilvl="5" w:tplc="664AAF42">
      <w:start w:val="1"/>
      <w:numFmt w:val="lowerRoman"/>
      <w:lvlText w:val="%6"/>
      <w:lvlJc w:val="left"/>
      <w:pPr>
        <w:ind w:left="3964"/>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lvl w:ilvl="6" w:tplc="FCF61C76">
      <w:start w:val="1"/>
      <w:numFmt w:val="decimal"/>
      <w:lvlText w:val="%7"/>
      <w:lvlJc w:val="left"/>
      <w:pPr>
        <w:ind w:left="4684"/>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lvl w:ilvl="7" w:tplc="4A6C93C4">
      <w:start w:val="1"/>
      <w:numFmt w:val="lowerLetter"/>
      <w:lvlText w:val="%8"/>
      <w:lvlJc w:val="left"/>
      <w:pPr>
        <w:ind w:left="5404"/>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lvl w:ilvl="8" w:tplc="432ED044">
      <w:start w:val="1"/>
      <w:numFmt w:val="lowerRoman"/>
      <w:lvlText w:val="%9"/>
      <w:lvlJc w:val="left"/>
      <w:pPr>
        <w:ind w:left="6124"/>
      </w:pPr>
      <w:rPr>
        <w:rFonts w:ascii="Tahoma" w:eastAsia="Tahoma" w:hAnsi="Tahoma" w:cs="Tahoma"/>
        <w:b w:val="0"/>
        <w:i w:val="0"/>
        <w:strike w:val="0"/>
        <w:dstrike w:val="0"/>
        <w:color w:val="00007F"/>
        <w:sz w:val="20"/>
        <w:szCs w:val="20"/>
        <w:u w:val="none" w:color="000000"/>
        <w:bdr w:val="none" w:sz="0" w:space="0" w:color="auto"/>
        <w:shd w:val="clear" w:color="auto" w:fill="auto"/>
        <w:vertAlign w:val="baseline"/>
      </w:rPr>
    </w:lvl>
  </w:abstractNum>
  <w:abstractNum w:abstractNumId="16" w15:restartNumberingAfterBreak="0">
    <w:nsid w:val="7245147E"/>
    <w:multiLevelType w:val="hybridMultilevel"/>
    <w:tmpl w:val="B5EEF7AE"/>
    <w:lvl w:ilvl="0" w:tplc="5602E776">
      <w:start w:val="1"/>
      <w:numFmt w:val="bullet"/>
      <w:lvlText w:val="•"/>
      <w:lvlJc w:val="left"/>
      <w:pPr>
        <w:ind w:left="12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3E2B4BA">
      <w:start w:val="1"/>
      <w:numFmt w:val="bullet"/>
      <w:lvlText w:val="o"/>
      <w:lvlJc w:val="left"/>
      <w:pPr>
        <w:ind w:left="122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C5C4778E">
      <w:start w:val="1"/>
      <w:numFmt w:val="bullet"/>
      <w:lvlText w:val="▪"/>
      <w:lvlJc w:val="left"/>
      <w:pPr>
        <w:ind w:left="194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EF96E584">
      <w:start w:val="1"/>
      <w:numFmt w:val="bullet"/>
      <w:lvlText w:val="•"/>
      <w:lvlJc w:val="left"/>
      <w:pPr>
        <w:ind w:left="266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2B08ECC">
      <w:start w:val="1"/>
      <w:numFmt w:val="bullet"/>
      <w:lvlText w:val="o"/>
      <w:lvlJc w:val="left"/>
      <w:pPr>
        <w:ind w:left="338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AE7A04DA">
      <w:start w:val="1"/>
      <w:numFmt w:val="bullet"/>
      <w:lvlText w:val="▪"/>
      <w:lvlJc w:val="left"/>
      <w:pPr>
        <w:ind w:left="410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7FB01BCE">
      <w:start w:val="1"/>
      <w:numFmt w:val="bullet"/>
      <w:lvlText w:val="•"/>
      <w:lvlJc w:val="left"/>
      <w:pPr>
        <w:ind w:left="482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B7CDFA6">
      <w:start w:val="1"/>
      <w:numFmt w:val="bullet"/>
      <w:lvlText w:val="o"/>
      <w:lvlJc w:val="left"/>
      <w:pPr>
        <w:ind w:left="554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5DC0EC12">
      <w:start w:val="1"/>
      <w:numFmt w:val="bullet"/>
      <w:lvlText w:val="▪"/>
      <w:lvlJc w:val="left"/>
      <w:pPr>
        <w:ind w:left="626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num w:numId="1">
    <w:abstractNumId w:val="8"/>
  </w:num>
  <w:num w:numId="2">
    <w:abstractNumId w:val="7"/>
  </w:num>
  <w:num w:numId="3">
    <w:abstractNumId w:val="16"/>
  </w:num>
  <w:num w:numId="4">
    <w:abstractNumId w:val="3"/>
  </w:num>
  <w:num w:numId="5">
    <w:abstractNumId w:val="5"/>
  </w:num>
  <w:num w:numId="6">
    <w:abstractNumId w:val="9"/>
  </w:num>
  <w:num w:numId="7">
    <w:abstractNumId w:val="13"/>
  </w:num>
  <w:num w:numId="8">
    <w:abstractNumId w:val="4"/>
  </w:num>
  <w:num w:numId="9">
    <w:abstractNumId w:val="14"/>
  </w:num>
  <w:num w:numId="10">
    <w:abstractNumId w:val="10"/>
  </w:num>
  <w:num w:numId="11">
    <w:abstractNumId w:val="12"/>
  </w:num>
  <w:num w:numId="12">
    <w:abstractNumId w:val="11"/>
  </w:num>
  <w:num w:numId="13">
    <w:abstractNumId w:val="6"/>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15"/>
  </w:num>
  <w:num w:numId="19">
    <w:abstractNumId w:val="1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605"/>
    <w:rsid w:val="00166605"/>
    <w:rsid w:val="002C26F2"/>
    <w:rsid w:val="003E5883"/>
    <w:rsid w:val="005760A7"/>
    <w:rsid w:val="006D1234"/>
    <w:rsid w:val="007B24A5"/>
    <w:rsid w:val="00C261D8"/>
    <w:rsid w:val="00ED0924"/>
    <w:rsid w:val="00EF57C8"/>
    <w:rsid w:val="00F32A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EAD8F"/>
  <w15:docId w15:val="{9ED5AEDB-C6FF-42C1-A390-77757BE3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7" w:lineRule="auto"/>
      <w:ind w:left="756" w:hanging="10"/>
      <w:jc w:val="both"/>
    </w:pPr>
    <w:rPr>
      <w:rFonts w:ascii="Tahoma" w:eastAsia="Tahoma" w:hAnsi="Tahoma" w:cs="Tahoma"/>
      <w:color w:val="000000"/>
      <w:sz w:val="16"/>
    </w:rPr>
  </w:style>
  <w:style w:type="paragraph" w:styleId="Titre1">
    <w:name w:val="heading 1"/>
    <w:next w:val="Normal"/>
    <w:link w:val="Titre1Car"/>
    <w:uiPriority w:val="9"/>
    <w:unhideWhenUsed/>
    <w:qFormat/>
    <w:pPr>
      <w:keepNext/>
      <w:keepLines/>
      <w:numPr>
        <w:numId w:val="14"/>
      </w:numPr>
      <w:spacing w:after="3" w:line="251" w:lineRule="auto"/>
      <w:outlineLvl w:val="0"/>
    </w:pPr>
    <w:rPr>
      <w:rFonts w:ascii="Tahoma" w:eastAsia="Tahoma" w:hAnsi="Tahoma" w:cs="Tahoma"/>
      <w:color w:val="00007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ahoma" w:eastAsia="Tahoma" w:hAnsi="Tahoma" w:cs="Tahoma"/>
      <w:color w:val="00007F"/>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3E588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E5883"/>
    <w:rPr>
      <w:rFonts w:ascii="Segoe UI" w:eastAsia="Tahoma" w:hAnsi="Segoe UI" w:cs="Segoe UI"/>
      <w:color w:val="000000"/>
      <w:sz w:val="18"/>
      <w:szCs w:val="18"/>
    </w:rPr>
  </w:style>
  <w:style w:type="paragraph" w:customStyle="1" w:styleId="Paragraphedeliste1">
    <w:name w:val="Paragraphe de liste1"/>
    <w:basedOn w:val="Normal"/>
    <w:rsid w:val="00ED0924"/>
    <w:pPr>
      <w:suppressAutoHyphens/>
      <w:spacing w:after="0" w:line="240" w:lineRule="auto"/>
      <w:ind w:left="720" w:firstLine="0"/>
      <w:jc w:val="left"/>
    </w:pPr>
    <w:rPr>
      <w:rFonts w:ascii="Times New Roman" w:eastAsia="Batang" w:hAnsi="Times New Roman" w:cs="Times New Roman"/>
      <w:color w:val="auto"/>
      <w:sz w:val="20"/>
      <w:szCs w:val="20"/>
      <w:lang w:eastAsia="zh-CN"/>
    </w:rPr>
  </w:style>
  <w:style w:type="character" w:styleId="Marquedecommentaire">
    <w:name w:val="annotation reference"/>
    <w:basedOn w:val="Policepardfaut"/>
    <w:uiPriority w:val="99"/>
    <w:semiHidden/>
    <w:unhideWhenUsed/>
    <w:rsid w:val="00ED0924"/>
    <w:rPr>
      <w:sz w:val="16"/>
      <w:szCs w:val="16"/>
    </w:rPr>
  </w:style>
  <w:style w:type="paragraph" w:styleId="Commentaire">
    <w:name w:val="annotation text"/>
    <w:basedOn w:val="Normal"/>
    <w:link w:val="CommentaireCar"/>
    <w:uiPriority w:val="99"/>
    <w:semiHidden/>
    <w:unhideWhenUsed/>
    <w:rsid w:val="00ED0924"/>
    <w:pPr>
      <w:spacing w:line="240" w:lineRule="auto"/>
    </w:pPr>
    <w:rPr>
      <w:sz w:val="20"/>
      <w:szCs w:val="20"/>
    </w:rPr>
  </w:style>
  <w:style w:type="character" w:customStyle="1" w:styleId="CommentaireCar">
    <w:name w:val="Commentaire Car"/>
    <w:basedOn w:val="Policepardfaut"/>
    <w:link w:val="Commentaire"/>
    <w:uiPriority w:val="99"/>
    <w:semiHidden/>
    <w:rsid w:val="00ED0924"/>
    <w:rPr>
      <w:rFonts w:ascii="Tahoma" w:eastAsia="Tahoma" w:hAnsi="Tahoma" w:cs="Tahoma"/>
      <w:color w:val="000000"/>
      <w:sz w:val="20"/>
      <w:szCs w:val="20"/>
    </w:rPr>
  </w:style>
  <w:style w:type="paragraph" w:styleId="Objetducommentaire">
    <w:name w:val="annotation subject"/>
    <w:basedOn w:val="Commentaire"/>
    <w:next w:val="Commentaire"/>
    <w:link w:val="ObjetducommentaireCar"/>
    <w:uiPriority w:val="99"/>
    <w:semiHidden/>
    <w:unhideWhenUsed/>
    <w:rsid w:val="00ED0924"/>
    <w:rPr>
      <w:b/>
      <w:bCs/>
    </w:rPr>
  </w:style>
  <w:style w:type="character" w:customStyle="1" w:styleId="ObjetducommentaireCar">
    <w:name w:val="Objet du commentaire Car"/>
    <w:basedOn w:val="CommentaireCar"/>
    <w:link w:val="Objetducommentaire"/>
    <w:uiPriority w:val="99"/>
    <w:semiHidden/>
    <w:rsid w:val="00ED0924"/>
    <w:rPr>
      <w:rFonts w:ascii="Tahoma" w:eastAsia="Tahoma" w:hAnsi="Tahoma" w:cs="Tahoma"/>
      <w:b/>
      <w:bCs/>
      <w:color w:val="000000"/>
      <w:sz w:val="20"/>
      <w:szCs w:val="20"/>
    </w:rPr>
  </w:style>
  <w:style w:type="paragraph" w:customStyle="1" w:styleId="western">
    <w:name w:val="western"/>
    <w:basedOn w:val="Normal"/>
    <w:rsid w:val="00ED0924"/>
    <w:pPr>
      <w:suppressAutoHyphens/>
      <w:spacing w:before="280" w:after="0" w:line="240" w:lineRule="auto"/>
      <w:ind w:left="0" w:firstLine="0"/>
      <w:jc w:val="left"/>
    </w:pPr>
    <w:rPr>
      <w:rFonts w:ascii="TimesNewRomanPSMT" w:eastAsia="Arial Unicode MS" w:hAnsi="TimesNewRomanPSMT" w:cs="Arial Unicode MS"/>
      <w:sz w:val="24"/>
      <w:szCs w:val="24"/>
      <w:lang w:eastAsia="zh-CN"/>
    </w:rPr>
  </w:style>
  <w:style w:type="paragraph" w:customStyle="1" w:styleId="Corpsdetexte31">
    <w:name w:val="Corps de texte 31"/>
    <w:basedOn w:val="Normal"/>
    <w:rsid w:val="007B24A5"/>
    <w:pPr>
      <w:tabs>
        <w:tab w:val="left" w:pos="426"/>
      </w:tabs>
      <w:suppressAutoHyphens/>
      <w:spacing w:after="0" w:line="240" w:lineRule="auto"/>
      <w:ind w:left="0" w:firstLine="0"/>
    </w:pPr>
    <w:rPr>
      <w:rFonts w:ascii="Arial" w:eastAsia="Batang" w:hAnsi="Arial" w:cs="Arial"/>
      <w:color w:val="auto"/>
      <w:sz w:val="20"/>
      <w:szCs w:val="20"/>
      <w:lang w:eastAsia="zh-CN"/>
    </w:rPr>
  </w:style>
  <w:style w:type="paragraph" w:styleId="Rvision">
    <w:name w:val="Revision"/>
    <w:hidden/>
    <w:uiPriority w:val="99"/>
    <w:semiHidden/>
    <w:rsid w:val="00C261D8"/>
    <w:pPr>
      <w:spacing w:after="0" w:line="240" w:lineRule="auto"/>
    </w:pPr>
    <w:rPr>
      <w:rFonts w:ascii="Tahoma" w:eastAsia="Tahoma" w:hAnsi="Tahoma" w:cs="Tahoma"/>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21777">
      <w:bodyDiv w:val="1"/>
      <w:marLeft w:val="0"/>
      <w:marRight w:val="0"/>
      <w:marTop w:val="0"/>
      <w:marBottom w:val="0"/>
      <w:divBdr>
        <w:top w:val="none" w:sz="0" w:space="0" w:color="auto"/>
        <w:left w:val="none" w:sz="0" w:space="0" w:color="auto"/>
        <w:bottom w:val="none" w:sz="0" w:space="0" w:color="auto"/>
        <w:right w:val="none" w:sz="0" w:space="0" w:color="auto"/>
      </w:divBdr>
    </w:div>
    <w:div w:id="184054373">
      <w:bodyDiv w:val="1"/>
      <w:marLeft w:val="0"/>
      <w:marRight w:val="0"/>
      <w:marTop w:val="0"/>
      <w:marBottom w:val="0"/>
      <w:divBdr>
        <w:top w:val="none" w:sz="0" w:space="0" w:color="auto"/>
        <w:left w:val="none" w:sz="0" w:space="0" w:color="auto"/>
        <w:bottom w:val="none" w:sz="0" w:space="0" w:color="auto"/>
        <w:right w:val="none" w:sz="0" w:space="0" w:color="auto"/>
      </w:divBdr>
    </w:div>
    <w:div w:id="721638305">
      <w:bodyDiv w:val="1"/>
      <w:marLeft w:val="0"/>
      <w:marRight w:val="0"/>
      <w:marTop w:val="0"/>
      <w:marBottom w:val="0"/>
      <w:divBdr>
        <w:top w:val="none" w:sz="0" w:space="0" w:color="auto"/>
        <w:left w:val="none" w:sz="0" w:space="0" w:color="auto"/>
        <w:bottom w:val="none" w:sz="0" w:space="0" w:color="auto"/>
        <w:right w:val="none" w:sz="0" w:space="0" w:color="auto"/>
      </w:divBdr>
    </w:div>
    <w:div w:id="831139456">
      <w:bodyDiv w:val="1"/>
      <w:marLeft w:val="0"/>
      <w:marRight w:val="0"/>
      <w:marTop w:val="0"/>
      <w:marBottom w:val="0"/>
      <w:divBdr>
        <w:top w:val="none" w:sz="0" w:space="0" w:color="auto"/>
        <w:left w:val="none" w:sz="0" w:space="0" w:color="auto"/>
        <w:bottom w:val="none" w:sz="0" w:space="0" w:color="auto"/>
        <w:right w:val="none" w:sz="0" w:space="0" w:color="auto"/>
      </w:divBdr>
    </w:div>
    <w:div w:id="943422623">
      <w:bodyDiv w:val="1"/>
      <w:marLeft w:val="0"/>
      <w:marRight w:val="0"/>
      <w:marTop w:val="0"/>
      <w:marBottom w:val="0"/>
      <w:divBdr>
        <w:top w:val="none" w:sz="0" w:space="0" w:color="auto"/>
        <w:left w:val="none" w:sz="0" w:space="0" w:color="auto"/>
        <w:bottom w:val="none" w:sz="0" w:space="0" w:color="auto"/>
        <w:right w:val="none" w:sz="0" w:space="0" w:color="auto"/>
      </w:divBdr>
    </w:div>
    <w:div w:id="1385373625">
      <w:bodyDiv w:val="1"/>
      <w:marLeft w:val="0"/>
      <w:marRight w:val="0"/>
      <w:marTop w:val="0"/>
      <w:marBottom w:val="0"/>
      <w:divBdr>
        <w:top w:val="none" w:sz="0" w:space="0" w:color="auto"/>
        <w:left w:val="none" w:sz="0" w:space="0" w:color="auto"/>
        <w:bottom w:val="none" w:sz="0" w:space="0" w:color="auto"/>
        <w:right w:val="none" w:sz="0" w:space="0" w:color="auto"/>
      </w:divBdr>
    </w:div>
    <w:div w:id="1683429906">
      <w:bodyDiv w:val="1"/>
      <w:marLeft w:val="0"/>
      <w:marRight w:val="0"/>
      <w:marTop w:val="0"/>
      <w:marBottom w:val="0"/>
      <w:divBdr>
        <w:top w:val="none" w:sz="0" w:space="0" w:color="auto"/>
        <w:left w:val="none" w:sz="0" w:space="0" w:color="auto"/>
        <w:bottom w:val="none" w:sz="0" w:space="0" w:color="auto"/>
        <w:right w:val="none" w:sz="0" w:space="0" w:color="auto"/>
      </w:divBdr>
    </w:div>
    <w:div w:id="1715887399">
      <w:bodyDiv w:val="1"/>
      <w:marLeft w:val="0"/>
      <w:marRight w:val="0"/>
      <w:marTop w:val="0"/>
      <w:marBottom w:val="0"/>
      <w:divBdr>
        <w:top w:val="none" w:sz="0" w:space="0" w:color="auto"/>
        <w:left w:val="none" w:sz="0" w:space="0" w:color="auto"/>
        <w:bottom w:val="none" w:sz="0" w:space="0" w:color="auto"/>
        <w:right w:val="none" w:sz="0" w:space="0" w:color="auto"/>
      </w:divBdr>
    </w:div>
    <w:div w:id="1780684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5528</Words>
  <Characters>30405</Characters>
  <Application>Microsoft Office Word</Application>
  <DocSecurity>4</DocSecurity>
  <Lines>253</Lines>
  <Paragraphs>71</Paragraphs>
  <ScaleCrop>false</ScaleCrop>
  <HeadingPairs>
    <vt:vector size="2" baseType="variant">
      <vt:variant>
        <vt:lpstr>Titre</vt:lpstr>
      </vt:variant>
      <vt:variant>
        <vt:i4>1</vt:i4>
      </vt:variant>
    </vt:vector>
  </HeadingPairs>
  <TitlesOfParts>
    <vt:vector size="1" baseType="lpstr">
      <vt:lpstr>20171214_form_dde_aide_8.6_V1.2</vt:lpstr>
    </vt:vector>
  </TitlesOfParts>
  <Company>Région Nouvelle-Aquitaine</Company>
  <LinksUpToDate>false</LinksUpToDate>
  <CharactersWithSpaces>35862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20171214_form_dde_aide_8.6_V1.2</dc:title>
  <dc:subject/>
  <dc:creator>SABOUREAUJULANC</dc:creator>
  <cp:keywords/>
  <dc:description/>
  <cp:lastModifiedBy>NAIB Noura</cp:lastModifiedBy>
  <cp:revision>2</cp:revision>
  <dcterms:created xsi:type="dcterms:W3CDTF">2019-04-26T12:18:00Z</dcterms:created>
  <dcterms:modified xsi:type="dcterms:W3CDTF">2019-04-26T12:18:00Z</dcterms:modified>
</cp:coreProperties>
</file>